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A19CD" w:rsidRPr="0023738A" w:rsidRDefault="00FA19CD" w:rsidP="00F85886">
      <w:pPr>
        <w:rPr>
          <w:lang w:val="el-GR"/>
        </w:rPr>
      </w:pPr>
    </w:p>
    <w:tbl>
      <w:tblPr>
        <w:tblW w:w="9805" w:type="dxa"/>
        <w:jc w:val="center"/>
        <w:tblLayout w:type="fixed"/>
        <w:tblCellMar>
          <w:left w:w="107" w:type="dxa"/>
          <w:right w:w="107" w:type="dxa"/>
        </w:tblCellMar>
        <w:tblLook w:val="0000" w:firstRow="0" w:lastRow="0" w:firstColumn="0" w:lastColumn="0" w:noHBand="0" w:noVBand="0"/>
      </w:tblPr>
      <w:tblGrid>
        <w:gridCol w:w="3636"/>
        <w:gridCol w:w="3402"/>
        <w:gridCol w:w="2767"/>
      </w:tblGrid>
      <w:tr w:rsidR="00F668DE" w:rsidRPr="0023738A" w:rsidTr="00E00D5B">
        <w:trPr>
          <w:jc w:val="center"/>
        </w:trPr>
        <w:tc>
          <w:tcPr>
            <w:tcW w:w="3636" w:type="dxa"/>
            <w:vAlign w:val="center"/>
          </w:tcPr>
          <w:p w:rsidR="00C47B78" w:rsidRPr="0023738A" w:rsidRDefault="00C47B78" w:rsidP="00F93BA6">
            <w:pPr>
              <w:spacing w:line="240" w:lineRule="auto"/>
              <w:jc w:val="center"/>
              <w:rPr>
                <w:rFonts w:cs="Calibri"/>
                <w:b/>
                <w:bCs/>
                <w:szCs w:val="20"/>
                <w:lang w:val="el-GR"/>
              </w:rPr>
            </w:pPr>
          </w:p>
        </w:tc>
        <w:tc>
          <w:tcPr>
            <w:tcW w:w="3402" w:type="dxa"/>
          </w:tcPr>
          <w:p w:rsidR="00FA19CD" w:rsidRPr="0023738A" w:rsidRDefault="00E86F77" w:rsidP="00670718">
            <w:pPr>
              <w:snapToGrid w:val="0"/>
              <w:spacing w:before="120"/>
              <w:jc w:val="center"/>
              <w:rPr>
                <w:rFonts w:cs="Calibri"/>
                <w:b/>
                <w:noProof/>
                <w:szCs w:val="20"/>
                <w:lang w:val="el-GR" w:eastAsia="el-GR"/>
              </w:rPr>
            </w:pPr>
            <w:r>
              <w:rPr>
                <w:rFonts w:cs="Calibri"/>
                <w:b/>
                <w:bCs/>
                <w:noProof/>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left:0;text-align:left;margin-left:27.25pt;margin-top:14.75pt;width:66.55pt;height:64.35pt;z-index:-251658752;mso-position-horizontal-relative:text;mso-position-vertical-relative:text" filled="t">
                  <v:fill color2="black"/>
                  <v:imagedata r:id="rId9" o:title=""/>
                </v:shape>
                <o:OLEObject Type="Embed" ProgID="PBrush" ShapeID="_x0000_s1033" DrawAspect="Content" ObjectID="_1614678719" r:id="rId10"/>
              </w:pict>
            </w:r>
          </w:p>
        </w:tc>
        <w:tc>
          <w:tcPr>
            <w:tcW w:w="2767" w:type="dxa"/>
          </w:tcPr>
          <w:p w:rsidR="00641A26" w:rsidRPr="0023738A" w:rsidRDefault="00641A26" w:rsidP="00F93BA6">
            <w:pPr>
              <w:spacing w:line="240" w:lineRule="auto"/>
              <w:jc w:val="center"/>
              <w:rPr>
                <w:rFonts w:cs="Calibri"/>
                <w:szCs w:val="20"/>
                <w:lang w:val="el-GR"/>
              </w:rPr>
            </w:pPr>
          </w:p>
        </w:tc>
      </w:tr>
    </w:tbl>
    <w:p w:rsidR="00F93BA6" w:rsidRDefault="00F93BA6" w:rsidP="006834DE"/>
    <w:p w:rsidR="006834DE" w:rsidRDefault="006834DE" w:rsidP="00EB037D">
      <w:pPr>
        <w:spacing w:line="240" w:lineRule="auto"/>
        <w:rPr>
          <w:b/>
          <w:sz w:val="16"/>
          <w:szCs w:val="16"/>
          <w:lang w:val="el-GR"/>
        </w:rPr>
      </w:pPr>
    </w:p>
    <w:p w:rsidR="006834DE" w:rsidRDefault="006834DE" w:rsidP="00EB037D">
      <w:pPr>
        <w:spacing w:line="240" w:lineRule="auto"/>
        <w:rPr>
          <w:b/>
          <w:sz w:val="16"/>
          <w:szCs w:val="16"/>
          <w:lang w:val="el-GR"/>
        </w:rPr>
      </w:pPr>
    </w:p>
    <w:p w:rsidR="006834DE" w:rsidRDefault="006834DE" w:rsidP="00EB037D">
      <w:pPr>
        <w:spacing w:line="240" w:lineRule="auto"/>
        <w:rPr>
          <w:b/>
          <w:sz w:val="16"/>
          <w:szCs w:val="16"/>
          <w:lang w:val="el-GR"/>
        </w:rPr>
      </w:pPr>
    </w:p>
    <w:p w:rsidR="00EF148C" w:rsidRPr="000C1CC7" w:rsidRDefault="00EF148C" w:rsidP="007E1645">
      <w:pPr>
        <w:pStyle w:val="Heading1"/>
        <w:jc w:val="center"/>
        <w:rPr>
          <w:lang w:val="el-GR"/>
        </w:rPr>
      </w:pPr>
      <w:bookmarkStart w:id="0" w:name="_Toc508784765"/>
      <w:r w:rsidRPr="000C1CC7">
        <w:rPr>
          <w:lang w:val="el-GR"/>
        </w:rPr>
        <w:t>ΠΑΡΑΡΤΗΜΑ Ι.1</w:t>
      </w:r>
      <w:r w:rsidR="00BE2297" w:rsidRPr="000C1CC7">
        <w:rPr>
          <w:lang w:val="el-GR"/>
        </w:rPr>
        <w:t>:</w:t>
      </w:r>
      <w:r w:rsidRPr="000C1CC7">
        <w:rPr>
          <w:lang w:val="el-GR"/>
        </w:rPr>
        <w:t xml:space="preserve"> ΕΝΤΥΠΟ ΥΠΟΒΟΛΗΣ ΠΡΑΞΗΣ ΜΕΡΟΣ 1</w:t>
      </w:r>
      <w:bookmarkEnd w:id="0"/>
    </w:p>
    <w:p w:rsidR="00EF148C" w:rsidRDefault="00EF148C" w:rsidP="007E1645">
      <w:pPr>
        <w:jc w:val="center"/>
        <w:rPr>
          <w:b/>
          <w:sz w:val="22"/>
          <w:szCs w:val="22"/>
          <w:lang w:val="el-GR"/>
        </w:rPr>
      </w:pPr>
      <w:r>
        <w:rPr>
          <w:b/>
          <w:sz w:val="22"/>
          <w:szCs w:val="22"/>
          <w:lang w:val="el-GR"/>
        </w:rPr>
        <w:t>Προκύπτει από την καταχώρηση στο ΠΣΚΕ από τον δυνητικό δικαιούχο των κάτωθι στοιχείων:</w:t>
      </w:r>
    </w:p>
    <w:p w:rsidR="00B85867" w:rsidRPr="00B85867" w:rsidRDefault="00B85867" w:rsidP="00B85867">
      <w:pPr>
        <w:rPr>
          <w:lang w:val="el-GR"/>
        </w:rPr>
      </w:pPr>
    </w:p>
    <w:tbl>
      <w:tblPr>
        <w:tblW w:w="0" w:type="auto"/>
        <w:tblLook w:val="01E0" w:firstRow="1" w:lastRow="1" w:firstColumn="1" w:lastColumn="1" w:noHBand="0" w:noVBand="0"/>
      </w:tblPr>
      <w:tblGrid>
        <w:gridCol w:w="8489"/>
      </w:tblGrid>
      <w:tr w:rsidR="00B85867" w:rsidRPr="00576D69" w:rsidTr="00B85867">
        <w:trPr>
          <w:trHeight w:val="517"/>
        </w:trPr>
        <w:tc>
          <w:tcPr>
            <w:tcW w:w="8489" w:type="dxa"/>
            <w:shd w:val="clear" w:color="auto" w:fill="auto"/>
          </w:tcPr>
          <w:p w:rsidR="00B85867" w:rsidRPr="00576D69" w:rsidRDefault="00B85867" w:rsidP="00B85867">
            <w:pPr>
              <w:spacing w:before="120" w:line="240" w:lineRule="auto"/>
              <w:jc w:val="center"/>
              <w:rPr>
                <w:rFonts w:ascii="Trebuchet MS" w:eastAsia="Calibri" w:hAnsi="Trebuchet MS" w:cs="Tahoma"/>
                <w:b/>
                <w:lang w:eastAsia="el-GR"/>
              </w:rPr>
            </w:pPr>
            <w:bookmarkStart w:id="1" w:name="_Toc433620776"/>
            <w:r w:rsidRPr="00576D69">
              <w:rPr>
                <w:rFonts w:ascii="Trebuchet MS" w:eastAsia="Calibri" w:hAnsi="Trebuchet MS" w:cs="Tahoma"/>
                <w:b/>
                <w:sz w:val="22"/>
                <w:szCs w:val="22"/>
                <w:lang w:val="el-GR" w:eastAsia="el-GR"/>
              </w:rPr>
              <w:t xml:space="preserve">ΕΠΙΧΕΙΡΗΣΙΑΚΟ ΠΡΟΓΡΑΜΜΑ </w:t>
            </w:r>
          </w:p>
        </w:tc>
      </w:tr>
      <w:tr w:rsidR="00B85867" w:rsidRPr="00576D69" w:rsidTr="00B85867">
        <w:trPr>
          <w:trHeight w:val="517"/>
        </w:trPr>
        <w:tc>
          <w:tcPr>
            <w:tcW w:w="8489" w:type="dxa"/>
            <w:shd w:val="clear" w:color="auto" w:fill="auto"/>
          </w:tcPr>
          <w:p w:rsidR="00B85867" w:rsidRPr="00576D69" w:rsidRDefault="00B85867" w:rsidP="00B85867">
            <w:pPr>
              <w:spacing w:before="120" w:line="240" w:lineRule="auto"/>
              <w:jc w:val="center"/>
              <w:rPr>
                <w:rFonts w:ascii="Trebuchet MS" w:eastAsia="Calibri" w:hAnsi="Trebuchet MS" w:cs="Tahoma"/>
                <w:b/>
                <w:lang w:eastAsia="el-GR"/>
              </w:rPr>
            </w:pPr>
            <w:r>
              <w:rPr>
                <w:rFonts w:ascii="Trebuchet MS" w:eastAsia="Calibri" w:hAnsi="Trebuchet MS" w:cs="Tahoma"/>
                <w:b/>
                <w:sz w:val="22"/>
                <w:szCs w:val="22"/>
                <w:lang w:val="el-GR" w:eastAsia="el-GR"/>
              </w:rPr>
              <w:t>ΑΤΤΙΚΗ 2014-2020</w:t>
            </w:r>
          </w:p>
        </w:tc>
      </w:tr>
    </w:tbl>
    <w:p w:rsidR="00E00D5B" w:rsidRDefault="00E00D5B" w:rsidP="00B85867">
      <w:pPr>
        <w:suppressAutoHyphens w:val="0"/>
        <w:spacing w:before="120" w:line="240" w:lineRule="auto"/>
        <w:jc w:val="center"/>
        <w:rPr>
          <w:rFonts w:ascii="Trebuchet MS" w:eastAsia="Calibri" w:hAnsi="Trebuchet MS" w:cs="Tahoma"/>
          <w:b/>
          <w:sz w:val="22"/>
          <w:szCs w:val="22"/>
          <w:lang w:val="el-GR" w:eastAsia="el-GR"/>
        </w:rPr>
      </w:pPr>
    </w:p>
    <w:p w:rsidR="00B85867" w:rsidRDefault="00B85867" w:rsidP="00B85867">
      <w:pPr>
        <w:suppressAutoHyphens w:val="0"/>
        <w:spacing w:before="120" w:line="240" w:lineRule="auto"/>
        <w:jc w:val="center"/>
        <w:rPr>
          <w:rFonts w:ascii="Trebuchet MS" w:eastAsia="Calibri" w:hAnsi="Trebuchet MS" w:cs="Tahoma"/>
          <w:b/>
          <w:sz w:val="22"/>
          <w:szCs w:val="22"/>
          <w:lang w:val="el-GR" w:eastAsia="el-GR"/>
        </w:rPr>
      </w:pPr>
      <w:r>
        <w:rPr>
          <w:rFonts w:ascii="Trebuchet MS" w:eastAsia="Calibri" w:hAnsi="Trebuchet MS" w:cs="Tahoma"/>
          <w:b/>
          <w:sz w:val="22"/>
          <w:szCs w:val="22"/>
          <w:lang w:val="el-GR" w:eastAsia="el-GR"/>
        </w:rPr>
        <w:t>ΕΙΔΙΚΗ ΥΠΗΡΕΣΙΑ ΔΙΑΧΕΙΡΙΣΗΣ</w:t>
      </w:r>
    </w:p>
    <w:p w:rsidR="00B85867" w:rsidRPr="00576D69" w:rsidRDefault="00B85867" w:rsidP="00B85867">
      <w:pPr>
        <w:suppressAutoHyphens w:val="0"/>
        <w:spacing w:before="120" w:line="240" w:lineRule="auto"/>
        <w:jc w:val="center"/>
        <w:rPr>
          <w:rFonts w:ascii="Trebuchet MS" w:eastAsia="Calibri" w:hAnsi="Trebuchet MS" w:cs="Tahoma"/>
          <w:b/>
          <w:sz w:val="22"/>
          <w:szCs w:val="22"/>
          <w:lang w:val="el-GR" w:eastAsia="el-GR"/>
        </w:rPr>
      </w:pPr>
      <w:r>
        <w:rPr>
          <w:rFonts w:ascii="Trebuchet MS" w:eastAsia="Calibri" w:hAnsi="Trebuchet MS" w:cs="Tahoma"/>
          <w:b/>
          <w:sz w:val="22"/>
          <w:szCs w:val="22"/>
          <w:lang w:val="el-GR" w:eastAsia="el-GR"/>
        </w:rPr>
        <w:t>ΕΠΙΧΕΙΡΗΣΙΑΚΟΥ ΠΡΟΓΡΑΜΜΑΤΟΣ ΑΤΤΙΚΗ 2014-2020</w:t>
      </w:r>
    </w:p>
    <w:p w:rsidR="00B85867" w:rsidRPr="00576D69" w:rsidRDefault="00B85867" w:rsidP="00B85867">
      <w:pPr>
        <w:suppressAutoHyphens w:val="0"/>
        <w:spacing w:before="120" w:line="240" w:lineRule="auto"/>
        <w:jc w:val="center"/>
        <w:rPr>
          <w:rFonts w:ascii="Trebuchet MS" w:eastAsia="Calibri" w:hAnsi="Trebuchet MS" w:cs="Tahoma"/>
          <w:b/>
          <w:sz w:val="22"/>
          <w:szCs w:val="22"/>
          <w:lang w:val="el-GR" w:eastAsia="el-GR"/>
        </w:rPr>
      </w:pPr>
    </w:p>
    <w:p w:rsidR="00B85867" w:rsidRPr="00576D69" w:rsidRDefault="00B85867" w:rsidP="00B85867">
      <w:pPr>
        <w:suppressAutoHyphens w:val="0"/>
        <w:spacing w:before="120" w:line="240" w:lineRule="auto"/>
        <w:jc w:val="center"/>
        <w:rPr>
          <w:rFonts w:ascii="Trebuchet MS" w:eastAsia="Calibri" w:hAnsi="Trebuchet MS" w:cs="Tahoma"/>
          <w:b/>
          <w:sz w:val="22"/>
          <w:szCs w:val="22"/>
          <w:lang w:val="el-GR" w:eastAsia="el-GR"/>
        </w:rPr>
      </w:pPr>
      <w:r w:rsidRPr="00576D69">
        <w:rPr>
          <w:rFonts w:ascii="Trebuchet MS" w:eastAsia="Calibri" w:hAnsi="Trebuchet MS" w:cs="Tahoma"/>
          <w:b/>
          <w:sz w:val="22"/>
          <w:szCs w:val="22"/>
          <w:lang w:val="el-GR" w:eastAsia="el-GR"/>
        </w:rPr>
        <w:t xml:space="preserve">ΔΡΑΣΗ ΕΝΙΣΧΥΣΗΣ  </w:t>
      </w:r>
    </w:p>
    <w:p w:rsidR="006834DE" w:rsidRPr="00943D92" w:rsidRDefault="006834DE" w:rsidP="006834DE">
      <w:pPr>
        <w:suppressAutoHyphens w:val="0"/>
        <w:spacing w:before="120" w:line="240" w:lineRule="auto"/>
        <w:jc w:val="center"/>
        <w:rPr>
          <w:rFonts w:ascii="Trebuchet MS" w:eastAsia="Calibri" w:hAnsi="Trebuchet MS" w:cs="Tahoma"/>
          <w:b/>
          <w:sz w:val="22"/>
          <w:szCs w:val="22"/>
          <w:lang w:val="el-GR" w:eastAsia="el-GR"/>
        </w:rPr>
      </w:pPr>
      <w:r w:rsidRPr="00943D92">
        <w:rPr>
          <w:rFonts w:ascii="Trebuchet MS" w:eastAsia="Calibri" w:hAnsi="Trebuchet MS" w:cs="Tahoma"/>
          <w:b/>
          <w:sz w:val="22"/>
          <w:szCs w:val="22"/>
          <w:lang w:val="el-GR" w:eastAsia="el-GR"/>
        </w:rPr>
        <w:t>«ΠΡΟΩΘΗΣΗ ΤΗΣ ΕΠΙΧΕΙΡΗΜΑΤΙΚΟΤΗΤΑΣ ΜΕΣΩ ΤΗΣ ΔΗΜΙΟΥΡΓΙΑΣ ΣΥΝΕΡΓΑΤΙΚΩΝ ΣΧΗΜΑΤΙΣΜΩΝ ΚΑΙΝΟΤΟΜΙΑΣ ΣΤΗΝ ΠΕΡΙΦΕΡΕΙΑ ΑΤΤΙΚΗΣ»</w:t>
      </w:r>
    </w:p>
    <w:p w:rsidR="00B85867" w:rsidRDefault="00B85867" w:rsidP="00B85867">
      <w:pPr>
        <w:suppressAutoHyphens w:val="0"/>
        <w:spacing w:before="120" w:line="240" w:lineRule="auto"/>
        <w:jc w:val="center"/>
        <w:rPr>
          <w:rFonts w:ascii="Trebuchet MS" w:eastAsia="Calibri" w:hAnsi="Trebuchet MS" w:cs="Tahoma"/>
          <w:b/>
          <w:sz w:val="22"/>
          <w:szCs w:val="22"/>
          <w:lang w:val="el-GR" w:eastAsia="el-GR"/>
        </w:rPr>
      </w:pPr>
    </w:p>
    <w:tbl>
      <w:tblPr>
        <w:tblW w:w="0" w:type="auto"/>
        <w:tblLook w:val="01E0" w:firstRow="1" w:lastRow="1" w:firstColumn="1" w:lastColumn="1" w:noHBand="0" w:noVBand="0"/>
      </w:tblPr>
      <w:tblGrid>
        <w:gridCol w:w="222"/>
        <w:gridCol w:w="7932"/>
      </w:tblGrid>
      <w:tr w:rsidR="00B85867" w:rsidRPr="00023A32" w:rsidTr="00B85867">
        <w:tc>
          <w:tcPr>
            <w:tcW w:w="8154" w:type="dxa"/>
            <w:gridSpan w:val="2"/>
            <w:shd w:val="clear" w:color="auto" w:fill="auto"/>
          </w:tcPr>
          <w:p w:rsidR="00B85867" w:rsidRPr="00023A32" w:rsidRDefault="00B85867" w:rsidP="00B85867">
            <w:pPr>
              <w:jc w:val="center"/>
              <w:rPr>
                <w:rFonts w:ascii="Trebuchet MS" w:hAnsi="Trebuchet MS" w:cs="Tahoma"/>
                <w:b/>
                <w:sz w:val="22"/>
                <w:szCs w:val="22"/>
                <w:lang w:val="el-GR"/>
              </w:rPr>
            </w:pPr>
          </w:p>
          <w:p w:rsidR="00B85867" w:rsidRPr="00023A32" w:rsidRDefault="00B85867" w:rsidP="00B85867">
            <w:pPr>
              <w:jc w:val="center"/>
              <w:rPr>
                <w:rFonts w:ascii="Trebuchet MS" w:hAnsi="Trebuchet MS" w:cs="Tahoma"/>
                <w:b/>
                <w:sz w:val="22"/>
                <w:szCs w:val="22"/>
                <w:lang w:val="el-GR"/>
              </w:rPr>
            </w:pPr>
            <w:r w:rsidRPr="00023A32">
              <w:rPr>
                <w:rFonts w:ascii="Trebuchet MS" w:hAnsi="Trebuchet MS" w:cs="Tahoma"/>
                <w:b/>
                <w:sz w:val="22"/>
                <w:szCs w:val="22"/>
                <w:lang w:val="el-GR"/>
              </w:rPr>
              <w:t xml:space="preserve">ΕΝΤΥΠΟ ΥΠΟΒΟΛΗΣ </w:t>
            </w:r>
            <w:r w:rsidR="00AC1C72">
              <w:rPr>
                <w:rFonts w:ascii="Trebuchet MS" w:hAnsi="Trebuchet MS" w:cs="Tahoma"/>
                <w:b/>
                <w:sz w:val="22"/>
                <w:szCs w:val="22"/>
                <w:lang w:val="el-GR"/>
              </w:rPr>
              <w:t>ΑΙΤΗΜΑΤΟΣ ΧΡΗΜΑΤΟΔΟΤΗΣΗΣ</w:t>
            </w:r>
          </w:p>
          <w:p w:rsidR="00B85867" w:rsidRPr="00023A32" w:rsidRDefault="00AC1C72" w:rsidP="00B85867">
            <w:pPr>
              <w:jc w:val="center"/>
              <w:rPr>
                <w:rFonts w:ascii="Trebuchet MS" w:hAnsi="Trebuchet MS" w:cs="Tahoma"/>
                <w:szCs w:val="20"/>
                <w:lang w:val="el-GR"/>
              </w:rPr>
            </w:pPr>
            <w:r>
              <w:rPr>
                <w:rFonts w:ascii="Trebuchet MS" w:hAnsi="Trebuchet MS" w:cs="Tahoma"/>
                <w:szCs w:val="20"/>
                <w:lang w:val="el-GR"/>
              </w:rPr>
              <w:t>[ΜΕΡΟΣ 1]</w:t>
            </w:r>
          </w:p>
          <w:p w:rsidR="00B85867" w:rsidRPr="00023A32" w:rsidRDefault="00B85867" w:rsidP="00B85867">
            <w:pPr>
              <w:jc w:val="center"/>
              <w:rPr>
                <w:rFonts w:ascii="Trebuchet MS" w:hAnsi="Trebuchet MS" w:cs="Tahoma"/>
                <w:szCs w:val="20"/>
                <w:lang w:val="el-GR"/>
              </w:rPr>
            </w:pPr>
          </w:p>
          <w:tbl>
            <w:tblPr>
              <w:tblW w:w="7938" w:type="dxa"/>
              <w:tblLook w:val="01E0" w:firstRow="1" w:lastRow="1" w:firstColumn="1" w:lastColumn="1" w:noHBand="0" w:noVBand="0"/>
            </w:tblPr>
            <w:tblGrid>
              <w:gridCol w:w="4253"/>
              <w:gridCol w:w="3685"/>
            </w:tblGrid>
            <w:tr w:rsidR="00B85867" w:rsidRPr="00023A32" w:rsidTr="00B85867">
              <w:trPr>
                <w:trHeight w:val="467"/>
              </w:trPr>
              <w:tc>
                <w:tcPr>
                  <w:tcW w:w="4253" w:type="dxa"/>
                  <w:shd w:val="clear" w:color="auto" w:fill="auto"/>
                  <w:vAlign w:val="center"/>
                </w:tcPr>
                <w:p w:rsidR="00B85867" w:rsidRPr="00023A32" w:rsidRDefault="00B85867" w:rsidP="00B85867">
                  <w:pPr>
                    <w:jc w:val="right"/>
                    <w:rPr>
                      <w:rFonts w:ascii="Trebuchet MS" w:hAnsi="Trebuchet MS" w:cs="Tahoma"/>
                      <w:b/>
                      <w:szCs w:val="20"/>
                      <w:lang w:val="el-GR"/>
                    </w:rPr>
                  </w:pPr>
                  <w:r w:rsidRPr="00023A32">
                    <w:rPr>
                      <w:rFonts w:ascii="Trebuchet MS" w:hAnsi="Trebuchet MS" w:cs="Tahoma"/>
                      <w:b/>
                      <w:szCs w:val="20"/>
                      <w:lang w:val="el-GR"/>
                    </w:rPr>
                    <w:t>ΚΩΔΙΚΟΣ ΠΡΑΞΗΣ (ΕΡΓΟΥ)</w:t>
                  </w:r>
                </w:p>
              </w:tc>
              <w:tc>
                <w:tcPr>
                  <w:tcW w:w="3685" w:type="dxa"/>
                  <w:shd w:val="clear" w:color="auto" w:fill="auto"/>
                  <w:vAlign w:val="center"/>
                </w:tcPr>
                <w:p w:rsidR="00B85867" w:rsidRPr="00023A32" w:rsidRDefault="00B85867" w:rsidP="00B85867">
                  <w:pPr>
                    <w:jc w:val="left"/>
                    <w:rPr>
                      <w:rFonts w:ascii="Trebuchet MS" w:hAnsi="Trebuchet MS" w:cs="Tahoma"/>
                      <w:szCs w:val="20"/>
                      <w:lang w:val="el-GR"/>
                    </w:rPr>
                  </w:pPr>
                  <w:r w:rsidRPr="00023A32">
                    <w:rPr>
                      <w:rFonts w:ascii="Trebuchet MS" w:hAnsi="Trebuchet MS" w:cs="Tahoma"/>
                      <w:lang w:val="el-GR"/>
                    </w:rPr>
                    <w:t>&lt;</w:t>
                  </w:r>
                  <w:r w:rsidRPr="00023A32">
                    <w:rPr>
                      <w:rFonts w:ascii="Trebuchet MS" w:hAnsi="Trebuchet MS" w:cs="Tahoma"/>
                      <w:lang w:val="en-US"/>
                    </w:rPr>
                    <w:t>KODIKOS</w:t>
                  </w:r>
                  <w:r w:rsidRPr="00023A32">
                    <w:rPr>
                      <w:rFonts w:ascii="Trebuchet MS" w:hAnsi="Trebuchet MS" w:cs="Tahoma"/>
                      <w:lang w:val="el-GR"/>
                    </w:rPr>
                    <w:t>_</w:t>
                  </w:r>
                  <w:r w:rsidRPr="00023A32">
                    <w:rPr>
                      <w:rFonts w:ascii="Trebuchet MS" w:hAnsi="Trebuchet MS" w:cs="Tahoma"/>
                      <w:lang w:val="en-US"/>
                    </w:rPr>
                    <w:t>ERGOY</w:t>
                  </w:r>
                  <w:r w:rsidRPr="00023A32">
                    <w:rPr>
                      <w:rFonts w:ascii="Trebuchet MS" w:hAnsi="Trebuchet MS" w:cs="Tahoma"/>
                      <w:lang w:val="el-GR"/>
                    </w:rPr>
                    <w:t>_</w:t>
                  </w:r>
                  <w:r w:rsidRPr="00023A32">
                    <w:rPr>
                      <w:rFonts w:ascii="Trebuchet MS" w:hAnsi="Trebuchet MS" w:cs="Tahoma"/>
                      <w:lang w:val="en-US"/>
                    </w:rPr>
                    <w:t>EXTERNAL</w:t>
                  </w:r>
                  <w:r w:rsidRPr="00023A32">
                    <w:rPr>
                      <w:rFonts w:ascii="Trebuchet MS" w:hAnsi="Trebuchet MS" w:cs="Tahoma"/>
                      <w:lang w:val="el-GR"/>
                    </w:rPr>
                    <w:t>&gt;</w:t>
                  </w:r>
                </w:p>
              </w:tc>
            </w:tr>
            <w:tr w:rsidR="00B85867" w:rsidRPr="00023A32" w:rsidTr="00B85867">
              <w:trPr>
                <w:trHeight w:val="467"/>
              </w:trPr>
              <w:tc>
                <w:tcPr>
                  <w:tcW w:w="4253" w:type="dxa"/>
                  <w:shd w:val="clear" w:color="auto" w:fill="auto"/>
                  <w:vAlign w:val="center"/>
                </w:tcPr>
                <w:p w:rsidR="00B85867" w:rsidRPr="00023A32" w:rsidRDefault="00B85867" w:rsidP="00B85867">
                  <w:pPr>
                    <w:jc w:val="right"/>
                    <w:rPr>
                      <w:rFonts w:ascii="Trebuchet MS" w:hAnsi="Trebuchet MS" w:cs="Tahoma"/>
                      <w:b/>
                      <w:szCs w:val="20"/>
                      <w:lang w:val="el-GR"/>
                    </w:rPr>
                  </w:pPr>
                  <w:r w:rsidRPr="00023A32">
                    <w:rPr>
                      <w:rFonts w:ascii="Trebuchet MS" w:hAnsi="Trebuchet MS" w:cs="Tahoma"/>
                      <w:b/>
                      <w:bCs/>
                      <w:position w:val="1"/>
                      <w:lang w:val="el-GR"/>
                    </w:rPr>
                    <w:t>ΗΜΕ</w:t>
                  </w:r>
                  <w:r w:rsidRPr="00023A32">
                    <w:rPr>
                      <w:rFonts w:ascii="Trebuchet MS" w:hAnsi="Trebuchet MS" w:cs="Tahoma"/>
                      <w:b/>
                      <w:bCs/>
                      <w:spacing w:val="1"/>
                      <w:position w:val="1"/>
                      <w:lang w:val="el-GR"/>
                    </w:rPr>
                    <w:t>Ρ</w:t>
                  </w:r>
                  <w:r w:rsidRPr="00023A32">
                    <w:rPr>
                      <w:rFonts w:ascii="Trebuchet MS" w:hAnsi="Trebuchet MS" w:cs="Tahoma"/>
                      <w:b/>
                      <w:bCs/>
                      <w:position w:val="1"/>
                      <w:lang w:val="el-GR"/>
                    </w:rPr>
                    <w:t>ΟΜΗΝΊΑ</w:t>
                  </w:r>
                  <w:r w:rsidRPr="00023A32">
                    <w:rPr>
                      <w:rFonts w:ascii="Trebuchet MS" w:hAnsi="Trebuchet MS" w:cs="Tahoma"/>
                      <w:b/>
                      <w:bCs/>
                      <w:spacing w:val="-11"/>
                      <w:position w:val="1"/>
                      <w:lang w:val="el-GR"/>
                    </w:rPr>
                    <w:t xml:space="preserve"> </w:t>
                  </w:r>
                  <w:r w:rsidRPr="00023A32">
                    <w:rPr>
                      <w:rFonts w:ascii="Trebuchet MS" w:hAnsi="Trebuchet MS" w:cs="Tahoma"/>
                      <w:b/>
                      <w:bCs/>
                      <w:position w:val="1"/>
                      <w:lang w:val="el-GR"/>
                    </w:rPr>
                    <w:t>ΗΛΕΚΤΡΟΝΙΚ</w:t>
                  </w:r>
                  <w:r w:rsidRPr="00023A32">
                    <w:rPr>
                      <w:rFonts w:ascii="Trebuchet MS" w:hAnsi="Trebuchet MS" w:cs="Tahoma"/>
                      <w:b/>
                      <w:bCs/>
                      <w:spacing w:val="2"/>
                      <w:position w:val="1"/>
                      <w:lang w:val="el-GR"/>
                    </w:rPr>
                    <w:t>Ή</w:t>
                  </w:r>
                  <w:r w:rsidRPr="00023A32">
                    <w:rPr>
                      <w:rFonts w:ascii="Trebuchet MS" w:hAnsi="Trebuchet MS" w:cs="Tahoma"/>
                      <w:b/>
                      <w:bCs/>
                      <w:position w:val="1"/>
                      <w:lang w:val="el-GR"/>
                    </w:rPr>
                    <w:t>Σ</w:t>
                  </w:r>
                  <w:r w:rsidRPr="00023A32">
                    <w:rPr>
                      <w:rFonts w:ascii="Trebuchet MS" w:hAnsi="Trebuchet MS" w:cs="Tahoma"/>
                      <w:b/>
                      <w:bCs/>
                      <w:spacing w:val="-12"/>
                      <w:position w:val="1"/>
                      <w:lang w:val="el-GR"/>
                    </w:rPr>
                    <w:t xml:space="preserve"> </w:t>
                  </w:r>
                  <w:r w:rsidRPr="00023A32">
                    <w:rPr>
                      <w:rFonts w:ascii="Trebuchet MS" w:hAnsi="Trebuchet MS" w:cs="Tahoma"/>
                      <w:b/>
                      <w:bCs/>
                      <w:position w:val="1"/>
                      <w:lang w:val="el-GR"/>
                    </w:rPr>
                    <w:t>ΥΠΟ</w:t>
                  </w:r>
                  <w:r w:rsidRPr="00023A32">
                    <w:rPr>
                      <w:rFonts w:ascii="Trebuchet MS" w:hAnsi="Trebuchet MS" w:cs="Tahoma"/>
                      <w:b/>
                      <w:bCs/>
                      <w:spacing w:val="1"/>
                      <w:position w:val="1"/>
                      <w:lang w:val="el-GR"/>
                    </w:rPr>
                    <w:t>Β</w:t>
                  </w:r>
                  <w:r w:rsidRPr="00023A32">
                    <w:rPr>
                      <w:rFonts w:ascii="Trebuchet MS" w:hAnsi="Trebuchet MS" w:cs="Tahoma"/>
                      <w:b/>
                      <w:bCs/>
                      <w:position w:val="1"/>
                      <w:lang w:val="el-GR"/>
                    </w:rPr>
                    <w:t>ΟΛΉΣ</w:t>
                  </w:r>
                </w:p>
              </w:tc>
              <w:tc>
                <w:tcPr>
                  <w:tcW w:w="3685" w:type="dxa"/>
                  <w:shd w:val="clear" w:color="auto" w:fill="auto"/>
                </w:tcPr>
                <w:p w:rsidR="00B85867" w:rsidRPr="00023A32" w:rsidRDefault="00B85867" w:rsidP="00B85867">
                  <w:pPr>
                    <w:widowControl w:val="0"/>
                    <w:autoSpaceDE w:val="0"/>
                    <w:autoSpaceDN w:val="0"/>
                    <w:adjustRightInd w:val="0"/>
                    <w:jc w:val="left"/>
                    <w:rPr>
                      <w:rFonts w:ascii="Trebuchet MS" w:hAnsi="Trebuchet MS" w:cs="Tahoma"/>
                      <w:lang w:val="el-GR"/>
                    </w:rPr>
                  </w:pPr>
                  <w:r w:rsidRPr="00023A32">
                    <w:rPr>
                      <w:rFonts w:ascii="Trebuchet MS" w:eastAsia="Calibri" w:hAnsi="Trebuchet MS" w:cs="Tahoma"/>
                      <w:szCs w:val="20"/>
                      <w:lang w:val="el-GR" w:eastAsia="el-GR"/>
                    </w:rPr>
                    <w:t>&lt;</w:t>
                  </w:r>
                  <w:r w:rsidRPr="00023A32">
                    <w:rPr>
                      <w:rFonts w:ascii="Trebuchet MS" w:eastAsia="Calibri" w:hAnsi="Trebuchet MS" w:cs="Tahoma"/>
                      <w:szCs w:val="20"/>
                      <w:lang w:val="en-US" w:eastAsia="el-GR"/>
                    </w:rPr>
                    <w:t>DATE</w:t>
                  </w:r>
                  <w:r w:rsidRPr="00023A32">
                    <w:rPr>
                      <w:rFonts w:ascii="Trebuchet MS" w:eastAsia="Calibri" w:hAnsi="Trebuchet MS" w:cs="Tahoma"/>
                      <w:szCs w:val="20"/>
                      <w:lang w:val="el-GR" w:eastAsia="el-GR"/>
                    </w:rPr>
                    <w:t>_</w:t>
                  </w:r>
                  <w:r w:rsidRPr="00023A32">
                    <w:rPr>
                      <w:rFonts w:ascii="Trebuchet MS" w:eastAsia="Calibri" w:hAnsi="Trebuchet MS" w:cs="Tahoma"/>
                      <w:szCs w:val="20"/>
                      <w:lang w:val="en-US" w:eastAsia="el-GR"/>
                    </w:rPr>
                    <w:t>AITHSHS</w:t>
                  </w:r>
                  <w:r w:rsidRPr="00023A32">
                    <w:rPr>
                      <w:rFonts w:ascii="Trebuchet MS" w:eastAsia="Calibri" w:hAnsi="Trebuchet MS" w:cs="Tahoma"/>
                      <w:szCs w:val="20"/>
                      <w:lang w:val="el-GR" w:eastAsia="el-GR"/>
                    </w:rPr>
                    <w:t>&gt;</w:t>
                  </w:r>
                </w:p>
              </w:tc>
            </w:tr>
            <w:tr w:rsidR="00B85867" w:rsidRPr="00023A32" w:rsidTr="00B85867">
              <w:trPr>
                <w:trHeight w:val="467"/>
              </w:trPr>
              <w:tc>
                <w:tcPr>
                  <w:tcW w:w="4253" w:type="dxa"/>
                  <w:shd w:val="clear" w:color="auto" w:fill="auto"/>
                  <w:vAlign w:val="center"/>
                </w:tcPr>
                <w:p w:rsidR="00B85867" w:rsidRPr="00023A32" w:rsidRDefault="00B85867" w:rsidP="00B85867">
                  <w:pPr>
                    <w:suppressAutoHyphens w:val="0"/>
                    <w:spacing w:before="120"/>
                    <w:jc w:val="right"/>
                    <w:rPr>
                      <w:rFonts w:ascii="Trebuchet MS" w:eastAsia="Calibri" w:hAnsi="Trebuchet MS" w:cs="Tahoma"/>
                      <w:b/>
                      <w:szCs w:val="20"/>
                      <w:lang w:val="el-GR" w:eastAsia="el-GR"/>
                    </w:rPr>
                  </w:pPr>
                  <w:r w:rsidRPr="00576D69">
                    <w:rPr>
                      <w:rFonts w:ascii="Trebuchet MS" w:eastAsia="Calibri" w:hAnsi="Trebuchet MS" w:cs="Tahoma"/>
                      <w:b/>
                      <w:szCs w:val="20"/>
                      <w:lang w:val="el-GR" w:eastAsia="el-GR"/>
                    </w:rPr>
                    <w:t>ΑΡΙΘ. ΠΡΩΤΟΚΟΛΛΟΥ ΥΠΟΒΟΛΗΣ ΦΥΣΙΚΟΥ ΦΑΚΕΛΟΥ</w:t>
                  </w:r>
                </w:p>
              </w:tc>
              <w:tc>
                <w:tcPr>
                  <w:tcW w:w="3685" w:type="dxa"/>
                  <w:shd w:val="clear" w:color="auto" w:fill="auto"/>
                </w:tcPr>
                <w:p w:rsidR="00B85867" w:rsidRPr="00023A32" w:rsidRDefault="00B85867" w:rsidP="00B85867">
                  <w:pPr>
                    <w:widowControl w:val="0"/>
                    <w:autoSpaceDE w:val="0"/>
                    <w:autoSpaceDN w:val="0"/>
                    <w:adjustRightInd w:val="0"/>
                    <w:rPr>
                      <w:rFonts w:ascii="Trebuchet MS" w:hAnsi="Trebuchet MS" w:cs="Tahoma"/>
                      <w:lang w:val="el-GR"/>
                    </w:rPr>
                  </w:pPr>
                  <w:r w:rsidRPr="00023A32">
                    <w:rPr>
                      <w:rFonts w:ascii="Trebuchet MS" w:eastAsia="Calibri" w:hAnsi="Trebuchet MS" w:cs="Tahoma"/>
                      <w:szCs w:val="20"/>
                      <w:lang w:val="en-US" w:eastAsia="el-GR"/>
                    </w:rPr>
                    <w:t>&lt;PROTOKOLLO_AITHSHS&gt;</w:t>
                  </w:r>
                </w:p>
              </w:tc>
            </w:tr>
            <w:tr w:rsidR="00B85867" w:rsidRPr="00023A32" w:rsidTr="00B85867">
              <w:trPr>
                <w:trHeight w:val="350"/>
              </w:trPr>
              <w:tc>
                <w:tcPr>
                  <w:tcW w:w="4253" w:type="dxa"/>
                  <w:shd w:val="clear" w:color="auto" w:fill="auto"/>
                  <w:vAlign w:val="center"/>
                </w:tcPr>
                <w:p w:rsidR="00B85867" w:rsidRPr="00023A32" w:rsidRDefault="00B85867" w:rsidP="00B85867">
                  <w:pPr>
                    <w:jc w:val="right"/>
                    <w:rPr>
                      <w:rFonts w:ascii="Trebuchet MS" w:hAnsi="Trebuchet MS" w:cs="Tahoma"/>
                      <w:b/>
                      <w:szCs w:val="20"/>
                      <w:lang w:val="el-GR"/>
                    </w:rPr>
                  </w:pPr>
                  <w:r w:rsidRPr="00576D69">
                    <w:rPr>
                      <w:rFonts w:ascii="Trebuchet MS" w:eastAsia="Calibri" w:hAnsi="Trebuchet MS" w:cs="Tahoma"/>
                      <w:b/>
                      <w:szCs w:val="20"/>
                      <w:lang w:val="el-GR" w:eastAsia="el-GR"/>
                    </w:rPr>
                    <w:t>ΗΜΕΡΟΜΗΝΙΑ ΠΑΡΑΛΑΒΗΣ ΦΥΣΙΚΟΥ ΦΑΚΕΛΟΥ</w:t>
                  </w:r>
                  <w:r w:rsidRPr="00023A32">
                    <w:rPr>
                      <w:rFonts w:ascii="Trebuchet MS" w:hAnsi="Trebuchet MS" w:cs="Tahoma"/>
                      <w:b/>
                      <w:szCs w:val="20"/>
                      <w:lang w:val="el-GR"/>
                    </w:rPr>
                    <w:t xml:space="preserve"> </w:t>
                  </w:r>
                </w:p>
              </w:tc>
              <w:tc>
                <w:tcPr>
                  <w:tcW w:w="3685" w:type="dxa"/>
                  <w:shd w:val="clear" w:color="auto" w:fill="auto"/>
                  <w:vAlign w:val="center"/>
                </w:tcPr>
                <w:p w:rsidR="00B85867" w:rsidRPr="00023A32" w:rsidRDefault="00B85867" w:rsidP="00B85867">
                  <w:pPr>
                    <w:jc w:val="center"/>
                    <w:rPr>
                      <w:rFonts w:ascii="Trebuchet MS" w:hAnsi="Trebuchet MS" w:cs="Tahoma"/>
                      <w:szCs w:val="20"/>
                      <w:lang w:val="el-GR"/>
                    </w:rPr>
                  </w:pPr>
                </w:p>
              </w:tc>
            </w:tr>
          </w:tbl>
          <w:p w:rsidR="00B85867" w:rsidRPr="00023A32" w:rsidRDefault="00B85867" w:rsidP="00B85867">
            <w:pPr>
              <w:suppressAutoHyphens w:val="0"/>
              <w:spacing w:before="120"/>
              <w:jc w:val="center"/>
              <w:rPr>
                <w:rFonts w:ascii="Trebuchet MS" w:eastAsia="Calibri" w:hAnsi="Trebuchet MS" w:cs="Tahoma"/>
                <w:b/>
                <w:szCs w:val="20"/>
                <w:lang w:val="el-GR" w:eastAsia="el-GR"/>
              </w:rPr>
            </w:pPr>
          </w:p>
        </w:tc>
      </w:tr>
      <w:tr w:rsidR="00B85867" w:rsidRPr="00576D69" w:rsidTr="00B85867">
        <w:tc>
          <w:tcPr>
            <w:tcW w:w="8154" w:type="dxa"/>
            <w:gridSpan w:val="2"/>
            <w:shd w:val="clear" w:color="auto" w:fill="auto"/>
          </w:tcPr>
          <w:p w:rsidR="00B85867" w:rsidRPr="00576D69" w:rsidRDefault="00B85867" w:rsidP="00B85867">
            <w:pPr>
              <w:suppressAutoHyphens w:val="0"/>
              <w:spacing w:before="120"/>
              <w:jc w:val="center"/>
              <w:rPr>
                <w:rFonts w:ascii="Trebuchet MS" w:eastAsia="Calibri" w:hAnsi="Trebuchet MS" w:cs="Tahoma"/>
                <w:b/>
                <w:szCs w:val="20"/>
                <w:lang w:val="el-GR" w:eastAsia="el-GR"/>
              </w:rPr>
            </w:pPr>
          </w:p>
        </w:tc>
      </w:tr>
      <w:tr w:rsidR="00B85867" w:rsidRPr="00576D69" w:rsidTr="00B85867">
        <w:trPr>
          <w:gridAfter w:val="1"/>
          <w:wAfter w:w="7932" w:type="dxa"/>
        </w:trPr>
        <w:tc>
          <w:tcPr>
            <w:tcW w:w="222" w:type="dxa"/>
            <w:shd w:val="clear" w:color="auto" w:fill="auto"/>
          </w:tcPr>
          <w:p w:rsidR="00B85867" w:rsidRPr="00576D69" w:rsidRDefault="00B85867" w:rsidP="00B85867">
            <w:pPr>
              <w:suppressAutoHyphens w:val="0"/>
              <w:spacing w:line="240" w:lineRule="auto"/>
              <w:jc w:val="left"/>
              <w:rPr>
                <w:rFonts w:ascii="Trebuchet MS" w:eastAsia="Calibri" w:hAnsi="Trebuchet MS" w:cs="Tahoma"/>
                <w:szCs w:val="20"/>
                <w:lang w:val="el-GR" w:eastAsia="el-GR"/>
              </w:rPr>
            </w:pPr>
          </w:p>
        </w:tc>
      </w:tr>
    </w:tbl>
    <w:p w:rsidR="00B85867" w:rsidRPr="00576D69" w:rsidRDefault="00B85867" w:rsidP="00B85867">
      <w:pPr>
        <w:suppressAutoHyphens w:val="0"/>
        <w:spacing w:before="120" w:line="240" w:lineRule="auto"/>
        <w:jc w:val="center"/>
        <w:rPr>
          <w:rFonts w:ascii="Trebuchet MS" w:eastAsia="Calibri" w:hAnsi="Trebuchet MS" w:cs="Tahoma"/>
          <w:szCs w:val="20"/>
          <w:lang w:val="el-GR" w:eastAsia="el-GR"/>
        </w:rPr>
      </w:pPr>
    </w:p>
    <w:p w:rsidR="00B85867" w:rsidRPr="00576D69" w:rsidRDefault="00B85867" w:rsidP="00B85867">
      <w:pPr>
        <w:suppressAutoHyphens w:val="0"/>
        <w:spacing w:before="120" w:line="240" w:lineRule="auto"/>
        <w:jc w:val="center"/>
        <w:rPr>
          <w:rFonts w:ascii="Trebuchet MS" w:eastAsia="Calibri" w:hAnsi="Trebuchet MS" w:cs="Tahoma"/>
          <w:szCs w:val="20"/>
          <w:lang w:val="el-GR" w:eastAsia="el-GR"/>
        </w:rPr>
      </w:pPr>
    </w:p>
    <w:p w:rsidR="00B85867" w:rsidRPr="00576D69" w:rsidRDefault="00B85867" w:rsidP="00B85867">
      <w:pPr>
        <w:suppressAutoHyphens w:val="0"/>
        <w:spacing w:before="120" w:line="240" w:lineRule="auto"/>
        <w:jc w:val="center"/>
        <w:rPr>
          <w:rFonts w:ascii="Trebuchet MS" w:eastAsia="Calibri" w:hAnsi="Trebuchet MS" w:cs="Tahoma"/>
          <w:szCs w:val="20"/>
          <w:lang w:val="el-GR" w:eastAsia="el-GR"/>
        </w:rPr>
      </w:pPr>
    </w:p>
    <w:tbl>
      <w:tblPr>
        <w:tblW w:w="0" w:type="auto"/>
        <w:tblLook w:val="01E0" w:firstRow="1" w:lastRow="1" w:firstColumn="1" w:lastColumn="1" w:noHBand="0" w:noVBand="0"/>
      </w:tblPr>
      <w:tblGrid>
        <w:gridCol w:w="2090"/>
        <w:gridCol w:w="2331"/>
        <w:gridCol w:w="1731"/>
        <w:gridCol w:w="2376"/>
      </w:tblGrid>
      <w:tr w:rsidR="00B85867" w:rsidRPr="00576D69" w:rsidTr="006834DE">
        <w:tc>
          <w:tcPr>
            <w:tcW w:w="2090" w:type="dxa"/>
            <w:shd w:val="clear" w:color="auto" w:fill="auto"/>
          </w:tcPr>
          <w:p w:rsidR="00B85867" w:rsidRPr="00576D69" w:rsidRDefault="00B85867" w:rsidP="00B85867">
            <w:pPr>
              <w:rPr>
                <w:rFonts w:ascii="Trebuchet MS" w:hAnsi="Trebuchet MS" w:cs="Tahoma"/>
                <w:lang w:val="en-US"/>
              </w:rPr>
            </w:pPr>
          </w:p>
        </w:tc>
        <w:tc>
          <w:tcPr>
            <w:tcW w:w="2331" w:type="dxa"/>
            <w:shd w:val="clear" w:color="auto" w:fill="auto"/>
          </w:tcPr>
          <w:p w:rsidR="00B85867" w:rsidRPr="00576D69" w:rsidRDefault="00B85867" w:rsidP="00B85867">
            <w:pPr>
              <w:rPr>
                <w:rFonts w:ascii="Trebuchet MS" w:hAnsi="Trebuchet MS" w:cs="Tahoma"/>
                <w:lang w:val="en-US"/>
              </w:rPr>
            </w:pPr>
          </w:p>
        </w:tc>
        <w:tc>
          <w:tcPr>
            <w:tcW w:w="1731" w:type="dxa"/>
            <w:shd w:val="clear" w:color="auto" w:fill="auto"/>
          </w:tcPr>
          <w:p w:rsidR="00B85867" w:rsidRPr="00576D69" w:rsidRDefault="00B85867" w:rsidP="00B85867">
            <w:pPr>
              <w:rPr>
                <w:rFonts w:ascii="Trebuchet MS" w:hAnsi="Trebuchet MS" w:cs="Tahoma"/>
                <w:szCs w:val="20"/>
              </w:rPr>
            </w:pPr>
          </w:p>
        </w:tc>
        <w:tc>
          <w:tcPr>
            <w:tcW w:w="2376" w:type="dxa"/>
            <w:shd w:val="clear" w:color="auto" w:fill="auto"/>
          </w:tcPr>
          <w:p w:rsidR="00B85867" w:rsidRPr="00576D69" w:rsidRDefault="00B85867" w:rsidP="00B85867">
            <w:pPr>
              <w:rPr>
                <w:rFonts w:ascii="Trebuchet MS" w:hAnsi="Trebuchet MS" w:cs="Tahoma"/>
                <w:szCs w:val="20"/>
                <w:lang w:val="en-US"/>
              </w:rPr>
            </w:pPr>
          </w:p>
        </w:tc>
      </w:tr>
    </w:tbl>
    <w:p w:rsidR="00B85867" w:rsidRPr="00576D69" w:rsidRDefault="00B85867" w:rsidP="00B85867">
      <w:pPr>
        <w:suppressAutoHyphens w:val="0"/>
        <w:spacing w:before="120" w:line="240" w:lineRule="auto"/>
        <w:jc w:val="center"/>
        <w:rPr>
          <w:rFonts w:ascii="Trebuchet MS" w:eastAsia="Calibri" w:hAnsi="Trebuchet MS" w:cs="Tahoma"/>
          <w:szCs w:val="20"/>
          <w:lang w:val="el-GR" w:eastAsia="el-GR"/>
        </w:rPr>
      </w:pPr>
    </w:p>
    <w:tbl>
      <w:tblPr>
        <w:tblW w:w="8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423"/>
        <w:gridCol w:w="425"/>
        <w:gridCol w:w="992"/>
        <w:gridCol w:w="993"/>
        <w:gridCol w:w="1134"/>
        <w:gridCol w:w="1417"/>
        <w:gridCol w:w="2552"/>
      </w:tblGrid>
      <w:tr w:rsidR="00B85867" w:rsidRPr="00576D69" w:rsidTr="00B85867">
        <w:tc>
          <w:tcPr>
            <w:tcW w:w="675" w:type="dxa"/>
            <w:shd w:val="clear" w:color="auto" w:fill="000000"/>
          </w:tcPr>
          <w:p w:rsidR="00B85867" w:rsidRPr="00C91450" w:rsidRDefault="00B85867" w:rsidP="008C6BD8">
            <w:pPr>
              <w:numPr>
                <w:ilvl w:val="0"/>
                <w:numId w:val="39"/>
              </w:numPr>
              <w:suppressAutoHyphens w:val="0"/>
              <w:spacing w:before="120" w:line="240" w:lineRule="auto"/>
              <w:ind w:left="426"/>
              <w:rPr>
                <w:rFonts w:ascii="Trebuchet MS" w:eastAsia="Calibri" w:hAnsi="Trebuchet MS" w:cs="Tahoma"/>
                <w:b/>
                <w:szCs w:val="20"/>
                <w:lang w:val="en-US" w:eastAsia="el-GR"/>
              </w:rPr>
            </w:pPr>
            <w:bookmarkStart w:id="2" w:name="_GoBack"/>
            <w:bookmarkEnd w:id="1"/>
            <w:bookmarkEnd w:id="2"/>
          </w:p>
        </w:tc>
        <w:tc>
          <w:tcPr>
            <w:tcW w:w="7936" w:type="dxa"/>
            <w:gridSpan w:val="7"/>
            <w:shd w:val="clear" w:color="auto" w:fill="A6A6A6"/>
          </w:tcPr>
          <w:p w:rsidR="00B85867" w:rsidRPr="00576D69" w:rsidRDefault="00B85867" w:rsidP="00B85867">
            <w:pPr>
              <w:suppressAutoHyphens w:val="0"/>
              <w:spacing w:before="120" w:line="240" w:lineRule="auto"/>
              <w:rPr>
                <w:rFonts w:ascii="Trebuchet MS" w:eastAsia="Calibri" w:hAnsi="Trebuchet MS" w:cs="Tahoma"/>
                <w:b/>
                <w:szCs w:val="20"/>
                <w:lang w:val="el-GR" w:eastAsia="el-GR"/>
              </w:rPr>
            </w:pPr>
            <w:r w:rsidRPr="00576D69">
              <w:rPr>
                <w:rFonts w:ascii="Trebuchet MS" w:eastAsia="Calibri" w:hAnsi="Trebuchet MS" w:cs="Tahoma"/>
                <w:b/>
                <w:szCs w:val="20"/>
                <w:lang w:val="el-GR" w:eastAsia="el-GR"/>
              </w:rPr>
              <w:t>ΣΤΟΙΧΕΙΑ</w:t>
            </w:r>
            <w:r w:rsidRPr="00576D69">
              <w:rPr>
                <w:rFonts w:ascii="Trebuchet MS" w:eastAsia="Calibri" w:hAnsi="Trebuchet MS" w:cs="Tahoma"/>
                <w:b/>
                <w:szCs w:val="20"/>
                <w:lang w:val="en-US" w:eastAsia="el-GR"/>
              </w:rPr>
              <w:t xml:space="preserve"> </w:t>
            </w:r>
            <w:r w:rsidRPr="00576D69">
              <w:rPr>
                <w:rFonts w:ascii="Trebuchet MS" w:eastAsia="Calibri" w:hAnsi="Trebuchet MS" w:cs="Tahoma"/>
                <w:b/>
                <w:szCs w:val="20"/>
                <w:lang w:val="el-GR" w:eastAsia="el-GR"/>
              </w:rPr>
              <w:t>ΔΙΚΑΙΟΥΧΟΥ</w:t>
            </w:r>
          </w:p>
        </w:tc>
      </w:tr>
      <w:tr w:rsidR="00B85867" w:rsidRPr="006444A6" w:rsidTr="00B85867">
        <w:trPr>
          <w:trHeight w:val="916"/>
        </w:trPr>
        <w:tc>
          <w:tcPr>
            <w:tcW w:w="1523" w:type="dxa"/>
            <w:gridSpan w:val="3"/>
            <w:shd w:val="clear" w:color="auto" w:fill="A6A6A6"/>
            <w:vAlign w:val="center"/>
          </w:tcPr>
          <w:p w:rsidR="00B85867" w:rsidRPr="00D218E7" w:rsidRDefault="00B85867" w:rsidP="00B85867">
            <w:pPr>
              <w:spacing w:before="60" w:after="60" w:line="240" w:lineRule="atLeast"/>
              <w:rPr>
                <w:rFonts w:ascii="Trebuchet MS" w:hAnsi="Trebuchet MS"/>
                <w:b/>
                <w:szCs w:val="20"/>
                <w:lang w:val="el-GR"/>
              </w:rPr>
            </w:pPr>
            <w:r>
              <w:rPr>
                <w:rFonts w:ascii="Trebuchet MS" w:hAnsi="Trebuchet MS"/>
                <w:b/>
                <w:szCs w:val="20"/>
                <w:lang w:val="el-GR"/>
              </w:rPr>
              <w:t xml:space="preserve">Α/Α Φορέα </w:t>
            </w:r>
          </w:p>
        </w:tc>
        <w:tc>
          <w:tcPr>
            <w:tcW w:w="992" w:type="dxa"/>
            <w:shd w:val="clear" w:color="auto" w:fill="D9D9D9"/>
            <w:vAlign w:val="center"/>
          </w:tcPr>
          <w:p w:rsidR="00B85867" w:rsidRPr="00D218E7" w:rsidRDefault="00B85867" w:rsidP="00B85867">
            <w:pPr>
              <w:spacing w:before="60" w:after="60" w:line="240" w:lineRule="atLeast"/>
              <w:rPr>
                <w:rFonts w:ascii="Trebuchet MS" w:hAnsi="Trebuchet MS"/>
                <w:b/>
                <w:szCs w:val="20"/>
                <w:lang w:val="el-GR"/>
              </w:rPr>
            </w:pPr>
          </w:p>
        </w:tc>
        <w:tc>
          <w:tcPr>
            <w:tcW w:w="993" w:type="dxa"/>
            <w:shd w:val="clear" w:color="auto" w:fill="A6A6A6"/>
            <w:vAlign w:val="center"/>
          </w:tcPr>
          <w:p w:rsidR="00B85867" w:rsidRPr="00C91450" w:rsidRDefault="00B85867" w:rsidP="00B85867">
            <w:pPr>
              <w:spacing w:before="60" w:after="60" w:line="240" w:lineRule="atLeast"/>
              <w:rPr>
                <w:rFonts w:ascii="Trebuchet MS" w:hAnsi="Trebuchet MS"/>
                <w:b/>
                <w:szCs w:val="20"/>
                <w:lang w:val="el-GR"/>
              </w:rPr>
            </w:pPr>
            <w:r>
              <w:rPr>
                <w:rFonts w:ascii="Trebuchet MS" w:hAnsi="Trebuchet MS"/>
                <w:b/>
                <w:szCs w:val="20"/>
                <w:lang w:val="el-GR"/>
              </w:rPr>
              <w:t>Είδος Φορέα</w:t>
            </w:r>
          </w:p>
        </w:tc>
        <w:tc>
          <w:tcPr>
            <w:tcW w:w="2551" w:type="dxa"/>
            <w:gridSpan w:val="2"/>
            <w:shd w:val="clear" w:color="auto" w:fill="D9D9D9"/>
          </w:tcPr>
          <w:p w:rsidR="00B85867" w:rsidRDefault="00B85867" w:rsidP="00B85867">
            <w:pPr>
              <w:suppressAutoHyphens w:val="0"/>
              <w:spacing w:line="240" w:lineRule="auto"/>
              <w:rPr>
                <w:rFonts w:ascii="Trebuchet MS" w:eastAsia="Calibri" w:hAnsi="Trebuchet MS" w:cs="Tahoma"/>
                <w:sz w:val="18"/>
                <w:szCs w:val="18"/>
                <w:lang w:val="el-GR" w:eastAsia="el-GR"/>
              </w:rPr>
            </w:pPr>
          </w:p>
          <w:p w:rsidR="00B85867" w:rsidRPr="00B878B3" w:rsidRDefault="00B85867" w:rsidP="00B85867">
            <w:pPr>
              <w:suppressAutoHyphens w:val="0"/>
              <w:spacing w:line="240" w:lineRule="auto"/>
              <w:rPr>
                <w:rFonts w:ascii="Trebuchet MS" w:eastAsia="Calibri" w:hAnsi="Trebuchet MS" w:cs="Tahoma"/>
                <w:sz w:val="18"/>
                <w:szCs w:val="18"/>
                <w:lang w:val="el-GR" w:eastAsia="el-GR"/>
              </w:rPr>
            </w:pPr>
            <w:r w:rsidRPr="00B878B3">
              <w:rPr>
                <w:rFonts w:ascii="Trebuchet MS" w:eastAsia="Calibri" w:hAnsi="Trebuchet MS" w:cs="Tahoma"/>
                <w:sz w:val="18"/>
                <w:szCs w:val="18"/>
                <w:lang w:val="el-GR" w:eastAsia="el-GR"/>
              </w:rPr>
              <w:t>ΕΠΙΛΟΓΗ ΑΠΟ ΛΙΣΤΑ</w:t>
            </w:r>
          </w:p>
          <w:p w:rsidR="00B85867" w:rsidRPr="00B878B3" w:rsidRDefault="00B85867" w:rsidP="008C6BD8">
            <w:pPr>
              <w:numPr>
                <w:ilvl w:val="0"/>
                <w:numId w:val="40"/>
              </w:numPr>
              <w:suppressAutoHyphens w:val="0"/>
              <w:spacing w:line="240" w:lineRule="auto"/>
              <w:ind w:left="178" w:hanging="178"/>
              <w:rPr>
                <w:rFonts w:ascii="Trebuchet MS" w:eastAsia="Calibri" w:hAnsi="Trebuchet MS" w:cs="Tahoma"/>
                <w:sz w:val="18"/>
                <w:szCs w:val="18"/>
                <w:lang w:val="el-GR" w:eastAsia="el-GR"/>
              </w:rPr>
            </w:pPr>
            <w:r w:rsidRPr="00B878B3">
              <w:rPr>
                <w:rFonts w:ascii="Trebuchet MS" w:eastAsia="Calibri" w:hAnsi="Trebuchet MS" w:cs="Tahoma"/>
                <w:sz w:val="18"/>
                <w:szCs w:val="18"/>
                <w:lang w:val="el-GR" w:eastAsia="el-GR"/>
              </w:rPr>
              <w:t>Επιχείρηση</w:t>
            </w:r>
          </w:p>
          <w:p w:rsidR="00B85867" w:rsidRPr="00B878B3" w:rsidRDefault="00B85867" w:rsidP="008C6BD8">
            <w:pPr>
              <w:numPr>
                <w:ilvl w:val="0"/>
                <w:numId w:val="40"/>
              </w:numPr>
              <w:suppressAutoHyphens w:val="0"/>
              <w:spacing w:line="240" w:lineRule="auto"/>
              <w:ind w:left="178" w:hanging="178"/>
              <w:rPr>
                <w:rFonts w:ascii="Trebuchet MS" w:eastAsia="Calibri" w:hAnsi="Trebuchet MS" w:cs="Tahoma"/>
                <w:sz w:val="18"/>
                <w:szCs w:val="18"/>
                <w:lang w:val="el-GR" w:eastAsia="el-GR"/>
              </w:rPr>
            </w:pPr>
            <w:r w:rsidRPr="00B878B3">
              <w:rPr>
                <w:rFonts w:ascii="Trebuchet MS" w:eastAsia="Calibri" w:hAnsi="Trebuchet MS" w:cs="Tahoma"/>
                <w:sz w:val="18"/>
                <w:szCs w:val="18"/>
                <w:lang w:val="el-GR" w:eastAsia="el-GR"/>
              </w:rPr>
              <w:t>Ερευνητικός οργανισμός</w:t>
            </w:r>
          </w:p>
        </w:tc>
        <w:tc>
          <w:tcPr>
            <w:tcW w:w="2552" w:type="dxa"/>
            <w:shd w:val="clear" w:color="auto" w:fill="A6A6A6"/>
            <w:vAlign w:val="center"/>
          </w:tcPr>
          <w:p w:rsidR="00B85867" w:rsidRPr="00D218E7" w:rsidRDefault="00B85867" w:rsidP="00B85867">
            <w:pPr>
              <w:spacing w:before="60" w:after="60" w:line="240" w:lineRule="atLeast"/>
              <w:rPr>
                <w:rFonts w:ascii="Trebuchet MS" w:hAnsi="Trebuchet MS"/>
                <w:b/>
                <w:szCs w:val="20"/>
                <w:lang w:val="el-GR"/>
              </w:rPr>
            </w:pPr>
            <w:r>
              <w:rPr>
                <w:rFonts w:ascii="Trebuchet MS" w:hAnsi="Trebuchet MS"/>
                <w:b/>
                <w:szCs w:val="20"/>
                <w:lang w:val="el-GR"/>
              </w:rPr>
              <w:t xml:space="preserve">Συντονιστής </w:t>
            </w:r>
            <w:r>
              <w:rPr>
                <w:rFonts w:ascii="Trebuchet MS" w:hAnsi="Trebuchet MS"/>
                <w:b/>
                <w:szCs w:val="20"/>
                <w:lang w:val="el-GR"/>
              </w:rPr>
              <w:tab/>
            </w:r>
            <w:r w:rsidR="00B20DDC">
              <w:rPr>
                <w:rFonts w:ascii="Trebuchet MS" w:hAnsi="Trebuchet MS"/>
                <w:b/>
                <w:noProof/>
                <w:szCs w:val="20"/>
                <w:lang w:val="el-GR" w:eastAsia="el-GR"/>
              </w:rPr>
              <w:drawing>
                <wp:inline distT="0" distB="0" distL="0" distR="0" wp14:anchorId="6B27D8D5" wp14:editId="72B65890">
                  <wp:extent cx="190500" cy="182880"/>
                  <wp:effectExtent l="19050" t="0" r="0" b="0"/>
                  <wp:docPr id="99"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190500" cy="182880"/>
                          </a:xfrm>
                          <a:prstGeom prst="rect">
                            <a:avLst/>
                          </a:prstGeom>
                          <a:noFill/>
                          <a:ln w="9525">
                            <a:noFill/>
                            <a:miter lim="800000"/>
                            <a:headEnd/>
                            <a:tailEnd/>
                          </a:ln>
                        </pic:spPr>
                      </pic:pic>
                    </a:graphicData>
                  </a:graphic>
                </wp:inline>
              </w:drawing>
            </w:r>
          </w:p>
        </w:tc>
      </w:tr>
      <w:tr w:rsidR="00B85867" w:rsidRPr="00E86F77" w:rsidTr="00B85867">
        <w:trPr>
          <w:trHeight w:val="284"/>
        </w:trPr>
        <w:tc>
          <w:tcPr>
            <w:tcW w:w="1098" w:type="dxa"/>
            <w:gridSpan w:val="2"/>
            <w:shd w:val="clear" w:color="auto" w:fill="A6A6A6"/>
            <w:vAlign w:val="center"/>
          </w:tcPr>
          <w:p w:rsidR="00B85867" w:rsidRPr="00B878B3" w:rsidRDefault="00B85867" w:rsidP="008C6BD8">
            <w:pPr>
              <w:numPr>
                <w:ilvl w:val="0"/>
                <w:numId w:val="41"/>
              </w:numPr>
              <w:spacing w:before="60" w:after="60" w:line="240" w:lineRule="atLeast"/>
              <w:rPr>
                <w:rFonts w:ascii="Trebuchet MS" w:hAnsi="Trebuchet MS"/>
                <w:b/>
                <w:szCs w:val="20"/>
                <w:lang w:val="el-GR"/>
              </w:rPr>
            </w:pPr>
          </w:p>
        </w:tc>
        <w:tc>
          <w:tcPr>
            <w:tcW w:w="7513" w:type="dxa"/>
            <w:gridSpan w:val="6"/>
            <w:shd w:val="clear" w:color="auto" w:fill="D9D9D9"/>
          </w:tcPr>
          <w:p w:rsidR="00B85867" w:rsidRPr="00D218E7" w:rsidRDefault="00B85867" w:rsidP="00B85867">
            <w:pPr>
              <w:spacing w:before="60" w:after="60" w:line="240" w:lineRule="atLeast"/>
              <w:rPr>
                <w:rFonts w:ascii="Trebuchet MS" w:hAnsi="Trebuchet MS"/>
                <w:b/>
                <w:szCs w:val="20"/>
                <w:lang w:val="el-GR"/>
              </w:rPr>
            </w:pPr>
            <w:bookmarkStart w:id="3" w:name="_Toc477510226"/>
            <w:r w:rsidRPr="00935AE0">
              <w:rPr>
                <w:rFonts w:ascii="Trebuchet MS" w:hAnsi="Trebuchet MS"/>
                <w:b/>
                <w:szCs w:val="20"/>
                <w:lang w:val="el-GR"/>
              </w:rPr>
              <w:t xml:space="preserve">ΓΕΝΙΚΑ  ΣΤΟΙΧΕΙΑ ΤΑΥΤΟΤΗΤΑΣ </w:t>
            </w:r>
            <w:bookmarkEnd w:id="3"/>
            <w:r>
              <w:rPr>
                <w:rFonts w:ascii="Trebuchet MS" w:hAnsi="Trebuchet MS"/>
                <w:b/>
                <w:szCs w:val="20"/>
                <w:lang w:val="el-GR"/>
              </w:rPr>
              <w:t>ΔΙΚΑΙΟΥΧΟΥ (Επιχείρηση)</w:t>
            </w:r>
          </w:p>
        </w:tc>
      </w:tr>
      <w:tr w:rsidR="00B85867" w:rsidRPr="006444A6" w:rsidTr="00B85867">
        <w:tc>
          <w:tcPr>
            <w:tcW w:w="4642" w:type="dxa"/>
            <w:gridSpan w:val="6"/>
            <w:shd w:val="clear" w:color="auto" w:fill="D9D9D9"/>
            <w:vAlign w:val="center"/>
          </w:tcPr>
          <w:p w:rsidR="00B85867" w:rsidRPr="00B878B3" w:rsidRDefault="00B85867" w:rsidP="00B85867">
            <w:pPr>
              <w:suppressAutoHyphens w:val="0"/>
              <w:spacing w:before="120"/>
              <w:jc w:val="right"/>
              <w:rPr>
                <w:rFonts w:ascii="Trebuchet MS" w:eastAsia="Calibri" w:hAnsi="Trebuchet MS" w:cs="Tahoma"/>
                <w:b/>
                <w:sz w:val="18"/>
                <w:szCs w:val="18"/>
                <w:lang w:eastAsia="el-GR"/>
              </w:rPr>
            </w:pPr>
            <w:r w:rsidRPr="00B878B3">
              <w:rPr>
                <w:rFonts w:ascii="Trebuchet MS" w:eastAsia="Calibri" w:hAnsi="Trebuchet MS" w:cs="Tahoma"/>
                <w:b/>
                <w:sz w:val="18"/>
                <w:szCs w:val="18"/>
                <w:lang w:eastAsia="el-GR"/>
              </w:rPr>
              <w:t>1.1.</w:t>
            </w:r>
            <w:r>
              <w:rPr>
                <w:rFonts w:ascii="Trebuchet MS" w:eastAsia="Calibri" w:hAnsi="Trebuchet MS" w:cs="Tahoma"/>
                <w:b/>
                <w:sz w:val="18"/>
                <w:szCs w:val="18"/>
                <w:lang w:val="el-GR" w:eastAsia="el-GR"/>
              </w:rPr>
              <w:t>0</w:t>
            </w:r>
            <w:r>
              <w:rPr>
                <w:rFonts w:ascii="Trebuchet MS" w:eastAsia="Calibri" w:hAnsi="Trebuchet MS" w:cs="Tahoma"/>
                <w:b/>
                <w:sz w:val="18"/>
                <w:szCs w:val="18"/>
                <w:lang w:eastAsia="el-GR"/>
              </w:rPr>
              <w:t xml:space="preserve"> </w:t>
            </w:r>
            <w:r>
              <w:rPr>
                <w:rFonts w:ascii="Trebuchet MS" w:eastAsia="Calibri" w:hAnsi="Trebuchet MS" w:cs="Tahoma"/>
                <w:b/>
                <w:sz w:val="18"/>
                <w:szCs w:val="18"/>
                <w:lang w:val="el-GR" w:eastAsia="el-GR"/>
              </w:rPr>
              <w:t>Ξένο</w:t>
            </w:r>
            <w:r w:rsidRPr="00B878B3">
              <w:rPr>
                <w:rFonts w:ascii="Trebuchet MS" w:eastAsia="Calibri" w:hAnsi="Trebuchet MS" w:cs="Tahoma"/>
                <w:b/>
                <w:sz w:val="18"/>
                <w:szCs w:val="18"/>
                <w:lang w:eastAsia="el-GR"/>
              </w:rPr>
              <w:t xml:space="preserve"> </w:t>
            </w:r>
            <w:r>
              <w:rPr>
                <w:rFonts w:ascii="Trebuchet MS" w:eastAsia="Calibri" w:hAnsi="Trebuchet MS" w:cs="Tahoma"/>
                <w:b/>
                <w:sz w:val="18"/>
                <w:szCs w:val="18"/>
                <w:lang w:val="el-GR" w:eastAsia="el-GR"/>
              </w:rPr>
              <w:t>ΑΦΜ</w:t>
            </w:r>
          </w:p>
        </w:tc>
        <w:tc>
          <w:tcPr>
            <w:tcW w:w="3969" w:type="dxa"/>
            <w:gridSpan w:val="2"/>
            <w:shd w:val="clear" w:color="auto" w:fill="FFFFFF"/>
          </w:tcPr>
          <w:p w:rsidR="00B85867" w:rsidRPr="00B878B3" w:rsidRDefault="00B85867" w:rsidP="00B85867">
            <w:pPr>
              <w:suppressAutoHyphens w:val="0"/>
              <w:spacing w:before="120"/>
              <w:rPr>
                <w:rFonts w:ascii="Trebuchet MS" w:eastAsia="Calibri" w:hAnsi="Trebuchet MS" w:cs="Tahoma"/>
                <w:sz w:val="18"/>
                <w:szCs w:val="18"/>
                <w:lang w:eastAsia="el-GR"/>
              </w:rPr>
            </w:pPr>
            <w:r>
              <w:rPr>
                <w:rFonts w:ascii="Trebuchet MS" w:eastAsia="Calibri" w:hAnsi="Trebuchet MS" w:cs="Tahoma"/>
                <w:sz w:val="18"/>
                <w:szCs w:val="18"/>
                <w:lang w:val="el-GR" w:eastAsia="el-GR"/>
              </w:rPr>
              <w:t>ΝΑΙ</w:t>
            </w:r>
            <w:r w:rsidRPr="00B878B3">
              <w:rPr>
                <w:rFonts w:ascii="Trebuchet MS" w:eastAsia="Calibri" w:hAnsi="Trebuchet MS" w:cs="Tahoma"/>
                <w:sz w:val="18"/>
                <w:szCs w:val="18"/>
                <w:lang w:eastAsia="el-GR"/>
              </w:rPr>
              <w:t>/</w:t>
            </w:r>
            <w:r>
              <w:rPr>
                <w:rFonts w:ascii="Trebuchet MS" w:eastAsia="Calibri" w:hAnsi="Trebuchet MS" w:cs="Tahoma"/>
                <w:sz w:val="18"/>
                <w:szCs w:val="18"/>
                <w:lang w:val="el-GR" w:eastAsia="el-GR"/>
              </w:rPr>
              <w:t>ΟΧΙ</w:t>
            </w:r>
          </w:p>
        </w:tc>
      </w:tr>
      <w:tr w:rsidR="00B85867" w:rsidRPr="006444A6" w:rsidTr="00B85867">
        <w:tc>
          <w:tcPr>
            <w:tcW w:w="4642" w:type="dxa"/>
            <w:gridSpan w:val="6"/>
            <w:shd w:val="clear" w:color="auto" w:fill="D9D9D9"/>
            <w:vAlign w:val="center"/>
          </w:tcPr>
          <w:p w:rsidR="00B85867" w:rsidRPr="006444A6" w:rsidRDefault="00B85867" w:rsidP="00B85867">
            <w:pPr>
              <w:suppressAutoHyphens w:val="0"/>
              <w:spacing w:before="120"/>
              <w:jc w:val="right"/>
              <w:rPr>
                <w:rFonts w:ascii="Trebuchet MS" w:eastAsia="Calibri" w:hAnsi="Trebuchet MS" w:cs="Tahoma"/>
                <w:b/>
                <w:sz w:val="18"/>
                <w:szCs w:val="18"/>
                <w:lang w:eastAsia="el-GR"/>
              </w:rPr>
            </w:pPr>
            <w:r w:rsidRPr="00B878B3">
              <w:rPr>
                <w:rFonts w:ascii="Trebuchet MS" w:eastAsia="Calibri" w:hAnsi="Trebuchet MS" w:cs="Tahoma"/>
                <w:b/>
                <w:sz w:val="18"/>
                <w:szCs w:val="18"/>
                <w:lang w:eastAsia="el-GR"/>
              </w:rPr>
              <w:t>1.</w:t>
            </w:r>
            <w:r w:rsidRPr="006444A6">
              <w:rPr>
                <w:rFonts w:ascii="Trebuchet MS" w:eastAsia="Calibri" w:hAnsi="Trebuchet MS" w:cs="Tahoma"/>
                <w:b/>
                <w:sz w:val="18"/>
                <w:szCs w:val="18"/>
                <w:lang w:eastAsia="el-GR"/>
              </w:rPr>
              <w:t>1.</w:t>
            </w:r>
            <w:r w:rsidRPr="0042331D">
              <w:rPr>
                <w:rFonts w:ascii="Trebuchet MS" w:eastAsia="Calibri" w:hAnsi="Trebuchet MS" w:cs="Tahoma"/>
                <w:b/>
                <w:sz w:val="18"/>
                <w:szCs w:val="18"/>
                <w:lang w:eastAsia="el-GR"/>
              </w:rPr>
              <w:t>1</w:t>
            </w:r>
            <w:r w:rsidRPr="006444A6">
              <w:rPr>
                <w:rFonts w:ascii="Trebuchet MS" w:eastAsia="Calibri" w:hAnsi="Trebuchet MS" w:cs="Tahoma"/>
                <w:b/>
                <w:sz w:val="18"/>
                <w:szCs w:val="18"/>
                <w:lang w:eastAsia="el-GR"/>
              </w:rPr>
              <w:t xml:space="preserve"> </w:t>
            </w:r>
            <w:r w:rsidRPr="006444A6">
              <w:rPr>
                <w:rFonts w:ascii="Trebuchet MS" w:eastAsia="Calibri" w:hAnsi="Trebuchet MS" w:cs="Tahoma"/>
                <w:b/>
                <w:sz w:val="18"/>
                <w:szCs w:val="18"/>
                <w:lang w:val="el-GR" w:eastAsia="el-GR"/>
              </w:rPr>
              <w:t>Α</w:t>
            </w:r>
            <w:r w:rsidRPr="006444A6">
              <w:rPr>
                <w:rFonts w:ascii="Trebuchet MS" w:eastAsia="Calibri" w:hAnsi="Trebuchet MS" w:cs="Tahoma"/>
                <w:b/>
                <w:sz w:val="18"/>
                <w:szCs w:val="18"/>
                <w:lang w:eastAsia="el-GR"/>
              </w:rPr>
              <w:t>.</w:t>
            </w:r>
            <w:r w:rsidRPr="006444A6">
              <w:rPr>
                <w:rFonts w:ascii="Trebuchet MS" w:eastAsia="Calibri" w:hAnsi="Trebuchet MS" w:cs="Tahoma"/>
                <w:b/>
                <w:sz w:val="18"/>
                <w:szCs w:val="18"/>
                <w:lang w:val="el-GR" w:eastAsia="el-GR"/>
              </w:rPr>
              <w:t>Φ</w:t>
            </w:r>
            <w:r w:rsidRPr="006444A6">
              <w:rPr>
                <w:rFonts w:ascii="Trebuchet MS" w:eastAsia="Calibri" w:hAnsi="Trebuchet MS" w:cs="Tahoma"/>
                <w:b/>
                <w:sz w:val="18"/>
                <w:szCs w:val="18"/>
                <w:lang w:eastAsia="el-GR"/>
              </w:rPr>
              <w:t>.</w:t>
            </w:r>
            <w:r w:rsidRPr="006444A6">
              <w:rPr>
                <w:rFonts w:ascii="Trebuchet MS" w:eastAsia="Calibri" w:hAnsi="Trebuchet MS" w:cs="Tahoma"/>
                <w:b/>
                <w:sz w:val="18"/>
                <w:szCs w:val="18"/>
                <w:lang w:val="el-GR" w:eastAsia="el-GR"/>
              </w:rPr>
              <w:t>Μ</w:t>
            </w:r>
            <w:r w:rsidRPr="006444A6">
              <w:rPr>
                <w:rFonts w:ascii="Trebuchet MS" w:eastAsia="Calibri" w:hAnsi="Trebuchet MS" w:cs="Tahoma"/>
                <w:b/>
                <w:sz w:val="18"/>
                <w:szCs w:val="18"/>
                <w:lang w:eastAsia="el-GR"/>
              </w:rPr>
              <w:t>./</w:t>
            </w:r>
            <w:r w:rsidRPr="006444A6">
              <w:rPr>
                <w:rFonts w:ascii="Trebuchet MS" w:eastAsia="Calibri" w:hAnsi="Trebuchet MS" w:cs="Tahoma"/>
                <w:b/>
                <w:sz w:val="18"/>
                <w:szCs w:val="18"/>
                <w:lang w:val="en-US" w:eastAsia="el-GR"/>
              </w:rPr>
              <w:t>VAT</w:t>
            </w:r>
          </w:p>
        </w:tc>
        <w:tc>
          <w:tcPr>
            <w:tcW w:w="3969" w:type="dxa"/>
            <w:gridSpan w:val="2"/>
            <w:shd w:val="clear" w:color="auto" w:fill="FFFFFF"/>
          </w:tcPr>
          <w:p w:rsidR="00B85867" w:rsidRPr="006444A6" w:rsidRDefault="00B85867" w:rsidP="00B85867">
            <w:pPr>
              <w:suppressAutoHyphens w:val="0"/>
              <w:spacing w:before="120"/>
              <w:rPr>
                <w:rFonts w:ascii="Trebuchet MS" w:eastAsia="Calibri" w:hAnsi="Trebuchet MS" w:cs="Tahoma"/>
                <w:sz w:val="18"/>
                <w:szCs w:val="18"/>
                <w:lang w:eastAsia="el-GR"/>
              </w:rPr>
            </w:pPr>
            <w:r w:rsidRPr="006444A6">
              <w:rPr>
                <w:rFonts w:ascii="Trebuchet MS" w:eastAsia="Calibri" w:hAnsi="Trebuchet MS" w:cs="Tahoma"/>
                <w:sz w:val="18"/>
                <w:szCs w:val="18"/>
                <w:lang w:eastAsia="el-GR"/>
              </w:rPr>
              <w:t>&lt;VAT_FOREA&gt;</w:t>
            </w:r>
          </w:p>
        </w:tc>
      </w:tr>
      <w:tr w:rsidR="00B85867" w:rsidRPr="006444A6" w:rsidTr="00B85867">
        <w:tc>
          <w:tcPr>
            <w:tcW w:w="4642" w:type="dxa"/>
            <w:gridSpan w:val="6"/>
            <w:shd w:val="clear" w:color="auto" w:fill="D9D9D9"/>
            <w:vAlign w:val="center"/>
          </w:tcPr>
          <w:p w:rsidR="00B85867" w:rsidRPr="006444A6" w:rsidRDefault="00B85867" w:rsidP="00B85867">
            <w:pPr>
              <w:suppressAutoHyphens w:val="0"/>
              <w:spacing w:before="120"/>
              <w:jc w:val="right"/>
              <w:rPr>
                <w:rFonts w:ascii="Trebuchet MS" w:eastAsia="Calibri" w:hAnsi="Trebuchet MS" w:cs="Tahoma"/>
                <w:b/>
                <w:sz w:val="18"/>
                <w:szCs w:val="18"/>
                <w:lang w:eastAsia="el-GR"/>
              </w:rPr>
            </w:pPr>
            <w:r w:rsidRPr="00B878B3">
              <w:rPr>
                <w:rFonts w:ascii="Trebuchet MS" w:eastAsia="Calibri" w:hAnsi="Trebuchet MS" w:cs="Tahoma"/>
                <w:b/>
                <w:sz w:val="18"/>
                <w:szCs w:val="18"/>
                <w:lang w:eastAsia="el-GR"/>
              </w:rPr>
              <w:t>1.</w:t>
            </w:r>
            <w:r w:rsidRPr="006444A6">
              <w:rPr>
                <w:rFonts w:ascii="Trebuchet MS" w:eastAsia="Calibri" w:hAnsi="Trebuchet MS" w:cs="Tahoma"/>
                <w:b/>
                <w:sz w:val="18"/>
                <w:szCs w:val="18"/>
                <w:lang w:eastAsia="el-GR"/>
              </w:rPr>
              <w:t>1.</w:t>
            </w:r>
            <w:r w:rsidRPr="0042331D">
              <w:rPr>
                <w:rFonts w:ascii="Trebuchet MS" w:eastAsia="Calibri" w:hAnsi="Trebuchet MS" w:cs="Tahoma"/>
                <w:b/>
                <w:sz w:val="18"/>
                <w:szCs w:val="18"/>
                <w:lang w:eastAsia="el-GR"/>
              </w:rPr>
              <w:t>2</w:t>
            </w:r>
            <w:r w:rsidRPr="006444A6">
              <w:rPr>
                <w:rFonts w:ascii="Trebuchet MS" w:eastAsia="Calibri" w:hAnsi="Trebuchet MS" w:cs="Tahoma"/>
                <w:b/>
                <w:sz w:val="18"/>
                <w:szCs w:val="18"/>
                <w:lang w:eastAsia="el-GR"/>
              </w:rPr>
              <w:t xml:space="preserve"> </w:t>
            </w:r>
            <w:r w:rsidRPr="006444A6">
              <w:rPr>
                <w:rFonts w:ascii="Trebuchet MS" w:eastAsia="Calibri" w:hAnsi="Trebuchet MS" w:cs="Tahoma"/>
                <w:b/>
                <w:sz w:val="18"/>
                <w:szCs w:val="18"/>
                <w:lang w:val="el-GR" w:eastAsia="el-GR"/>
              </w:rPr>
              <w:t>ΕΠΩΝΥΜΙΑ</w:t>
            </w:r>
            <w:r w:rsidRPr="006444A6">
              <w:rPr>
                <w:rFonts w:ascii="Trebuchet MS" w:eastAsia="Calibri" w:hAnsi="Trebuchet MS" w:cs="Tahoma"/>
                <w:b/>
                <w:sz w:val="18"/>
                <w:szCs w:val="18"/>
                <w:lang w:eastAsia="el-GR"/>
              </w:rPr>
              <w:t xml:space="preserve"> </w:t>
            </w:r>
            <w:r w:rsidRPr="006444A6">
              <w:rPr>
                <w:rFonts w:ascii="Trebuchet MS" w:eastAsia="Calibri" w:hAnsi="Trebuchet MS" w:cs="Tahoma"/>
                <w:b/>
                <w:sz w:val="18"/>
                <w:szCs w:val="18"/>
                <w:lang w:val="el-GR" w:eastAsia="el-GR"/>
              </w:rPr>
              <w:t>ΕΠΙΧΕΙΡΗΣΗΣ</w:t>
            </w:r>
          </w:p>
        </w:tc>
        <w:tc>
          <w:tcPr>
            <w:tcW w:w="3969" w:type="dxa"/>
            <w:gridSpan w:val="2"/>
            <w:shd w:val="clear" w:color="auto" w:fill="auto"/>
          </w:tcPr>
          <w:p w:rsidR="00B85867" w:rsidRPr="006444A6" w:rsidRDefault="00B85867" w:rsidP="00B85867">
            <w:pPr>
              <w:suppressAutoHyphens w:val="0"/>
              <w:spacing w:before="120"/>
              <w:rPr>
                <w:rFonts w:ascii="Trebuchet MS" w:eastAsia="Calibri" w:hAnsi="Trebuchet MS" w:cs="Tahoma"/>
                <w:sz w:val="18"/>
                <w:szCs w:val="18"/>
                <w:lang w:val="en-US" w:eastAsia="el-GR"/>
              </w:rPr>
            </w:pPr>
            <w:r w:rsidRPr="006444A6">
              <w:rPr>
                <w:rFonts w:ascii="Trebuchet MS" w:eastAsia="Calibri" w:hAnsi="Trebuchet MS" w:cs="Tahoma"/>
                <w:sz w:val="18"/>
                <w:szCs w:val="18"/>
                <w:lang w:eastAsia="el-GR"/>
              </w:rPr>
              <w:t>&lt;</w:t>
            </w:r>
            <w:r w:rsidRPr="006444A6">
              <w:rPr>
                <w:rFonts w:ascii="Trebuchet MS" w:eastAsia="Calibri" w:hAnsi="Trebuchet MS" w:cs="Tahoma"/>
                <w:sz w:val="18"/>
                <w:szCs w:val="18"/>
                <w:lang w:val="en-US" w:eastAsia="el-GR"/>
              </w:rPr>
              <w:t>ANADOXOI</w:t>
            </w:r>
            <w:r w:rsidRPr="006444A6">
              <w:rPr>
                <w:rFonts w:ascii="Trebuchet MS" w:eastAsia="Calibri" w:hAnsi="Trebuchet MS" w:cs="Tahoma"/>
                <w:sz w:val="18"/>
                <w:szCs w:val="18"/>
                <w:lang w:eastAsia="el-GR"/>
              </w:rPr>
              <w:t>_</w:t>
            </w:r>
            <w:r w:rsidRPr="006444A6">
              <w:rPr>
                <w:rFonts w:ascii="Trebuchet MS" w:eastAsia="Calibri" w:hAnsi="Trebuchet MS" w:cs="Tahoma"/>
                <w:sz w:val="18"/>
                <w:szCs w:val="18"/>
                <w:lang w:val="en-US" w:eastAsia="el-GR"/>
              </w:rPr>
              <w:t>EPONYMIA&gt;</w:t>
            </w:r>
          </w:p>
        </w:tc>
      </w:tr>
      <w:tr w:rsidR="00B85867" w:rsidRPr="006444A6" w:rsidTr="00B85867">
        <w:tc>
          <w:tcPr>
            <w:tcW w:w="4642" w:type="dxa"/>
            <w:gridSpan w:val="6"/>
            <w:shd w:val="clear" w:color="auto" w:fill="D9D9D9"/>
            <w:vAlign w:val="center"/>
          </w:tcPr>
          <w:p w:rsidR="00B85867" w:rsidRPr="006444A6" w:rsidRDefault="00B85867" w:rsidP="00B85867">
            <w:pPr>
              <w:suppressAutoHyphens w:val="0"/>
              <w:spacing w:before="120"/>
              <w:jc w:val="right"/>
              <w:rPr>
                <w:rFonts w:ascii="Trebuchet MS" w:eastAsia="Calibri" w:hAnsi="Trebuchet MS" w:cs="Tahoma"/>
                <w:b/>
                <w:sz w:val="18"/>
                <w:szCs w:val="18"/>
                <w:lang w:eastAsia="el-GR"/>
              </w:rPr>
            </w:pPr>
            <w:r w:rsidRPr="00B878B3">
              <w:rPr>
                <w:rFonts w:ascii="Trebuchet MS" w:eastAsia="Calibri" w:hAnsi="Trebuchet MS" w:cs="Tahoma"/>
                <w:b/>
                <w:sz w:val="18"/>
                <w:szCs w:val="18"/>
                <w:lang w:eastAsia="el-GR"/>
              </w:rPr>
              <w:t>1.</w:t>
            </w:r>
            <w:r w:rsidRPr="0042331D">
              <w:rPr>
                <w:rFonts w:ascii="Trebuchet MS" w:eastAsia="Calibri" w:hAnsi="Trebuchet MS" w:cs="Tahoma"/>
                <w:b/>
                <w:sz w:val="18"/>
                <w:szCs w:val="18"/>
                <w:lang w:eastAsia="el-GR"/>
              </w:rPr>
              <w:t>1.3</w:t>
            </w:r>
            <w:r w:rsidRPr="006444A6">
              <w:rPr>
                <w:rFonts w:ascii="Trebuchet MS" w:eastAsia="Calibri" w:hAnsi="Trebuchet MS" w:cs="Tahoma"/>
                <w:b/>
                <w:sz w:val="18"/>
                <w:szCs w:val="18"/>
                <w:lang w:eastAsia="el-GR"/>
              </w:rPr>
              <w:t xml:space="preserve"> </w:t>
            </w:r>
            <w:r w:rsidRPr="006444A6">
              <w:rPr>
                <w:rFonts w:ascii="Trebuchet MS" w:eastAsia="Calibri" w:hAnsi="Trebuchet MS" w:cs="Tahoma"/>
                <w:b/>
                <w:sz w:val="18"/>
                <w:szCs w:val="18"/>
                <w:lang w:val="el-GR" w:eastAsia="el-GR"/>
              </w:rPr>
              <w:t>ΔΙΑΚΡΙΤΙΚΟΣ</w:t>
            </w:r>
            <w:r w:rsidRPr="006444A6">
              <w:rPr>
                <w:rFonts w:ascii="Trebuchet MS" w:eastAsia="Calibri" w:hAnsi="Trebuchet MS" w:cs="Tahoma"/>
                <w:b/>
                <w:sz w:val="18"/>
                <w:szCs w:val="18"/>
                <w:lang w:eastAsia="el-GR"/>
              </w:rPr>
              <w:t xml:space="preserve"> </w:t>
            </w:r>
            <w:r w:rsidRPr="006444A6">
              <w:rPr>
                <w:rFonts w:ascii="Trebuchet MS" w:eastAsia="Calibri" w:hAnsi="Trebuchet MS" w:cs="Tahoma"/>
                <w:b/>
                <w:sz w:val="18"/>
                <w:szCs w:val="18"/>
                <w:lang w:val="el-GR" w:eastAsia="el-GR"/>
              </w:rPr>
              <w:t>ΤΙΤΛΟΣ</w:t>
            </w:r>
            <w:r w:rsidRPr="006444A6">
              <w:rPr>
                <w:rFonts w:ascii="Trebuchet MS" w:eastAsia="Calibri" w:hAnsi="Trebuchet MS" w:cs="Tahoma"/>
                <w:b/>
                <w:sz w:val="18"/>
                <w:szCs w:val="18"/>
                <w:lang w:eastAsia="el-GR"/>
              </w:rPr>
              <w:t xml:space="preserve"> </w:t>
            </w:r>
            <w:r w:rsidRPr="006444A6">
              <w:rPr>
                <w:rFonts w:ascii="Trebuchet MS" w:eastAsia="Calibri" w:hAnsi="Trebuchet MS" w:cs="Tahoma"/>
                <w:b/>
                <w:sz w:val="18"/>
                <w:szCs w:val="18"/>
                <w:lang w:val="el-GR" w:eastAsia="el-GR"/>
              </w:rPr>
              <w:t>ΕΠΙΧΕΙΡΗΣΗΣ</w:t>
            </w:r>
          </w:p>
        </w:tc>
        <w:tc>
          <w:tcPr>
            <w:tcW w:w="3969" w:type="dxa"/>
            <w:gridSpan w:val="2"/>
            <w:shd w:val="clear" w:color="auto" w:fill="auto"/>
          </w:tcPr>
          <w:p w:rsidR="00B85867" w:rsidRPr="006444A6" w:rsidRDefault="00B85867" w:rsidP="00B85867">
            <w:pPr>
              <w:suppressAutoHyphens w:val="0"/>
              <w:spacing w:before="120"/>
              <w:rPr>
                <w:rFonts w:ascii="Trebuchet MS" w:eastAsia="Calibri" w:hAnsi="Trebuchet MS" w:cs="Tahoma"/>
                <w:sz w:val="18"/>
                <w:szCs w:val="18"/>
                <w:lang w:eastAsia="el-GR"/>
              </w:rPr>
            </w:pPr>
          </w:p>
        </w:tc>
      </w:tr>
      <w:tr w:rsidR="00B85867" w:rsidRPr="00E86F77" w:rsidTr="00B85867">
        <w:tc>
          <w:tcPr>
            <w:tcW w:w="4642" w:type="dxa"/>
            <w:gridSpan w:val="6"/>
            <w:shd w:val="clear" w:color="auto" w:fill="D9D9D9"/>
            <w:vAlign w:val="center"/>
          </w:tcPr>
          <w:p w:rsidR="00B85867" w:rsidRPr="006444A6" w:rsidRDefault="00B85867" w:rsidP="00B85867">
            <w:pPr>
              <w:suppressAutoHyphens w:val="0"/>
              <w:spacing w:before="120"/>
              <w:jc w:val="right"/>
              <w:rPr>
                <w:rFonts w:ascii="Trebuchet MS" w:eastAsia="Calibri" w:hAnsi="Trebuchet MS" w:cs="Tahoma"/>
                <w:b/>
                <w:sz w:val="18"/>
                <w:szCs w:val="18"/>
                <w:lang w:eastAsia="el-GR"/>
              </w:rPr>
            </w:pPr>
            <w:r w:rsidRPr="00B878B3">
              <w:rPr>
                <w:rFonts w:ascii="Trebuchet MS" w:eastAsia="Calibri" w:hAnsi="Trebuchet MS" w:cs="Tahoma"/>
                <w:b/>
                <w:sz w:val="18"/>
                <w:szCs w:val="18"/>
                <w:lang w:eastAsia="el-GR"/>
              </w:rPr>
              <w:t>1.</w:t>
            </w:r>
            <w:r w:rsidRPr="006444A6">
              <w:rPr>
                <w:rFonts w:ascii="Trebuchet MS" w:eastAsia="Calibri" w:hAnsi="Trebuchet MS" w:cs="Tahoma"/>
                <w:b/>
                <w:sz w:val="18"/>
                <w:szCs w:val="18"/>
                <w:lang w:eastAsia="el-GR"/>
              </w:rPr>
              <w:t>1.</w:t>
            </w:r>
            <w:r>
              <w:rPr>
                <w:rFonts w:ascii="Trebuchet MS" w:eastAsia="Calibri" w:hAnsi="Trebuchet MS" w:cs="Tahoma"/>
                <w:b/>
                <w:sz w:val="18"/>
                <w:szCs w:val="18"/>
                <w:lang w:val="el-GR" w:eastAsia="el-GR"/>
              </w:rPr>
              <w:t>4</w:t>
            </w:r>
            <w:r w:rsidRPr="006444A6">
              <w:rPr>
                <w:rFonts w:ascii="Trebuchet MS" w:eastAsia="Calibri" w:hAnsi="Trebuchet MS" w:cs="Tahoma"/>
                <w:b/>
                <w:sz w:val="18"/>
                <w:szCs w:val="18"/>
                <w:lang w:eastAsia="el-GR"/>
              </w:rPr>
              <w:t xml:space="preserve"> </w:t>
            </w:r>
            <w:r w:rsidRPr="006444A6">
              <w:rPr>
                <w:rFonts w:ascii="Trebuchet MS" w:eastAsia="Calibri" w:hAnsi="Trebuchet MS" w:cs="Tahoma"/>
                <w:b/>
                <w:sz w:val="18"/>
                <w:szCs w:val="18"/>
                <w:lang w:val="el-GR" w:eastAsia="el-GR"/>
              </w:rPr>
              <w:t>ΕΙΔΟΣ</w:t>
            </w:r>
            <w:r w:rsidRPr="006444A6">
              <w:rPr>
                <w:rFonts w:ascii="Trebuchet MS" w:eastAsia="Calibri" w:hAnsi="Trebuchet MS" w:cs="Tahoma"/>
                <w:b/>
                <w:sz w:val="18"/>
                <w:szCs w:val="18"/>
                <w:lang w:eastAsia="el-GR"/>
              </w:rPr>
              <w:t xml:space="preserve"> </w:t>
            </w:r>
            <w:r w:rsidRPr="006444A6">
              <w:rPr>
                <w:rFonts w:ascii="Trebuchet MS" w:eastAsia="Calibri" w:hAnsi="Trebuchet MS" w:cs="Tahoma"/>
                <w:b/>
                <w:sz w:val="18"/>
                <w:szCs w:val="18"/>
                <w:lang w:val="el-GR" w:eastAsia="el-GR"/>
              </w:rPr>
              <w:t>ΕΠΙΧΕΙΡΗΣΗΣ</w:t>
            </w:r>
          </w:p>
        </w:tc>
        <w:tc>
          <w:tcPr>
            <w:tcW w:w="3969" w:type="dxa"/>
            <w:gridSpan w:val="2"/>
            <w:shd w:val="clear" w:color="auto" w:fill="auto"/>
          </w:tcPr>
          <w:p w:rsidR="00B85867" w:rsidRPr="009E3047" w:rsidRDefault="00B85867" w:rsidP="00B85867">
            <w:pPr>
              <w:suppressAutoHyphens w:val="0"/>
              <w:spacing w:before="120"/>
              <w:jc w:val="left"/>
              <w:rPr>
                <w:rFonts w:ascii="Trebuchet MS" w:eastAsia="Calibri" w:hAnsi="Trebuchet MS" w:cs="Tahoma"/>
                <w:sz w:val="18"/>
                <w:szCs w:val="18"/>
                <w:lang w:val="el-GR" w:eastAsia="el-GR"/>
              </w:rPr>
            </w:pPr>
            <w:r w:rsidRPr="006444A6">
              <w:rPr>
                <w:rFonts w:ascii="Trebuchet MS" w:eastAsia="Calibri" w:hAnsi="Trebuchet MS" w:cs="Tahoma"/>
                <w:sz w:val="18"/>
                <w:szCs w:val="18"/>
                <w:lang w:val="el-GR" w:eastAsia="el-GR"/>
              </w:rPr>
              <w:t>ΥΠΟ</w:t>
            </w:r>
            <w:r w:rsidRPr="009E3047">
              <w:rPr>
                <w:rFonts w:ascii="Trebuchet MS" w:eastAsia="Calibri" w:hAnsi="Trebuchet MS" w:cs="Tahoma"/>
                <w:sz w:val="18"/>
                <w:szCs w:val="18"/>
                <w:lang w:val="el-GR" w:eastAsia="el-GR"/>
              </w:rPr>
              <w:t xml:space="preserve"> </w:t>
            </w:r>
            <w:r w:rsidRPr="006444A6">
              <w:rPr>
                <w:rFonts w:ascii="Trebuchet MS" w:eastAsia="Calibri" w:hAnsi="Trebuchet MS" w:cs="Tahoma"/>
                <w:sz w:val="18"/>
                <w:szCs w:val="18"/>
                <w:lang w:val="el-GR" w:eastAsia="el-GR"/>
              </w:rPr>
              <w:t>ΣΥΣΤΑΣΗ</w:t>
            </w:r>
            <w:r w:rsidRPr="009E3047">
              <w:rPr>
                <w:rFonts w:ascii="Trebuchet MS" w:eastAsia="Calibri" w:hAnsi="Trebuchet MS" w:cs="Tahoma"/>
                <w:sz w:val="18"/>
                <w:szCs w:val="18"/>
                <w:lang w:val="el-GR" w:eastAsia="el-GR"/>
              </w:rPr>
              <w:t>/</w:t>
            </w:r>
            <w:r w:rsidRPr="006444A6">
              <w:rPr>
                <w:rFonts w:ascii="Trebuchet MS" w:eastAsia="Calibri" w:hAnsi="Trebuchet MS" w:cs="Tahoma"/>
                <w:sz w:val="18"/>
                <w:szCs w:val="18"/>
                <w:lang w:val="el-GR" w:eastAsia="el-GR"/>
              </w:rPr>
              <w:t>ΥΦΙΣΤΑΜΕΝΗ</w:t>
            </w:r>
            <w:r w:rsidRPr="009E3047">
              <w:rPr>
                <w:rFonts w:ascii="Trebuchet MS" w:eastAsia="Calibri" w:hAnsi="Trebuchet MS" w:cs="Tahoma"/>
                <w:sz w:val="18"/>
                <w:szCs w:val="18"/>
                <w:lang w:val="el-GR" w:eastAsia="el-GR"/>
              </w:rPr>
              <w:t xml:space="preserve"> &lt;</w:t>
            </w:r>
            <w:r w:rsidRPr="006444A6">
              <w:rPr>
                <w:rFonts w:ascii="Trebuchet MS" w:eastAsia="Calibri" w:hAnsi="Trebuchet MS" w:cs="Tahoma"/>
                <w:sz w:val="18"/>
                <w:szCs w:val="18"/>
                <w:lang w:val="en-US" w:eastAsia="el-GR"/>
              </w:rPr>
              <w:t>YPO</w:t>
            </w:r>
            <w:r w:rsidRPr="009E3047">
              <w:rPr>
                <w:rFonts w:ascii="Trebuchet MS" w:eastAsia="Calibri" w:hAnsi="Trebuchet MS" w:cs="Tahoma"/>
                <w:sz w:val="18"/>
                <w:szCs w:val="18"/>
                <w:lang w:val="el-GR" w:eastAsia="el-GR"/>
              </w:rPr>
              <w:t>_</w:t>
            </w:r>
            <w:r w:rsidRPr="006444A6">
              <w:rPr>
                <w:rFonts w:ascii="Trebuchet MS" w:eastAsia="Calibri" w:hAnsi="Trebuchet MS" w:cs="Tahoma"/>
                <w:sz w:val="18"/>
                <w:szCs w:val="18"/>
                <w:lang w:val="en-US" w:eastAsia="el-GR"/>
              </w:rPr>
              <w:t>SYSTASH</w:t>
            </w:r>
            <w:r w:rsidRPr="009E3047">
              <w:rPr>
                <w:rFonts w:ascii="Trebuchet MS" w:eastAsia="Calibri" w:hAnsi="Trebuchet MS" w:cs="Tahoma"/>
                <w:sz w:val="18"/>
                <w:szCs w:val="18"/>
                <w:lang w:val="el-GR" w:eastAsia="el-GR"/>
              </w:rPr>
              <w:t>_</w:t>
            </w:r>
            <w:r w:rsidRPr="006444A6">
              <w:rPr>
                <w:rFonts w:ascii="Trebuchet MS" w:eastAsia="Calibri" w:hAnsi="Trebuchet MS" w:cs="Tahoma"/>
                <w:sz w:val="18"/>
                <w:szCs w:val="18"/>
                <w:lang w:val="en-US" w:eastAsia="el-GR"/>
              </w:rPr>
              <w:t>FLAG</w:t>
            </w:r>
            <w:r w:rsidRPr="009E3047">
              <w:rPr>
                <w:rFonts w:ascii="Trebuchet MS" w:eastAsia="Calibri" w:hAnsi="Trebuchet MS" w:cs="Tahoma"/>
                <w:sz w:val="18"/>
                <w:szCs w:val="18"/>
                <w:lang w:val="el-GR" w:eastAsia="el-GR"/>
              </w:rPr>
              <w:t>&gt;</w:t>
            </w:r>
          </w:p>
        </w:tc>
      </w:tr>
      <w:tr w:rsidR="00B85867" w:rsidRPr="00E86F77" w:rsidTr="00B85867">
        <w:tc>
          <w:tcPr>
            <w:tcW w:w="4642" w:type="dxa"/>
            <w:gridSpan w:val="6"/>
            <w:shd w:val="clear" w:color="auto" w:fill="D9D9D9"/>
            <w:vAlign w:val="center"/>
          </w:tcPr>
          <w:p w:rsidR="00B85867" w:rsidRPr="006444A6" w:rsidRDefault="00B85867" w:rsidP="00B85867">
            <w:pPr>
              <w:suppressAutoHyphens w:val="0"/>
              <w:spacing w:before="120"/>
              <w:jc w:val="right"/>
              <w:rPr>
                <w:rFonts w:ascii="Trebuchet MS" w:eastAsia="Calibri" w:hAnsi="Trebuchet MS" w:cs="Tahoma"/>
                <w:b/>
                <w:sz w:val="18"/>
                <w:szCs w:val="18"/>
                <w:lang w:eastAsia="el-GR"/>
              </w:rPr>
            </w:pPr>
            <w:r w:rsidRPr="00B878B3">
              <w:rPr>
                <w:rFonts w:ascii="Trebuchet MS" w:eastAsia="Calibri" w:hAnsi="Trebuchet MS" w:cs="Tahoma"/>
                <w:b/>
                <w:sz w:val="18"/>
                <w:szCs w:val="18"/>
                <w:lang w:eastAsia="el-GR"/>
              </w:rPr>
              <w:t>1.</w:t>
            </w:r>
            <w:r>
              <w:rPr>
                <w:rFonts w:ascii="Trebuchet MS" w:eastAsia="Calibri" w:hAnsi="Trebuchet MS" w:cs="Tahoma"/>
                <w:b/>
                <w:sz w:val="18"/>
                <w:szCs w:val="18"/>
                <w:lang w:val="el-GR" w:eastAsia="el-GR"/>
              </w:rPr>
              <w:t>1.5</w:t>
            </w:r>
            <w:r w:rsidRPr="006444A6">
              <w:rPr>
                <w:rFonts w:ascii="Trebuchet MS" w:eastAsia="Calibri" w:hAnsi="Trebuchet MS" w:cs="Tahoma"/>
                <w:b/>
                <w:sz w:val="18"/>
                <w:szCs w:val="18"/>
                <w:lang w:eastAsia="el-GR"/>
              </w:rPr>
              <w:t xml:space="preserve"> </w:t>
            </w:r>
            <w:r w:rsidRPr="006444A6">
              <w:rPr>
                <w:rFonts w:ascii="Trebuchet MS" w:eastAsia="Calibri" w:hAnsi="Trebuchet MS" w:cs="Tahoma"/>
                <w:b/>
                <w:sz w:val="18"/>
                <w:szCs w:val="18"/>
                <w:lang w:val="el-GR" w:eastAsia="el-GR"/>
              </w:rPr>
              <w:t>ΗΜΕΡΟΜΗΝΙΑ</w:t>
            </w:r>
            <w:r w:rsidRPr="006444A6">
              <w:rPr>
                <w:rFonts w:ascii="Trebuchet MS" w:eastAsia="Calibri" w:hAnsi="Trebuchet MS" w:cs="Tahoma"/>
                <w:b/>
                <w:sz w:val="18"/>
                <w:szCs w:val="18"/>
                <w:lang w:eastAsia="el-GR"/>
              </w:rPr>
              <w:t xml:space="preserve"> </w:t>
            </w:r>
            <w:r w:rsidRPr="006444A6">
              <w:rPr>
                <w:rFonts w:ascii="Trebuchet MS" w:eastAsia="Calibri" w:hAnsi="Trebuchet MS" w:cs="Tahoma"/>
                <w:b/>
                <w:sz w:val="18"/>
                <w:szCs w:val="18"/>
                <w:lang w:val="el-GR" w:eastAsia="el-GR"/>
              </w:rPr>
              <w:t>ΕΝΑΡΞΗΣ</w:t>
            </w:r>
            <w:r w:rsidRPr="006444A6">
              <w:rPr>
                <w:rFonts w:ascii="Trebuchet MS" w:eastAsia="Calibri" w:hAnsi="Trebuchet MS" w:cs="Tahoma"/>
                <w:b/>
                <w:sz w:val="18"/>
                <w:szCs w:val="18"/>
                <w:lang w:eastAsia="el-GR"/>
              </w:rPr>
              <w:t xml:space="preserve"> </w:t>
            </w:r>
            <w:r w:rsidRPr="006444A6">
              <w:rPr>
                <w:rFonts w:ascii="Trebuchet MS" w:eastAsia="Calibri" w:hAnsi="Trebuchet MS" w:cs="Tahoma"/>
                <w:b/>
                <w:sz w:val="18"/>
                <w:szCs w:val="18"/>
                <w:lang w:val="el-GR" w:eastAsia="el-GR"/>
              </w:rPr>
              <w:t>ΕΡΓΑΣΙΩΝ</w:t>
            </w:r>
            <w:r w:rsidRPr="006444A6">
              <w:rPr>
                <w:rFonts w:ascii="Trebuchet MS" w:eastAsia="Calibri" w:hAnsi="Trebuchet MS" w:cs="Tahoma"/>
                <w:b/>
                <w:sz w:val="18"/>
                <w:szCs w:val="18"/>
                <w:lang w:eastAsia="el-GR"/>
              </w:rPr>
              <w:t xml:space="preserve"> </w:t>
            </w:r>
            <w:r w:rsidRPr="006444A6">
              <w:rPr>
                <w:rFonts w:ascii="Trebuchet MS" w:eastAsia="Calibri" w:hAnsi="Trebuchet MS" w:cs="Tahoma"/>
                <w:b/>
                <w:sz w:val="18"/>
                <w:szCs w:val="18"/>
                <w:lang w:val="el-GR" w:eastAsia="el-GR"/>
              </w:rPr>
              <w:t>ΕΠΙΧΕΙΡΗΣΗΣ</w:t>
            </w:r>
          </w:p>
        </w:tc>
        <w:tc>
          <w:tcPr>
            <w:tcW w:w="3969" w:type="dxa"/>
            <w:gridSpan w:val="2"/>
            <w:shd w:val="clear" w:color="auto" w:fill="auto"/>
          </w:tcPr>
          <w:p w:rsidR="00B85867" w:rsidRPr="009E3047" w:rsidRDefault="00B85867" w:rsidP="00B85867">
            <w:pPr>
              <w:suppressAutoHyphens w:val="0"/>
              <w:spacing w:before="120"/>
              <w:rPr>
                <w:rFonts w:ascii="Trebuchet MS" w:eastAsia="Calibri" w:hAnsi="Trebuchet MS" w:cs="Tahoma"/>
                <w:sz w:val="18"/>
                <w:szCs w:val="18"/>
                <w:lang w:val="el-GR" w:eastAsia="el-GR"/>
              </w:rPr>
            </w:pPr>
            <w:r w:rsidRPr="006444A6">
              <w:rPr>
                <w:rFonts w:ascii="Trebuchet MS" w:eastAsia="Calibri" w:hAnsi="Trebuchet MS" w:cs="Tahoma"/>
                <w:sz w:val="18"/>
                <w:szCs w:val="18"/>
                <w:lang w:val="el-GR" w:eastAsia="el-GR"/>
              </w:rPr>
              <w:t>ΒΑΣΕΙ</w:t>
            </w:r>
            <w:r w:rsidRPr="009E3047">
              <w:rPr>
                <w:rFonts w:ascii="Trebuchet MS" w:eastAsia="Calibri" w:hAnsi="Trebuchet MS" w:cs="Tahoma"/>
                <w:sz w:val="18"/>
                <w:szCs w:val="18"/>
                <w:lang w:val="el-GR" w:eastAsia="el-GR"/>
              </w:rPr>
              <w:t xml:space="preserve"> </w:t>
            </w:r>
            <w:r w:rsidRPr="006444A6">
              <w:rPr>
                <w:rFonts w:ascii="Trebuchet MS" w:eastAsia="Calibri" w:hAnsi="Trebuchet MS" w:cs="Tahoma"/>
                <w:sz w:val="18"/>
                <w:szCs w:val="18"/>
                <w:lang w:val="el-GR" w:eastAsia="el-GR"/>
              </w:rPr>
              <w:t>ΕΝΑΡΞΗΣ</w:t>
            </w:r>
            <w:r w:rsidRPr="009E3047">
              <w:rPr>
                <w:rFonts w:ascii="Trebuchet MS" w:eastAsia="Calibri" w:hAnsi="Trebuchet MS" w:cs="Tahoma"/>
                <w:sz w:val="18"/>
                <w:szCs w:val="18"/>
                <w:lang w:val="el-GR" w:eastAsia="el-GR"/>
              </w:rPr>
              <w:t xml:space="preserve"> </w:t>
            </w:r>
            <w:r w:rsidRPr="006444A6">
              <w:rPr>
                <w:rFonts w:ascii="Trebuchet MS" w:eastAsia="Calibri" w:hAnsi="Trebuchet MS" w:cs="Tahoma"/>
                <w:sz w:val="18"/>
                <w:szCs w:val="18"/>
                <w:lang w:val="el-GR" w:eastAsia="el-GR"/>
              </w:rPr>
              <w:t>ΑΠΟ</w:t>
            </w:r>
            <w:r w:rsidRPr="009E3047">
              <w:rPr>
                <w:rFonts w:ascii="Trebuchet MS" w:eastAsia="Calibri" w:hAnsi="Trebuchet MS" w:cs="Tahoma"/>
                <w:sz w:val="18"/>
                <w:szCs w:val="18"/>
                <w:lang w:val="el-GR" w:eastAsia="el-GR"/>
              </w:rPr>
              <w:t xml:space="preserve"> </w:t>
            </w:r>
            <w:r w:rsidRPr="006444A6">
              <w:rPr>
                <w:rFonts w:ascii="Trebuchet MS" w:eastAsia="Calibri" w:hAnsi="Trebuchet MS" w:cs="Tahoma"/>
                <w:sz w:val="18"/>
                <w:szCs w:val="18"/>
                <w:lang w:val="el-GR" w:eastAsia="el-GR"/>
              </w:rPr>
              <w:t>Δ</w:t>
            </w:r>
            <w:r w:rsidRPr="009E3047">
              <w:rPr>
                <w:rFonts w:ascii="Trebuchet MS" w:eastAsia="Calibri" w:hAnsi="Trebuchet MS" w:cs="Tahoma"/>
                <w:sz w:val="18"/>
                <w:szCs w:val="18"/>
                <w:lang w:val="el-GR" w:eastAsia="el-GR"/>
              </w:rPr>
              <w:t>.</w:t>
            </w:r>
            <w:r w:rsidRPr="006444A6">
              <w:rPr>
                <w:rFonts w:ascii="Trebuchet MS" w:eastAsia="Calibri" w:hAnsi="Trebuchet MS" w:cs="Tahoma"/>
                <w:sz w:val="18"/>
                <w:szCs w:val="18"/>
                <w:lang w:val="el-GR" w:eastAsia="el-GR"/>
              </w:rPr>
              <w:t>Ο</w:t>
            </w:r>
            <w:r w:rsidRPr="009E3047">
              <w:rPr>
                <w:rFonts w:ascii="Trebuchet MS" w:eastAsia="Calibri" w:hAnsi="Trebuchet MS" w:cs="Tahoma"/>
                <w:sz w:val="18"/>
                <w:szCs w:val="18"/>
                <w:lang w:val="el-GR" w:eastAsia="el-GR"/>
              </w:rPr>
              <w:t>.</w:t>
            </w:r>
            <w:r w:rsidRPr="006444A6">
              <w:rPr>
                <w:rFonts w:ascii="Trebuchet MS" w:eastAsia="Calibri" w:hAnsi="Trebuchet MS" w:cs="Tahoma"/>
                <w:sz w:val="18"/>
                <w:szCs w:val="18"/>
                <w:lang w:val="el-GR" w:eastAsia="el-GR"/>
              </w:rPr>
              <w:t>Υ</w:t>
            </w:r>
            <w:r w:rsidRPr="009E3047">
              <w:rPr>
                <w:rFonts w:ascii="Trebuchet MS" w:eastAsia="Calibri" w:hAnsi="Trebuchet MS" w:cs="Tahoma"/>
                <w:sz w:val="18"/>
                <w:szCs w:val="18"/>
                <w:lang w:val="el-GR" w:eastAsia="el-GR"/>
              </w:rPr>
              <w:t>.</w:t>
            </w:r>
          </w:p>
        </w:tc>
      </w:tr>
      <w:tr w:rsidR="00B85867" w:rsidRPr="00F85886" w:rsidTr="00B85867">
        <w:tc>
          <w:tcPr>
            <w:tcW w:w="4642" w:type="dxa"/>
            <w:gridSpan w:val="6"/>
            <w:shd w:val="clear" w:color="auto" w:fill="D9D9D9"/>
            <w:vAlign w:val="center"/>
          </w:tcPr>
          <w:p w:rsidR="00B85867" w:rsidRPr="006444A6" w:rsidRDefault="00B85867" w:rsidP="00B85867">
            <w:pPr>
              <w:suppressAutoHyphens w:val="0"/>
              <w:spacing w:before="120"/>
              <w:jc w:val="right"/>
              <w:rPr>
                <w:rFonts w:ascii="Trebuchet MS" w:eastAsia="Calibri" w:hAnsi="Trebuchet MS" w:cs="Tahoma"/>
                <w:b/>
                <w:sz w:val="18"/>
                <w:szCs w:val="18"/>
                <w:lang w:val="el-GR" w:eastAsia="el-GR"/>
              </w:rPr>
            </w:pPr>
            <w:r w:rsidRPr="00B878B3">
              <w:rPr>
                <w:rFonts w:ascii="Trebuchet MS" w:eastAsia="Calibri" w:hAnsi="Trebuchet MS" w:cs="Tahoma"/>
                <w:b/>
                <w:sz w:val="18"/>
                <w:szCs w:val="18"/>
                <w:lang w:eastAsia="el-GR"/>
              </w:rPr>
              <w:t>1.</w:t>
            </w:r>
            <w:r>
              <w:rPr>
                <w:rFonts w:ascii="Trebuchet MS" w:eastAsia="Calibri" w:hAnsi="Trebuchet MS" w:cs="Tahoma"/>
                <w:b/>
                <w:sz w:val="18"/>
                <w:szCs w:val="18"/>
                <w:lang w:val="el-GR" w:eastAsia="el-GR"/>
              </w:rPr>
              <w:t>1</w:t>
            </w:r>
            <w:r w:rsidRPr="006444A6">
              <w:rPr>
                <w:rFonts w:ascii="Trebuchet MS" w:eastAsia="Calibri" w:hAnsi="Trebuchet MS" w:cs="Tahoma"/>
                <w:b/>
                <w:sz w:val="18"/>
                <w:szCs w:val="18"/>
                <w:lang w:eastAsia="el-GR"/>
              </w:rPr>
              <w:t>.</w:t>
            </w:r>
            <w:r>
              <w:rPr>
                <w:rFonts w:ascii="Trebuchet MS" w:eastAsia="Calibri" w:hAnsi="Trebuchet MS" w:cs="Tahoma"/>
                <w:b/>
                <w:sz w:val="18"/>
                <w:szCs w:val="18"/>
                <w:lang w:val="el-GR" w:eastAsia="el-GR"/>
              </w:rPr>
              <w:t>6</w:t>
            </w:r>
            <w:r w:rsidRPr="006444A6">
              <w:rPr>
                <w:rFonts w:ascii="Trebuchet MS" w:eastAsia="Calibri" w:hAnsi="Trebuchet MS" w:cs="Tahoma"/>
                <w:b/>
                <w:sz w:val="18"/>
                <w:szCs w:val="18"/>
                <w:lang w:eastAsia="el-GR"/>
              </w:rPr>
              <w:t xml:space="preserve"> </w:t>
            </w:r>
            <w:r w:rsidRPr="006444A6">
              <w:rPr>
                <w:rFonts w:ascii="Trebuchet MS" w:eastAsia="Calibri" w:hAnsi="Trebuchet MS" w:cs="Tahoma"/>
                <w:b/>
                <w:sz w:val="18"/>
                <w:szCs w:val="18"/>
                <w:lang w:val="el-GR" w:eastAsia="el-GR"/>
              </w:rPr>
              <w:t>ΝΟΜΙΚΗ</w:t>
            </w:r>
            <w:r w:rsidRPr="006444A6">
              <w:rPr>
                <w:rFonts w:ascii="Trebuchet MS" w:eastAsia="Calibri" w:hAnsi="Trebuchet MS" w:cs="Tahoma"/>
                <w:b/>
                <w:sz w:val="18"/>
                <w:szCs w:val="18"/>
                <w:lang w:eastAsia="el-GR"/>
              </w:rPr>
              <w:t xml:space="preserve"> </w:t>
            </w:r>
            <w:r w:rsidRPr="006444A6">
              <w:rPr>
                <w:rFonts w:ascii="Trebuchet MS" w:eastAsia="Calibri" w:hAnsi="Trebuchet MS" w:cs="Tahoma"/>
                <w:b/>
                <w:sz w:val="18"/>
                <w:szCs w:val="18"/>
                <w:lang w:val="el-GR" w:eastAsia="el-GR"/>
              </w:rPr>
              <w:t>ΜΟΡΦΗ</w:t>
            </w:r>
          </w:p>
        </w:tc>
        <w:tc>
          <w:tcPr>
            <w:tcW w:w="3969" w:type="dxa"/>
            <w:gridSpan w:val="2"/>
            <w:shd w:val="clear" w:color="auto" w:fill="auto"/>
          </w:tcPr>
          <w:p w:rsidR="00B85867" w:rsidRPr="006444A6" w:rsidRDefault="00B85867" w:rsidP="00B85867">
            <w:pPr>
              <w:suppressAutoHyphens w:val="0"/>
              <w:spacing w:before="120"/>
              <w:rPr>
                <w:rFonts w:ascii="Trebuchet MS" w:eastAsia="Calibri" w:hAnsi="Trebuchet MS" w:cs="Tahoma"/>
                <w:sz w:val="18"/>
                <w:szCs w:val="18"/>
                <w:lang w:val="el-GR" w:eastAsia="el-GR"/>
              </w:rPr>
            </w:pPr>
          </w:p>
        </w:tc>
      </w:tr>
      <w:tr w:rsidR="00B85867" w:rsidRPr="006444A6" w:rsidTr="00B85867">
        <w:tc>
          <w:tcPr>
            <w:tcW w:w="4642" w:type="dxa"/>
            <w:gridSpan w:val="6"/>
            <w:shd w:val="clear" w:color="auto" w:fill="D9D9D9"/>
            <w:vAlign w:val="center"/>
          </w:tcPr>
          <w:p w:rsidR="00B85867" w:rsidRPr="006444A6" w:rsidRDefault="00B85867" w:rsidP="00B85867">
            <w:pPr>
              <w:suppressAutoHyphens w:val="0"/>
              <w:spacing w:before="120"/>
              <w:jc w:val="right"/>
              <w:rPr>
                <w:rFonts w:ascii="Trebuchet MS" w:eastAsia="Calibri" w:hAnsi="Trebuchet MS" w:cs="Tahoma"/>
                <w:b/>
                <w:sz w:val="18"/>
                <w:szCs w:val="18"/>
                <w:lang w:val="el-GR" w:eastAsia="el-GR"/>
              </w:rPr>
            </w:pPr>
            <w:r w:rsidRPr="00B878B3">
              <w:rPr>
                <w:rFonts w:ascii="Trebuchet MS" w:eastAsia="Calibri" w:hAnsi="Trebuchet MS" w:cs="Tahoma"/>
                <w:b/>
                <w:sz w:val="18"/>
                <w:szCs w:val="18"/>
                <w:lang w:eastAsia="el-GR"/>
              </w:rPr>
              <w:t>1.</w:t>
            </w:r>
            <w:r>
              <w:rPr>
                <w:rFonts w:ascii="Trebuchet MS" w:eastAsia="Calibri" w:hAnsi="Trebuchet MS" w:cs="Tahoma"/>
                <w:b/>
                <w:sz w:val="18"/>
                <w:szCs w:val="18"/>
                <w:lang w:val="el-GR" w:eastAsia="el-GR"/>
              </w:rPr>
              <w:t>1.7</w:t>
            </w:r>
            <w:r w:rsidRPr="006444A6">
              <w:rPr>
                <w:rFonts w:ascii="Trebuchet MS" w:eastAsia="Calibri" w:hAnsi="Trebuchet MS" w:cs="Tahoma"/>
                <w:b/>
                <w:sz w:val="18"/>
                <w:szCs w:val="18"/>
                <w:lang w:val="el-GR" w:eastAsia="el-GR"/>
              </w:rPr>
              <w:t xml:space="preserve"> Δ.Ο.Υ.</w:t>
            </w:r>
          </w:p>
        </w:tc>
        <w:tc>
          <w:tcPr>
            <w:tcW w:w="3969" w:type="dxa"/>
            <w:gridSpan w:val="2"/>
            <w:shd w:val="clear" w:color="auto" w:fill="auto"/>
          </w:tcPr>
          <w:p w:rsidR="00B85867" w:rsidRPr="006444A6" w:rsidRDefault="00B85867" w:rsidP="00B85867">
            <w:pPr>
              <w:suppressAutoHyphens w:val="0"/>
              <w:spacing w:before="120"/>
              <w:rPr>
                <w:rFonts w:ascii="Trebuchet MS" w:eastAsia="Calibri" w:hAnsi="Trebuchet MS" w:cs="Tahoma"/>
                <w:sz w:val="18"/>
                <w:szCs w:val="18"/>
                <w:lang w:val="el-GR" w:eastAsia="el-GR"/>
              </w:rPr>
            </w:pPr>
            <w:r w:rsidRPr="006444A6">
              <w:rPr>
                <w:rFonts w:ascii="Trebuchet MS" w:eastAsia="Calibri" w:hAnsi="Trebuchet MS" w:cs="Tahoma"/>
                <w:sz w:val="18"/>
                <w:szCs w:val="18"/>
                <w:lang w:val="el-GR" w:eastAsia="el-GR"/>
              </w:rPr>
              <w:t>ΕΠΙΛΟΓΗ ΑΠΟ ΛΙΣΤΑ</w:t>
            </w:r>
          </w:p>
        </w:tc>
      </w:tr>
      <w:tr w:rsidR="00B85867" w:rsidRPr="00E86F77" w:rsidTr="00B85867">
        <w:tc>
          <w:tcPr>
            <w:tcW w:w="4642" w:type="dxa"/>
            <w:gridSpan w:val="6"/>
            <w:shd w:val="clear" w:color="auto" w:fill="D9D9D9"/>
            <w:vAlign w:val="center"/>
          </w:tcPr>
          <w:p w:rsidR="00B85867" w:rsidRPr="006444A6" w:rsidRDefault="00B85867" w:rsidP="00B85867">
            <w:pPr>
              <w:suppressAutoHyphens w:val="0"/>
              <w:spacing w:before="120"/>
              <w:jc w:val="right"/>
              <w:rPr>
                <w:rFonts w:ascii="Trebuchet MS" w:eastAsia="Calibri" w:hAnsi="Trebuchet MS" w:cs="Tahoma"/>
                <w:b/>
                <w:sz w:val="18"/>
                <w:szCs w:val="18"/>
                <w:lang w:val="el-GR" w:eastAsia="el-GR"/>
              </w:rPr>
            </w:pPr>
            <w:r w:rsidRPr="00B878B3">
              <w:rPr>
                <w:rFonts w:ascii="Trebuchet MS" w:eastAsia="Calibri" w:hAnsi="Trebuchet MS" w:cs="Tahoma"/>
                <w:b/>
                <w:sz w:val="18"/>
                <w:szCs w:val="18"/>
                <w:lang w:eastAsia="el-GR"/>
              </w:rPr>
              <w:t>1.</w:t>
            </w:r>
            <w:r>
              <w:rPr>
                <w:rFonts w:ascii="Trebuchet MS" w:eastAsia="Calibri" w:hAnsi="Trebuchet MS" w:cs="Tahoma"/>
                <w:b/>
                <w:sz w:val="18"/>
                <w:szCs w:val="18"/>
                <w:lang w:val="el-GR" w:eastAsia="el-GR"/>
              </w:rPr>
              <w:t>1.8</w:t>
            </w:r>
            <w:r w:rsidRPr="006444A6">
              <w:rPr>
                <w:rFonts w:ascii="Trebuchet MS" w:eastAsia="Calibri" w:hAnsi="Trebuchet MS" w:cs="Tahoma"/>
                <w:b/>
                <w:sz w:val="18"/>
                <w:szCs w:val="18"/>
                <w:lang w:val="el-GR" w:eastAsia="el-GR"/>
              </w:rPr>
              <w:t xml:space="preserve"> ΕΙΔΟΣ ΒΙΒΛΙΩΝ</w:t>
            </w:r>
          </w:p>
        </w:tc>
        <w:tc>
          <w:tcPr>
            <w:tcW w:w="3969" w:type="dxa"/>
            <w:gridSpan w:val="2"/>
            <w:shd w:val="clear" w:color="auto" w:fill="auto"/>
          </w:tcPr>
          <w:p w:rsidR="00B85867" w:rsidRPr="006444A6" w:rsidRDefault="00B85867" w:rsidP="00B85867">
            <w:pPr>
              <w:suppressAutoHyphens w:val="0"/>
              <w:spacing w:before="120"/>
              <w:rPr>
                <w:rFonts w:ascii="Trebuchet MS" w:eastAsia="Calibri" w:hAnsi="Trebuchet MS" w:cs="Tahoma"/>
                <w:sz w:val="18"/>
                <w:szCs w:val="18"/>
                <w:lang w:val="el-GR" w:eastAsia="el-GR"/>
              </w:rPr>
            </w:pPr>
            <w:r w:rsidRPr="006444A6">
              <w:rPr>
                <w:rFonts w:ascii="Trebuchet MS" w:eastAsia="Calibri" w:hAnsi="Trebuchet MS" w:cs="Tahoma"/>
                <w:sz w:val="18"/>
                <w:szCs w:val="18"/>
                <w:lang w:val="el-GR" w:eastAsia="el-GR"/>
              </w:rPr>
              <w:t>Β/Γ ΚΑΤΗΓΟΡΙΑΣ/ ΧΩΡΙΣ ΒΙΒΛΙΑ</w:t>
            </w:r>
          </w:p>
        </w:tc>
      </w:tr>
      <w:tr w:rsidR="00B85867" w:rsidRPr="00E86F77" w:rsidTr="00B85867">
        <w:tc>
          <w:tcPr>
            <w:tcW w:w="4642" w:type="dxa"/>
            <w:gridSpan w:val="6"/>
            <w:shd w:val="clear" w:color="auto" w:fill="D9D9D9"/>
            <w:vAlign w:val="center"/>
          </w:tcPr>
          <w:p w:rsidR="00B85867" w:rsidRPr="006444A6" w:rsidRDefault="00B85867" w:rsidP="00B85867">
            <w:pPr>
              <w:suppressAutoHyphens w:val="0"/>
              <w:spacing w:before="120"/>
              <w:jc w:val="right"/>
              <w:rPr>
                <w:rFonts w:ascii="Trebuchet MS" w:eastAsia="Calibri" w:hAnsi="Trebuchet MS" w:cs="Tahoma"/>
                <w:b/>
                <w:sz w:val="18"/>
                <w:szCs w:val="18"/>
                <w:lang w:val="el-GR" w:eastAsia="el-GR"/>
              </w:rPr>
            </w:pPr>
            <w:r w:rsidRPr="00B878B3">
              <w:rPr>
                <w:rFonts w:ascii="Trebuchet MS" w:eastAsia="Calibri" w:hAnsi="Trebuchet MS" w:cs="Tahoma"/>
                <w:b/>
                <w:sz w:val="18"/>
                <w:szCs w:val="18"/>
                <w:lang w:eastAsia="el-GR"/>
              </w:rPr>
              <w:t>1.</w:t>
            </w:r>
            <w:r>
              <w:rPr>
                <w:rFonts w:ascii="Trebuchet MS" w:eastAsia="Calibri" w:hAnsi="Trebuchet MS" w:cs="Tahoma"/>
                <w:b/>
                <w:sz w:val="18"/>
                <w:szCs w:val="18"/>
                <w:lang w:val="el-GR" w:eastAsia="el-GR"/>
              </w:rPr>
              <w:t>1.9</w:t>
            </w:r>
            <w:r w:rsidRPr="006444A6">
              <w:rPr>
                <w:rFonts w:ascii="Trebuchet MS" w:eastAsia="Calibri" w:hAnsi="Trebuchet MS" w:cs="Tahoma"/>
                <w:b/>
                <w:sz w:val="18"/>
                <w:szCs w:val="18"/>
                <w:lang w:val="el-GR" w:eastAsia="el-GR"/>
              </w:rPr>
              <w:t xml:space="preserve"> ΑΝΤΙΚΕΙΜΕΝΟ ΔΡΑΣΤΗΡΙΟΤΗΤΑΣ</w:t>
            </w:r>
          </w:p>
        </w:tc>
        <w:tc>
          <w:tcPr>
            <w:tcW w:w="3969" w:type="dxa"/>
            <w:gridSpan w:val="2"/>
            <w:shd w:val="clear" w:color="auto" w:fill="auto"/>
          </w:tcPr>
          <w:p w:rsidR="00B85867" w:rsidRPr="006444A6" w:rsidRDefault="00B85867" w:rsidP="00B85867">
            <w:pPr>
              <w:suppressAutoHyphens w:val="0"/>
              <w:spacing w:before="120"/>
              <w:rPr>
                <w:rFonts w:ascii="Trebuchet MS" w:eastAsia="Calibri" w:hAnsi="Trebuchet MS" w:cs="Tahoma"/>
                <w:sz w:val="18"/>
                <w:szCs w:val="18"/>
                <w:lang w:val="el-GR" w:eastAsia="el-GR"/>
              </w:rPr>
            </w:pPr>
            <w:r w:rsidRPr="006444A6">
              <w:rPr>
                <w:rFonts w:ascii="Trebuchet MS" w:eastAsia="Calibri" w:hAnsi="Trebuchet MS" w:cs="Tahoma"/>
                <w:sz w:val="18"/>
                <w:szCs w:val="18"/>
                <w:lang w:val="el-GR" w:eastAsia="el-GR"/>
              </w:rPr>
              <w:t>ΠΕΡΙΓΡΑΦΗ ΒΑΣΕΙ ΔΟΥ Ή ΑΔΕΙΑΣ ΛΕΙΤΟΥΡΓΙΑΣ</w:t>
            </w:r>
          </w:p>
        </w:tc>
      </w:tr>
      <w:tr w:rsidR="00B85867" w:rsidRPr="00E86F77" w:rsidTr="00B85867">
        <w:tc>
          <w:tcPr>
            <w:tcW w:w="4642" w:type="dxa"/>
            <w:gridSpan w:val="6"/>
            <w:shd w:val="clear" w:color="auto" w:fill="D9D9D9"/>
            <w:vAlign w:val="center"/>
          </w:tcPr>
          <w:p w:rsidR="00B85867" w:rsidRPr="006444A6" w:rsidRDefault="00B85867" w:rsidP="00B85867">
            <w:pPr>
              <w:suppressAutoHyphens w:val="0"/>
              <w:spacing w:before="120"/>
              <w:jc w:val="right"/>
              <w:rPr>
                <w:rFonts w:ascii="Trebuchet MS" w:eastAsia="Calibri" w:hAnsi="Trebuchet MS" w:cs="Tahoma"/>
                <w:b/>
                <w:sz w:val="18"/>
                <w:szCs w:val="18"/>
                <w:lang w:val="el-GR" w:eastAsia="el-GR"/>
              </w:rPr>
            </w:pPr>
            <w:r w:rsidRPr="00B878B3">
              <w:rPr>
                <w:rFonts w:ascii="Trebuchet MS" w:eastAsia="Calibri" w:hAnsi="Trebuchet MS" w:cs="Tahoma"/>
                <w:b/>
                <w:sz w:val="18"/>
                <w:szCs w:val="18"/>
                <w:lang w:eastAsia="el-GR"/>
              </w:rPr>
              <w:t>1.</w:t>
            </w:r>
            <w:r>
              <w:rPr>
                <w:rFonts w:ascii="Trebuchet MS" w:eastAsia="Calibri" w:hAnsi="Trebuchet MS" w:cs="Tahoma"/>
                <w:b/>
                <w:sz w:val="18"/>
                <w:szCs w:val="18"/>
                <w:lang w:val="el-GR" w:eastAsia="el-GR"/>
              </w:rPr>
              <w:t>1.10</w:t>
            </w:r>
            <w:r w:rsidRPr="006444A6">
              <w:rPr>
                <w:rFonts w:ascii="Trebuchet MS" w:eastAsia="Calibri" w:hAnsi="Trebuchet MS" w:cs="Tahoma"/>
                <w:b/>
                <w:sz w:val="18"/>
                <w:szCs w:val="18"/>
                <w:lang w:val="el-GR" w:eastAsia="el-GR"/>
              </w:rPr>
              <w:t xml:space="preserve"> ΜΕΓΕΘΟΣ ΕΠΙΧΕΙΡΗΣΗΣ</w:t>
            </w:r>
          </w:p>
        </w:tc>
        <w:tc>
          <w:tcPr>
            <w:tcW w:w="3969" w:type="dxa"/>
            <w:gridSpan w:val="2"/>
            <w:shd w:val="clear" w:color="auto" w:fill="auto"/>
          </w:tcPr>
          <w:p w:rsidR="00B85867" w:rsidRPr="006444A6" w:rsidRDefault="00B85867" w:rsidP="00B85867">
            <w:pPr>
              <w:suppressAutoHyphens w:val="0"/>
              <w:spacing w:before="120"/>
              <w:rPr>
                <w:rFonts w:ascii="Trebuchet MS" w:eastAsia="Calibri" w:hAnsi="Trebuchet MS" w:cs="Tahoma"/>
                <w:sz w:val="18"/>
                <w:szCs w:val="18"/>
                <w:lang w:val="el-GR" w:eastAsia="el-GR"/>
              </w:rPr>
            </w:pPr>
            <w:r w:rsidRPr="006444A6">
              <w:rPr>
                <w:rFonts w:ascii="Trebuchet MS" w:eastAsia="Calibri" w:hAnsi="Trebuchet MS" w:cs="Tahoma"/>
                <w:sz w:val="18"/>
                <w:szCs w:val="18"/>
                <w:lang w:val="el-GR" w:eastAsia="el-GR"/>
              </w:rPr>
              <w:t>ΠΟΛΥ ΜΙΚΡΗ/ΜΙΚΡΗ/ΜΕΣΑΙΑ/ΜΕΓΑΛΗ</w:t>
            </w:r>
          </w:p>
          <w:p w:rsidR="00B85867" w:rsidRPr="006444A6" w:rsidRDefault="00B85867" w:rsidP="00B85867">
            <w:pPr>
              <w:suppressAutoHyphens w:val="0"/>
              <w:spacing w:before="120"/>
              <w:rPr>
                <w:rFonts w:ascii="Trebuchet MS" w:eastAsia="Calibri" w:hAnsi="Trebuchet MS" w:cs="Tahoma"/>
                <w:sz w:val="18"/>
                <w:szCs w:val="18"/>
                <w:lang w:val="el-GR" w:eastAsia="el-GR"/>
              </w:rPr>
            </w:pPr>
            <w:r w:rsidRPr="006444A6">
              <w:rPr>
                <w:rFonts w:ascii="Trebuchet MS" w:eastAsia="Calibri" w:hAnsi="Trebuchet MS" w:cs="Tahoma"/>
                <w:sz w:val="18"/>
                <w:szCs w:val="18"/>
                <w:lang w:val="el-GR" w:eastAsia="el-GR"/>
              </w:rPr>
              <w:t xml:space="preserve">Σύμφωνα με τον ορισμό της ΜΜΕ (Παράρτημα </w:t>
            </w:r>
            <w:r w:rsidRPr="006444A6">
              <w:rPr>
                <w:rFonts w:ascii="Trebuchet MS" w:eastAsia="Calibri" w:hAnsi="Trebuchet MS" w:cs="Tahoma"/>
                <w:sz w:val="18"/>
                <w:szCs w:val="18"/>
                <w:lang w:val="en-US" w:eastAsia="el-GR"/>
              </w:rPr>
              <w:t>IV</w:t>
            </w:r>
            <w:r w:rsidRPr="006444A6">
              <w:rPr>
                <w:rFonts w:ascii="Trebuchet MS" w:eastAsia="Calibri" w:hAnsi="Trebuchet MS" w:cs="Tahoma"/>
                <w:sz w:val="18"/>
                <w:szCs w:val="18"/>
                <w:lang w:val="el-GR" w:eastAsia="el-GR"/>
              </w:rPr>
              <w:t xml:space="preserve">) και την δήλωση ΜΜΕ η οποία αποτελεί τυπικό δικαιολογητικό (Παράρτημα </w:t>
            </w:r>
            <w:r w:rsidRPr="006444A6">
              <w:rPr>
                <w:rFonts w:ascii="Trebuchet MS" w:eastAsia="Calibri" w:hAnsi="Trebuchet MS" w:cs="Tahoma"/>
                <w:sz w:val="18"/>
                <w:szCs w:val="18"/>
                <w:lang w:val="en-US" w:eastAsia="el-GR"/>
              </w:rPr>
              <w:t>V</w:t>
            </w:r>
            <w:r w:rsidRPr="006444A6">
              <w:rPr>
                <w:rFonts w:ascii="Trebuchet MS" w:eastAsia="Calibri" w:hAnsi="Trebuchet MS" w:cs="Tahoma"/>
                <w:sz w:val="18"/>
                <w:szCs w:val="18"/>
                <w:lang w:val="el-GR" w:eastAsia="el-GR"/>
              </w:rPr>
              <w:t>) συμπληρώνεται το αντίστοιχο πεδίο - &lt;</w:t>
            </w:r>
            <w:r w:rsidRPr="006444A6">
              <w:rPr>
                <w:rFonts w:ascii="Trebuchet MS" w:eastAsia="Calibri" w:hAnsi="Trebuchet MS" w:cs="Tahoma"/>
                <w:sz w:val="18"/>
                <w:szCs w:val="18"/>
                <w:lang w:val="en-US" w:eastAsia="el-GR"/>
              </w:rPr>
              <w:t>ANADOXOI</w:t>
            </w:r>
            <w:r w:rsidRPr="006444A6">
              <w:rPr>
                <w:rFonts w:ascii="Trebuchet MS" w:eastAsia="Calibri" w:hAnsi="Trebuchet MS" w:cs="Tahoma"/>
                <w:sz w:val="18"/>
                <w:szCs w:val="18"/>
                <w:lang w:val="el-GR" w:eastAsia="el-GR"/>
              </w:rPr>
              <w:t>_</w:t>
            </w:r>
            <w:r w:rsidRPr="006444A6">
              <w:rPr>
                <w:rFonts w:ascii="Trebuchet MS" w:eastAsia="Calibri" w:hAnsi="Trebuchet MS" w:cs="Tahoma"/>
                <w:sz w:val="18"/>
                <w:szCs w:val="18"/>
                <w:lang w:val="en-US" w:eastAsia="el-GR"/>
              </w:rPr>
              <w:t>MEGETHOS</w:t>
            </w:r>
            <w:r w:rsidRPr="006444A6">
              <w:rPr>
                <w:rFonts w:ascii="Trebuchet MS" w:eastAsia="Calibri" w:hAnsi="Trebuchet MS" w:cs="Tahoma"/>
                <w:sz w:val="18"/>
                <w:szCs w:val="18"/>
                <w:lang w:val="el-GR" w:eastAsia="el-GR"/>
              </w:rPr>
              <w:t>_</w:t>
            </w:r>
            <w:r w:rsidRPr="006444A6">
              <w:rPr>
                <w:rFonts w:ascii="Trebuchet MS" w:eastAsia="Calibri" w:hAnsi="Trebuchet MS" w:cs="Tahoma"/>
                <w:sz w:val="18"/>
                <w:szCs w:val="18"/>
                <w:lang w:val="en-US" w:eastAsia="el-GR"/>
              </w:rPr>
              <w:t>VALUE</w:t>
            </w:r>
            <w:r w:rsidRPr="006444A6">
              <w:rPr>
                <w:rFonts w:ascii="Trebuchet MS" w:eastAsia="Calibri" w:hAnsi="Trebuchet MS" w:cs="Tahoma"/>
                <w:sz w:val="18"/>
                <w:szCs w:val="18"/>
                <w:lang w:val="el-GR" w:eastAsia="el-GR"/>
              </w:rPr>
              <w:t>&gt;</w:t>
            </w:r>
          </w:p>
        </w:tc>
      </w:tr>
      <w:tr w:rsidR="00B85867" w:rsidRPr="006444A6" w:rsidTr="00B85867">
        <w:tc>
          <w:tcPr>
            <w:tcW w:w="4642" w:type="dxa"/>
            <w:gridSpan w:val="6"/>
            <w:shd w:val="clear" w:color="auto" w:fill="D9D9D9"/>
            <w:vAlign w:val="center"/>
          </w:tcPr>
          <w:p w:rsidR="00B85867" w:rsidRPr="006444A6" w:rsidRDefault="00B85867" w:rsidP="00B85867">
            <w:pPr>
              <w:suppressAutoHyphens w:val="0"/>
              <w:spacing w:before="120"/>
              <w:jc w:val="right"/>
              <w:rPr>
                <w:rFonts w:ascii="Trebuchet MS" w:eastAsia="Calibri" w:hAnsi="Trebuchet MS" w:cs="Tahoma"/>
                <w:b/>
                <w:sz w:val="18"/>
                <w:szCs w:val="18"/>
                <w:lang w:val="el-GR" w:eastAsia="el-GR"/>
              </w:rPr>
            </w:pPr>
            <w:r w:rsidRPr="00B85867">
              <w:rPr>
                <w:rFonts w:ascii="Trebuchet MS" w:eastAsia="Calibri" w:hAnsi="Trebuchet MS" w:cs="Tahoma"/>
                <w:b/>
                <w:sz w:val="18"/>
                <w:szCs w:val="18"/>
                <w:lang w:val="el-GR" w:eastAsia="el-GR"/>
              </w:rPr>
              <w:t>1.</w:t>
            </w:r>
            <w:r>
              <w:rPr>
                <w:rFonts w:ascii="Trebuchet MS" w:eastAsia="Calibri" w:hAnsi="Trebuchet MS" w:cs="Tahoma"/>
                <w:b/>
                <w:sz w:val="18"/>
                <w:szCs w:val="18"/>
                <w:lang w:val="el-GR" w:eastAsia="el-GR"/>
              </w:rPr>
              <w:t>1.11</w:t>
            </w:r>
            <w:r w:rsidRPr="006444A6">
              <w:rPr>
                <w:rFonts w:ascii="Trebuchet MS" w:eastAsia="Calibri" w:hAnsi="Trebuchet MS" w:cs="Tahoma"/>
                <w:b/>
                <w:sz w:val="18"/>
                <w:szCs w:val="18"/>
                <w:lang w:val="el-GR" w:eastAsia="el-GR"/>
              </w:rPr>
              <w:t>. Η ΕΠΙΧΕΙΡΗΣΗ ΕΙΝΑΙ ΕΞΩΧΩΡΙΑ (</w:t>
            </w:r>
            <w:r w:rsidRPr="006444A6">
              <w:rPr>
                <w:rFonts w:ascii="Trebuchet MS" w:eastAsia="Calibri" w:hAnsi="Trebuchet MS" w:cs="Tahoma"/>
                <w:b/>
                <w:sz w:val="18"/>
                <w:szCs w:val="18"/>
                <w:lang w:val="en-US" w:eastAsia="el-GR"/>
              </w:rPr>
              <w:t>OFFSHORE</w:t>
            </w:r>
            <w:r w:rsidRPr="006444A6">
              <w:rPr>
                <w:rFonts w:ascii="Trebuchet MS" w:eastAsia="Calibri" w:hAnsi="Trebuchet MS" w:cs="Tahoma"/>
                <w:b/>
                <w:sz w:val="18"/>
                <w:szCs w:val="18"/>
                <w:lang w:val="el-GR" w:eastAsia="el-GR"/>
              </w:rPr>
              <w:t>)</w:t>
            </w:r>
          </w:p>
        </w:tc>
        <w:tc>
          <w:tcPr>
            <w:tcW w:w="3969" w:type="dxa"/>
            <w:gridSpan w:val="2"/>
            <w:shd w:val="clear" w:color="auto" w:fill="auto"/>
          </w:tcPr>
          <w:p w:rsidR="00B85867" w:rsidRPr="006444A6" w:rsidRDefault="00B85867" w:rsidP="00B85867">
            <w:pPr>
              <w:suppressAutoHyphens w:val="0"/>
              <w:spacing w:before="120"/>
              <w:rPr>
                <w:rFonts w:ascii="Trebuchet MS" w:eastAsia="Calibri" w:hAnsi="Trebuchet MS" w:cs="Tahoma"/>
                <w:sz w:val="18"/>
                <w:szCs w:val="18"/>
                <w:lang w:val="el-GR" w:eastAsia="el-GR"/>
              </w:rPr>
            </w:pPr>
            <w:r w:rsidRPr="006444A6">
              <w:rPr>
                <w:rFonts w:ascii="Trebuchet MS" w:eastAsia="Calibri" w:hAnsi="Trebuchet MS" w:cs="Tahoma"/>
                <w:sz w:val="18"/>
                <w:szCs w:val="18"/>
                <w:lang w:val="el-GR" w:eastAsia="el-GR"/>
              </w:rPr>
              <w:t>ΝΑΙ/ΟΧΙ</w:t>
            </w:r>
          </w:p>
        </w:tc>
      </w:tr>
    </w:tbl>
    <w:p w:rsidR="00B85867" w:rsidRDefault="00B85867" w:rsidP="00B85867">
      <w:pPr>
        <w:suppressAutoHyphens w:val="0"/>
        <w:spacing w:before="120"/>
        <w:rPr>
          <w:rFonts w:ascii="Trebuchet MS" w:eastAsia="Calibri" w:hAnsi="Trebuchet MS" w:cs="Tahoma"/>
          <w:b/>
          <w:szCs w:val="20"/>
          <w:lang w:val="el-GR" w:eastAsia="el-GR"/>
        </w:rPr>
      </w:pPr>
    </w:p>
    <w:tbl>
      <w:tblPr>
        <w:tblW w:w="8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8"/>
        <w:gridCol w:w="3544"/>
        <w:gridCol w:w="3969"/>
      </w:tblGrid>
      <w:tr w:rsidR="00B85867" w:rsidRPr="00E86F77" w:rsidTr="00B85867">
        <w:trPr>
          <w:trHeight w:val="284"/>
        </w:trPr>
        <w:tc>
          <w:tcPr>
            <w:tcW w:w="1098" w:type="dxa"/>
            <w:shd w:val="clear" w:color="auto" w:fill="A6A6A6"/>
            <w:vAlign w:val="center"/>
          </w:tcPr>
          <w:p w:rsidR="00B85867" w:rsidRPr="00CD0E6F" w:rsidRDefault="00B85867" w:rsidP="00B85867">
            <w:pPr>
              <w:spacing w:before="60" w:after="60" w:line="240" w:lineRule="atLeast"/>
              <w:ind w:left="502"/>
              <w:rPr>
                <w:rFonts w:ascii="Trebuchet MS" w:hAnsi="Trebuchet MS"/>
                <w:b/>
                <w:szCs w:val="20"/>
                <w:lang w:val="el-GR"/>
              </w:rPr>
            </w:pPr>
            <w:r>
              <w:rPr>
                <w:rFonts w:ascii="Trebuchet MS" w:hAnsi="Trebuchet MS"/>
                <w:b/>
                <w:szCs w:val="20"/>
                <w:lang w:val="en-US"/>
              </w:rPr>
              <w:t>1.</w:t>
            </w:r>
            <w:r w:rsidR="00CD0E6F">
              <w:rPr>
                <w:rFonts w:ascii="Trebuchet MS" w:hAnsi="Trebuchet MS"/>
                <w:b/>
                <w:szCs w:val="20"/>
                <w:lang w:val="el-GR"/>
              </w:rPr>
              <w:t>1</w:t>
            </w:r>
          </w:p>
        </w:tc>
        <w:tc>
          <w:tcPr>
            <w:tcW w:w="7513" w:type="dxa"/>
            <w:gridSpan w:val="2"/>
            <w:shd w:val="clear" w:color="auto" w:fill="D9D9D9"/>
          </w:tcPr>
          <w:p w:rsidR="00B85867" w:rsidRPr="00D218E7" w:rsidRDefault="00B85867" w:rsidP="00B85867">
            <w:pPr>
              <w:spacing w:before="60" w:after="60" w:line="240" w:lineRule="atLeast"/>
              <w:rPr>
                <w:rFonts w:ascii="Trebuchet MS" w:hAnsi="Trebuchet MS"/>
                <w:b/>
                <w:szCs w:val="20"/>
                <w:lang w:val="el-GR"/>
              </w:rPr>
            </w:pPr>
            <w:r w:rsidRPr="00935AE0">
              <w:rPr>
                <w:rFonts w:ascii="Trebuchet MS" w:hAnsi="Trebuchet MS"/>
                <w:b/>
                <w:szCs w:val="20"/>
                <w:lang w:val="el-GR"/>
              </w:rPr>
              <w:t xml:space="preserve">ΓΕΝΙΚΑ  ΣΤΟΙΧΕΙΑ ΤΑΥΤΟΤΗΤΑΣ </w:t>
            </w:r>
            <w:r>
              <w:rPr>
                <w:rFonts w:ascii="Trebuchet MS" w:hAnsi="Trebuchet MS"/>
                <w:b/>
                <w:szCs w:val="20"/>
                <w:lang w:val="el-GR"/>
              </w:rPr>
              <w:t>ΔΙΚΑΙΟΥΧΟΥ (Ερευνητικός Οργανισμός)</w:t>
            </w:r>
          </w:p>
        </w:tc>
      </w:tr>
      <w:tr w:rsidR="00B85867" w:rsidRPr="006444A6" w:rsidTr="00B85867">
        <w:tc>
          <w:tcPr>
            <w:tcW w:w="4642" w:type="dxa"/>
            <w:gridSpan w:val="2"/>
            <w:shd w:val="clear" w:color="auto" w:fill="D9D9D9"/>
            <w:vAlign w:val="center"/>
          </w:tcPr>
          <w:p w:rsidR="00B85867" w:rsidRPr="00B878B3" w:rsidRDefault="00B85867" w:rsidP="00B85867">
            <w:pPr>
              <w:suppressAutoHyphens w:val="0"/>
              <w:spacing w:before="120"/>
              <w:jc w:val="right"/>
              <w:rPr>
                <w:rFonts w:ascii="Trebuchet MS" w:eastAsia="Calibri" w:hAnsi="Trebuchet MS" w:cs="Tahoma"/>
                <w:b/>
                <w:sz w:val="18"/>
                <w:szCs w:val="18"/>
                <w:lang w:eastAsia="el-GR"/>
              </w:rPr>
            </w:pPr>
            <w:r w:rsidRPr="00B878B3">
              <w:rPr>
                <w:rFonts w:ascii="Trebuchet MS" w:eastAsia="Calibri" w:hAnsi="Trebuchet MS" w:cs="Tahoma"/>
                <w:b/>
                <w:sz w:val="18"/>
                <w:szCs w:val="18"/>
                <w:lang w:eastAsia="el-GR"/>
              </w:rPr>
              <w:t>1.1.</w:t>
            </w:r>
            <w:r>
              <w:rPr>
                <w:rFonts w:ascii="Trebuchet MS" w:eastAsia="Calibri" w:hAnsi="Trebuchet MS" w:cs="Tahoma"/>
                <w:b/>
                <w:sz w:val="18"/>
                <w:szCs w:val="18"/>
                <w:lang w:val="el-GR" w:eastAsia="el-GR"/>
              </w:rPr>
              <w:t>0</w:t>
            </w:r>
            <w:r>
              <w:rPr>
                <w:rFonts w:ascii="Trebuchet MS" w:eastAsia="Calibri" w:hAnsi="Trebuchet MS" w:cs="Tahoma"/>
                <w:b/>
                <w:sz w:val="18"/>
                <w:szCs w:val="18"/>
                <w:lang w:eastAsia="el-GR"/>
              </w:rPr>
              <w:t xml:space="preserve"> </w:t>
            </w:r>
            <w:r>
              <w:rPr>
                <w:rFonts w:ascii="Trebuchet MS" w:eastAsia="Calibri" w:hAnsi="Trebuchet MS" w:cs="Tahoma"/>
                <w:b/>
                <w:sz w:val="18"/>
                <w:szCs w:val="18"/>
                <w:lang w:val="el-GR" w:eastAsia="el-GR"/>
              </w:rPr>
              <w:t>Ξένο</w:t>
            </w:r>
            <w:r w:rsidRPr="00B878B3">
              <w:rPr>
                <w:rFonts w:ascii="Trebuchet MS" w:eastAsia="Calibri" w:hAnsi="Trebuchet MS" w:cs="Tahoma"/>
                <w:b/>
                <w:sz w:val="18"/>
                <w:szCs w:val="18"/>
                <w:lang w:eastAsia="el-GR"/>
              </w:rPr>
              <w:t xml:space="preserve"> </w:t>
            </w:r>
            <w:r>
              <w:rPr>
                <w:rFonts w:ascii="Trebuchet MS" w:eastAsia="Calibri" w:hAnsi="Trebuchet MS" w:cs="Tahoma"/>
                <w:b/>
                <w:sz w:val="18"/>
                <w:szCs w:val="18"/>
                <w:lang w:val="el-GR" w:eastAsia="el-GR"/>
              </w:rPr>
              <w:t>ΑΦΜ</w:t>
            </w:r>
          </w:p>
        </w:tc>
        <w:tc>
          <w:tcPr>
            <w:tcW w:w="3969" w:type="dxa"/>
            <w:shd w:val="clear" w:color="auto" w:fill="FFFFFF"/>
          </w:tcPr>
          <w:p w:rsidR="00B85867" w:rsidRPr="00B878B3" w:rsidRDefault="00B85867" w:rsidP="00B85867">
            <w:pPr>
              <w:suppressAutoHyphens w:val="0"/>
              <w:spacing w:before="120"/>
              <w:rPr>
                <w:rFonts w:ascii="Trebuchet MS" w:eastAsia="Calibri" w:hAnsi="Trebuchet MS" w:cs="Tahoma"/>
                <w:sz w:val="18"/>
                <w:szCs w:val="18"/>
                <w:lang w:eastAsia="el-GR"/>
              </w:rPr>
            </w:pPr>
            <w:r>
              <w:rPr>
                <w:rFonts w:ascii="Trebuchet MS" w:eastAsia="Calibri" w:hAnsi="Trebuchet MS" w:cs="Tahoma"/>
                <w:sz w:val="18"/>
                <w:szCs w:val="18"/>
                <w:lang w:val="el-GR" w:eastAsia="el-GR"/>
              </w:rPr>
              <w:t>ΝΑΙ</w:t>
            </w:r>
            <w:r w:rsidRPr="00B878B3">
              <w:rPr>
                <w:rFonts w:ascii="Trebuchet MS" w:eastAsia="Calibri" w:hAnsi="Trebuchet MS" w:cs="Tahoma"/>
                <w:sz w:val="18"/>
                <w:szCs w:val="18"/>
                <w:lang w:eastAsia="el-GR"/>
              </w:rPr>
              <w:t>/</w:t>
            </w:r>
            <w:r>
              <w:rPr>
                <w:rFonts w:ascii="Trebuchet MS" w:eastAsia="Calibri" w:hAnsi="Trebuchet MS" w:cs="Tahoma"/>
                <w:sz w:val="18"/>
                <w:szCs w:val="18"/>
                <w:lang w:val="el-GR" w:eastAsia="el-GR"/>
              </w:rPr>
              <w:t>ΟΧΙ</w:t>
            </w:r>
          </w:p>
        </w:tc>
      </w:tr>
      <w:tr w:rsidR="00B85867" w:rsidRPr="006444A6" w:rsidTr="00B85867">
        <w:tc>
          <w:tcPr>
            <w:tcW w:w="4642" w:type="dxa"/>
            <w:gridSpan w:val="2"/>
            <w:shd w:val="clear" w:color="auto" w:fill="D9D9D9"/>
            <w:vAlign w:val="center"/>
          </w:tcPr>
          <w:p w:rsidR="00B85867" w:rsidRPr="006444A6" w:rsidRDefault="00B85867" w:rsidP="00B85867">
            <w:pPr>
              <w:suppressAutoHyphens w:val="0"/>
              <w:spacing w:before="120"/>
              <w:jc w:val="right"/>
              <w:rPr>
                <w:rFonts w:ascii="Trebuchet MS" w:eastAsia="Calibri" w:hAnsi="Trebuchet MS" w:cs="Tahoma"/>
                <w:b/>
                <w:sz w:val="18"/>
                <w:szCs w:val="18"/>
                <w:lang w:eastAsia="el-GR"/>
              </w:rPr>
            </w:pPr>
            <w:r w:rsidRPr="00B878B3">
              <w:rPr>
                <w:rFonts w:ascii="Trebuchet MS" w:eastAsia="Calibri" w:hAnsi="Trebuchet MS" w:cs="Tahoma"/>
                <w:b/>
                <w:sz w:val="18"/>
                <w:szCs w:val="18"/>
                <w:lang w:eastAsia="el-GR"/>
              </w:rPr>
              <w:t>1.</w:t>
            </w:r>
            <w:r w:rsidRPr="006444A6">
              <w:rPr>
                <w:rFonts w:ascii="Trebuchet MS" w:eastAsia="Calibri" w:hAnsi="Trebuchet MS" w:cs="Tahoma"/>
                <w:b/>
                <w:sz w:val="18"/>
                <w:szCs w:val="18"/>
                <w:lang w:eastAsia="el-GR"/>
              </w:rPr>
              <w:t>1.</w:t>
            </w:r>
            <w:r w:rsidRPr="0042331D">
              <w:rPr>
                <w:rFonts w:ascii="Trebuchet MS" w:eastAsia="Calibri" w:hAnsi="Trebuchet MS" w:cs="Tahoma"/>
                <w:b/>
                <w:sz w:val="18"/>
                <w:szCs w:val="18"/>
                <w:lang w:eastAsia="el-GR"/>
              </w:rPr>
              <w:t>1</w:t>
            </w:r>
            <w:r w:rsidRPr="006444A6">
              <w:rPr>
                <w:rFonts w:ascii="Trebuchet MS" w:eastAsia="Calibri" w:hAnsi="Trebuchet MS" w:cs="Tahoma"/>
                <w:b/>
                <w:sz w:val="18"/>
                <w:szCs w:val="18"/>
                <w:lang w:eastAsia="el-GR"/>
              </w:rPr>
              <w:t xml:space="preserve"> </w:t>
            </w:r>
            <w:r w:rsidRPr="006444A6">
              <w:rPr>
                <w:rFonts w:ascii="Trebuchet MS" w:eastAsia="Calibri" w:hAnsi="Trebuchet MS" w:cs="Tahoma"/>
                <w:b/>
                <w:sz w:val="18"/>
                <w:szCs w:val="18"/>
                <w:lang w:val="el-GR" w:eastAsia="el-GR"/>
              </w:rPr>
              <w:t>Α</w:t>
            </w:r>
            <w:r w:rsidRPr="006444A6">
              <w:rPr>
                <w:rFonts w:ascii="Trebuchet MS" w:eastAsia="Calibri" w:hAnsi="Trebuchet MS" w:cs="Tahoma"/>
                <w:b/>
                <w:sz w:val="18"/>
                <w:szCs w:val="18"/>
                <w:lang w:eastAsia="el-GR"/>
              </w:rPr>
              <w:t>.</w:t>
            </w:r>
            <w:r w:rsidRPr="006444A6">
              <w:rPr>
                <w:rFonts w:ascii="Trebuchet MS" w:eastAsia="Calibri" w:hAnsi="Trebuchet MS" w:cs="Tahoma"/>
                <w:b/>
                <w:sz w:val="18"/>
                <w:szCs w:val="18"/>
                <w:lang w:val="el-GR" w:eastAsia="el-GR"/>
              </w:rPr>
              <w:t>Φ</w:t>
            </w:r>
            <w:r w:rsidRPr="006444A6">
              <w:rPr>
                <w:rFonts w:ascii="Trebuchet MS" w:eastAsia="Calibri" w:hAnsi="Trebuchet MS" w:cs="Tahoma"/>
                <w:b/>
                <w:sz w:val="18"/>
                <w:szCs w:val="18"/>
                <w:lang w:eastAsia="el-GR"/>
              </w:rPr>
              <w:t>.</w:t>
            </w:r>
            <w:r w:rsidRPr="006444A6">
              <w:rPr>
                <w:rFonts w:ascii="Trebuchet MS" w:eastAsia="Calibri" w:hAnsi="Trebuchet MS" w:cs="Tahoma"/>
                <w:b/>
                <w:sz w:val="18"/>
                <w:szCs w:val="18"/>
                <w:lang w:val="el-GR" w:eastAsia="el-GR"/>
              </w:rPr>
              <w:t>Μ</w:t>
            </w:r>
            <w:r w:rsidRPr="006444A6">
              <w:rPr>
                <w:rFonts w:ascii="Trebuchet MS" w:eastAsia="Calibri" w:hAnsi="Trebuchet MS" w:cs="Tahoma"/>
                <w:b/>
                <w:sz w:val="18"/>
                <w:szCs w:val="18"/>
                <w:lang w:eastAsia="el-GR"/>
              </w:rPr>
              <w:t>./</w:t>
            </w:r>
            <w:r w:rsidRPr="006444A6">
              <w:rPr>
                <w:rFonts w:ascii="Trebuchet MS" w:eastAsia="Calibri" w:hAnsi="Trebuchet MS" w:cs="Tahoma"/>
                <w:b/>
                <w:sz w:val="18"/>
                <w:szCs w:val="18"/>
                <w:lang w:val="en-US" w:eastAsia="el-GR"/>
              </w:rPr>
              <w:t>VAT</w:t>
            </w:r>
          </w:p>
        </w:tc>
        <w:tc>
          <w:tcPr>
            <w:tcW w:w="3969" w:type="dxa"/>
            <w:shd w:val="clear" w:color="auto" w:fill="FFFFFF"/>
          </w:tcPr>
          <w:p w:rsidR="00B85867" w:rsidRPr="006444A6" w:rsidRDefault="00B85867" w:rsidP="00B85867">
            <w:pPr>
              <w:suppressAutoHyphens w:val="0"/>
              <w:spacing w:before="120"/>
              <w:rPr>
                <w:rFonts w:ascii="Trebuchet MS" w:eastAsia="Calibri" w:hAnsi="Trebuchet MS" w:cs="Tahoma"/>
                <w:sz w:val="18"/>
                <w:szCs w:val="18"/>
                <w:lang w:eastAsia="el-GR"/>
              </w:rPr>
            </w:pPr>
            <w:r w:rsidRPr="006444A6">
              <w:rPr>
                <w:rFonts w:ascii="Trebuchet MS" w:eastAsia="Calibri" w:hAnsi="Trebuchet MS" w:cs="Tahoma"/>
                <w:sz w:val="18"/>
                <w:szCs w:val="18"/>
                <w:lang w:eastAsia="el-GR"/>
              </w:rPr>
              <w:t>&lt;VAT_FOREA&gt;</w:t>
            </w:r>
          </w:p>
        </w:tc>
      </w:tr>
      <w:tr w:rsidR="00B85867" w:rsidRPr="006444A6" w:rsidTr="00B85867">
        <w:tc>
          <w:tcPr>
            <w:tcW w:w="4642" w:type="dxa"/>
            <w:gridSpan w:val="2"/>
            <w:shd w:val="clear" w:color="auto" w:fill="D9D9D9"/>
            <w:vAlign w:val="center"/>
          </w:tcPr>
          <w:p w:rsidR="00B85867" w:rsidRPr="006444A6" w:rsidRDefault="00B85867" w:rsidP="00B85867">
            <w:pPr>
              <w:suppressAutoHyphens w:val="0"/>
              <w:spacing w:before="120"/>
              <w:jc w:val="right"/>
              <w:rPr>
                <w:rFonts w:ascii="Trebuchet MS" w:eastAsia="Calibri" w:hAnsi="Trebuchet MS" w:cs="Tahoma"/>
                <w:b/>
                <w:sz w:val="18"/>
                <w:szCs w:val="18"/>
                <w:lang w:eastAsia="el-GR"/>
              </w:rPr>
            </w:pPr>
            <w:r w:rsidRPr="00B878B3">
              <w:rPr>
                <w:rFonts w:ascii="Trebuchet MS" w:eastAsia="Calibri" w:hAnsi="Trebuchet MS" w:cs="Tahoma"/>
                <w:b/>
                <w:sz w:val="18"/>
                <w:szCs w:val="18"/>
                <w:lang w:eastAsia="el-GR"/>
              </w:rPr>
              <w:t>1.</w:t>
            </w:r>
            <w:r w:rsidRPr="006444A6">
              <w:rPr>
                <w:rFonts w:ascii="Trebuchet MS" w:eastAsia="Calibri" w:hAnsi="Trebuchet MS" w:cs="Tahoma"/>
                <w:b/>
                <w:sz w:val="18"/>
                <w:szCs w:val="18"/>
                <w:lang w:eastAsia="el-GR"/>
              </w:rPr>
              <w:t>1.</w:t>
            </w:r>
            <w:r w:rsidRPr="0042331D">
              <w:rPr>
                <w:rFonts w:ascii="Trebuchet MS" w:eastAsia="Calibri" w:hAnsi="Trebuchet MS" w:cs="Tahoma"/>
                <w:b/>
                <w:sz w:val="18"/>
                <w:szCs w:val="18"/>
                <w:lang w:eastAsia="el-GR"/>
              </w:rPr>
              <w:t>2</w:t>
            </w:r>
            <w:r w:rsidRPr="006444A6">
              <w:rPr>
                <w:rFonts w:ascii="Trebuchet MS" w:eastAsia="Calibri" w:hAnsi="Trebuchet MS" w:cs="Tahoma"/>
                <w:b/>
                <w:sz w:val="18"/>
                <w:szCs w:val="18"/>
                <w:lang w:eastAsia="el-GR"/>
              </w:rPr>
              <w:t xml:space="preserve"> </w:t>
            </w:r>
            <w:r w:rsidRPr="006444A6">
              <w:rPr>
                <w:rFonts w:ascii="Trebuchet MS" w:eastAsia="Calibri" w:hAnsi="Trebuchet MS" w:cs="Tahoma"/>
                <w:b/>
                <w:sz w:val="18"/>
                <w:szCs w:val="18"/>
                <w:lang w:val="el-GR" w:eastAsia="el-GR"/>
              </w:rPr>
              <w:t>ΕΠΩΝΥΜΙΑ</w:t>
            </w:r>
            <w:r w:rsidRPr="006444A6">
              <w:rPr>
                <w:rFonts w:ascii="Trebuchet MS" w:eastAsia="Calibri" w:hAnsi="Trebuchet MS" w:cs="Tahoma"/>
                <w:b/>
                <w:sz w:val="18"/>
                <w:szCs w:val="18"/>
                <w:lang w:eastAsia="el-GR"/>
              </w:rPr>
              <w:t xml:space="preserve"> </w:t>
            </w:r>
            <w:r w:rsidRPr="006444A6">
              <w:rPr>
                <w:rFonts w:ascii="Trebuchet MS" w:eastAsia="Calibri" w:hAnsi="Trebuchet MS" w:cs="Tahoma"/>
                <w:b/>
                <w:sz w:val="18"/>
                <w:szCs w:val="18"/>
                <w:lang w:val="el-GR" w:eastAsia="el-GR"/>
              </w:rPr>
              <w:t>ΕΠΙΧΕΙΡΗΣΗΣ</w:t>
            </w:r>
          </w:p>
        </w:tc>
        <w:tc>
          <w:tcPr>
            <w:tcW w:w="3969" w:type="dxa"/>
            <w:shd w:val="clear" w:color="auto" w:fill="auto"/>
          </w:tcPr>
          <w:p w:rsidR="00B85867" w:rsidRPr="006444A6" w:rsidRDefault="00B85867" w:rsidP="00B85867">
            <w:pPr>
              <w:suppressAutoHyphens w:val="0"/>
              <w:spacing w:before="120"/>
              <w:rPr>
                <w:rFonts w:ascii="Trebuchet MS" w:eastAsia="Calibri" w:hAnsi="Trebuchet MS" w:cs="Tahoma"/>
                <w:sz w:val="18"/>
                <w:szCs w:val="18"/>
                <w:lang w:val="en-US" w:eastAsia="el-GR"/>
              </w:rPr>
            </w:pPr>
            <w:r w:rsidRPr="006444A6">
              <w:rPr>
                <w:rFonts w:ascii="Trebuchet MS" w:eastAsia="Calibri" w:hAnsi="Trebuchet MS" w:cs="Tahoma"/>
                <w:sz w:val="18"/>
                <w:szCs w:val="18"/>
                <w:lang w:eastAsia="el-GR"/>
              </w:rPr>
              <w:t>&lt;</w:t>
            </w:r>
            <w:r w:rsidRPr="006444A6">
              <w:rPr>
                <w:rFonts w:ascii="Trebuchet MS" w:eastAsia="Calibri" w:hAnsi="Trebuchet MS" w:cs="Tahoma"/>
                <w:sz w:val="18"/>
                <w:szCs w:val="18"/>
                <w:lang w:val="en-US" w:eastAsia="el-GR"/>
              </w:rPr>
              <w:t>ANADOXOI</w:t>
            </w:r>
            <w:r w:rsidRPr="006444A6">
              <w:rPr>
                <w:rFonts w:ascii="Trebuchet MS" w:eastAsia="Calibri" w:hAnsi="Trebuchet MS" w:cs="Tahoma"/>
                <w:sz w:val="18"/>
                <w:szCs w:val="18"/>
                <w:lang w:eastAsia="el-GR"/>
              </w:rPr>
              <w:t>_</w:t>
            </w:r>
            <w:r w:rsidRPr="006444A6">
              <w:rPr>
                <w:rFonts w:ascii="Trebuchet MS" w:eastAsia="Calibri" w:hAnsi="Trebuchet MS" w:cs="Tahoma"/>
                <w:sz w:val="18"/>
                <w:szCs w:val="18"/>
                <w:lang w:val="en-US" w:eastAsia="el-GR"/>
              </w:rPr>
              <w:t>EPONYMIA&gt;</w:t>
            </w:r>
          </w:p>
        </w:tc>
      </w:tr>
      <w:tr w:rsidR="00B85867" w:rsidRPr="006444A6" w:rsidTr="00B85867">
        <w:tc>
          <w:tcPr>
            <w:tcW w:w="4642" w:type="dxa"/>
            <w:gridSpan w:val="2"/>
            <w:shd w:val="clear" w:color="auto" w:fill="D9D9D9"/>
            <w:vAlign w:val="center"/>
          </w:tcPr>
          <w:p w:rsidR="00B85867" w:rsidRPr="006444A6" w:rsidRDefault="00B85867" w:rsidP="00B85867">
            <w:pPr>
              <w:suppressAutoHyphens w:val="0"/>
              <w:spacing w:before="120"/>
              <w:jc w:val="right"/>
              <w:rPr>
                <w:rFonts w:ascii="Trebuchet MS" w:eastAsia="Calibri" w:hAnsi="Trebuchet MS" w:cs="Tahoma"/>
                <w:b/>
                <w:sz w:val="18"/>
                <w:szCs w:val="18"/>
                <w:lang w:eastAsia="el-GR"/>
              </w:rPr>
            </w:pPr>
            <w:r w:rsidRPr="00B878B3">
              <w:rPr>
                <w:rFonts w:ascii="Trebuchet MS" w:eastAsia="Calibri" w:hAnsi="Trebuchet MS" w:cs="Tahoma"/>
                <w:b/>
                <w:sz w:val="18"/>
                <w:szCs w:val="18"/>
                <w:lang w:eastAsia="el-GR"/>
              </w:rPr>
              <w:lastRenderedPageBreak/>
              <w:t>1.</w:t>
            </w:r>
            <w:r w:rsidRPr="0042331D">
              <w:rPr>
                <w:rFonts w:ascii="Trebuchet MS" w:eastAsia="Calibri" w:hAnsi="Trebuchet MS" w:cs="Tahoma"/>
                <w:b/>
                <w:sz w:val="18"/>
                <w:szCs w:val="18"/>
                <w:lang w:eastAsia="el-GR"/>
              </w:rPr>
              <w:t>1.3</w:t>
            </w:r>
            <w:r w:rsidRPr="006444A6">
              <w:rPr>
                <w:rFonts w:ascii="Trebuchet MS" w:eastAsia="Calibri" w:hAnsi="Trebuchet MS" w:cs="Tahoma"/>
                <w:b/>
                <w:sz w:val="18"/>
                <w:szCs w:val="18"/>
                <w:lang w:eastAsia="el-GR"/>
              </w:rPr>
              <w:t xml:space="preserve"> </w:t>
            </w:r>
            <w:r w:rsidRPr="006444A6">
              <w:rPr>
                <w:rFonts w:ascii="Trebuchet MS" w:eastAsia="Calibri" w:hAnsi="Trebuchet MS" w:cs="Tahoma"/>
                <w:b/>
                <w:sz w:val="18"/>
                <w:szCs w:val="18"/>
                <w:lang w:val="el-GR" w:eastAsia="el-GR"/>
              </w:rPr>
              <w:t>ΔΙΑΚΡΙΤΙΚΟΣ</w:t>
            </w:r>
            <w:r w:rsidRPr="006444A6">
              <w:rPr>
                <w:rFonts w:ascii="Trebuchet MS" w:eastAsia="Calibri" w:hAnsi="Trebuchet MS" w:cs="Tahoma"/>
                <w:b/>
                <w:sz w:val="18"/>
                <w:szCs w:val="18"/>
                <w:lang w:eastAsia="el-GR"/>
              </w:rPr>
              <w:t xml:space="preserve"> </w:t>
            </w:r>
            <w:r w:rsidRPr="006444A6">
              <w:rPr>
                <w:rFonts w:ascii="Trebuchet MS" w:eastAsia="Calibri" w:hAnsi="Trebuchet MS" w:cs="Tahoma"/>
                <w:b/>
                <w:sz w:val="18"/>
                <w:szCs w:val="18"/>
                <w:lang w:val="el-GR" w:eastAsia="el-GR"/>
              </w:rPr>
              <w:t>ΤΙΤΛΟΣ</w:t>
            </w:r>
            <w:r w:rsidRPr="006444A6">
              <w:rPr>
                <w:rFonts w:ascii="Trebuchet MS" w:eastAsia="Calibri" w:hAnsi="Trebuchet MS" w:cs="Tahoma"/>
                <w:b/>
                <w:sz w:val="18"/>
                <w:szCs w:val="18"/>
                <w:lang w:eastAsia="el-GR"/>
              </w:rPr>
              <w:t xml:space="preserve"> </w:t>
            </w:r>
            <w:r w:rsidRPr="006444A6">
              <w:rPr>
                <w:rFonts w:ascii="Trebuchet MS" w:eastAsia="Calibri" w:hAnsi="Trebuchet MS" w:cs="Tahoma"/>
                <w:b/>
                <w:sz w:val="18"/>
                <w:szCs w:val="18"/>
                <w:lang w:val="el-GR" w:eastAsia="el-GR"/>
              </w:rPr>
              <w:t>ΕΠΙΧΕΙΡΗΣΗΣ</w:t>
            </w:r>
          </w:p>
        </w:tc>
        <w:tc>
          <w:tcPr>
            <w:tcW w:w="3969" w:type="dxa"/>
            <w:shd w:val="clear" w:color="auto" w:fill="auto"/>
          </w:tcPr>
          <w:p w:rsidR="00B85867" w:rsidRPr="006444A6" w:rsidRDefault="00B85867" w:rsidP="00B85867">
            <w:pPr>
              <w:suppressAutoHyphens w:val="0"/>
              <w:spacing w:before="120"/>
              <w:rPr>
                <w:rFonts w:ascii="Trebuchet MS" w:eastAsia="Calibri" w:hAnsi="Trebuchet MS" w:cs="Tahoma"/>
                <w:sz w:val="18"/>
                <w:szCs w:val="18"/>
                <w:lang w:eastAsia="el-GR"/>
              </w:rPr>
            </w:pPr>
          </w:p>
        </w:tc>
      </w:tr>
      <w:tr w:rsidR="00B85867" w:rsidRPr="00E86F77" w:rsidTr="00B85867">
        <w:tc>
          <w:tcPr>
            <w:tcW w:w="4642" w:type="dxa"/>
            <w:gridSpan w:val="2"/>
            <w:shd w:val="clear" w:color="auto" w:fill="D9D9D9"/>
            <w:vAlign w:val="center"/>
          </w:tcPr>
          <w:p w:rsidR="00B85867" w:rsidRPr="007A4CE9" w:rsidRDefault="00B85867" w:rsidP="00B85867">
            <w:pPr>
              <w:suppressAutoHyphens w:val="0"/>
              <w:spacing w:before="120"/>
              <w:jc w:val="right"/>
              <w:rPr>
                <w:rFonts w:ascii="Trebuchet MS" w:eastAsia="Calibri" w:hAnsi="Trebuchet MS" w:cs="Tahoma"/>
                <w:b/>
                <w:sz w:val="18"/>
                <w:szCs w:val="18"/>
                <w:lang w:val="el-GR" w:eastAsia="el-GR"/>
              </w:rPr>
            </w:pPr>
            <w:r w:rsidRPr="007A4CE9">
              <w:rPr>
                <w:rFonts w:ascii="Trebuchet MS" w:eastAsia="Calibri" w:hAnsi="Trebuchet MS" w:cs="Tahoma"/>
                <w:b/>
                <w:sz w:val="18"/>
                <w:szCs w:val="18"/>
                <w:lang w:val="el-GR" w:eastAsia="el-GR"/>
              </w:rPr>
              <w:t>1.1.</w:t>
            </w:r>
            <w:r>
              <w:rPr>
                <w:rFonts w:ascii="Trebuchet MS" w:eastAsia="Calibri" w:hAnsi="Trebuchet MS" w:cs="Tahoma"/>
                <w:b/>
                <w:sz w:val="18"/>
                <w:szCs w:val="18"/>
                <w:lang w:val="el-GR" w:eastAsia="el-GR"/>
              </w:rPr>
              <w:t>4</w:t>
            </w:r>
            <w:r w:rsidRPr="007A4CE9">
              <w:rPr>
                <w:rFonts w:ascii="Trebuchet MS" w:eastAsia="Calibri" w:hAnsi="Trebuchet MS" w:cs="Tahoma"/>
                <w:b/>
                <w:sz w:val="18"/>
                <w:szCs w:val="18"/>
                <w:lang w:val="el-GR" w:eastAsia="el-GR"/>
              </w:rPr>
              <w:t xml:space="preserve"> </w:t>
            </w:r>
            <w:r>
              <w:rPr>
                <w:rFonts w:ascii="Trebuchet MS" w:eastAsia="Calibri" w:hAnsi="Trebuchet MS" w:cs="Tahoma"/>
                <w:b/>
                <w:sz w:val="18"/>
                <w:szCs w:val="18"/>
                <w:lang w:val="el-GR" w:eastAsia="el-GR"/>
              </w:rPr>
              <w:t>ΕΠΩΝΥΜΙΑ ΚΥΡΙΟΥ ΦΟΡΕΑ ΣΤΟΝ ΟΠΟΊΟ ΑΝΗΚΕΙ</w:t>
            </w:r>
          </w:p>
        </w:tc>
        <w:tc>
          <w:tcPr>
            <w:tcW w:w="3969" w:type="dxa"/>
            <w:shd w:val="clear" w:color="auto" w:fill="auto"/>
          </w:tcPr>
          <w:p w:rsidR="00B85867" w:rsidRPr="007A4CE9" w:rsidRDefault="00B85867" w:rsidP="00B85867">
            <w:pPr>
              <w:suppressAutoHyphens w:val="0"/>
              <w:spacing w:before="120"/>
              <w:jc w:val="left"/>
              <w:rPr>
                <w:rFonts w:ascii="Trebuchet MS" w:eastAsia="Calibri" w:hAnsi="Trebuchet MS" w:cs="Tahoma"/>
                <w:sz w:val="18"/>
                <w:szCs w:val="18"/>
                <w:lang w:val="el-GR" w:eastAsia="el-GR"/>
              </w:rPr>
            </w:pPr>
            <w:r w:rsidRPr="006444A6">
              <w:rPr>
                <w:rFonts w:ascii="Trebuchet MS" w:eastAsia="Calibri" w:hAnsi="Trebuchet MS" w:cs="Tahoma"/>
                <w:sz w:val="18"/>
                <w:szCs w:val="18"/>
                <w:lang w:val="el-GR" w:eastAsia="el-GR"/>
              </w:rPr>
              <w:t>ΥΠΟ</w:t>
            </w:r>
            <w:r w:rsidRPr="007A4CE9">
              <w:rPr>
                <w:rFonts w:ascii="Trebuchet MS" w:eastAsia="Calibri" w:hAnsi="Trebuchet MS" w:cs="Tahoma"/>
                <w:sz w:val="18"/>
                <w:szCs w:val="18"/>
                <w:lang w:val="el-GR" w:eastAsia="el-GR"/>
              </w:rPr>
              <w:t xml:space="preserve"> </w:t>
            </w:r>
            <w:r w:rsidRPr="006444A6">
              <w:rPr>
                <w:rFonts w:ascii="Trebuchet MS" w:eastAsia="Calibri" w:hAnsi="Trebuchet MS" w:cs="Tahoma"/>
                <w:sz w:val="18"/>
                <w:szCs w:val="18"/>
                <w:lang w:val="el-GR" w:eastAsia="el-GR"/>
              </w:rPr>
              <w:t>ΣΥΣΤΑΣΗ</w:t>
            </w:r>
            <w:r w:rsidRPr="007A4CE9">
              <w:rPr>
                <w:rFonts w:ascii="Trebuchet MS" w:eastAsia="Calibri" w:hAnsi="Trebuchet MS" w:cs="Tahoma"/>
                <w:sz w:val="18"/>
                <w:szCs w:val="18"/>
                <w:lang w:val="el-GR" w:eastAsia="el-GR"/>
              </w:rPr>
              <w:t>/</w:t>
            </w:r>
            <w:r w:rsidRPr="006444A6">
              <w:rPr>
                <w:rFonts w:ascii="Trebuchet MS" w:eastAsia="Calibri" w:hAnsi="Trebuchet MS" w:cs="Tahoma"/>
                <w:sz w:val="18"/>
                <w:szCs w:val="18"/>
                <w:lang w:val="el-GR" w:eastAsia="el-GR"/>
              </w:rPr>
              <w:t>ΥΦΙΣΤΑΜΕΝΗ</w:t>
            </w:r>
            <w:r w:rsidRPr="007A4CE9">
              <w:rPr>
                <w:rFonts w:ascii="Trebuchet MS" w:eastAsia="Calibri" w:hAnsi="Trebuchet MS" w:cs="Tahoma"/>
                <w:sz w:val="18"/>
                <w:szCs w:val="18"/>
                <w:lang w:val="el-GR" w:eastAsia="el-GR"/>
              </w:rPr>
              <w:t xml:space="preserve"> &lt;</w:t>
            </w:r>
            <w:r w:rsidRPr="006444A6">
              <w:rPr>
                <w:rFonts w:ascii="Trebuchet MS" w:eastAsia="Calibri" w:hAnsi="Trebuchet MS" w:cs="Tahoma"/>
                <w:sz w:val="18"/>
                <w:szCs w:val="18"/>
                <w:lang w:val="en-US" w:eastAsia="el-GR"/>
              </w:rPr>
              <w:t>YPO</w:t>
            </w:r>
            <w:r w:rsidRPr="007A4CE9">
              <w:rPr>
                <w:rFonts w:ascii="Trebuchet MS" w:eastAsia="Calibri" w:hAnsi="Trebuchet MS" w:cs="Tahoma"/>
                <w:sz w:val="18"/>
                <w:szCs w:val="18"/>
                <w:lang w:val="el-GR" w:eastAsia="el-GR"/>
              </w:rPr>
              <w:t>_</w:t>
            </w:r>
            <w:r w:rsidRPr="006444A6">
              <w:rPr>
                <w:rFonts w:ascii="Trebuchet MS" w:eastAsia="Calibri" w:hAnsi="Trebuchet MS" w:cs="Tahoma"/>
                <w:sz w:val="18"/>
                <w:szCs w:val="18"/>
                <w:lang w:val="en-US" w:eastAsia="el-GR"/>
              </w:rPr>
              <w:t>SYSTASH</w:t>
            </w:r>
            <w:r w:rsidRPr="007A4CE9">
              <w:rPr>
                <w:rFonts w:ascii="Trebuchet MS" w:eastAsia="Calibri" w:hAnsi="Trebuchet MS" w:cs="Tahoma"/>
                <w:sz w:val="18"/>
                <w:szCs w:val="18"/>
                <w:lang w:val="el-GR" w:eastAsia="el-GR"/>
              </w:rPr>
              <w:t>_</w:t>
            </w:r>
            <w:r w:rsidRPr="006444A6">
              <w:rPr>
                <w:rFonts w:ascii="Trebuchet MS" w:eastAsia="Calibri" w:hAnsi="Trebuchet MS" w:cs="Tahoma"/>
                <w:sz w:val="18"/>
                <w:szCs w:val="18"/>
                <w:lang w:val="en-US" w:eastAsia="el-GR"/>
              </w:rPr>
              <w:t>FLAG</w:t>
            </w:r>
            <w:r w:rsidRPr="007A4CE9">
              <w:rPr>
                <w:rFonts w:ascii="Trebuchet MS" w:eastAsia="Calibri" w:hAnsi="Trebuchet MS" w:cs="Tahoma"/>
                <w:sz w:val="18"/>
                <w:szCs w:val="18"/>
                <w:lang w:val="el-GR" w:eastAsia="el-GR"/>
              </w:rPr>
              <w:t>&gt;</w:t>
            </w:r>
          </w:p>
        </w:tc>
      </w:tr>
      <w:tr w:rsidR="00B85867" w:rsidRPr="00E86F77" w:rsidTr="00B85867">
        <w:tc>
          <w:tcPr>
            <w:tcW w:w="4642" w:type="dxa"/>
            <w:gridSpan w:val="2"/>
            <w:shd w:val="clear" w:color="auto" w:fill="D9D9D9"/>
            <w:vAlign w:val="center"/>
          </w:tcPr>
          <w:p w:rsidR="00B85867" w:rsidRPr="006444A6" w:rsidRDefault="00B85867" w:rsidP="00B85867">
            <w:pPr>
              <w:suppressAutoHyphens w:val="0"/>
              <w:spacing w:before="120"/>
              <w:jc w:val="right"/>
              <w:rPr>
                <w:rFonts w:ascii="Trebuchet MS" w:eastAsia="Calibri" w:hAnsi="Trebuchet MS" w:cs="Tahoma"/>
                <w:b/>
                <w:sz w:val="18"/>
                <w:szCs w:val="18"/>
                <w:lang w:eastAsia="el-GR"/>
              </w:rPr>
            </w:pPr>
            <w:r w:rsidRPr="00B878B3">
              <w:rPr>
                <w:rFonts w:ascii="Trebuchet MS" w:eastAsia="Calibri" w:hAnsi="Trebuchet MS" w:cs="Tahoma"/>
                <w:b/>
                <w:sz w:val="18"/>
                <w:szCs w:val="18"/>
                <w:lang w:eastAsia="el-GR"/>
              </w:rPr>
              <w:t>1.</w:t>
            </w:r>
            <w:r>
              <w:rPr>
                <w:rFonts w:ascii="Trebuchet MS" w:eastAsia="Calibri" w:hAnsi="Trebuchet MS" w:cs="Tahoma"/>
                <w:b/>
                <w:sz w:val="18"/>
                <w:szCs w:val="18"/>
                <w:lang w:val="el-GR" w:eastAsia="el-GR"/>
              </w:rPr>
              <w:t>1.5</w:t>
            </w:r>
            <w:r w:rsidRPr="006444A6">
              <w:rPr>
                <w:rFonts w:ascii="Trebuchet MS" w:eastAsia="Calibri" w:hAnsi="Trebuchet MS" w:cs="Tahoma"/>
                <w:b/>
                <w:sz w:val="18"/>
                <w:szCs w:val="18"/>
                <w:lang w:eastAsia="el-GR"/>
              </w:rPr>
              <w:t xml:space="preserve"> </w:t>
            </w:r>
            <w:r>
              <w:rPr>
                <w:rFonts w:ascii="Trebuchet MS" w:eastAsia="Calibri" w:hAnsi="Trebuchet MS" w:cs="Tahoma"/>
                <w:b/>
                <w:sz w:val="18"/>
                <w:szCs w:val="18"/>
                <w:lang w:val="el-GR" w:eastAsia="el-GR"/>
              </w:rPr>
              <w:t>ΚΥΡΙΑ ΔΡΑΣΤΗΡΙΟΤΗΤΑ ΕΡΕΥΝΗΤΙΚΟΥ ΦΟΡΕΑ</w:t>
            </w:r>
          </w:p>
        </w:tc>
        <w:tc>
          <w:tcPr>
            <w:tcW w:w="3969" w:type="dxa"/>
            <w:shd w:val="clear" w:color="auto" w:fill="auto"/>
          </w:tcPr>
          <w:p w:rsidR="00B85867" w:rsidRPr="007A4CE9" w:rsidRDefault="00B85867" w:rsidP="00B85867">
            <w:pPr>
              <w:suppressAutoHyphens w:val="0"/>
              <w:spacing w:before="120"/>
              <w:rPr>
                <w:rFonts w:ascii="Trebuchet MS" w:eastAsia="Calibri" w:hAnsi="Trebuchet MS" w:cs="Tahoma"/>
                <w:sz w:val="18"/>
                <w:szCs w:val="18"/>
                <w:lang w:val="el-GR" w:eastAsia="el-GR"/>
              </w:rPr>
            </w:pPr>
            <w:r w:rsidRPr="006444A6">
              <w:rPr>
                <w:rFonts w:ascii="Trebuchet MS" w:eastAsia="Calibri" w:hAnsi="Trebuchet MS" w:cs="Tahoma"/>
                <w:sz w:val="18"/>
                <w:szCs w:val="18"/>
                <w:lang w:val="el-GR" w:eastAsia="el-GR"/>
              </w:rPr>
              <w:t>ΒΑΣΕΙ</w:t>
            </w:r>
            <w:r w:rsidRPr="007A4CE9">
              <w:rPr>
                <w:rFonts w:ascii="Trebuchet MS" w:eastAsia="Calibri" w:hAnsi="Trebuchet MS" w:cs="Tahoma"/>
                <w:sz w:val="18"/>
                <w:szCs w:val="18"/>
                <w:lang w:val="el-GR" w:eastAsia="el-GR"/>
              </w:rPr>
              <w:t xml:space="preserve"> </w:t>
            </w:r>
            <w:r w:rsidRPr="006444A6">
              <w:rPr>
                <w:rFonts w:ascii="Trebuchet MS" w:eastAsia="Calibri" w:hAnsi="Trebuchet MS" w:cs="Tahoma"/>
                <w:sz w:val="18"/>
                <w:szCs w:val="18"/>
                <w:lang w:val="el-GR" w:eastAsia="el-GR"/>
              </w:rPr>
              <w:t>ΕΝΑΡΞΗΣ</w:t>
            </w:r>
            <w:r w:rsidRPr="007A4CE9">
              <w:rPr>
                <w:rFonts w:ascii="Trebuchet MS" w:eastAsia="Calibri" w:hAnsi="Trebuchet MS" w:cs="Tahoma"/>
                <w:sz w:val="18"/>
                <w:szCs w:val="18"/>
                <w:lang w:val="el-GR" w:eastAsia="el-GR"/>
              </w:rPr>
              <w:t xml:space="preserve"> </w:t>
            </w:r>
            <w:r w:rsidRPr="006444A6">
              <w:rPr>
                <w:rFonts w:ascii="Trebuchet MS" w:eastAsia="Calibri" w:hAnsi="Trebuchet MS" w:cs="Tahoma"/>
                <w:sz w:val="18"/>
                <w:szCs w:val="18"/>
                <w:lang w:val="el-GR" w:eastAsia="el-GR"/>
              </w:rPr>
              <w:t>ΑΠΟ</w:t>
            </w:r>
            <w:r w:rsidRPr="007A4CE9">
              <w:rPr>
                <w:rFonts w:ascii="Trebuchet MS" w:eastAsia="Calibri" w:hAnsi="Trebuchet MS" w:cs="Tahoma"/>
                <w:sz w:val="18"/>
                <w:szCs w:val="18"/>
                <w:lang w:val="el-GR" w:eastAsia="el-GR"/>
              </w:rPr>
              <w:t xml:space="preserve"> </w:t>
            </w:r>
            <w:r w:rsidRPr="006444A6">
              <w:rPr>
                <w:rFonts w:ascii="Trebuchet MS" w:eastAsia="Calibri" w:hAnsi="Trebuchet MS" w:cs="Tahoma"/>
                <w:sz w:val="18"/>
                <w:szCs w:val="18"/>
                <w:lang w:val="el-GR" w:eastAsia="el-GR"/>
              </w:rPr>
              <w:t>Δ</w:t>
            </w:r>
            <w:r w:rsidRPr="007A4CE9">
              <w:rPr>
                <w:rFonts w:ascii="Trebuchet MS" w:eastAsia="Calibri" w:hAnsi="Trebuchet MS" w:cs="Tahoma"/>
                <w:sz w:val="18"/>
                <w:szCs w:val="18"/>
                <w:lang w:val="el-GR" w:eastAsia="el-GR"/>
              </w:rPr>
              <w:t>.</w:t>
            </w:r>
            <w:r w:rsidRPr="006444A6">
              <w:rPr>
                <w:rFonts w:ascii="Trebuchet MS" w:eastAsia="Calibri" w:hAnsi="Trebuchet MS" w:cs="Tahoma"/>
                <w:sz w:val="18"/>
                <w:szCs w:val="18"/>
                <w:lang w:val="el-GR" w:eastAsia="el-GR"/>
              </w:rPr>
              <w:t>Ο</w:t>
            </w:r>
            <w:r w:rsidRPr="007A4CE9">
              <w:rPr>
                <w:rFonts w:ascii="Trebuchet MS" w:eastAsia="Calibri" w:hAnsi="Trebuchet MS" w:cs="Tahoma"/>
                <w:sz w:val="18"/>
                <w:szCs w:val="18"/>
                <w:lang w:val="el-GR" w:eastAsia="el-GR"/>
              </w:rPr>
              <w:t>.</w:t>
            </w:r>
            <w:r w:rsidRPr="006444A6">
              <w:rPr>
                <w:rFonts w:ascii="Trebuchet MS" w:eastAsia="Calibri" w:hAnsi="Trebuchet MS" w:cs="Tahoma"/>
                <w:sz w:val="18"/>
                <w:szCs w:val="18"/>
                <w:lang w:val="el-GR" w:eastAsia="el-GR"/>
              </w:rPr>
              <w:t>Υ</w:t>
            </w:r>
            <w:r w:rsidRPr="007A4CE9">
              <w:rPr>
                <w:rFonts w:ascii="Trebuchet MS" w:eastAsia="Calibri" w:hAnsi="Trebuchet MS" w:cs="Tahoma"/>
                <w:sz w:val="18"/>
                <w:szCs w:val="18"/>
                <w:lang w:val="el-GR" w:eastAsia="el-GR"/>
              </w:rPr>
              <w:t>.</w:t>
            </w:r>
          </w:p>
        </w:tc>
      </w:tr>
      <w:tr w:rsidR="00B85867" w:rsidRPr="006444A6" w:rsidTr="00B85867">
        <w:tc>
          <w:tcPr>
            <w:tcW w:w="4642" w:type="dxa"/>
            <w:gridSpan w:val="2"/>
            <w:shd w:val="clear" w:color="auto" w:fill="D9D9D9"/>
            <w:vAlign w:val="center"/>
          </w:tcPr>
          <w:p w:rsidR="00B85867" w:rsidRPr="006444A6" w:rsidRDefault="00B85867" w:rsidP="00B85867">
            <w:pPr>
              <w:suppressAutoHyphens w:val="0"/>
              <w:spacing w:before="120"/>
              <w:jc w:val="right"/>
              <w:rPr>
                <w:rFonts w:ascii="Trebuchet MS" w:eastAsia="Calibri" w:hAnsi="Trebuchet MS" w:cs="Tahoma"/>
                <w:b/>
                <w:sz w:val="18"/>
                <w:szCs w:val="18"/>
                <w:lang w:val="el-GR" w:eastAsia="el-GR"/>
              </w:rPr>
            </w:pPr>
            <w:r w:rsidRPr="00B878B3">
              <w:rPr>
                <w:rFonts w:ascii="Trebuchet MS" w:eastAsia="Calibri" w:hAnsi="Trebuchet MS" w:cs="Tahoma"/>
                <w:b/>
                <w:sz w:val="18"/>
                <w:szCs w:val="18"/>
                <w:lang w:eastAsia="el-GR"/>
              </w:rPr>
              <w:t>1.</w:t>
            </w:r>
            <w:r>
              <w:rPr>
                <w:rFonts w:ascii="Trebuchet MS" w:eastAsia="Calibri" w:hAnsi="Trebuchet MS" w:cs="Tahoma"/>
                <w:b/>
                <w:sz w:val="18"/>
                <w:szCs w:val="18"/>
                <w:lang w:val="el-GR" w:eastAsia="el-GR"/>
              </w:rPr>
              <w:t>1.7</w:t>
            </w:r>
            <w:r w:rsidRPr="006444A6">
              <w:rPr>
                <w:rFonts w:ascii="Trebuchet MS" w:eastAsia="Calibri" w:hAnsi="Trebuchet MS" w:cs="Tahoma"/>
                <w:b/>
                <w:sz w:val="18"/>
                <w:szCs w:val="18"/>
                <w:lang w:val="el-GR" w:eastAsia="el-GR"/>
              </w:rPr>
              <w:t xml:space="preserve"> Δ.Ο.Υ.</w:t>
            </w:r>
          </w:p>
        </w:tc>
        <w:tc>
          <w:tcPr>
            <w:tcW w:w="3969" w:type="dxa"/>
            <w:shd w:val="clear" w:color="auto" w:fill="auto"/>
          </w:tcPr>
          <w:p w:rsidR="00B85867" w:rsidRPr="006444A6" w:rsidRDefault="00B85867" w:rsidP="00B85867">
            <w:pPr>
              <w:suppressAutoHyphens w:val="0"/>
              <w:spacing w:before="120"/>
              <w:rPr>
                <w:rFonts w:ascii="Trebuchet MS" w:eastAsia="Calibri" w:hAnsi="Trebuchet MS" w:cs="Tahoma"/>
                <w:sz w:val="18"/>
                <w:szCs w:val="18"/>
                <w:lang w:val="el-GR" w:eastAsia="el-GR"/>
              </w:rPr>
            </w:pPr>
            <w:r w:rsidRPr="006444A6">
              <w:rPr>
                <w:rFonts w:ascii="Trebuchet MS" w:eastAsia="Calibri" w:hAnsi="Trebuchet MS" w:cs="Tahoma"/>
                <w:sz w:val="18"/>
                <w:szCs w:val="18"/>
                <w:lang w:val="el-GR" w:eastAsia="el-GR"/>
              </w:rPr>
              <w:t>ΕΠΙΛΟΓΗ ΑΠΟ ΛΙΣΤΑ</w:t>
            </w:r>
          </w:p>
        </w:tc>
      </w:tr>
    </w:tbl>
    <w:p w:rsidR="00B85867" w:rsidRDefault="00B85867" w:rsidP="00B85867">
      <w:pPr>
        <w:suppressAutoHyphens w:val="0"/>
        <w:spacing w:before="120"/>
        <w:rPr>
          <w:rFonts w:ascii="Trebuchet MS" w:eastAsia="Calibri" w:hAnsi="Trebuchet MS" w:cs="Tahoma"/>
          <w:b/>
          <w:szCs w:val="20"/>
          <w:lang w:val="el-GR" w:eastAsia="el-GR"/>
        </w:rPr>
      </w:pPr>
      <w:r>
        <w:rPr>
          <w:rFonts w:ascii="Trebuchet MS" w:eastAsia="Calibri" w:hAnsi="Trebuchet MS" w:cs="Tahoma"/>
          <w:b/>
          <w:szCs w:val="20"/>
          <w:lang w:val="el-GR" w:eastAsia="el-GR"/>
        </w:rPr>
        <w:t>++ Στοιχεία Δικαιούχου</w:t>
      </w:r>
    </w:p>
    <w:p w:rsidR="00B85867" w:rsidRDefault="00B85867" w:rsidP="00B85867">
      <w:pPr>
        <w:suppressAutoHyphens w:val="0"/>
        <w:spacing w:before="120"/>
        <w:rPr>
          <w:rFonts w:ascii="Trebuchet MS" w:eastAsia="Calibri" w:hAnsi="Trebuchet MS" w:cs="Tahoma"/>
          <w:b/>
          <w:szCs w:val="20"/>
          <w:lang w:val="el-GR" w:eastAsia="el-GR"/>
        </w:rPr>
      </w:pPr>
      <w:r>
        <w:rPr>
          <w:rFonts w:ascii="Trebuchet MS" w:eastAsia="Calibri" w:hAnsi="Trebuchet MS" w:cs="Tahoma"/>
          <w:b/>
          <w:szCs w:val="20"/>
          <w:lang w:val="el-GR" w:eastAsia="el-GR"/>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958"/>
        <w:gridCol w:w="2690"/>
        <w:gridCol w:w="3951"/>
      </w:tblGrid>
      <w:tr w:rsidR="00B85867" w:rsidRPr="00E86F77" w:rsidTr="00B85867">
        <w:tc>
          <w:tcPr>
            <w:tcW w:w="923" w:type="dxa"/>
            <w:shd w:val="clear" w:color="auto" w:fill="999999"/>
          </w:tcPr>
          <w:p w:rsidR="00B85867" w:rsidRPr="00B878B3" w:rsidRDefault="00B85867" w:rsidP="00B85867">
            <w:pPr>
              <w:spacing w:before="60" w:after="60" w:line="240" w:lineRule="atLeast"/>
              <w:ind w:left="142"/>
              <w:rPr>
                <w:rFonts w:ascii="Trebuchet MS" w:hAnsi="Trebuchet MS"/>
                <w:b/>
                <w:szCs w:val="20"/>
                <w:lang w:val="el-GR"/>
              </w:rPr>
            </w:pPr>
            <w:r>
              <w:rPr>
                <w:rFonts w:ascii="Trebuchet MS" w:hAnsi="Trebuchet MS"/>
                <w:b/>
                <w:szCs w:val="20"/>
                <w:lang w:val="el-GR"/>
              </w:rPr>
              <w:t>1.2</w:t>
            </w:r>
          </w:p>
        </w:tc>
        <w:tc>
          <w:tcPr>
            <w:tcW w:w="7599" w:type="dxa"/>
            <w:gridSpan w:val="3"/>
            <w:shd w:val="clear" w:color="auto" w:fill="D9D9D9"/>
          </w:tcPr>
          <w:p w:rsidR="00B85867" w:rsidRPr="00E055C9" w:rsidRDefault="00B85867" w:rsidP="00B85867">
            <w:pPr>
              <w:spacing w:before="60" w:after="60" w:line="240" w:lineRule="atLeast"/>
              <w:rPr>
                <w:rFonts w:ascii="Trebuchet MS" w:hAnsi="Trebuchet MS"/>
                <w:b/>
                <w:szCs w:val="20"/>
                <w:lang w:val="el-GR"/>
              </w:rPr>
            </w:pPr>
            <w:r w:rsidRPr="00E055C9">
              <w:rPr>
                <w:rFonts w:ascii="Trebuchet MS" w:hAnsi="Trebuchet MS"/>
                <w:b/>
                <w:szCs w:val="20"/>
                <w:lang w:val="el-GR"/>
              </w:rPr>
              <w:t xml:space="preserve">ΔΙΕΥΘΥΝΣΗ ΕΔΡΑΣ (ΣΥΜΦΩΝΑ ΜΕ ΤΗΝ </w:t>
            </w:r>
            <w:r w:rsidRPr="00E055C9">
              <w:rPr>
                <w:rFonts w:ascii="Trebuchet MS" w:hAnsi="Trebuchet MS"/>
                <w:b/>
                <w:szCs w:val="20"/>
              </w:rPr>
              <w:t>NUTS</w:t>
            </w:r>
            <w:r w:rsidRPr="00E055C9">
              <w:rPr>
                <w:rFonts w:ascii="Trebuchet MS" w:hAnsi="Trebuchet MS"/>
                <w:b/>
                <w:szCs w:val="20"/>
                <w:lang w:val="el-GR"/>
              </w:rPr>
              <w:t xml:space="preserve"> </w:t>
            </w:r>
            <w:r w:rsidRPr="00E055C9">
              <w:rPr>
                <w:rFonts w:ascii="Trebuchet MS" w:hAnsi="Trebuchet MS"/>
                <w:b/>
                <w:szCs w:val="20"/>
              </w:rPr>
              <w:t>Level</w:t>
            </w:r>
            <w:r w:rsidRPr="00E055C9">
              <w:rPr>
                <w:rFonts w:ascii="Trebuchet MS" w:hAnsi="Trebuchet MS"/>
                <w:b/>
                <w:szCs w:val="20"/>
                <w:lang w:val="el-GR"/>
              </w:rPr>
              <w:t xml:space="preserve"> </w:t>
            </w:r>
            <w:r w:rsidRPr="00E055C9">
              <w:rPr>
                <w:rFonts w:ascii="Trebuchet MS" w:hAnsi="Trebuchet MS"/>
                <w:b/>
                <w:szCs w:val="20"/>
              </w:rPr>
              <w:t>II</w:t>
            </w:r>
            <w:r w:rsidRPr="00E055C9">
              <w:rPr>
                <w:rFonts w:ascii="Trebuchet MS" w:hAnsi="Trebuchet MS"/>
                <w:b/>
                <w:szCs w:val="20"/>
                <w:lang w:val="el-GR"/>
              </w:rPr>
              <w:t xml:space="preserve"> Κωδικοποίηση)</w:t>
            </w:r>
          </w:p>
        </w:tc>
      </w:tr>
      <w:tr w:rsidR="00B85867" w:rsidRPr="00E86F77" w:rsidTr="00B85867">
        <w:tc>
          <w:tcPr>
            <w:tcW w:w="4571" w:type="dxa"/>
            <w:gridSpan w:val="3"/>
            <w:shd w:val="clear" w:color="auto" w:fill="D9D9D9"/>
            <w:vAlign w:val="center"/>
          </w:tcPr>
          <w:p w:rsidR="00B85867" w:rsidRDefault="00B85867" w:rsidP="00B85867">
            <w:pPr>
              <w:suppressAutoHyphens w:val="0"/>
              <w:spacing w:before="120"/>
              <w:jc w:val="right"/>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1.2.0 ΧΩΡΑ</w:t>
            </w:r>
          </w:p>
        </w:tc>
        <w:tc>
          <w:tcPr>
            <w:tcW w:w="3951" w:type="dxa"/>
            <w:shd w:val="clear" w:color="auto" w:fill="auto"/>
          </w:tcPr>
          <w:p w:rsidR="00B85867" w:rsidRPr="005C051B" w:rsidRDefault="00B85867" w:rsidP="00B85867">
            <w:pPr>
              <w:suppressAutoHyphens w:val="0"/>
              <w:spacing w:before="120"/>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Λίστα Χωρών (</w:t>
            </w:r>
            <w:r>
              <w:rPr>
                <w:rFonts w:ascii="Trebuchet MS" w:eastAsia="Calibri" w:hAnsi="Trebuchet MS" w:cs="Tahoma"/>
                <w:sz w:val="18"/>
                <w:szCs w:val="18"/>
                <w:lang w:val="en-US" w:eastAsia="el-GR"/>
              </w:rPr>
              <w:t>by</w:t>
            </w:r>
            <w:r w:rsidRPr="0042331D">
              <w:rPr>
                <w:rFonts w:ascii="Trebuchet MS" w:eastAsia="Calibri" w:hAnsi="Trebuchet MS" w:cs="Tahoma"/>
                <w:sz w:val="18"/>
                <w:szCs w:val="18"/>
                <w:lang w:val="el-GR" w:eastAsia="el-GR"/>
              </w:rPr>
              <w:t xml:space="preserve"> </w:t>
            </w:r>
            <w:r>
              <w:rPr>
                <w:rFonts w:ascii="Trebuchet MS" w:eastAsia="Calibri" w:hAnsi="Trebuchet MS" w:cs="Tahoma"/>
                <w:sz w:val="18"/>
                <w:szCs w:val="18"/>
                <w:lang w:val="en-US" w:eastAsia="el-GR"/>
              </w:rPr>
              <w:t>default</w:t>
            </w:r>
            <w:r w:rsidRPr="0042331D">
              <w:rPr>
                <w:rFonts w:ascii="Trebuchet MS" w:eastAsia="Calibri" w:hAnsi="Trebuchet MS" w:cs="Tahoma"/>
                <w:sz w:val="18"/>
                <w:szCs w:val="18"/>
                <w:lang w:val="el-GR" w:eastAsia="el-GR"/>
              </w:rPr>
              <w:t xml:space="preserve"> </w:t>
            </w:r>
            <w:r>
              <w:rPr>
                <w:rFonts w:ascii="Trebuchet MS" w:eastAsia="Calibri" w:hAnsi="Trebuchet MS" w:cs="Tahoma"/>
                <w:sz w:val="18"/>
                <w:szCs w:val="18"/>
                <w:lang w:val="el-GR" w:eastAsia="el-GR"/>
              </w:rPr>
              <w:t>ΕΛΛΑΔΑ)</w:t>
            </w:r>
          </w:p>
        </w:tc>
      </w:tr>
      <w:tr w:rsidR="00B85867" w:rsidRPr="00E055C9" w:rsidTr="00B85867">
        <w:tc>
          <w:tcPr>
            <w:tcW w:w="4571" w:type="dxa"/>
            <w:gridSpan w:val="3"/>
            <w:shd w:val="clear" w:color="auto" w:fill="D9D9D9"/>
            <w:vAlign w:val="center"/>
          </w:tcPr>
          <w:p w:rsidR="00B85867" w:rsidRPr="00E055C9" w:rsidRDefault="00B85867" w:rsidP="00B85867">
            <w:pPr>
              <w:suppressAutoHyphens w:val="0"/>
              <w:spacing w:before="120"/>
              <w:jc w:val="right"/>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1.2.</w:t>
            </w:r>
            <w:r w:rsidRPr="00E055C9">
              <w:rPr>
                <w:rFonts w:ascii="Trebuchet MS" w:eastAsia="Calibri" w:hAnsi="Trebuchet MS" w:cs="Tahoma"/>
                <w:b/>
                <w:sz w:val="18"/>
                <w:szCs w:val="18"/>
                <w:lang w:val="el-GR" w:eastAsia="el-GR"/>
              </w:rPr>
              <w:t>1. ΠΕΡΙΦΕΡΕΙΑ</w:t>
            </w:r>
          </w:p>
        </w:tc>
        <w:tc>
          <w:tcPr>
            <w:tcW w:w="3951" w:type="dxa"/>
            <w:shd w:val="clear" w:color="auto" w:fill="auto"/>
          </w:tcPr>
          <w:p w:rsidR="00B85867" w:rsidRPr="00E055C9" w:rsidRDefault="00B85867" w:rsidP="00B85867">
            <w:pPr>
              <w:suppressAutoHyphens w:val="0"/>
              <w:spacing w:before="120"/>
              <w:rPr>
                <w:rFonts w:ascii="Trebuchet MS" w:eastAsia="Calibri" w:hAnsi="Trebuchet MS" w:cs="Tahoma"/>
                <w:sz w:val="18"/>
                <w:szCs w:val="18"/>
                <w:lang w:val="el-GR" w:eastAsia="el-GR"/>
              </w:rPr>
            </w:pPr>
          </w:p>
        </w:tc>
      </w:tr>
      <w:tr w:rsidR="00B85867" w:rsidRPr="00E055C9" w:rsidTr="00B85867">
        <w:tc>
          <w:tcPr>
            <w:tcW w:w="4571" w:type="dxa"/>
            <w:gridSpan w:val="3"/>
            <w:shd w:val="clear" w:color="auto" w:fill="D9D9D9"/>
            <w:vAlign w:val="center"/>
          </w:tcPr>
          <w:p w:rsidR="00B85867" w:rsidRPr="00E055C9" w:rsidRDefault="00B85867" w:rsidP="00B85867">
            <w:pPr>
              <w:suppressAutoHyphens w:val="0"/>
              <w:spacing w:before="120"/>
              <w:jc w:val="right"/>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1.2.</w:t>
            </w:r>
            <w:r w:rsidRPr="00E055C9">
              <w:rPr>
                <w:rFonts w:ascii="Trebuchet MS" w:eastAsia="Calibri" w:hAnsi="Trebuchet MS" w:cs="Tahoma"/>
                <w:b/>
                <w:sz w:val="18"/>
                <w:szCs w:val="18"/>
                <w:lang w:val="el-GR" w:eastAsia="el-GR"/>
              </w:rPr>
              <w:t>2. ΠΕΡΙΦΕΡΕΙΑΚΗ ΕΝΟΤΗΤΑ</w:t>
            </w:r>
          </w:p>
        </w:tc>
        <w:tc>
          <w:tcPr>
            <w:tcW w:w="3951" w:type="dxa"/>
            <w:shd w:val="clear" w:color="auto" w:fill="auto"/>
          </w:tcPr>
          <w:p w:rsidR="00B85867" w:rsidRPr="00E055C9" w:rsidRDefault="00B85867" w:rsidP="00B85867">
            <w:pPr>
              <w:suppressAutoHyphens w:val="0"/>
              <w:spacing w:before="120"/>
              <w:rPr>
                <w:rFonts w:ascii="Trebuchet MS" w:eastAsia="Calibri" w:hAnsi="Trebuchet MS" w:cs="Tahoma"/>
                <w:sz w:val="18"/>
                <w:szCs w:val="18"/>
                <w:lang w:val="el-GR" w:eastAsia="el-GR"/>
              </w:rPr>
            </w:pPr>
          </w:p>
        </w:tc>
      </w:tr>
      <w:tr w:rsidR="00B85867" w:rsidRPr="00E055C9" w:rsidTr="00B85867">
        <w:tc>
          <w:tcPr>
            <w:tcW w:w="4571" w:type="dxa"/>
            <w:gridSpan w:val="3"/>
            <w:shd w:val="clear" w:color="auto" w:fill="D9D9D9"/>
            <w:vAlign w:val="center"/>
          </w:tcPr>
          <w:p w:rsidR="00B85867" w:rsidRPr="00E055C9" w:rsidRDefault="00B85867" w:rsidP="00B85867">
            <w:pPr>
              <w:suppressAutoHyphens w:val="0"/>
              <w:spacing w:before="120"/>
              <w:jc w:val="right"/>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1.2.</w:t>
            </w:r>
            <w:r w:rsidRPr="00E055C9">
              <w:rPr>
                <w:rFonts w:ascii="Trebuchet MS" w:eastAsia="Calibri" w:hAnsi="Trebuchet MS" w:cs="Tahoma"/>
                <w:b/>
                <w:sz w:val="18"/>
                <w:szCs w:val="18"/>
                <w:lang w:val="el-GR" w:eastAsia="el-GR"/>
              </w:rPr>
              <w:t>3. ΔΗΜΟΣ – ΚΟΙΝΟΤΗΤΑ</w:t>
            </w:r>
          </w:p>
        </w:tc>
        <w:tc>
          <w:tcPr>
            <w:tcW w:w="3951" w:type="dxa"/>
            <w:shd w:val="clear" w:color="auto" w:fill="auto"/>
          </w:tcPr>
          <w:p w:rsidR="00B85867" w:rsidRPr="00E055C9" w:rsidRDefault="00B85867" w:rsidP="00B85867">
            <w:pPr>
              <w:suppressAutoHyphens w:val="0"/>
              <w:spacing w:before="120"/>
              <w:rPr>
                <w:rFonts w:ascii="Trebuchet MS" w:eastAsia="Calibri" w:hAnsi="Trebuchet MS" w:cs="Tahoma"/>
                <w:sz w:val="18"/>
                <w:szCs w:val="18"/>
                <w:lang w:val="el-GR" w:eastAsia="el-GR"/>
              </w:rPr>
            </w:pPr>
          </w:p>
        </w:tc>
      </w:tr>
      <w:tr w:rsidR="00B85867" w:rsidRPr="00E055C9" w:rsidTr="00B85867">
        <w:tc>
          <w:tcPr>
            <w:tcW w:w="4571" w:type="dxa"/>
            <w:gridSpan w:val="3"/>
            <w:shd w:val="clear" w:color="auto" w:fill="D9D9D9"/>
            <w:vAlign w:val="center"/>
          </w:tcPr>
          <w:p w:rsidR="00B85867" w:rsidRPr="00E055C9" w:rsidRDefault="00B85867" w:rsidP="00B85867">
            <w:pPr>
              <w:suppressAutoHyphens w:val="0"/>
              <w:spacing w:before="120"/>
              <w:jc w:val="right"/>
              <w:rPr>
                <w:rFonts w:ascii="Trebuchet MS" w:eastAsia="Calibri" w:hAnsi="Trebuchet MS" w:cs="Tahoma"/>
                <w:b/>
                <w:sz w:val="18"/>
                <w:szCs w:val="18"/>
                <w:lang w:val="en-US" w:eastAsia="el-GR"/>
              </w:rPr>
            </w:pPr>
            <w:r>
              <w:rPr>
                <w:rFonts w:ascii="Trebuchet MS" w:eastAsia="Calibri" w:hAnsi="Trebuchet MS" w:cs="Tahoma"/>
                <w:b/>
                <w:sz w:val="18"/>
                <w:szCs w:val="18"/>
                <w:lang w:val="el-GR" w:eastAsia="el-GR"/>
              </w:rPr>
              <w:t>1.2</w:t>
            </w:r>
            <w:r w:rsidRPr="00E055C9">
              <w:rPr>
                <w:rFonts w:ascii="Trebuchet MS" w:eastAsia="Calibri" w:hAnsi="Trebuchet MS" w:cs="Tahoma"/>
                <w:b/>
                <w:sz w:val="18"/>
                <w:szCs w:val="18"/>
                <w:lang w:val="el-GR" w:eastAsia="el-GR"/>
              </w:rPr>
              <w:t xml:space="preserve">.4. ΔΗΜΟΤΙΚΗ </w:t>
            </w:r>
            <w:r w:rsidRPr="00E055C9">
              <w:rPr>
                <w:rFonts w:ascii="Trebuchet MS" w:eastAsia="Calibri" w:hAnsi="Trebuchet MS" w:cs="Tahoma"/>
                <w:b/>
                <w:sz w:val="18"/>
                <w:szCs w:val="18"/>
                <w:lang w:val="en-US" w:eastAsia="el-GR"/>
              </w:rPr>
              <w:t>ENOTHTA</w:t>
            </w:r>
          </w:p>
        </w:tc>
        <w:tc>
          <w:tcPr>
            <w:tcW w:w="3951" w:type="dxa"/>
            <w:shd w:val="clear" w:color="auto" w:fill="auto"/>
          </w:tcPr>
          <w:p w:rsidR="00B85867" w:rsidRPr="00E055C9" w:rsidRDefault="00B85867" w:rsidP="00B85867">
            <w:pPr>
              <w:suppressAutoHyphens w:val="0"/>
              <w:spacing w:before="120"/>
              <w:rPr>
                <w:rFonts w:ascii="Trebuchet MS" w:eastAsia="Calibri" w:hAnsi="Trebuchet MS" w:cs="Tahoma"/>
                <w:sz w:val="18"/>
                <w:szCs w:val="18"/>
                <w:lang w:val="el-GR" w:eastAsia="el-GR"/>
              </w:rPr>
            </w:pPr>
          </w:p>
        </w:tc>
      </w:tr>
      <w:tr w:rsidR="00B85867" w:rsidRPr="00E055C9" w:rsidTr="00B85867">
        <w:tc>
          <w:tcPr>
            <w:tcW w:w="1881" w:type="dxa"/>
            <w:gridSpan w:val="2"/>
            <w:vMerge w:val="restart"/>
            <w:shd w:val="clear" w:color="auto" w:fill="D9D9D9"/>
            <w:vAlign w:val="center"/>
          </w:tcPr>
          <w:p w:rsidR="00B85867" w:rsidRPr="00E055C9" w:rsidRDefault="00B85867" w:rsidP="00B85867">
            <w:pPr>
              <w:suppressAutoHyphens w:val="0"/>
              <w:spacing w:before="120"/>
              <w:jc w:val="right"/>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1.2</w:t>
            </w:r>
            <w:r w:rsidRPr="00E055C9">
              <w:rPr>
                <w:rFonts w:ascii="Trebuchet MS" w:eastAsia="Calibri" w:hAnsi="Trebuchet MS" w:cs="Tahoma"/>
                <w:b/>
                <w:sz w:val="18"/>
                <w:szCs w:val="18"/>
                <w:lang w:val="el-GR" w:eastAsia="el-GR"/>
              </w:rPr>
              <w:t>.5. ΔΙΕΥΘΥΝΣΗ ΕΔΡΑΣ</w:t>
            </w:r>
          </w:p>
        </w:tc>
        <w:tc>
          <w:tcPr>
            <w:tcW w:w="2690" w:type="dxa"/>
            <w:shd w:val="clear" w:color="auto" w:fill="D9D9D9"/>
            <w:vAlign w:val="center"/>
          </w:tcPr>
          <w:p w:rsidR="00B85867" w:rsidRPr="00E055C9" w:rsidRDefault="00B85867" w:rsidP="00B85867">
            <w:pPr>
              <w:suppressAutoHyphens w:val="0"/>
              <w:spacing w:before="120"/>
              <w:jc w:val="right"/>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1.2.</w:t>
            </w:r>
            <w:r w:rsidRPr="00E055C9">
              <w:rPr>
                <w:rFonts w:ascii="Trebuchet MS" w:eastAsia="Calibri" w:hAnsi="Trebuchet MS" w:cs="Tahoma"/>
                <w:sz w:val="18"/>
                <w:szCs w:val="18"/>
                <w:lang w:val="el-GR" w:eastAsia="el-GR"/>
              </w:rPr>
              <w:t>5.1 ΟΔΟΣ – ΑΡΙΘΜΟΣ</w:t>
            </w:r>
          </w:p>
        </w:tc>
        <w:tc>
          <w:tcPr>
            <w:tcW w:w="3951" w:type="dxa"/>
            <w:shd w:val="clear" w:color="auto" w:fill="auto"/>
          </w:tcPr>
          <w:p w:rsidR="00B85867" w:rsidRPr="00E055C9" w:rsidRDefault="00B85867" w:rsidP="00B85867">
            <w:pPr>
              <w:suppressAutoHyphens w:val="0"/>
              <w:spacing w:before="120"/>
              <w:rPr>
                <w:rFonts w:ascii="Trebuchet MS" w:eastAsia="Calibri" w:hAnsi="Trebuchet MS" w:cs="Tahoma"/>
                <w:sz w:val="18"/>
                <w:szCs w:val="18"/>
                <w:lang w:val="el-GR" w:eastAsia="el-GR"/>
              </w:rPr>
            </w:pPr>
          </w:p>
        </w:tc>
      </w:tr>
      <w:tr w:rsidR="00B85867" w:rsidRPr="00E055C9" w:rsidTr="00B85867">
        <w:tc>
          <w:tcPr>
            <w:tcW w:w="1881" w:type="dxa"/>
            <w:gridSpan w:val="2"/>
            <w:vMerge/>
            <w:shd w:val="clear" w:color="auto" w:fill="D9D9D9"/>
            <w:vAlign w:val="center"/>
          </w:tcPr>
          <w:p w:rsidR="00B85867" w:rsidRPr="00E055C9" w:rsidRDefault="00B85867" w:rsidP="00B85867">
            <w:pPr>
              <w:suppressAutoHyphens w:val="0"/>
              <w:spacing w:before="120"/>
              <w:jc w:val="right"/>
              <w:rPr>
                <w:rFonts w:ascii="Trebuchet MS" w:eastAsia="Calibri" w:hAnsi="Trebuchet MS" w:cs="Tahoma"/>
                <w:sz w:val="18"/>
                <w:szCs w:val="18"/>
                <w:lang w:val="el-GR" w:eastAsia="el-GR"/>
              </w:rPr>
            </w:pPr>
          </w:p>
        </w:tc>
        <w:tc>
          <w:tcPr>
            <w:tcW w:w="2690" w:type="dxa"/>
            <w:shd w:val="clear" w:color="auto" w:fill="D9D9D9"/>
            <w:vAlign w:val="center"/>
          </w:tcPr>
          <w:p w:rsidR="00B85867" w:rsidRPr="00E055C9" w:rsidRDefault="00B85867" w:rsidP="00B85867">
            <w:pPr>
              <w:suppressAutoHyphens w:val="0"/>
              <w:spacing w:before="120"/>
              <w:jc w:val="right"/>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1.2</w:t>
            </w:r>
            <w:r w:rsidRPr="00E055C9">
              <w:rPr>
                <w:rFonts w:ascii="Trebuchet MS" w:eastAsia="Calibri" w:hAnsi="Trebuchet MS" w:cs="Tahoma"/>
                <w:sz w:val="18"/>
                <w:szCs w:val="18"/>
                <w:lang w:val="el-GR" w:eastAsia="el-GR"/>
              </w:rPr>
              <w:t>.5.2 ΤΟΠΟΘΕΣΙΑ</w:t>
            </w:r>
          </w:p>
        </w:tc>
        <w:tc>
          <w:tcPr>
            <w:tcW w:w="3951" w:type="dxa"/>
            <w:shd w:val="clear" w:color="auto" w:fill="auto"/>
          </w:tcPr>
          <w:p w:rsidR="00B85867" w:rsidRPr="00E055C9" w:rsidRDefault="00B85867" w:rsidP="00B85867">
            <w:pPr>
              <w:suppressAutoHyphens w:val="0"/>
              <w:spacing w:before="120"/>
              <w:rPr>
                <w:rFonts w:ascii="Trebuchet MS" w:eastAsia="Calibri" w:hAnsi="Trebuchet MS" w:cs="Tahoma"/>
                <w:sz w:val="18"/>
                <w:szCs w:val="18"/>
                <w:lang w:val="el-GR" w:eastAsia="el-GR"/>
              </w:rPr>
            </w:pPr>
          </w:p>
        </w:tc>
      </w:tr>
      <w:tr w:rsidR="00B85867" w:rsidRPr="00E055C9" w:rsidTr="00B85867">
        <w:tc>
          <w:tcPr>
            <w:tcW w:w="1881" w:type="dxa"/>
            <w:gridSpan w:val="2"/>
            <w:vMerge/>
            <w:shd w:val="clear" w:color="auto" w:fill="D9D9D9"/>
            <w:vAlign w:val="center"/>
          </w:tcPr>
          <w:p w:rsidR="00B85867" w:rsidRPr="00E055C9" w:rsidRDefault="00B85867" w:rsidP="00B85867">
            <w:pPr>
              <w:suppressAutoHyphens w:val="0"/>
              <w:spacing w:before="120"/>
              <w:jc w:val="right"/>
              <w:rPr>
                <w:rFonts w:ascii="Trebuchet MS" w:eastAsia="Calibri" w:hAnsi="Trebuchet MS" w:cs="Tahoma"/>
                <w:sz w:val="18"/>
                <w:szCs w:val="18"/>
                <w:lang w:val="el-GR" w:eastAsia="el-GR"/>
              </w:rPr>
            </w:pPr>
          </w:p>
        </w:tc>
        <w:tc>
          <w:tcPr>
            <w:tcW w:w="2690" w:type="dxa"/>
            <w:shd w:val="clear" w:color="auto" w:fill="D9D9D9"/>
            <w:vAlign w:val="center"/>
          </w:tcPr>
          <w:p w:rsidR="00B85867" w:rsidRPr="00E055C9" w:rsidRDefault="00B85867" w:rsidP="00B85867">
            <w:pPr>
              <w:suppressAutoHyphens w:val="0"/>
              <w:spacing w:before="120"/>
              <w:jc w:val="right"/>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1.2</w:t>
            </w:r>
            <w:r w:rsidRPr="00E055C9">
              <w:rPr>
                <w:rFonts w:ascii="Trebuchet MS" w:eastAsia="Calibri" w:hAnsi="Trebuchet MS" w:cs="Tahoma"/>
                <w:sz w:val="18"/>
                <w:szCs w:val="18"/>
                <w:lang w:val="el-GR" w:eastAsia="el-GR"/>
              </w:rPr>
              <w:t>.5.3 ΤΑΧ. ΚΩΔΙΚΟΣ</w:t>
            </w:r>
          </w:p>
        </w:tc>
        <w:tc>
          <w:tcPr>
            <w:tcW w:w="3951" w:type="dxa"/>
            <w:shd w:val="clear" w:color="auto" w:fill="auto"/>
          </w:tcPr>
          <w:p w:rsidR="00B85867" w:rsidRPr="00E055C9" w:rsidRDefault="00B85867" w:rsidP="00B85867">
            <w:pPr>
              <w:suppressAutoHyphens w:val="0"/>
              <w:spacing w:before="120"/>
              <w:rPr>
                <w:rFonts w:ascii="Trebuchet MS" w:eastAsia="Calibri" w:hAnsi="Trebuchet MS" w:cs="Tahoma"/>
                <w:sz w:val="18"/>
                <w:szCs w:val="18"/>
                <w:lang w:val="el-GR" w:eastAsia="el-GR"/>
              </w:rPr>
            </w:pPr>
          </w:p>
        </w:tc>
      </w:tr>
      <w:tr w:rsidR="00B85867" w:rsidRPr="00E055C9" w:rsidTr="00B85867">
        <w:tc>
          <w:tcPr>
            <w:tcW w:w="4571" w:type="dxa"/>
            <w:gridSpan w:val="3"/>
            <w:shd w:val="clear" w:color="auto" w:fill="D9D9D9"/>
            <w:vAlign w:val="center"/>
          </w:tcPr>
          <w:p w:rsidR="00B85867" w:rsidRPr="00E055C9" w:rsidRDefault="00B85867" w:rsidP="00B85867">
            <w:pPr>
              <w:suppressAutoHyphens w:val="0"/>
              <w:spacing w:before="120"/>
              <w:jc w:val="right"/>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1.2</w:t>
            </w:r>
            <w:r w:rsidRPr="00E055C9">
              <w:rPr>
                <w:rFonts w:ascii="Trebuchet MS" w:eastAsia="Calibri" w:hAnsi="Trebuchet MS" w:cs="Tahoma"/>
                <w:b/>
                <w:sz w:val="18"/>
                <w:szCs w:val="18"/>
                <w:lang w:val="el-GR" w:eastAsia="el-GR"/>
              </w:rPr>
              <w:t>.6. ΤΗΛΕΦΩΝΟ ΕΠΙΚΟΙΝΩΝΙΑΣ</w:t>
            </w:r>
          </w:p>
        </w:tc>
        <w:tc>
          <w:tcPr>
            <w:tcW w:w="3951" w:type="dxa"/>
            <w:shd w:val="clear" w:color="auto" w:fill="auto"/>
          </w:tcPr>
          <w:p w:rsidR="00B85867" w:rsidRPr="00E055C9" w:rsidRDefault="00B85867" w:rsidP="00B85867">
            <w:pPr>
              <w:suppressAutoHyphens w:val="0"/>
              <w:spacing w:before="120"/>
              <w:rPr>
                <w:rFonts w:ascii="Trebuchet MS" w:eastAsia="Calibri" w:hAnsi="Trebuchet MS" w:cs="Tahoma"/>
                <w:sz w:val="18"/>
                <w:szCs w:val="18"/>
                <w:lang w:val="el-GR" w:eastAsia="el-GR"/>
              </w:rPr>
            </w:pPr>
          </w:p>
        </w:tc>
      </w:tr>
      <w:tr w:rsidR="00B85867" w:rsidRPr="00E055C9" w:rsidTr="00B85867">
        <w:tc>
          <w:tcPr>
            <w:tcW w:w="4571" w:type="dxa"/>
            <w:gridSpan w:val="3"/>
            <w:shd w:val="clear" w:color="auto" w:fill="D9D9D9"/>
            <w:vAlign w:val="center"/>
          </w:tcPr>
          <w:p w:rsidR="00B85867" w:rsidRPr="00E055C9" w:rsidRDefault="00B85867" w:rsidP="00B85867">
            <w:pPr>
              <w:suppressAutoHyphens w:val="0"/>
              <w:spacing w:before="120"/>
              <w:jc w:val="right"/>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1.2</w:t>
            </w:r>
            <w:r w:rsidRPr="00E055C9">
              <w:rPr>
                <w:rFonts w:ascii="Trebuchet MS" w:eastAsia="Calibri" w:hAnsi="Trebuchet MS" w:cs="Tahoma"/>
                <w:b/>
                <w:sz w:val="18"/>
                <w:szCs w:val="18"/>
                <w:lang w:val="el-GR" w:eastAsia="el-GR"/>
              </w:rPr>
              <w:t>.7. ΙΣΤΟΧΩΡΟΣ (</w:t>
            </w:r>
            <w:r w:rsidRPr="00E055C9">
              <w:rPr>
                <w:rFonts w:ascii="Trebuchet MS" w:eastAsia="Calibri" w:hAnsi="Trebuchet MS" w:cs="Tahoma"/>
                <w:b/>
                <w:sz w:val="18"/>
                <w:szCs w:val="18"/>
                <w:lang w:val="en-US" w:eastAsia="el-GR"/>
              </w:rPr>
              <w:t>WEBSITE</w:t>
            </w:r>
            <w:r w:rsidRPr="00E055C9">
              <w:rPr>
                <w:rFonts w:ascii="Trebuchet MS" w:eastAsia="Calibri" w:hAnsi="Trebuchet MS" w:cs="Tahoma"/>
                <w:b/>
                <w:sz w:val="18"/>
                <w:szCs w:val="18"/>
                <w:lang w:val="el-GR" w:eastAsia="el-GR"/>
              </w:rPr>
              <w:t>)</w:t>
            </w:r>
          </w:p>
        </w:tc>
        <w:tc>
          <w:tcPr>
            <w:tcW w:w="3951" w:type="dxa"/>
            <w:shd w:val="clear" w:color="auto" w:fill="auto"/>
          </w:tcPr>
          <w:p w:rsidR="00B85867" w:rsidRPr="00E055C9" w:rsidRDefault="00B85867" w:rsidP="00B85867">
            <w:pPr>
              <w:suppressAutoHyphens w:val="0"/>
              <w:spacing w:before="120"/>
              <w:rPr>
                <w:rFonts w:ascii="Trebuchet MS" w:eastAsia="Calibri" w:hAnsi="Trebuchet MS" w:cs="Tahoma"/>
                <w:sz w:val="18"/>
                <w:szCs w:val="18"/>
                <w:lang w:val="el-GR" w:eastAsia="el-GR"/>
              </w:rPr>
            </w:pPr>
          </w:p>
        </w:tc>
      </w:tr>
      <w:tr w:rsidR="00B85867" w:rsidRPr="00E055C9" w:rsidTr="00B85867">
        <w:tc>
          <w:tcPr>
            <w:tcW w:w="4571" w:type="dxa"/>
            <w:gridSpan w:val="3"/>
            <w:shd w:val="clear" w:color="auto" w:fill="D9D9D9"/>
            <w:vAlign w:val="center"/>
          </w:tcPr>
          <w:p w:rsidR="00B85867" w:rsidRPr="00E055C9" w:rsidRDefault="00B85867" w:rsidP="00B85867">
            <w:pPr>
              <w:suppressAutoHyphens w:val="0"/>
              <w:spacing w:before="120"/>
              <w:jc w:val="right"/>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1.2</w:t>
            </w:r>
            <w:r w:rsidRPr="00E055C9">
              <w:rPr>
                <w:rFonts w:ascii="Trebuchet MS" w:eastAsia="Calibri" w:hAnsi="Trebuchet MS" w:cs="Tahoma"/>
                <w:b/>
                <w:sz w:val="18"/>
                <w:szCs w:val="18"/>
                <w:lang w:val="el-GR" w:eastAsia="el-GR"/>
              </w:rPr>
              <w:t>.8. ΗΛΕΚΤΡΟΝΙΚΗ ΔΙΕΥΘΥΝΣΗ (</w:t>
            </w:r>
            <w:r w:rsidRPr="00E055C9">
              <w:rPr>
                <w:rFonts w:ascii="Trebuchet MS" w:eastAsia="Calibri" w:hAnsi="Trebuchet MS" w:cs="Tahoma"/>
                <w:b/>
                <w:sz w:val="18"/>
                <w:szCs w:val="18"/>
                <w:lang w:val="en-US" w:eastAsia="el-GR"/>
              </w:rPr>
              <w:t>E</w:t>
            </w:r>
            <w:r w:rsidRPr="00E055C9">
              <w:rPr>
                <w:rFonts w:ascii="Trebuchet MS" w:eastAsia="Calibri" w:hAnsi="Trebuchet MS" w:cs="Tahoma"/>
                <w:b/>
                <w:sz w:val="18"/>
                <w:szCs w:val="18"/>
                <w:lang w:val="el-GR" w:eastAsia="el-GR"/>
              </w:rPr>
              <w:t>-</w:t>
            </w:r>
            <w:r w:rsidRPr="00E055C9">
              <w:rPr>
                <w:rFonts w:ascii="Trebuchet MS" w:eastAsia="Calibri" w:hAnsi="Trebuchet MS" w:cs="Tahoma"/>
                <w:b/>
                <w:sz w:val="18"/>
                <w:szCs w:val="18"/>
                <w:lang w:val="en-US" w:eastAsia="el-GR"/>
              </w:rPr>
              <w:t>MAIL</w:t>
            </w:r>
            <w:r w:rsidRPr="00E055C9">
              <w:rPr>
                <w:rFonts w:ascii="Trebuchet MS" w:eastAsia="Calibri" w:hAnsi="Trebuchet MS" w:cs="Tahoma"/>
                <w:b/>
                <w:sz w:val="18"/>
                <w:szCs w:val="18"/>
                <w:lang w:val="el-GR" w:eastAsia="el-GR"/>
              </w:rPr>
              <w:t>)</w:t>
            </w:r>
          </w:p>
        </w:tc>
        <w:tc>
          <w:tcPr>
            <w:tcW w:w="3951" w:type="dxa"/>
            <w:shd w:val="clear" w:color="auto" w:fill="auto"/>
          </w:tcPr>
          <w:p w:rsidR="00B85867" w:rsidRPr="00E055C9" w:rsidRDefault="00B85867" w:rsidP="00B85867">
            <w:pPr>
              <w:suppressAutoHyphens w:val="0"/>
              <w:spacing w:before="120"/>
              <w:rPr>
                <w:rFonts w:ascii="Trebuchet MS" w:eastAsia="Calibri" w:hAnsi="Trebuchet MS" w:cs="Tahoma"/>
                <w:sz w:val="18"/>
                <w:szCs w:val="18"/>
                <w:lang w:val="el-GR" w:eastAsia="el-GR"/>
              </w:rPr>
            </w:pPr>
            <w:r w:rsidRPr="00E055C9">
              <w:rPr>
                <w:rFonts w:ascii="Trebuchet MS" w:eastAsia="Calibri" w:hAnsi="Trebuchet MS" w:cs="Tahoma"/>
                <w:sz w:val="18"/>
                <w:szCs w:val="18"/>
                <w:lang w:val="el-GR" w:eastAsia="el-GR"/>
              </w:rPr>
              <w:t>&lt;</w:t>
            </w:r>
            <w:r w:rsidRPr="00E055C9">
              <w:rPr>
                <w:rFonts w:ascii="Trebuchet MS" w:eastAsia="Calibri" w:hAnsi="Trebuchet MS" w:cs="Tahoma"/>
                <w:sz w:val="18"/>
                <w:szCs w:val="18"/>
                <w:lang w:val="en-US" w:eastAsia="el-GR"/>
              </w:rPr>
              <w:t>ANADOXOI</w:t>
            </w:r>
            <w:r w:rsidRPr="00E055C9">
              <w:rPr>
                <w:rFonts w:ascii="Trebuchet MS" w:eastAsia="Calibri" w:hAnsi="Trebuchet MS" w:cs="Tahoma"/>
                <w:sz w:val="18"/>
                <w:szCs w:val="18"/>
                <w:lang w:val="el-GR" w:eastAsia="el-GR"/>
              </w:rPr>
              <w:t>_</w:t>
            </w:r>
            <w:r w:rsidRPr="00E055C9">
              <w:rPr>
                <w:rFonts w:ascii="Trebuchet MS" w:eastAsia="Calibri" w:hAnsi="Trebuchet MS" w:cs="Tahoma"/>
                <w:sz w:val="18"/>
                <w:szCs w:val="18"/>
                <w:lang w:val="en-US" w:eastAsia="el-GR"/>
              </w:rPr>
              <w:t>EMAIL</w:t>
            </w:r>
            <w:r w:rsidRPr="00E055C9">
              <w:rPr>
                <w:rFonts w:ascii="Trebuchet MS" w:eastAsia="Calibri" w:hAnsi="Trebuchet MS" w:cs="Tahoma"/>
                <w:sz w:val="18"/>
                <w:szCs w:val="18"/>
                <w:lang w:val="el-GR" w:eastAsia="el-GR"/>
              </w:rPr>
              <w:t>&gt;</w:t>
            </w:r>
          </w:p>
        </w:tc>
      </w:tr>
    </w:tbl>
    <w:p w:rsidR="00B85867" w:rsidRPr="00576D69" w:rsidRDefault="00B85867" w:rsidP="00B85867">
      <w:pPr>
        <w:suppressAutoHyphens w:val="0"/>
        <w:spacing w:before="120" w:line="240" w:lineRule="auto"/>
        <w:rPr>
          <w:rFonts w:ascii="Trebuchet MS" w:eastAsia="Calibri" w:hAnsi="Trebuchet MS" w:cs="Tahoma"/>
          <w:sz w:val="22"/>
          <w:szCs w:val="22"/>
          <w:lang w:val="el-GR" w:eastAsia="el-GR"/>
        </w:rPr>
      </w:pPr>
    </w:p>
    <w:p w:rsidR="00B85867" w:rsidRDefault="00B85867" w:rsidP="00B85867">
      <w:pPr>
        <w:suppressAutoHyphens w:val="0"/>
        <w:spacing w:before="120" w:line="240" w:lineRule="auto"/>
        <w:rPr>
          <w:rFonts w:ascii="Trebuchet MS" w:eastAsia="Calibri" w:hAnsi="Trebuchet MS" w:cs="Tahoma"/>
          <w:color w:val="7030A0"/>
          <w:sz w:val="22"/>
          <w:szCs w:val="22"/>
          <w:lang w:val="el-GR" w:eastAsia="el-GR"/>
        </w:rPr>
      </w:pPr>
    </w:p>
    <w:tbl>
      <w:tblPr>
        <w:tblW w:w="8707" w:type="dxa"/>
        <w:jc w:val="center"/>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
        <w:gridCol w:w="795"/>
        <w:gridCol w:w="1065"/>
        <w:gridCol w:w="2643"/>
        <w:gridCol w:w="4013"/>
        <w:gridCol w:w="6"/>
      </w:tblGrid>
      <w:tr w:rsidR="00B85867" w:rsidRPr="0092622B" w:rsidTr="00CD0E6F">
        <w:trPr>
          <w:gridAfter w:val="1"/>
          <w:wAfter w:w="6" w:type="dxa"/>
          <w:jc w:val="center"/>
        </w:trPr>
        <w:tc>
          <w:tcPr>
            <w:tcW w:w="980" w:type="dxa"/>
            <w:gridSpan w:val="2"/>
            <w:shd w:val="clear" w:color="auto" w:fill="A6A6A6"/>
            <w:vAlign w:val="center"/>
          </w:tcPr>
          <w:p w:rsidR="00B85867" w:rsidRPr="0092622B" w:rsidRDefault="00B85867" w:rsidP="00B85867">
            <w:pPr>
              <w:spacing w:before="60" w:after="60" w:line="240" w:lineRule="atLeast"/>
              <w:rPr>
                <w:rFonts w:ascii="Trebuchet MS" w:hAnsi="Trebuchet MS"/>
                <w:b/>
                <w:szCs w:val="20"/>
                <w:lang w:val="el-GR"/>
              </w:rPr>
            </w:pPr>
            <w:bookmarkStart w:id="4" w:name="_Toc477510237"/>
            <w:r>
              <w:rPr>
                <w:rFonts w:ascii="Trebuchet MS" w:hAnsi="Trebuchet MS"/>
                <w:b/>
                <w:szCs w:val="20"/>
                <w:lang w:val="el-GR"/>
              </w:rPr>
              <w:t>1</w:t>
            </w:r>
            <w:r w:rsidRPr="0092622B">
              <w:rPr>
                <w:rFonts w:ascii="Trebuchet MS" w:hAnsi="Trebuchet MS"/>
                <w:b/>
                <w:szCs w:val="20"/>
              </w:rPr>
              <w:t>.</w:t>
            </w:r>
            <w:bookmarkEnd w:id="4"/>
            <w:r w:rsidRPr="0092622B">
              <w:rPr>
                <w:rFonts w:ascii="Trebuchet MS" w:hAnsi="Trebuchet MS"/>
                <w:b/>
                <w:szCs w:val="20"/>
                <w:lang w:val="el-GR"/>
              </w:rPr>
              <w:t>3</w:t>
            </w:r>
          </w:p>
        </w:tc>
        <w:tc>
          <w:tcPr>
            <w:tcW w:w="7721" w:type="dxa"/>
            <w:gridSpan w:val="3"/>
            <w:shd w:val="clear" w:color="auto" w:fill="D9D9D9"/>
          </w:tcPr>
          <w:p w:rsidR="00B85867" w:rsidRPr="0092622B" w:rsidRDefault="00B85867" w:rsidP="00B85867">
            <w:pPr>
              <w:spacing w:before="60" w:after="60" w:line="240" w:lineRule="atLeast"/>
              <w:rPr>
                <w:rFonts w:ascii="Trebuchet MS" w:hAnsi="Trebuchet MS"/>
                <w:b/>
                <w:szCs w:val="20"/>
              </w:rPr>
            </w:pPr>
            <w:bookmarkStart w:id="5" w:name="_Toc477510238"/>
            <w:r w:rsidRPr="0092622B">
              <w:rPr>
                <w:rFonts w:ascii="Trebuchet MS" w:hAnsi="Trebuchet MS"/>
                <w:b/>
                <w:szCs w:val="20"/>
              </w:rPr>
              <w:t>ΣΤΟΙΧΕΙΑ ΝΟΜΙΜΟΥ ΕΚΠΡΟΣΩΠΟΥ</w:t>
            </w:r>
            <w:bookmarkEnd w:id="5"/>
          </w:p>
        </w:tc>
      </w:tr>
      <w:tr w:rsidR="00B85867" w:rsidRPr="00F765A6" w:rsidTr="00CD0E6F">
        <w:tblPrEx>
          <w:jc w:val="left"/>
        </w:tblPrEx>
        <w:trPr>
          <w:gridBefore w:val="1"/>
          <w:gridAfter w:val="1"/>
          <w:wBefore w:w="185" w:type="dxa"/>
          <w:wAfter w:w="6" w:type="dxa"/>
        </w:trPr>
        <w:tc>
          <w:tcPr>
            <w:tcW w:w="4503" w:type="dxa"/>
            <w:gridSpan w:val="3"/>
            <w:shd w:val="clear" w:color="auto" w:fill="D9D9D9"/>
            <w:vAlign w:val="center"/>
          </w:tcPr>
          <w:p w:rsidR="00B85867" w:rsidRPr="00F765A6" w:rsidRDefault="00B85867" w:rsidP="00B85867">
            <w:pPr>
              <w:suppressAutoHyphens w:val="0"/>
              <w:spacing w:before="120"/>
              <w:jc w:val="right"/>
              <w:rPr>
                <w:rFonts w:ascii="Trebuchet MS" w:eastAsia="Calibri" w:hAnsi="Trebuchet MS" w:cs="Tahoma"/>
                <w:b/>
                <w:sz w:val="18"/>
                <w:szCs w:val="18"/>
                <w:lang w:eastAsia="el-GR"/>
              </w:rPr>
            </w:pPr>
            <w:r>
              <w:rPr>
                <w:rFonts w:ascii="Trebuchet MS" w:eastAsia="Calibri" w:hAnsi="Trebuchet MS" w:cs="Tahoma"/>
                <w:b/>
                <w:sz w:val="18"/>
                <w:szCs w:val="18"/>
                <w:lang w:val="el-GR" w:eastAsia="el-GR"/>
              </w:rPr>
              <w:t>1</w:t>
            </w:r>
            <w:r w:rsidRPr="00F765A6">
              <w:rPr>
                <w:rFonts w:ascii="Trebuchet MS" w:eastAsia="Calibri" w:hAnsi="Trebuchet MS" w:cs="Tahoma"/>
                <w:b/>
                <w:sz w:val="18"/>
                <w:szCs w:val="18"/>
                <w:lang w:eastAsia="el-GR"/>
              </w:rPr>
              <w:t>.</w:t>
            </w:r>
            <w:r w:rsidRPr="00F765A6">
              <w:rPr>
                <w:rFonts w:ascii="Trebuchet MS" w:eastAsia="Calibri" w:hAnsi="Trebuchet MS" w:cs="Tahoma"/>
                <w:b/>
                <w:sz w:val="18"/>
                <w:szCs w:val="18"/>
                <w:lang w:val="el-GR" w:eastAsia="el-GR"/>
              </w:rPr>
              <w:t>3</w:t>
            </w:r>
            <w:r w:rsidRPr="00F765A6">
              <w:rPr>
                <w:rFonts w:ascii="Trebuchet MS" w:eastAsia="Calibri" w:hAnsi="Trebuchet MS" w:cs="Tahoma"/>
                <w:b/>
                <w:sz w:val="18"/>
                <w:szCs w:val="18"/>
                <w:lang w:eastAsia="el-GR"/>
              </w:rPr>
              <w:t xml:space="preserve">.1 </w:t>
            </w:r>
            <w:r w:rsidRPr="00F765A6">
              <w:rPr>
                <w:rFonts w:ascii="Trebuchet MS" w:eastAsia="Calibri" w:hAnsi="Trebuchet MS" w:cs="Tahoma"/>
                <w:b/>
                <w:sz w:val="18"/>
                <w:szCs w:val="18"/>
                <w:lang w:val="el-GR" w:eastAsia="el-GR"/>
              </w:rPr>
              <w:t>ΕΠΩΝΥΜΟ</w:t>
            </w:r>
          </w:p>
        </w:tc>
        <w:tc>
          <w:tcPr>
            <w:tcW w:w="4013" w:type="dxa"/>
            <w:shd w:val="clear" w:color="auto" w:fill="auto"/>
          </w:tcPr>
          <w:p w:rsidR="00B85867" w:rsidRPr="00F765A6" w:rsidRDefault="00B85867" w:rsidP="00B85867">
            <w:pPr>
              <w:suppressAutoHyphens w:val="0"/>
              <w:spacing w:before="120"/>
              <w:rPr>
                <w:rFonts w:ascii="Trebuchet MS" w:eastAsia="Calibri" w:hAnsi="Trebuchet MS" w:cs="Tahoma"/>
                <w:sz w:val="18"/>
                <w:szCs w:val="18"/>
                <w:lang w:val="en-US" w:eastAsia="el-GR"/>
              </w:rPr>
            </w:pPr>
            <w:r w:rsidRPr="00F765A6">
              <w:rPr>
                <w:rFonts w:ascii="Trebuchet MS" w:eastAsia="Calibri" w:hAnsi="Trebuchet MS" w:cs="Tahoma"/>
                <w:sz w:val="18"/>
                <w:szCs w:val="18"/>
                <w:lang w:eastAsia="el-GR"/>
              </w:rPr>
              <w:t>&lt;</w:t>
            </w:r>
            <w:r w:rsidRPr="00F765A6">
              <w:rPr>
                <w:rFonts w:ascii="Trebuchet MS" w:eastAsia="Calibri" w:hAnsi="Trebuchet MS" w:cs="Tahoma"/>
                <w:sz w:val="18"/>
                <w:szCs w:val="18"/>
                <w:lang w:val="en-US" w:eastAsia="el-GR"/>
              </w:rPr>
              <w:t>NOMIMOS</w:t>
            </w:r>
            <w:r w:rsidRPr="00F765A6">
              <w:rPr>
                <w:rFonts w:ascii="Trebuchet MS" w:eastAsia="Calibri" w:hAnsi="Trebuchet MS" w:cs="Tahoma"/>
                <w:sz w:val="18"/>
                <w:szCs w:val="18"/>
                <w:lang w:eastAsia="el-GR"/>
              </w:rPr>
              <w:t>_</w:t>
            </w:r>
            <w:r w:rsidRPr="00F765A6">
              <w:rPr>
                <w:rFonts w:ascii="Trebuchet MS" w:eastAsia="Calibri" w:hAnsi="Trebuchet MS" w:cs="Tahoma"/>
                <w:sz w:val="18"/>
                <w:szCs w:val="18"/>
                <w:lang w:val="en-US" w:eastAsia="el-GR"/>
              </w:rPr>
              <w:t>EKPROSOPOS</w:t>
            </w:r>
            <w:r w:rsidRPr="00F765A6">
              <w:rPr>
                <w:rFonts w:ascii="Trebuchet MS" w:eastAsia="Calibri" w:hAnsi="Trebuchet MS" w:cs="Tahoma"/>
                <w:sz w:val="18"/>
                <w:szCs w:val="18"/>
                <w:lang w:eastAsia="el-GR"/>
              </w:rPr>
              <w:t>_</w:t>
            </w:r>
            <w:r w:rsidRPr="00F765A6">
              <w:rPr>
                <w:rFonts w:ascii="Trebuchet MS" w:eastAsia="Calibri" w:hAnsi="Trebuchet MS" w:cs="Tahoma"/>
                <w:sz w:val="18"/>
                <w:szCs w:val="18"/>
                <w:lang w:val="en-US" w:eastAsia="el-GR"/>
              </w:rPr>
              <w:t>ANADOXOY&gt;</w:t>
            </w:r>
          </w:p>
        </w:tc>
      </w:tr>
      <w:tr w:rsidR="00B85867" w:rsidRPr="00F765A6" w:rsidTr="00CD0E6F">
        <w:tblPrEx>
          <w:jc w:val="left"/>
        </w:tblPrEx>
        <w:trPr>
          <w:gridBefore w:val="1"/>
          <w:gridAfter w:val="1"/>
          <w:wBefore w:w="185" w:type="dxa"/>
          <w:wAfter w:w="6" w:type="dxa"/>
        </w:trPr>
        <w:tc>
          <w:tcPr>
            <w:tcW w:w="4503" w:type="dxa"/>
            <w:gridSpan w:val="3"/>
            <w:shd w:val="clear" w:color="auto" w:fill="D9D9D9"/>
            <w:vAlign w:val="center"/>
          </w:tcPr>
          <w:p w:rsidR="00B85867" w:rsidRPr="00F765A6" w:rsidRDefault="00B85867" w:rsidP="00B85867">
            <w:pPr>
              <w:suppressAutoHyphens w:val="0"/>
              <w:spacing w:before="120"/>
              <w:jc w:val="right"/>
              <w:rPr>
                <w:rFonts w:ascii="Trebuchet MS" w:eastAsia="Calibri" w:hAnsi="Trebuchet MS" w:cs="Tahoma"/>
                <w:b/>
                <w:sz w:val="18"/>
                <w:szCs w:val="18"/>
                <w:lang w:eastAsia="el-GR"/>
              </w:rPr>
            </w:pPr>
            <w:r>
              <w:rPr>
                <w:rFonts w:ascii="Trebuchet MS" w:eastAsia="Calibri" w:hAnsi="Trebuchet MS" w:cs="Tahoma"/>
                <w:b/>
                <w:sz w:val="18"/>
                <w:szCs w:val="18"/>
                <w:lang w:val="el-GR" w:eastAsia="el-GR"/>
              </w:rPr>
              <w:t>1.3</w:t>
            </w:r>
            <w:r w:rsidRPr="00F765A6">
              <w:rPr>
                <w:rFonts w:ascii="Trebuchet MS" w:eastAsia="Calibri" w:hAnsi="Trebuchet MS" w:cs="Tahoma"/>
                <w:b/>
                <w:sz w:val="18"/>
                <w:szCs w:val="18"/>
                <w:lang w:eastAsia="el-GR"/>
              </w:rPr>
              <w:t xml:space="preserve">.2 </w:t>
            </w:r>
            <w:r w:rsidRPr="00F765A6">
              <w:rPr>
                <w:rFonts w:ascii="Trebuchet MS" w:eastAsia="Calibri" w:hAnsi="Trebuchet MS" w:cs="Tahoma"/>
                <w:b/>
                <w:sz w:val="18"/>
                <w:szCs w:val="18"/>
                <w:lang w:val="el-GR" w:eastAsia="el-GR"/>
              </w:rPr>
              <w:t>ΟΝΟΜΑ</w:t>
            </w:r>
          </w:p>
        </w:tc>
        <w:tc>
          <w:tcPr>
            <w:tcW w:w="4013" w:type="dxa"/>
            <w:shd w:val="clear" w:color="auto" w:fill="auto"/>
          </w:tcPr>
          <w:p w:rsidR="00B85867" w:rsidRPr="00F765A6" w:rsidRDefault="00B85867" w:rsidP="00B85867">
            <w:pPr>
              <w:suppressAutoHyphens w:val="0"/>
              <w:spacing w:before="120"/>
              <w:rPr>
                <w:rFonts w:ascii="Trebuchet MS" w:eastAsia="Calibri" w:hAnsi="Trebuchet MS" w:cs="Tahoma"/>
                <w:sz w:val="18"/>
                <w:szCs w:val="18"/>
                <w:lang w:val="en-US" w:eastAsia="el-GR"/>
              </w:rPr>
            </w:pPr>
            <w:r w:rsidRPr="00F765A6">
              <w:rPr>
                <w:rFonts w:ascii="Trebuchet MS" w:eastAsia="Calibri" w:hAnsi="Trebuchet MS" w:cs="Tahoma"/>
                <w:sz w:val="18"/>
                <w:szCs w:val="18"/>
                <w:lang w:val="en-US" w:eastAsia="el-GR"/>
              </w:rPr>
              <w:t>&lt;ONOMA_YPEYTHINOY_PRAXIS&gt;</w:t>
            </w:r>
          </w:p>
        </w:tc>
      </w:tr>
      <w:tr w:rsidR="00B85867" w:rsidRPr="00F765A6" w:rsidTr="00CD0E6F">
        <w:tblPrEx>
          <w:jc w:val="left"/>
        </w:tblPrEx>
        <w:trPr>
          <w:gridBefore w:val="1"/>
          <w:gridAfter w:val="1"/>
          <w:wBefore w:w="185" w:type="dxa"/>
          <w:wAfter w:w="6" w:type="dxa"/>
        </w:trPr>
        <w:tc>
          <w:tcPr>
            <w:tcW w:w="4503" w:type="dxa"/>
            <w:gridSpan w:val="3"/>
            <w:shd w:val="clear" w:color="auto" w:fill="D9D9D9"/>
            <w:vAlign w:val="center"/>
          </w:tcPr>
          <w:p w:rsidR="00B85867" w:rsidRPr="00F765A6" w:rsidRDefault="00B85867" w:rsidP="00B85867">
            <w:pPr>
              <w:suppressAutoHyphens w:val="0"/>
              <w:spacing w:before="120"/>
              <w:jc w:val="right"/>
              <w:rPr>
                <w:rFonts w:ascii="Trebuchet MS" w:eastAsia="Calibri" w:hAnsi="Trebuchet MS" w:cs="Tahoma"/>
                <w:b/>
                <w:sz w:val="18"/>
                <w:szCs w:val="18"/>
                <w:lang w:val="en-US" w:eastAsia="el-GR"/>
              </w:rPr>
            </w:pPr>
            <w:r>
              <w:rPr>
                <w:rFonts w:ascii="Trebuchet MS" w:eastAsia="Calibri" w:hAnsi="Trebuchet MS" w:cs="Tahoma"/>
                <w:b/>
                <w:sz w:val="18"/>
                <w:szCs w:val="18"/>
                <w:lang w:val="el-GR" w:eastAsia="el-GR"/>
              </w:rPr>
              <w:t>1.3</w:t>
            </w:r>
            <w:r w:rsidRPr="00F765A6">
              <w:rPr>
                <w:rFonts w:ascii="Trebuchet MS" w:eastAsia="Calibri" w:hAnsi="Trebuchet MS" w:cs="Tahoma"/>
                <w:b/>
                <w:sz w:val="18"/>
                <w:szCs w:val="18"/>
                <w:lang w:eastAsia="el-GR"/>
              </w:rPr>
              <w:t xml:space="preserve">.3 </w:t>
            </w:r>
            <w:r w:rsidRPr="00F765A6">
              <w:rPr>
                <w:rFonts w:ascii="Trebuchet MS" w:eastAsia="Calibri" w:hAnsi="Trebuchet MS" w:cs="Tahoma"/>
                <w:b/>
                <w:sz w:val="18"/>
                <w:szCs w:val="18"/>
                <w:lang w:val="el-GR" w:eastAsia="el-GR"/>
              </w:rPr>
              <w:t>Α</w:t>
            </w:r>
            <w:r w:rsidRPr="00F765A6">
              <w:rPr>
                <w:rFonts w:ascii="Trebuchet MS" w:eastAsia="Calibri" w:hAnsi="Trebuchet MS" w:cs="Tahoma"/>
                <w:b/>
                <w:sz w:val="18"/>
                <w:szCs w:val="18"/>
                <w:lang w:eastAsia="el-GR"/>
              </w:rPr>
              <w:t>.</w:t>
            </w:r>
            <w:r w:rsidRPr="00F765A6">
              <w:rPr>
                <w:rFonts w:ascii="Trebuchet MS" w:eastAsia="Calibri" w:hAnsi="Trebuchet MS" w:cs="Tahoma"/>
                <w:b/>
                <w:sz w:val="18"/>
                <w:szCs w:val="18"/>
                <w:lang w:val="el-GR" w:eastAsia="el-GR"/>
              </w:rPr>
              <w:t>Φ</w:t>
            </w:r>
            <w:r w:rsidRPr="00F765A6">
              <w:rPr>
                <w:rFonts w:ascii="Trebuchet MS" w:eastAsia="Calibri" w:hAnsi="Trebuchet MS" w:cs="Tahoma"/>
                <w:b/>
                <w:sz w:val="18"/>
                <w:szCs w:val="18"/>
                <w:lang w:eastAsia="el-GR"/>
              </w:rPr>
              <w:t>.</w:t>
            </w:r>
            <w:r w:rsidRPr="00F765A6">
              <w:rPr>
                <w:rFonts w:ascii="Trebuchet MS" w:eastAsia="Calibri" w:hAnsi="Trebuchet MS" w:cs="Tahoma"/>
                <w:b/>
                <w:sz w:val="18"/>
                <w:szCs w:val="18"/>
                <w:lang w:val="el-GR" w:eastAsia="el-GR"/>
              </w:rPr>
              <w:t>Μ</w:t>
            </w:r>
            <w:r w:rsidRPr="00F765A6">
              <w:rPr>
                <w:rFonts w:ascii="Trebuchet MS" w:eastAsia="Calibri" w:hAnsi="Trebuchet MS" w:cs="Tahoma"/>
                <w:b/>
                <w:sz w:val="18"/>
                <w:szCs w:val="18"/>
                <w:lang w:eastAsia="el-GR"/>
              </w:rPr>
              <w:t>.</w:t>
            </w:r>
            <w:r w:rsidRPr="00F765A6">
              <w:rPr>
                <w:rFonts w:ascii="Trebuchet MS" w:eastAsia="Calibri" w:hAnsi="Trebuchet MS" w:cs="Tahoma"/>
                <w:b/>
                <w:sz w:val="18"/>
                <w:szCs w:val="18"/>
                <w:lang w:val="en-US" w:eastAsia="el-GR"/>
              </w:rPr>
              <w:t>/VAT</w:t>
            </w:r>
          </w:p>
        </w:tc>
        <w:tc>
          <w:tcPr>
            <w:tcW w:w="4013" w:type="dxa"/>
            <w:shd w:val="clear" w:color="auto" w:fill="auto"/>
          </w:tcPr>
          <w:p w:rsidR="00B85867" w:rsidRPr="00F765A6" w:rsidRDefault="00B85867" w:rsidP="00B85867">
            <w:pPr>
              <w:suppressAutoHyphens w:val="0"/>
              <w:spacing w:before="120"/>
              <w:rPr>
                <w:rFonts w:ascii="Trebuchet MS" w:eastAsia="Calibri" w:hAnsi="Trebuchet MS" w:cs="Tahoma"/>
                <w:sz w:val="18"/>
                <w:szCs w:val="18"/>
                <w:lang w:val="en-US" w:eastAsia="el-GR"/>
              </w:rPr>
            </w:pPr>
            <w:r w:rsidRPr="00F765A6">
              <w:rPr>
                <w:rFonts w:ascii="Trebuchet MS" w:eastAsia="Calibri" w:hAnsi="Trebuchet MS" w:cs="Tahoma"/>
                <w:sz w:val="18"/>
                <w:szCs w:val="18"/>
                <w:lang w:val="en-US" w:eastAsia="el-GR"/>
              </w:rPr>
              <w:t>&lt;VAT_LEGAL_REP&gt;</w:t>
            </w:r>
          </w:p>
        </w:tc>
      </w:tr>
      <w:tr w:rsidR="00B85867" w:rsidRPr="00F765A6" w:rsidTr="00CD0E6F">
        <w:tblPrEx>
          <w:jc w:val="left"/>
        </w:tblPrEx>
        <w:trPr>
          <w:gridBefore w:val="1"/>
          <w:gridAfter w:val="1"/>
          <w:wBefore w:w="185" w:type="dxa"/>
          <w:wAfter w:w="6" w:type="dxa"/>
        </w:trPr>
        <w:tc>
          <w:tcPr>
            <w:tcW w:w="4503" w:type="dxa"/>
            <w:gridSpan w:val="3"/>
            <w:shd w:val="clear" w:color="auto" w:fill="D9D9D9"/>
            <w:vAlign w:val="center"/>
          </w:tcPr>
          <w:p w:rsidR="00B85867" w:rsidRPr="00F765A6" w:rsidRDefault="00B85867" w:rsidP="00B85867">
            <w:pPr>
              <w:suppressAutoHyphens w:val="0"/>
              <w:spacing w:before="120"/>
              <w:ind w:right="90"/>
              <w:jc w:val="right"/>
              <w:rPr>
                <w:rFonts w:ascii="Trebuchet MS" w:eastAsia="Calibri" w:hAnsi="Trebuchet MS" w:cs="Tahoma"/>
                <w:sz w:val="18"/>
                <w:szCs w:val="18"/>
                <w:lang w:val="el-GR" w:eastAsia="el-GR"/>
              </w:rPr>
            </w:pPr>
            <w:r>
              <w:rPr>
                <w:rFonts w:ascii="Trebuchet MS" w:eastAsia="Calibri" w:hAnsi="Trebuchet MS" w:cs="Tahoma"/>
                <w:b/>
                <w:sz w:val="18"/>
                <w:szCs w:val="18"/>
                <w:lang w:val="el-GR" w:eastAsia="el-GR"/>
              </w:rPr>
              <w:t>1.3</w:t>
            </w:r>
            <w:r w:rsidRPr="00F765A6">
              <w:rPr>
                <w:rFonts w:ascii="Trebuchet MS" w:eastAsia="Calibri" w:hAnsi="Trebuchet MS" w:cs="Tahoma"/>
                <w:b/>
                <w:sz w:val="18"/>
                <w:szCs w:val="18"/>
                <w:lang w:val="el-GR" w:eastAsia="el-GR"/>
              </w:rPr>
              <w:t>.4 ΘΕΣΗ ΝΟΜΙΜΟΥ ΕΚΠΡΟΣΩΠΟΥ ΣΤΟΝ ΦΟΡΕΑ</w:t>
            </w:r>
          </w:p>
        </w:tc>
        <w:tc>
          <w:tcPr>
            <w:tcW w:w="4013" w:type="dxa"/>
            <w:shd w:val="clear" w:color="auto" w:fill="auto"/>
          </w:tcPr>
          <w:p w:rsidR="00B85867" w:rsidRPr="00F765A6" w:rsidRDefault="00B85867" w:rsidP="00B85867">
            <w:pPr>
              <w:suppressAutoHyphens w:val="0"/>
              <w:spacing w:before="120"/>
              <w:rPr>
                <w:rFonts w:ascii="Trebuchet MS" w:eastAsia="Calibri" w:hAnsi="Trebuchet MS" w:cs="Tahoma"/>
                <w:sz w:val="18"/>
                <w:szCs w:val="18"/>
                <w:lang w:val="en-US" w:eastAsia="el-GR"/>
              </w:rPr>
            </w:pPr>
            <w:r w:rsidRPr="00F765A6">
              <w:rPr>
                <w:rFonts w:ascii="Trebuchet MS" w:eastAsia="Calibri" w:hAnsi="Trebuchet MS" w:cs="Tahoma"/>
                <w:sz w:val="18"/>
                <w:szCs w:val="18"/>
                <w:lang w:val="en-US" w:eastAsia="el-GR"/>
              </w:rPr>
              <w:t>&lt;THESH_YPEYTHINOY_PRAXIS&gt;</w:t>
            </w:r>
          </w:p>
        </w:tc>
      </w:tr>
      <w:tr w:rsidR="00B85867" w:rsidRPr="00F765A6" w:rsidTr="00CD0E6F">
        <w:tblPrEx>
          <w:jc w:val="left"/>
        </w:tblPrEx>
        <w:trPr>
          <w:gridBefore w:val="1"/>
          <w:wBefore w:w="185" w:type="dxa"/>
        </w:trPr>
        <w:tc>
          <w:tcPr>
            <w:tcW w:w="4503" w:type="dxa"/>
            <w:gridSpan w:val="3"/>
            <w:shd w:val="clear" w:color="auto" w:fill="D9D9D9"/>
            <w:vAlign w:val="center"/>
          </w:tcPr>
          <w:p w:rsidR="00B85867" w:rsidRPr="00F765A6" w:rsidRDefault="00B85867" w:rsidP="00B85867">
            <w:pPr>
              <w:suppressAutoHyphens w:val="0"/>
              <w:spacing w:before="120"/>
              <w:jc w:val="right"/>
              <w:rPr>
                <w:rFonts w:ascii="Trebuchet MS" w:eastAsia="Calibri" w:hAnsi="Trebuchet MS" w:cs="Tahoma"/>
                <w:b/>
                <w:sz w:val="18"/>
                <w:szCs w:val="18"/>
                <w:lang w:eastAsia="el-GR"/>
              </w:rPr>
            </w:pPr>
            <w:r>
              <w:rPr>
                <w:rFonts w:ascii="Trebuchet MS" w:eastAsia="Calibri" w:hAnsi="Trebuchet MS" w:cs="Tahoma"/>
                <w:b/>
                <w:sz w:val="18"/>
                <w:szCs w:val="18"/>
                <w:lang w:val="el-GR" w:eastAsia="el-GR"/>
              </w:rPr>
              <w:t>1.3</w:t>
            </w:r>
            <w:r w:rsidRPr="00F765A6">
              <w:rPr>
                <w:rFonts w:ascii="Trebuchet MS" w:eastAsia="Calibri" w:hAnsi="Trebuchet MS" w:cs="Tahoma"/>
                <w:b/>
                <w:sz w:val="18"/>
                <w:szCs w:val="18"/>
                <w:lang w:eastAsia="el-GR"/>
              </w:rPr>
              <w:t xml:space="preserve">.5 </w:t>
            </w:r>
            <w:r w:rsidRPr="00F765A6">
              <w:rPr>
                <w:rFonts w:ascii="Trebuchet MS" w:eastAsia="Calibri" w:hAnsi="Trebuchet MS" w:cs="Tahoma"/>
                <w:b/>
                <w:sz w:val="18"/>
                <w:szCs w:val="18"/>
                <w:lang w:val="el-GR" w:eastAsia="el-GR"/>
              </w:rPr>
              <w:t>ΠΕΡΙΦΕΡΕΙΑΚΗ</w:t>
            </w:r>
            <w:r w:rsidRPr="00F765A6">
              <w:rPr>
                <w:rFonts w:ascii="Trebuchet MS" w:eastAsia="Calibri" w:hAnsi="Trebuchet MS" w:cs="Tahoma"/>
                <w:b/>
                <w:sz w:val="18"/>
                <w:szCs w:val="18"/>
                <w:lang w:eastAsia="el-GR"/>
              </w:rPr>
              <w:t xml:space="preserve"> </w:t>
            </w:r>
            <w:r w:rsidRPr="00F765A6">
              <w:rPr>
                <w:rFonts w:ascii="Trebuchet MS" w:eastAsia="Calibri" w:hAnsi="Trebuchet MS" w:cs="Tahoma"/>
                <w:b/>
                <w:sz w:val="18"/>
                <w:szCs w:val="18"/>
                <w:lang w:val="el-GR" w:eastAsia="el-GR"/>
              </w:rPr>
              <w:t>ΕΝΟΤΗΤΑ</w:t>
            </w:r>
          </w:p>
        </w:tc>
        <w:tc>
          <w:tcPr>
            <w:tcW w:w="4019" w:type="dxa"/>
            <w:gridSpan w:val="2"/>
            <w:shd w:val="clear" w:color="auto" w:fill="auto"/>
          </w:tcPr>
          <w:p w:rsidR="00B85867" w:rsidRPr="00F765A6" w:rsidRDefault="00B85867" w:rsidP="00B85867">
            <w:pPr>
              <w:suppressAutoHyphens w:val="0"/>
              <w:spacing w:before="120"/>
              <w:rPr>
                <w:rFonts w:ascii="Trebuchet MS" w:eastAsia="Calibri" w:hAnsi="Trebuchet MS" w:cs="Tahoma"/>
                <w:sz w:val="18"/>
                <w:szCs w:val="18"/>
                <w:lang w:eastAsia="el-GR"/>
              </w:rPr>
            </w:pPr>
          </w:p>
        </w:tc>
      </w:tr>
      <w:tr w:rsidR="00B85867" w:rsidRPr="00F765A6" w:rsidTr="00CD0E6F">
        <w:tblPrEx>
          <w:jc w:val="left"/>
        </w:tblPrEx>
        <w:trPr>
          <w:gridBefore w:val="1"/>
          <w:wBefore w:w="185" w:type="dxa"/>
        </w:trPr>
        <w:tc>
          <w:tcPr>
            <w:tcW w:w="1860" w:type="dxa"/>
            <w:gridSpan w:val="2"/>
            <w:vMerge w:val="restart"/>
            <w:shd w:val="clear" w:color="auto" w:fill="D9D9D9"/>
            <w:vAlign w:val="center"/>
          </w:tcPr>
          <w:p w:rsidR="00B85867" w:rsidRPr="00F765A6" w:rsidRDefault="00B85867" w:rsidP="00B85867">
            <w:pPr>
              <w:suppressAutoHyphens w:val="0"/>
              <w:spacing w:before="120"/>
              <w:jc w:val="right"/>
              <w:rPr>
                <w:rFonts w:ascii="Trebuchet MS" w:eastAsia="Calibri" w:hAnsi="Trebuchet MS" w:cs="Tahoma"/>
                <w:b/>
                <w:sz w:val="18"/>
                <w:szCs w:val="18"/>
                <w:lang w:eastAsia="el-GR"/>
              </w:rPr>
            </w:pPr>
            <w:r>
              <w:rPr>
                <w:rFonts w:ascii="Trebuchet MS" w:eastAsia="Calibri" w:hAnsi="Trebuchet MS" w:cs="Tahoma"/>
                <w:b/>
                <w:sz w:val="18"/>
                <w:szCs w:val="18"/>
                <w:lang w:val="el-GR" w:eastAsia="el-GR"/>
              </w:rPr>
              <w:t>1</w:t>
            </w:r>
            <w:r w:rsidRPr="00F765A6">
              <w:rPr>
                <w:rFonts w:ascii="Trebuchet MS" w:eastAsia="Calibri" w:hAnsi="Trebuchet MS" w:cs="Tahoma"/>
                <w:b/>
                <w:sz w:val="18"/>
                <w:szCs w:val="18"/>
                <w:lang w:eastAsia="el-GR"/>
              </w:rPr>
              <w:t>.</w:t>
            </w:r>
            <w:r>
              <w:rPr>
                <w:rFonts w:ascii="Trebuchet MS" w:eastAsia="Calibri" w:hAnsi="Trebuchet MS" w:cs="Tahoma"/>
                <w:b/>
                <w:sz w:val="18"/>
                <w:szCs w:val="18"/>
                <w:lang w:val="el-GR" w:eastAsia="el-GR"/>
              </w:rPr>
              <w:t>3</w:t>
            </w:r>
            <w:r w:rsidRPr="00F765A6">
              <w:rPr>
                <w:rFonts w:ascii="Trebuchet MS" w:eastAsia="Calibri" w:hAnsi="Trebuchet MS" w:cs="Tahoma"/>
                <w:b/>
                <w:sz w:val="18"/>
                <w:szCs w:val="18"/>
                <w:lang w:eastAsia="el-GR"/>
              </w:rPr>
              <w:t xml:space="preserve">.6 </w:t>
            </w:r>
            <w:r w:rsidRPr="00F765A6">
              <w:rPr>
                <w:rFonts w:ascii="Trebuchet MS" w:eastAsia="Calibri" w:hAnsi="Trebuchet MS" w:cs="Tahoma"/>
                <w:b/>
                <w:sz w:val="18"/>
                <w:szCs w:val="18"/>
                <w:lang w:val="el-GR" w:eastAsia="el-GR"/>
              </w:rPr>
              <w:t>ΔΙΕΥΘΥΝΣΗ</w:t>
            </w:r>
            <w:r w:rsidRPr="00F765A6">
              <w:rPr>
                <w:rFonts w:ascii="Trebuchet MS" w:eastAsia="Calibri" w:hAnsi="Trebuchet MS" w:cs="Tahoma"/>
                <w:b/>
                <w:sz w:val="18"/>
                <w:szCs w:val="18"/>
                <w:lang w:eastAsia="el-GR"/>
              </w:rPr>
              <w:t xml:space="preserve"> </w:t>
            </w:r>
            <w:r w:rsidRPr="00F765A6">
              <w:rPr>
                <w:rFonts w:ascii="Trebuchet MS" w:eastAsia="Calibri" w:hAnsi="Trebuchet MS" w:cs="Tahoma"/>
                <w:b/>
                <w:sz w:val="18"/>
                <w:szCs w:val="18"/>
                <w:lang w:val="el-GR" w:eastAsia="el-GR"/>
              </w:rPr>
              <w:t>ΕΠΙΚΟΙΝΩΝΙΑΣ</w:t>
            </w:r>
          </w:p>
        </w:tc>
        <w:tc>
          <w:tcPr>
            <w:tcW w:w="2643" w:type="dxa"/>
            <w:shd w:val="clear" w:color="auto" w:fill="D9D9D9"/>
            <w:vAlign w:val="center"/>
          </w:tcPr>
          <w:p w:rsidR="00B85867" w:rsidRPr="00F765A6" w:rsidRDefault="00B85867" w:rsidP="00B85867">
            <w:pPr>
              <w:suppressAutoHyphens w:val="0"/>
              <w:spacing w:before="120"/>
              <w:jc w:val="right"/>
              <w:rPr>
                <w:rFonts w:ascii="Trebuchet MS" w:eastAsia="Calibri" w:hAnsi="Trebuchet MS" w:cs="Tahoma"/>
                <w:sz w:val="18"/>
                <w:szCs w:val="18"/>
                <w:lang w:eastAsia="el-GR"/>
              </w:rPr>
            </w:pPr>
            <w:r>
              <w:rPr>
                <w:rFonts w:ascii="Trebuchet MS" w:eastAsia="Calibri" w:hAnsi="Trebuchet MS" w:cs="Tahoma"/>
                <w:b/>
                <w:sz w:val="18"/>
                <w:szCs w:val="18"/>
                <w:lang w:val="el-GR" w:eastAsia="el-GR"/>
              </w:rPr>
              <w:t>1</w:t>
            </w:r>
            <w:r w:rsidRPr="00F765A6">
              <w:rPr>
                <w:rFonts w:ascii="Trebuchet MS" w:eastAsia="Calibri" w:hAnsi="Trebuchet MS" w:cs="Tahoma"/>
                <w:b/>
                <w:sz w:val="18"/>
                <w:szCs w:val="18"/>
                <w:lang w:eastAsia="el-GR"/>
              </w:rPr>
              <w:t>.</w:t>
            </w:r>
            <w:r>
              <w:rPr>
                <w:rFonts w:ascii="Trebuchet MS" w:eastAsia="Calibri" w:hAnsi="Trebuchet MS" w:cs="Tahoma"/>
                <w:b/>
                <w:sz w:val="18"/>
                <w:szCs w:val="18"/>
                <w:lang w:val="el-GR" w:eastAsia="el-GR"/>
              </w:rPr>
              <w:t>3</w:t>
            </w:r>
            <w:r w:rsidRPr="00F765A6">
              <w:rPr>
                <w:rFonts w:ascii="Trebuchet MS" w:eastAsia="Calibri" w:hAnsi="Trebuchet MS" w:cs="Tahoma"/>
                <w:b/>
                <w:sz w:val="18"/>
                <w:szCs w:val="18"/>
                <w:lang w:eastAsia="el-GR"/>
              </w:rPr>
              <w:t>.</w:t>
            </w:r>
            <w:r>
              <w:rPr>
                <w:rFonts w:ascii="Trebuchet MS" w:eastAsia="Calibri" w:hAnsi="Trebuchet MS" w:cs="Tahoma"/>
                <w:b/>
                <w:sz w:val="18"/>
                <w:szCs w:val="18"/>
                <w:lang w:val="el-GR" w:eastAsia="el-GR"/>
              </w:rPr>
              <w:t>6.</w:t>
            </w:r>
            <w:r w:rsidRPr="00F765A6">
              <w:rPr>
                <w:rFonts w:ascii="Trebuchet MS" w:eastAsia="Calibri" w:hAnsi="Trebuchet MS" w:cs="Tahoma"/>
                <w:b/>
                <w:sz w:val="18"/>
                <w:szCs w:val="18"/>
                <w:lang w:eastAsia="el-GR"/>
              </w:rPr>
              <w:t xml:space="preserve">1 </w:t>
            </w:r>
            <w:r w:rsidRPr="00F765A6">
              <w:rPr>
                <w:rFonts w:ascii="Trebuchet MS" w:eastAsia="Calibri" w:hAnsi="Trebuchet MS" w:cs="Tahoma"/>
                <w:sz w:val="18"/>
                <w:szCs w:val="18"/>
                <w:lang w:val="el-GR" w:eastAsia="el-GR"/>
              </w:rPr>
              <w:t>ΟΔΟΣ</w:t>
            </w:r>
            <w:r w:rsidRPr="00F765A6">
              <w:rPr>
                <w:rFonts w:ascii="Trebuchet MS" w:eastAsia="Calibri" w:hAnsi="Trebuchet MS" w:cs="Tahoma"/>
                <w:sz w:val="18"/>
                <w:szCs w:val="18"/>
                <w:lang w:eastAsia="el-GR"/>
              </w:rPr>
              <w:t xml:space="preserve"> – </w:t>
            </w:r>
            <w:r w:rsidRPr="00F765A6">
              <w:rPr>
                <w:rFonts w:ascii="Trebuchet MS" w:eastAsia="Calibri" w:hAnsi="Trebuchet MS" w:cs="Tahoma"/>
                <w:sz w:val="18"/>
                <w:szCs w:val="18"/>
                <w:lang w:val="el-GR" w:eastAsia="el-GR"/>
              </w:rPr>
              <w:t>ΑΡΙΘΜΟΣ</w:t>
            </w:r>
          </w:p>
        </w:tc>
        <w:tc>
          <w:tcPr>
            <w:tcW w:w="4019" w:type="dxa"/>
            <w:gridSpan w:val="2"/>
            <w:shd w:val="clear" w:color="auto" w:fill="auto"/>
          </w:tcPr>
          <w:p w:rsidR="00B85867" w:rsidRPr="00F765A6" w:rsidRDefault="00B85867" w:rsidP="00B85867">
            <w:pPr>
              <w:suppressAutoHyphens w:val="0"/>
              <w:spacing w:before="120"/>
              <w:rPr>
                <w:rFonts w:ascii="Trebuchet MS" w:eastAsia="Calibri" w:hAnsi="Trebuchet MS" w:cs="Tahoma"/>
                <w:sz w:val="18"/>
                <w:szCs w:val="18"/>
                <w:lang w:eastAsia="el-GR"/>
              </w:rPr>
            </w:pPr>
            <w:r w:rsidRPr="00F765A6">
              <w:rPr>
                <w:rFonts w:ascii="Trebuchet MS" w:eastAsia="Calibri" w:hAnsi="Trebuchet MS" w:cs="Tahoma"/>
                <w:sz w:val="18"/>
                <w:szCs w:val="18"/>
                <w:lang w:eastAsia="el-GR"/>
              </w:rPr>
              <w:t>&lt;</w:t>
            </w:r>
            <w:r w:rsidRPr="00F765A6">
              <w:rPr>
                <w:rFonts w:ascii="Trebuchet MS" w:eastAsia="Calibri" w:hAnsi="Trebuchet MS" w:cs="Tahoma"/>
                <w:sz w:val="18"/>
                <w:szCs w:val="18"/>
                <w:lang w:val="en-US" w:eastAsia="el-GR"/>
              </w:rPr>
              <w:t>DIEYTHYNSH</w:t>
            </w:r>
            <w:r w:rsidRPr="00F765A6">
              <w:rPr>
                <w:rFonts w:ascii="Trebuchet MS" w:eastAsia="Calibri" w:hAnsi="Trebuchet MS" w:cs="Tahoma"/>
                <w:sz w:val="18"/>
                <w:szCs w:val="18"/>
                <w:lang w:eastAsia="el-GR"/>
              </w:rPr>
              <w:t>_</w:t>
            </w:r>
            <w:r w:rsidRPr="00F765A6">
              <w:rPr>
                <w:rFonts w:ascii="Trebuchet MS" w:eastAsia="Calibri" w:hAnsi="Trebuchet MS" w:cs="Tahoma"/>
                <w:sz w:val="18"/>
                <w:szCs w:val="18"/>
                <w:lang w:val="en-US" w:eastAsia="el-GR"/>
              </w:rPr>
              <w:t>YPEYTHINOY</w:t>
            </w:r>
            <w:r w:rsidRPr="00F765A6">
              <w:rPr>
                <w:rFonts w:ascii="Trebuchet MS" w:eastAsia="Calibri" w:hAnsi="Trebuchet MS" w:cs="Tahoma"/>
                <w:sz w:val="18"/>
                <w:szCs w:val="18"/>
                <w:lang w:eastAsia="el-GR"/>
              </w:rPr>
              <w:t>_</w:t>
            </w:r>
            <w:r w:rsidRPr="00F765A6">
              <w:rPr>
                <w:rFonts w:ascii="Trebuchet MS" w:eastAsia="Calibri" w:hAnsi="Trebuchet MS" w:cs="Tahoma"/>
                <w:sz w:val="18"/>
                <w:szCs w:val="18"/>
                <w:lang w:val="en-US" w:eastAsia="el-GR"/>
              </w:rPr>
              <w:t>PRAXIS</w:t>
            </w:r>
            <w:r w:rsidRPr="00F765A6">
              <w:rPr>
                <w:rFonts w:ascii="Trebuchet MS" w:eastAsia="Calibri" w:hAnsi="Trebuchet MS" w:cs="Tahoma"/>
                <w:sz w:val="18"/>
                <w:szCs w:val="18"/>
                <w:lang w:eastAsia="el-GR"/>
              </w:rPr>
              <w:t>&gt;</w:t>
            </w:r>
          </w:p>
        </w:tc>
      </w:tr>
      <w:tr w:rsidR="00B85867" w:rsidRPr="00F765A6" w:rsidTr="00CD0E6F">
        <w:tblPrEx>
          <w:jc w:val="left"/>
        </w:tblPrEx>
        <w:trPr>
          <w:gridBefore w:val="1"/>
          <w:wBefore w:w="185" w:type="dxa"/>
        </w:trPr>
        <w:tc>
          <w:tcPr>
            <w:tcW w:w="1860" w:type="dxa"/>
            <w:gridSpan w:val="2"/>
            <w:vMerge/>
            <w:shd w:val="clear" w:color="auto" w:fill="D9D9D9"/>
            <w:vAlign w:val="center"/>
          </w:tcPr>
          <w:p w:rsidR="00B85867" w:rsidRPr="00F765A6" w:rsidRDefault="00B85867" w:rsidP="00B85867">
            <w:pPr>
              <w:suppressAutoHyphens w:val="0"/>
              <w:spacing w:before="120"/>
              <w:jc w:val="right"/>
              <w:rPr>
                <w:rFonts w:ascii="Trebuchet MS" w:eastAsia="Calibri" w:hAnsi="Trebuchet MS" w:cs="Tahoma"/>
                <w:sz w:val="18"/>
                <w:szCs w:val="18"/>
                <w:lang w:eastAsia="el-GR"/>
              </w:rPr>
            </w:pPr>
          </w:p>
        </w:tc>
        <w:tc>
          <w:tcPr>
            <w:tcW w:w="2643" w:type="dxa"/>
            <w:shd w:val="clear" w:color="auto" w:fill="D9D9D9"/>
            <w:vAlign w:val="center"/>
          </w:tcPr>
          <w:p w:rsidR="00B85867" w:rsidRPr="00F765A6" w:rsidRDefault="00B85867" w:rsidP="00B85867">
            <w:pPr>
              <w:suppressAutoHyphens w:val="0"/>
              <w:spacing w:before="120"/>
              <w:jc w:val="right"/>
              <w:rPr>
                <w:rFonts w:ascii="Trebuchet MS" w:eastAsia="Calibri" w:hAnsi="Trebuchet MS" w:cs="Tahoma"/>
                <w:sz w:val="18"/>
                <w:szCs w:val="18"/>
                <w:lang w:eastAsia="el-GR"/>
              </w:rPr>
            </w:pPr>
            <w:r>
              <w:rPr>
                <w:rFonts w:ascii="Trebuchet MS" w:eastAsia="Calibri" w:hAnsi="Trebuchet MS" w:cs="Tahoma"/>
                <w:b/>
                <w:sz w:val="18"/>
                <w:szCs w:val="18"/>
                <w:lang w:val="el-GR" w:eastAsia="el-GR"/>
              </w:rPr>
              <w:t>1</w:t>
            </w:r>
            <w:r w:rsidRPr="00F765A6">
              <w:rPr>
                <w:rFonts w:ascii="Trebuchet MS" w:eastAsia="Calibri" w:hAnsi="Trebuchet MS" w:cs="Tahoma"/>
                <w:b/>
                <w:sz w:val="18"/>
                <w:szCs w:val="18"/>
                <w:lang w:eastAsia="el-GR"/>
              </w:rPr>
              <w:t>.</w:t>
            </w:r>
            <w:r>
              <w:rPr>
                <w:rFonts w:ascii="Trebuchet MS" w:eastAsia="Calibri" w:hAnsi="Trebuchet MS" w:cs="Tahoma"/>
                <w:b/>
                <w:sz w:val="18"/>
                <w:szCs w:val="18"/>
                <w:lang w:val="el-GR" w:eastAsia="el-GR"/>
              </w:rPr>
              <w:t>3.</w:t>
            </w:r>
            <w:r w:rsidRPr="00F765A6">
              <w:rPr>
                <w:rFonts w:ascii="Trebuchet MS" w:eastAsia="Calibri" w:hAnsi="Trebuchet MS" w:cs="Tahoma"/>
                <w:b/>
                <w:sz w:val="18"/>
                <w:szCs w:val="18"/>
                <w:lang w:eastAsia="el-GR"/>
              </w:rPr>
              <w:t xml:space="preserve">6.2 </w:t>
            </w:r>
            <w:r w:rsidRPr="00F765A6">
              <w:rPr>
                <w:rFonts w:ascii="Trebuchet MS" w:eastAsia="Calibri" w:hAnsi="Trebuchet MS" w:cs="Tahoma"/>
                <w:sz w:val="18"/>
                <w:szCs w:val="18"/>
                <w:lang w:val="el-GR" w:eastAsia="el-GR"/>
              </w:rPr>
              <w:t>ΤΟΠΟΘΕΣΙΑ</w:t>
            </w:r>
          </w:p>
        </w:tc>
        <w:tc>
          <w:tcPr>
            <w:tcW w:w="4019" w:type="dxa"/>
            <w:gridSpan w:val="2"/>
            <w:shd w:val="clear" w:color="auto" w:fill="auto"/>
          </w:tcPr>
          <w:p w:rsidR="00B85867" w:rsidRPr="00F765A6" w:rsidRDefault="00B85867" w:rsidP="00B85867">
            <w:pPr>
              <w:suppressAutoHyphens w:val="0"/>
              <w:spacing w:before="120"/>
              <w:rPr>
                <w:rFonts w:ascii="Trebuchet MS" w:eastAsia="Calibri" w:hAnsi="Trebuchet MS" w:cs="Tahoma"/>
                <w:sz w:val="18"/>
                <w:szCs w:val="18"/>
                <w:lang w:eastAsia="el-GR"/>
              </w:rPr>
            </w:pPr>
          </w:p>
        </w:tc>
      </w:tr>
      <w:tr w:rsidR="00B85867" w:rsidRPr="00F765A6" w:rsidTr="00CD0E6F">
        <w:tblPrEx>
          <w:jc w:val="left"/>
        </w:tblPrEx>
        <w:trPr>
          <w:gridBefore w:val="1"/>
          <w:wBefore w:w="185" w:type="dxa"/>
        </w:trPr>
        <w:tc>
          <w:tcPr>
            <w:tcW w:w="1860" w:type="dxa"/>
            <w:gridSpan w:val="2"/>
            <w:vMerge/>
            <w:shd w:val="clear" w:color="auto" w:fill="D9D9D9"/>
            <w:vAlign w:val="center"/>
          </w:tcPr>
          <w:p w:rsidR="00B85867" w:rsidRPr="00F765A6" w:rsidRDefault="00B85867" w:rsidP="00B85867">
            <w:pPr>
              <w:suppressAutoHyphens w:val="0"/>
              <w:spacing w:before="120"/>
              <w:jc w:val="right"/>
              <w:rPr>
                <w:rFonts w:ascii="Trebuchet MS" w:eastAsia="Calibri" w:hAnsi="Trebuchet MS" w:cs="Tahoma"/>
                <w:sz w:val="18"/>
                <w:szCs w:val="18"/>
                <w:lang w:eastAsia="el-GR"/>
              </w:rPr>
            </w:pPr>
          </w:p>
        </w:tc>
        <w:tc>
          <w:tcPr>
            <w:tcW w:w="2643" w:type="dxa"/>
            <w:shd w:val="clear" w:color="auto" w:fill="D9D9D9"/>
            <w:vAlign w:val="center"/>
          </w:tcPr>
          <w:p w:rsidR="00B85867" w:rsidRPr="00F765A6" w:rsidRDefault="00B85867" w:rsidP="00B85867">
            <w:pPr>
              <w:suppressAutoHyphens w:val="0"/>
              <w:spacing w:before="120"/>
              <w:jc w:val="right"/>
              <w:rPr>
                <w:rFonts w:ascii="Trebuchet MS" w:eastAsia="Calibri" w:hAnsi="Trebuchet MS" w:cs="Tahoma"/>
                <w:sz w:val="18"/>
                <w:szCs w:val="18"/>
                <w:lang w:eastAsia="el-GR"/>
              </w:rPr>
            </w:pPr>
            <w:r>
              <w:rPr>
                <w:rFonts w:ascii="Trebuchet MS" w:eastAsia="Calibri" w:hAnsi="Trebuchet MS" w:cs="Tahoma"/>
                <w:b/>
                <w:sz w:val="18"/>
                <w:szCs w:val="18"/>
                <w:lang w:val="el-GR" w:eastAsia="el-GR"/>
              </w:rPr>
              <w:t>1.3</w:t>
            </w:r>
            <w:r w:rsidRPr="00F765A6">
              <w:rPr>
                <w:rFonts w:ascii="Trebuchet MS" w:eastAsia="Calibri" w:hAnsi="Trebuchet MS" w:cs="Tahoma"/>
                <w:b/>
                <w:sz w:val="18"/>
                <w:szCs w:val="18"/>
                <w:lang w:eastAsia="el-GR"/>
              </w:rPr>
              <w:t xml:space="preserve">.6.3 </w:t>
            </w:r>
            <w:r w:rsidRPr="00F765A6">
              <w:rPr>
                <w:rFonts w:ascii="Trebuchet MS" w:eastAsia="Calibri" w:hAnsi="Trebuchet MS" w:cs="Tahoma"/>
                <w:sz w:val="18"/>
                <w:szCs w:val="18"/>
                <w:lang w:val="el-GR" w:eastAsia="el-GR"/>
              </w:rPr>
              <w:t>ΤΑΧ</w:t>
            </w:r>
            <w:r w:rsidRPr="00F765A6">
              <w:rPr>
                <w:rFonts w:ascii="Trebuchet MS" w:eastAsia="Calibri" w:hAnsi="Trebuchet MS" w:cs="Tahoma"/>
                <w:sz w:val="18"/>
                <w:szCs w:val="18"/>
                <w:lang w:eastAsia="el-GR"/>
              </w:rPr>
              <w:t xml:space="preserve">. </w:t>
            </w:r>
            <w:r w:rsidRPr="00F765A6">
              <w:rPr>
                <w:rFonts w:ascii="Trebuchet MS" w:eastAsia="Calibri" w:hAnsi="Trebuchet MS" w:cs="Tahoma"/>
                <w:sz w:val="18"/>
                <w:szCs w:val="18"/>
                <w:lang w:val="el-GR" w:eastAsia="el-GR"/>
              </w:rPr>
              <w:t>ΚΩΔΙΚΟΣ</w:t>
            </w:r>
          </w:p>
        </w:tc>
        <w:tc>
          <w:tcPr>
            <w:tcW w:w="4019" w:type="dxa"/>
            <w:gridSpan w:val="2"/>
            <w:shd w:val="clear" w:color="auto" w:fill="auto"/>
          </w:tcPr>
          <w:p w:rsidR="00B85867" w:rsidRPr="00F765A6" w:rsidRDefault="00B85867" w:rsidP="00B85867">
            <w:pPr>
              <w:suppressAutoHyphens w:val="0"/>
              <w:spacing w:before="120"/>
              <w:rPr>
                <w:rFonts w:ascii="Trebuchet MS" w:eastAsia="Calibri" w:hAnsi="Trebuchet MS" w:cs="Tahoma"/>
                <w:sz w:val="18"/>
                <w:szCs w:val="18"/>
                <w:lang w:eastAsia="el-GR"/>
              </w:rPr>
            </w:pPr>
          </w:p>
        </w:tc>
      </w:tr>
      <w:tr w:rsidR="00B85867" w:rsidRPr="00F765A6" w:rsidTr="00CD0E6F">
        <w:tblPrEx>
          <w:jc w:val="left"/>
        </w:tblPrEx>
        <w:trPr>
          <w:gridBefore w:val="1"/>
          <w:wBefore w:w="185" w:type="dxa"/>
        </w:trPr>
        <w:tc>
          <w:tcPr>
            <w:tcW w:w="4503" w:type="dxa"/>
            <w:gridSpan w:val="3"/>
            <w:shd w:val="clear" w:color="auto" w:fill="D9D9D9"/>
            <w:vAlign w:val="center"/>
          </w:tcPr>
          <w:p w:rsidR="00B85867" w:rsidRPr="00F765A6" w:rsidRDefault="00B85867" w:rsidP="00B85867">
            <w:pPr>
              <w:suppressAutoHyphens w:val="0"/>
              <w:spacing w:before="120"/>
              <w:jc w:val="right"/>
              <w:rPr>
                <w:rFonts w:ascii="Trebuchet MS" w:eastAsia="Calibri" w:hAnsi="Trebuchet MS" w:cs="Tahoma"/>
                <w:b/>
                <w:sz w:val="18"/>
                <w:szCs w:val="18"/>
                <w:lang w:eastAsia="el-GR"/>
              </w:rPr>
            </w:pPr>
            <w:r>
              <w:rPr>
                <w:rFonts w:ascii="Trebuchet MS" w:eastAsia="Calibri" w:hAnsi="Trebuchet MS" w:cs="Tahoma"/>
                <w:b/>
                <w:sz w:val="18"/>
                <w:szCs w:val="18"/>
                <w:lang w:val="el-GR" w:eastAsia="el-GR"/>
              </w:rPr>
              <w:lastRenderedPageBreak/>
              <w:t>1.3</w:t>
            </w:r>
            <w:r w:rsidRPr="00F765A6">
              <w:rPr>
                <w:rFonts w:ascii="Trebuchet MS" w:eastAsia="Calibri" w:hAnsi="Trebuchet MS" w:cs="Tahoma"/>
                <w:b/>
                <w:sz w:val="18"/>
                <w:szCs w:val="18"/>
                <w:lang w:eastAsia="el-GR"/>
              </w:rPr>
              <w:t xml:space="preserve">.7. </w:t>
            </w:r>
            <w:r w:rsidRPr="00F765A6">
              <w:rPr>
                <w:rFonts w:ascii="Trebuchet MS" w:eastAsia="Calibri" w:hAnsi="Trebuchet MS" w:cs="Tahoma"/>
                <w:b/>
                <w:sz w:val="18"/>
                <w:szCs w:val="18"/>
                <w:lang w:val="el-GR" w:eastAsia="el-GR"/>
              </w:rPr>
              <w:t>ΤΗΛΕΦΩΝΟ</w:t>
            </w:r>
            <w:r w:rsidRPr="00F765A6">
              <w:rPr>
                <w:rFonts w:ascii="Trebuchet MS" w:eastAsia="Calibri" w:hAnsi="Trebuchet MS" w:cs="Tahoma"/>
                <w:b/>
                <w:sz w:val="18"/>
                <w:szCs w:val="18"/>
                <w:lang w:eastAsia="el-GR"/>
              </w:rPr>
              <w:t xml:space="preserve"> (</w:t>
            </w:r>
            <w:r w:rsidRPr="00F765A6">
              <w:rPr>
                <w:rFonts w:ascii="Trebuchet MS" w:eastAsia="Calibri" w:hAnsi="Trebuchet MS" w:cs="Tahoma"/>
                <w:b/>
                <w:sz w:val="18"/>
                <w:szCs w:val="18"/>
                <w:lang w:val="el-GR" w:eastAsia="el-GR"/>
              </w:rPr>
              <w:t>Σταθερό</w:t>
            </w:r>
            <w:r w:rsidRPr="00F765A6">
              <w:rPr>
                <w:rFonts w:ascii="Trebuchet MS" w:eastAsia="Calibri" w:hAnsi="Trebuchet MS" w:cs="Tahoma"/>
                <w:b/>
                <w:sz w:val="18"/>
                <w:szCs w:val="18"/>
                <w:lang w:eastAsia="el-GR"/>
              </w:rPr>
              <w:t>)</w:t>
            </w:r>
          </w:p>
        </w:tc>
        <w:tc>
          <w:tcPr>
            <w:tcW w:w="4019" w:type="dxa"/>
            <w:gridSpan w:val="2"/>
            <w:shd w:val="clear" w:color="auto" w:fill="auto"/>
          </w:tcPr>
          <w:p w:rsidR="00B85867" w:rsidRPr="00F765A6" w:rsidRDefault="00B85867" w:rsidP="00B85867">
            <w:pPr>
              <w:suppressAutoHyphens w:val="0"/>
              <w:spacing w:before="120"/>
              <w:rPr>
                <w:rFonts w:ascii="Trebuchet MS" w:eastAsia="Calibri" w:hAnsi="Trebuchet MS" w:cs="Tahoma"/>
                <w:sz w:val="18"/>
                <w:szCs w:val="18"/>
                <w:lang w:val="el-GR" w:eastAsia="el-GR"/>
              </w:rPr>
            </w:pPr>
            <w:r w:rsidRPr="00F765A6">
              <w:rPr>
                <w:rFonts w:ascii="Trebuchet MS" w:eastAsia="Calibri" w:hAnsi="Trebuchet MS" w:cs="Tahoma"/>
                <w:sz w:val="18"/>
                <w:szCs w:val="18"/>
                <w:lang w:eastAsia="el-GR"/>
              </w:rPr>
              <w:t>&lt;</w:t>
            </w:r>
            <w:r w:rsidRPr="00F765A6">
              <w:rPr>
                <w:rFonts w:ascii="Trebuchet MS" w:eastAsia="Calibri" w:hAnsi="Trebuchet MS" w:cs="Tahoma"/>
                <w:sz w:val="18"/>
                <w:szCs w:val="18"/>
                <w:lang w:val="en-US" w:eastAsia="el-GR"/>
              </w:rPr>
              <w:t>THL</w:t>
            </w:r>
            <w:r w:rsidRPr="00F765A6">
              <w:rPr>
                <w:rFonts w:ascii="Trebuchet MS" w:eastAsia="Calibri" w:hAnsi="Trebuchet MS" w:cs="Tahoma"/>
                <w:sz w:val="18"/>
                <w:szCs w:val="18"/>
                <w:lang w:eastAsia="el-GR"/>
              </w:rPr>
              <w:t>_</w:t>
            </w:r>
            <w:r w:rsidRPr="00F765A6">
              <w:rPr>
                <w:rFonts w:ascii="Trebuchet MS" w:eastAsia="Calibri" w:hAnsi="Trebuchet MS" w:cs="Tahoma"/>
                <w:sz w:val="18"/>
                <w:szCs w:val="18"/>
                <w:lang w:val="en-US" w:eastAsia="el-GR"/>
              </w:rPr>
              <w:t>YPEYTHINOY</w:t>
            </w:r>
            <w:r w:rsidRPr="00F765A6">
              <w:rPr>
                <w:rFonts w:ascii="Trebuchet MS" w:eastAsia="Calibri" w:hAnsi="Trebuchet MS" w:cs="Tahoma"/>
                <w:sz w:val="18"/>
                <w:szCs w:val="18"/>
                <w:lang w:val="el-GR" w:eastAsia="el-GR"/>
              </w:rPr>
              <w:t>_</w:t>
            </w:r>
            <w:r w:rsidRPr="00F765A6">
              <w:rPr>
                <w:rFonts w:ascii="Trebuchet MS" w:eastAsia="Calibri" w:hAnsi="Trebuchet MS" w:cs="Tahoma"/>
                <w:sz w:val="18"/>
                <w:szCs w:val="18"/>
                <w:lang w:val="en-US" w:eastAsia="el-GR"/>
              </w:rPr>
              <w:t>PRAXIS</w:t>
            </w:r>
            <w:r w:rsidRPr="00F765A6">
              <w:rPr>
                <w:rFonts w:ascii="Trebuchet MS" w:eastAsia="Calibri" w:hAnsi="Trebuchet MS" w:cs="Tahoma"/>
                <w:sz w:val="18"/>
                <w:szCs w:val="18"/>
                <w:lang w:val="el-GR" w:eastAsia="el-GR"/>
              </w:rPr>
              <w:t>&gt;</w:t>
            </w:r>
          </w:p>
        </w:tc>
      </w:tr>
      <w:tr w:rsidR="00B85867" w:rsidRPr="00F765A6" w:rsidTr="00CD0E6F">
        <w:tblPrEx>
          <w:jc w:val="left"/>
        </w:tblPrEx>
        <w:trPr>
          <w:gridBefore w:val="1"/>
          <w:gridAfter w:val="1"/>
          <w:wBefore w:w="185" w:type="dxa"/>
          <w:wAfter w:w="6" w:type="dxa"/>
        </w:trPr>
        <w:tc>
          <w:tcPr>
            <w:tcW w:w="4503" w:type="dxa"/>
            <w:gridSpan w:val="3"/>
            <w:shd w:val="clear" w:color="auto" w:fill="D9D9D9"/>
            <w:vAlign w:val="center"/>
          </w:tcPr>
          <w:p w:rsidR="00B85867" w:rsidRPr="00F765A6" w:rsidRDefault="00B85867" w:rsidP="00B85867">
            <w:pPr>
              <w:suppressAutoHyphens w:val="0"/>
              <w:spacing w:before="120"/>
              <w:jc w:val="right"/>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1.3</w:t>
            </w:r>
            <w:r w:rsidRPr="00F765A6">
              <w:rPr>
                <w:rFonts w:ascii="Trebuchet MS" w:eastAsia="Calibri" w:hAnsi="Trebuchet MS" w:cs="Tahoma"/>
                <w:b/>
                <w:sz w:val="18"/>
                <w:szCs w:val="18"/>
                <w:lang w:val="el-GR" w:eastAsia="el-GR"/>
              </w:rPr>
              <w:t>.8 ΤΗΛΕΦΩΝΟ (Κινητό)</w:t>
            </w:r>
          </w:p>
        </w:tc>
        <w:tc>
          <w:tcPr>
            <w:tcW w:w="4013" w:type="dxa"/>
            <w:shd w:val="clear" w:color="auto" w:fill="auto"/>
          </w:tcPr>
          <w:p w:rsidR="00B85867" w:rsidRPr="00F765A6" w:rsidRDefault="00B85867" w:rsidP="00B85867">
            <w:pPr>
              <w:suppressAutoHyphens w:val="0"/>
              <w:spacing w:before="120"/>
              <w:rPr>
                <w:rFonts w:ascii="Trebuchet MS" w:eastAsia="Calibri" w:hAnsi="Trebuchet MS" w:cs="Tahoma"/>
                <w:sz w:val="18"/>
                <w:szCs w:val="18"/>
                <w:lang w:val="el-GR" w:eastAsia="el-GR"/>
              </w:rPr>
            </w:pPr>
          </w:p>
        </w:tc>
      </w:tr>
      <w:tr w:rsidR="00B85867" w:rsidRPr="00F765A6" w:rsidTr="00CD0E6F">
        <w:tblPrEx>
          <w:jc w:val="left"/>
        </w:tblPrEx>
        <w:trPr>
          <w:gridBefore w:val="1"/>
          <w:gridAfter w:val="1"/>
          <w:wBefore w:w="185" w:type="dxa"/>
          <w:wAfter w:w="6" w:type="dxa"/>
        </w:trPr>
        <w:tc>
          <w:tcPr>
            <w:tcW w:w="4503" w:type="dxa"/>
            <w:gridSpan w:val="3"/>
            <w:shd w:val="clear" w:color="auto" w:fill="D9D9D9"/>
            <w:vAlign w:val="center"/>
          </w:tcPr>
          <w:p w:rsidR="00B85867" w:rsidRPr="00F765A6" w:rsidRDefault="00B85867" w:rsidP="00B85867">
            <w:pPr>
              <w:suppressAutoHyphens w:val="0"/>
              <w:spacing w:before="120"/>
              <w:jc w:val="right"/>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1.3</w:t>
            </w:r>
            <w:r w:rsidRPr="00F765A6">
              <w:rPr>
                <w:rFonts w:ascii="Trebuchet MS" w:eastAsia="Calibri" w:hAnsi="Trebuchet MS" w:cs="Tahoma"/>
                <w:b/>
                <w:sz w:val="18"/>
                <w:szCs w:val="18"/>
                <w:lang w:val="el-GR" w:eastAsia="el-GR"/>
              </w:rPr>
              <w:t>.9 ΗΛΕΚΤΡΟΝΙΚΗ ΔΙΕΥΘΥΝΣΗ (</w:t>
            </w:r>
            <w:r w:rsidRPr="00F765A6">
              <w:rPr>
                <w:rFonts w:ascii="Trebuchet MS" w:eastAsia="Calibri" w:hAnsi="Trebuchet MS" w:cs="Tahoma"/>
                <w:b/>
                <w:sz w:val="18"/>
                <w:szCs w:val="18"/>
                <w:lang w:val="en-US" w:eastAsia="el-GR"/>
              </w:rPr>
              <w:t>E</w:t>
            </w:r>
            <w:r w:rsidRPr="00F765A6">
              <w:rPr>
                <w:rFonts w:ascii="Trebuchet MS" w:eastAsia="Calibri" w:hAnsi="Trebuchet MS" w:cs="Tahoma"/>
                <w:b/>
                <w:sz w:val="18"/>
                <w:szCs w:val="18"/>
                <w:lang w:val="el-GR" w:eastAsia="el-GR"/>
              </w:rPr>
              <w:t>-</w:t>
            </w:r>
            <w:r w:rsidRPr="00F765A6">
              <w:rPr>
                <w:rFonts w:ascii="Trebuchet MS" w:eastAsia="Calibri" w:hAnsi="Trebuchet MS" w:cs="Tahoma"/>
                <w:b/>
                <w:sz w:val="18"/>
                <w:szCs w:val="18"/>
                <w:lang w:val="en-US" w:eastAsia="el-GR"/>
              </w:rPr>
              <w:t>MAIL</w:t>
            </w:r>
            <w:r w:rsidRPr="00F765A6">
              <w:rPr>
                <w:rFonts w:ascii="Trebuchet MS" w:eastAsia="Calibri" w:hAnsi="Trebuchet MS" w:cs="Tahoma"/>
                <w:b/>
                <w:sz w:val="18"/>
                <w:szCs w:val="18"/>
                <w:lang w:val="el-GR" w:eastAsia="el-GR"/>
              </w:rPr>
              <w:t>)</w:t>
            </w:r>
          </w:p>
        </w:tc>
        <w:tc>
          <w:tcPr>
            <w:tcW w:w="4013" w:type="dxa"/>
            <w:shd w:val="clear" w:color="auto" w:fill="auto"/>
          </w:tcPr>
          <w:p w:rsidR="00B85867" w:rsidRPr="00F765A6" w:rsidRDefault="00B85867" w:rsidP="00B85867">
            <w:pPr>
              <w:suppressAutoHyphens w:val="0"/>
              <w:spacing w:before="120"/>
              <w:rPr>
                <w:rFonts w:ascii="Trebuchet MS" w:eastAsia="Calibri" w:hAnsi="Trebuchet MS" w:cs="Tahoma"/>
                <w:sz w:val="18"/>
                <w:szCs w:val="18"/>
                <w:lang w:val="el-GR" w:eastAsia="el-GR"/>
              </w:rPr>
            </w:pPr>
            <w:r w:rsidRPr="00F765A6">
              <w:rPr>
                <w:rFonts w:ascii="Trebuchet MS" w:eastAsia="Calibri" w:hAnsi="Trebuchet MS" w:cs="Tahoma"/>
                <w:sz w:val="18"/>
                <w:szCs w:val="18"/>
                <w:lang w:val="el-GR" w:eastAsia="el-GR"/>
              </w:rPr>
              <w:t>&lt;</w:t>
            </w:r>
            <w:r w:rsidRPr="00F765A6">
              <w:rPr>
                <w:rFonts w:ascii="Trebuchet MS" w:eastAsia="Calibri" w:hAnsi="Trebuchet MS" w:cs="Tahoma"/>
                <w:sz w:val="18"/>
                <w:szCs w:val="18"/>
                <w:lang w:val="en-US" w:eastAsia="el-GR"/>
              </w:rPr>
              <w:t>EMAIL</w:t>
            </w:r>
            <w:r w:rsidRPr="00F765A6">
              <w:rPr>
                <w:rFonts w:ascii="Trebuchet MS" w:eastAsia="Calibri" w:hAnsi="Trebuchet MS" w:cs="Tahoma"/>
                <w:sz w:val="18"/>
                <w:szCs w:val="18"/>
                <w:lang w:val="el-GR" w:eastAsia="el-GR"/>
              </w:rPr>
              <w:t>_</w:t>
            </w:r>
            <w:r w:rsidRPr="00F765A6">
              <w:rPr>
                <w:rFonts w:ascii="Trebuchet MS" w:eastAsia="Calibri" w:hAnsi="Trebuchet MS" w:cs="Tahoma"/>
                <w:sz w:val="18"/>
                <w:szCs w:val="18"/>
                <w:lang w:val="en-US" w:eastAsia="el-GR"/>
              </w:rPr>
              <w:t>YPEYTHINOY</w:t>
            </w:r>
            <w:r w:rsidRPr="00F765A6">
              <w:rPr>
                <w:rFonts w:ascii="Trebuchet MS" w:eastAsia="Calibri" w:hAnsi="Trebuchet MS" w:cs="Tahoma"/>
                <w:sz w:val="18"/>
                <w:szCs w:val="18"/>
                <w:lang w:val="el-GR" w:eastAsia="el-GR"/>
              </w:rPr>
              <w:t>_</w:t>
            </w:r>
            <w:r w:rsidRPr="00F765A6">
              <w:rPr>
                <w:rFonts w:ascii="Trebuchet MS" w:eastAsia="Calibri" w:hAnsi="Trebuchet MS" w:cs="Tahoma"/>
                <w:sz w:val="18"/>
                <w:szCs w:val="18"/>
                <w:lang w:val="en-US" w:eastAsia="el-GR"/>
              </w:rPr>
              <w:t>PRAXIS</w:t>
            </w:r>
            <w:r w:rsidRPr="00F765A6">
              <w:rPr>
                <w:rFonts w:ascii="Trebuchet MS" w:eastAsia="Calibri" w:hAnsi="Trebuchet MS" w:cs="Tahoma"/>
                <w:sz w:val="18"/>
                <w:szCs w:val="18"/>
                <w:lang w:val="el-GR" w:eastAsia="el-GR"/>
              </w:rPr>
              <w:t>&gt;</w:t>
            </w:r>
          </w:p>
        </w:tc>
      </w:tr>
    </w:tbl>
    <w:p w:rsidR="00B85867" w:rsidRDefault="00B85867" w:rsidP="00B85867">
      <w:pPr>
        <w:suppressAutoHyphens w:val="0"/>
        <w:spacing w:before="120"/>
        <w:rPr>
          <w:rFonts w:ascii="Trebuchet MS" w:eastAsia="Calibri" w:hAnsi="Trebuchet MS" w:cs="Tahoma"/>
          <w:b/>
          <w:szCs w:val="20"/>
          <w:lang w:val="el-GR" w:eastAsia="el-GR"/>
        </w:rPr>
      </w:pPr>
    </w:p>
    <w:tbl>
      <w:tblPr>
        <w:tblW w:w="8709" w:type="dxa"/>
        <w:jc w:val="center"/>
        <w:tblInd w:w="-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
        <w:gridCol w:w="796"/>
        <w:gridCol w:w="672"/>
        <w:gridCol w:w="483"/>
        <w:gridCol w:w="2531"/>
        <w:gridCol w:w="1251"/>
        <w:gridCol w:w="2497"/>
        <w:gridCol w:w="242"/>
      </w:tblGrid>
      <w:tr w:rsidR="00B85867" w:rsidRPr="00E86F77" w:rsidTr="00CD0E6F">
        <w:trPr>
          <w:gridAfter w:val="1"/>
          <w:wAfter w:w="242" w:type="dxa"/>
          <w:jc w:val="center"/>
        </w:trPr>
        <w:tc>
          <w:tcPr>
            <w:tcW w:w="1033" w:type="dxa"/>
            <w:gridSpan w:val="2"/>
            <w:shd w:val="clear" w:color="auto" w:fill="A6A6A6"/>
            <w:vAlign w:val="center"/>
          </w:tcPr>
          <w:p w:rsidR="00B85867" w:rsidRPr="0092622B" w:rsidRDefault="00B85867" w:rsidP="00B85867">
            <w:pPr>
              <w:spacing w:before="60" w:after="60" w:line="240" w:lineRule="atLeast"/>
              <w:rPr>
                <w:rFonts w:ascii="Trebuchet MS" w:hAnsi="Trebuchet MS"/>
                <w:b/>
                <w:szCs w:val="20"/>
                <w:lang w:val="el-GR"/>
              </w:rPr>
            </w:pPr>
            <w:r>
              <w:rPr>
                <w:rFonts w:ascii="Trebuchet MS" w:hAnsi="Trebuchet MS"/>
                <w:b/>
                <w:szCs w:val="20"/>
                <w:lang w:val="el-GR"/>
              </w:rPr>
              <w:t>1</w:t>
            </w:r>
            <w:r w:rsidRPr="0092622B">
              <w:rPr>
                <w:rFonts w:ascii="Trebuchet MS" w:hAnsi="Trebuchet MS"/>
                <w:b/>
                <w:szCs w:val="20"/>
              </w:rPr>
              <w:t>.</w:t>
            </w:r>
            <w:r>
              <w:rPr>
                <w:rFonts w:ascii="Trebuchet MS" w:hAnsi="Trebuchet MS"/>
                <w:b/>
                <w:szCs w:val="20"/>
                <w:lang w:val="el-GR"/>
              </w:rPr>
              <w:t>4</w:t>
            </w:r>
          </w:p>
        </w:tc>
        <w:tc>
          <w:tcPr>
            <w:tcW w:w="7434" w:type="dxa"/>
            <w:gridSpan w:val="5"/>
            <w:shd w:val="clear" w:color="auto" w:fill="D9D9D9"/>
          </w:tcPr>
          <w:p w:rsidR="00B85867" w:rsidRPr="00576D69" w:rsidRDefault="00B85867" w:rsidP="00B85867">
            <w:pPr>
              <w:suppressAutoHyphens w:val="0"/>
              <w:spacing w:before="120" w:line="240" w:lineRule="auto"/>
              <w:rPr>
                <w:rFonts w:ascii="Trebuchet MS" w:eastAsia="Calibri" w:hAnsi="Trebuchet MS" w:cs="Tahoma"/>
                <w:b/>
                <w:szCs w:val="20"/>
                <w:lang w:val="el-GR" w:eastAsia="el-GR"/>
              </w:rPr>
            </w:pPr>
            <w:r w:rsidRPr="00576D69">
              <w:rPr>
                <w:rFonts w:ascii="Trebuchet MS" w:eastAsia="Calibri" w:hAnsi="Trebuchet MS" w:cs="Tahoma"/>
                <w:b/>
                <w:szCs w:val="20"/>
                <w:lang w:val="el-GR" w:eastAsia="el-GR"/>
              </w:rPr>
              <w:t>ΣΤΟΙΧΕΙΑ ΕΤΑΙΡΩΝ Ή ΜΕΤΟΧΩΝ ΤΟΥ ΦΟΡΕΑ ΤΗΣ ΕΠΕΝΔΥΣΗΣ</w:t>
            </w:r>
            <w:r w:rsidR="00CD0E6F">
              <w:rPr>
                <w:rFonts w:ascii="Trebuchet MS" w:eastAsia="Calibri" w:hAnsi="Trebuchet MS" w:cs="Tahoma"/>
                <w:b/>
                <w:szCs w:val="20"/>
                <w:lang w:val="el-GR" w:eastAsia="el-GR"/>
              </w:rPr>
              <w:t>/ΣΥΝΤΟΝΙΣΤΗ ΣΥΝΕΡΓΑΤΙΚΟΥ ΣΧΗΜΑΤΙΣΜΟΥ</w:t>
            </w:r>
          </w:p>
          <w:p w:rsidR="00B85867" w:rsidRPr="001F7BB7" w:rsidRDefault="00B85867" w:rsidP="00CD0E6F">
            <w:pPr>
              <w:spacing w:before="60" w:after="60" w:line="240" w:lineRule="atLeast"/>
              <w:rPr>
                <w:rFonts w:ascii="Trebuchet MS" w:hAnsi="Trebuchet MS"/>
                <w:b/>
                <w:szCs w:val="20"/>
                <w:lang w:val="el-GR"/>
              </w:rPr>
            </w:pPr>
            <w:r w:rsidRPr="00576D69">
              <w:rPr>
                <w:rFonts w:ascii="Trebuchet MS" w:eastAsia="Calibri" w:hAnsi="Trebuchet MS" w:cs="Tahoma"/>
                <w:b/>
                <w:szCs w:val="20"/>
                <w:lang w:val="el-GR" w:eastAsia="el-GR"/>
              </w:rPr>
              <w:t>(Συμπληρώνεται για κάθε μέτοχο / εταίρο)</w:t>
            </w:r>
          </w:p>
        </w:tc>
      </w:tr>
      <w:tr w:rsidR="00B85867" w:rsidRPr="001F7BB7" w:rsidTr="00CD0E6F">
        <w:tblPrEx>
          <w:jc w:val="left"/>
        </w:tblPrEx>
        <w:trPr>
          <w:gridBefore w:val="1"/>
          <w:wBefore w:w="237" w:type="dxa"/>
        </w:trPr>
        <w:tc>
          <w:tcPr>
            <w:tcW w:w="1951" w:type="dxa"/>
            <w:gridSpan w:val="3"/>
            <w:shd w:val="clear" w:color="auto" w:fill="D9D9D9"/>
          </w:tcPr>
          <w:p w:rsidR="00B85867" w:rsidRPr="001F7BB7" w:rsidRDefault="00B85867" w:rsidP="00B85867">
            <w:pPr>
              <w:suppressAutoHyphens w:val="0"/>
              <w:spacing w:before="120"/>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1</w:t>
            </w:r>
            <w:r w:rsidRPr="001F7BB7">
              <w:rPr>
                <w:rFonts w:ascii="Trebuchet MS" w:eastAsia="Calibri" w:hAnsi="Trebuchet MS" w:cs="Tahoma"/>
                <w:b/>
                <w:sz w:val="18"/>
                <w:szCs w:val="18"/>
                <w:lang w:val="el-GR" w:eastAsia="el-GR"/>
              </w:rPr>
              <w:t>.4.1. ΠΟΣΟΣΤΟ%</w:t>
            </w:r>
          </w:p>
        </w:tc>
        <w:tc>
          <w:tcPr>
            <w:tcW w:w="3782" w:type="dxa"/>
            <w:gridSpan w:val="2"/>
            <w:shd w:val="clear" w:color="auto" w:fill="D9D9D9"/>
          </w:tcPr>
          <w:p w:rsidR="00B85867" w:rsidRPr="001F7BB7" w:rsidRDefault="00B85867" w:rsidP="00B85867">
            <w:pPr>
              <w:suppressAutoHyphens w:val="0"/>
              <w:spacing w:before="120"/>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1</w:t>
            </w:r>
            <w:r w:rsidRPr="001F7BB7">
              <w:rPr>
                <w:rFonts w:ascii="Trebuchet MS" w:eastAsia="Calibri" w:hAnsi="Trebuchet MS" w:cs="Tahoma"/>
                <w:b/>
                <w:sz w:val="18"/>
                <w:szCs w:val="18"/>
                <w:lang w:val="el-GR" w:eastAsia="el-GR"/>
              </w:rPr>
              <w:t>.4.2. ΟΝΟΜΑΤΕΠΩΝΥΜΟ Ή ΕΠΩΝΥΜΙΑ</w:t>
            </w:r>
          </w:p>
        </w:tc>
        <w:tc>
          <w:tcPr>
            <w:tcW w:w="2739" w:type="dxa"/>
            <w:gridSpan w:val="2"/>
            <w:shd w:val="clear" w:color="auto" w:fill="D9D9D9"/>
          </w:tcPr>
          <w:p w:rsidR="00B85867" w:rsidRPr="001F7BB7" w:rsidRDefault="00B85867" w:rsidP="00B85867">
            <w:pPr>
              <w:suppressAutoHyphens w:val="0"/>
              <w:spacing w:before="120"/>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1</w:t>
            </w:r>
            <w:r w:rsidRPr="001F7BB7">
              <w:rPr>
                <w:rFonts w:ascii="Trebuchet MS" w:eastAsia="Calibri" w:hAnsi="Trebuchet MS" w:cs="Tahoma"/>
                <w:b/>
                <w:sz w:val="18"/>
                <w:szCs w:val="18"/>
                <w:lang w:val="el-GR" w:eastAsia="el-GR"/>
              </w:rPr>
              <w:t xml:space="preserve">.4.3 ΕΙΔΟΣ ΠΡΟΣΩΠΟΥ </w:t>
            </w:r>
          </w:p>
        </w:tc>
      </w:tr>
      <w:tr w:rsidR="00B85867" w:rsidRPr="001F7BB7" w:rsidTr="00CD0E6F">
        <w:tblPrEx>
          <w:jc w:val="left"/>
        </w:tblPrEx>
        <w:trPr>
          <w:gridBefore w:val="1"/>
          <w:wBefore w:w="237" w:type="dxa"/>
          <w:trHeight w:val="730"/>
        </w:trPr>
        <w:tc>
          <w:tcPr>
            <w:tcW w:w="1951" w:type="dxa"/>
            <w:gridSpan w:val="3"/>
            <w:shd w:val="clear" w:color="auto" w:fill="auto"/>
          </w:tcPr>
          <w:p w:rsidR="00B85867" w:rsidRPr="001F7BB7" w:rsidRDefault="00B85867" w:rsidP="00B85867">
            <w:pPr>
              <w:suppressAutoHyphens w:val="0"/>
              <w:spacing w:before="120"/>
              <w:rPr>
                <w:rFonts w:ascii="Trebuchet MS" w:eastAsia="Calibri" w:hAnsi="Trebuchet MS" w:cs="Tahoma"/>
                <w:b/>
                <w:sz w:val="18"/>
                <w:szCs w:val="18"/>
                <w:lang w:val="el-GR" w:eastAsia="el-GR"/>
              </w:rPr>
            </w:pPr>
          </w:p>
          <w:p w:rsidR="00B85867" w:rsidRPr="001F7BB7" w:rsidRDefault="00B85867" w:rsidP="00B85867">
            <w:pPr>
              <w:suppressAutoHyphens w:val="0"/>
              <w:spacing w:before="120"/>
              <w:rPr>
                <w:rFonts w:ascii="Trebuchet MS" w:eastAsia="Calibri" w:hAnsi="Trebuchet MS" w:cs="Tahoma"/>
                <w:b/>
                <w:sz w:val="18"/>
                <w:szCs w:val="18"/>
                <w:lang w:val="el-GR" w:eastAsia="el-GR"/>
              </w:rPr>
            </w:pPr>
          </w:p>
          <w:p w:rsidR="00B85867" w:rsidRPr="001F7BB7" w:rsidRDefault="00B85867" w:rsidP="00B85867">
            <w:pPr>
              <w:suppressAutoHyphens w:val="0"/>
              <w:spacing w:before="120"/>
              <w:rPr>
                <w:rFonts w:ascii="Trebuchet MS" w:eastAsia="Calibri" w:hAnsi="Trebuchet MS" w:cs="Tahoma"/>
                <w:b/>
                <w:sz w:val="18"/>
                <w:szCs w:val="18"/>
                <w:lang w:val="el-GR" w:eastAsia="el-GR"/>
              </w:rPr>
            </w:pPr>
          </w:p>
          <w:p w:rsidR="00B85867" w:rsidRPr="001F7BB7" w:rsidRDefault="00B85867" w:rsidP="00B85867">
            <w:pPr>
              <w:suppressAutoHyphens w:val="0"/>
              <w:spacing w:before="120"/>
              <w:rPr>
                <w:rFonts w:ascii="Trebuchet MS" w:eastAsia="Calibri" w:hAnsi="Trebuchet MS" w:cs="Tahoma"/>
                <w:b/>
                <w:sz w:val="18"/>
                <w:szCs w:val="18"/>
                <w:lang w:val="el-GR" w:eastAsia="el-GR"/>
              </w:rPr>
            </w:pPr>
          </w:p>
        </w:tc>
        <w:tc>
          <w:tcPr>
            <w:tcW w:w="3782" w:type="dxa"/>
            <w:gridSpan w:val="2"/>
            <w:shd w:val="clear" w:color="auto" w:fill="auto"/>
          </w:tcPr>
          <w:p w:rsidR="00B85867" w:rsidRPr="001F7BB7" w:rsidRDefault="00B85867" w:rsidP="00B85867">
            <w:pPr>
              <w:suppressAutoHyphens w:val="0"/>
              <w:spacing w:before="120"/>
              <w:rPr>
                <w:rFonts w:ascii="Trebuchet MS" w:eastAsia="Calibri" w:hAnsi="Trebuchet MS" w:cs="Tahoma"/>
                <w:b/>
                <w:sz w:val="18"/>
                <w:szCs w:val="18"/>
                <w:lang w:val="el-GR" w:eastAsia="el-GR"/>
              </w:rPr>
            </w:pPr>
          </w:p>
        </w:tc>
        <w:tc>
          <w:tcPr>
            <w:tcW w:w="2739" w:type="dxa"/>
            <w:gridSpan w:val="2"/>
            <w:shd w:val="clear" w:color="auto" w:fill="auto"/>
          </w:tcPr>
          <w:p w:rsidR="00B85867" w:rsidRPr="001F7BB7" w:rsidRDefault="00B85867" w:rsidP="00B85867">
            <w:pPr>
              <w:suppressAutoHyphens w:val="0"/>
              <w:spacing w:before="120"/>
              <w:rPr>
                <w:rFonts w:ascii="Trebuchet MS" w:eastAsia="Calibri" w:hAnsi="Trebuchet MS" w:cs="Tahoma"/>
                <w:b/>
                <w:sz w:val="18"/>
                <w:szCs w:val="18"/>
                <w:lang w:val="el-GR" w:eastAsia="el-GR"/>
              </w:rPr>
            </w:pPr>
            <w:r w:rsidRPr="001F7BB7">
              <w:rPr>
                <w:rFonts w:ascii="Trebuchet MS" w:eastAsia="Calibri" w:hAnsi="Trebuchet MS" w:cs="Tahoma"/>
                <w:b/>
                <w:sz w:val="18"/>
                <w:szCs w:val="18"/>
                <w:lang w:val="el-GR" w:eastAsia="el-GR"/>
              </w:rPr>
              <w:t>ΦΥΣΙΚΟ / ΝΟΜΙΚΟ</w:t>
            </w:r>
          </w:p>
        </w:tc>
      </w:tr>
      <w:tr w:rsidR="00B85867" w:rsidRPr="001F7BB7" w:rsidTr="00CD0E6F">
        <w:tblPrEx>
          <w:jc w:val="left"/>
        </w:tblPrEx>
        <w:trPr>
          <w:gridBefore w:val="1"/>
          <w:wBefore w:w="237" w:type="dxa"/>
        </w:trPr>
        <w:tc>
          <w:tcPr>
            <w:tcW w:w="4482" w:type="dxa"/>
            <w:gridSpan w:val="4"/>
            <w:shd w:val="clear" w:color="auto" w:fill="D9D9D9"/>
          </w:tcPr>
          <w:p w:rsidR="00B85867" w:rsidRPr="001F7BB7" w:rsidRDefault="00B85867" w:rsidP="00B85867">
            <w:pPr>
              <w:suppressAutoHyphens w:val="0"/>
              <w:spacing w:before="120"/>
              <w:jc w:val="right"/>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1.4</w:t>
            </w:r>
            <w:r w:rsidRPr="001F7BB7">
              <w:rPr>
                <w:rFonts w:ascii="Trebuchet MS" w:eastAsia="Calibri" w:hAnsi="Trebuchet MS" w:cs="Tahoma"/>
                <w:b/>
                <w:sz w:val="18"/>
                <w:szCs w:val="18"/>
                <w:lang w:val="el-GR" w:eastAsia="el-GR"/>
              </w:rPr>
              <w:t xml:space="preserve">.4. </w:t>
            </w:r>
            <w:r w:rsidR="00BE2297">
              <w:rPr>
                <w:rFonts w:ascii="Trebuchet MS" w:eastAsia="Calibri" w:hAnsi="Trebuchet MS" w:cs="Tahoma"/>
                <w:b/>
                <w:sz w:val="18"/>
                <w:szCs w:val="18"/>
                <w:lang w:val="el-GR" w:eastAsia="el-GR"/>
              </w:rPr>
              <w:t>ΦΟΡΕΑΣ</w:t>
            </w:r>
            <w:r w:rsidRPr="001F7BB7">
              <w:rPr>
                <w:rFonts w:ascii="Trebuchet MS" w:eastAsia="Calibri" w:hAnsi="Trebuchet MS" w:cs="Tahoma"/>
                <w:b/>
                <w:sz w:val="18"/>
                <w:szCs w:val="18"/>
                <w:lang w:val="el-GR" w:eastAsia="el-GR"/>
              </w:rPr>
              <w:t xml:space="preserve"> ΕΚΤΟΣ ΕΛΛΑΔΟΣ</w:t>
            </w:r>
          </w:p>
        </w:tc>
        <w:tc>
          <w:tcPr>
            <w:tcW w:w="3990" w:type="dxa"/>
            <w:gridSpan w:val="3"/>
            <w:shd w:val="clear" w:color="auto" w:fill="auto"/>
          </w:tcPr>
          <w:p w:rsidR="00B85867" w:rsidRPr="001F7BB7" w:rsidRDefault="00B85867" w:rsidP="00B85867">
            <w:pPr>
              <w:suppressAutoHyphens w:val="0"/>
              <w:spacing w:before="120"/>
              <w:rPr>
                <w:rFonts w:ascii="Trebuchet MS" w:eastAsia="Calibri" w:hAnsi="Trebuchet MS" w:cs="Tahoma"/>
                <w:b/>
                <w:sz w:val="18"/>
                <w:szCs w:val="18"/>
                <w:lang w:val="el-GR" w:eastAsia="el-GR"/>
              </w:rPr>
            </w:pPr>
            <w:r w:rsidRPr="001F7BB7">
              <w:rPr>
                <w:rFonts w:ascii="Trebuchet MS" w:eastAsia="Calibri" w:hAnsi="Trebuchet MS" w:cs="Tahoma"/>
                <w:b/>
                <w:sz w:val="18"/>
                <w:szCs w:val="18"/>
                <w:lang w:val="el-GR" w:eastAsia="el-GR"/>
              </w:rPr>
              <w:t>ΝΑΙ/ΟΧΙ</w:t>
            </w:r>
          </w:p>
        </w:tc>
      </w:tr>
      <w:tr w:rsidR="00B85867" w:rsidRPr="001F7BB7" w:rsidTr="00CD0E6F">
        <w:tblPrEx>
          <w:jc w:val="left"/>
        </w:tblPrEx>
        <w:trPr>
          <w:gridBefore w:val="1"/>
          <w:wBefore w:w="237" w:type="dxa"/>
        </w:trPr>
        <w:tc>
          <w:tcPr>
            <w:tcW w:w="4482" w:type="dxa"/>
            <w:gridSpan w:val="4"/>
            <w:shd w:val="clear" w:color="auto" w:fill="D9D9D9"/>
          </w:tcPr>
          <w:p w:rsidR="00B85867" w:rsidRPr="001F7BB7" w:rsidRDefault="00B85867" w:rsidP="00B85867">
            <w:pPr>
              <w:suppressAutoHyphens w:val="0"/>
              <w:spacing w:before="120"/>
              <w:jc w:val="right"/>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1.4</w:t>
            </w:r>
            <w:r w:rsidRPr="001F7BB7">
              <w:rPr>
                <w:rFonts w:ascii="Trebuchet MS" w:eastAsia="Calibri" w:hAnsi="Trebuchet MS" w:cs="Tahoma"/>
                <w:b/>
                <w:sz w:val="18"/>
                <w:szCs w:val="18"/>
                <w:lang w:val="el-GR" w:eastAsia="el-GR"/>
              </w:rPr>
              <w:t>.5. Α.Φ.Μ./</w:t>
            </w:r>
            <w:r w:rsidRPr="001F7BB7">
              <w:rPr>
                <w:rFonts w:ascii="Trebuchet MS" w:eastAsia="Calibri" w:hAnsi="Trebuchet MS" w:cs="Tahoma"/>
                <w:b/>
                <w:sz w:val="18"/>
                <w:szCs w:val="18"/>
                <w:lang w:val="en-US" w:eastAsia="el-GR"/>
              </w:rPr>
              <w:t>VAT</w:t>
            </w:r>
          </w:p>
        </w:tc>
        <w:tc>
          <w:tcPr>
            <w:tcW w:w="3990" w:type="dxa"/>
            <w:gridSpan w:val="3"/>
            <w:shd w:val="clear" w:color="auto" w:fill="auto"/>
          </w:tcPr>
          <w:p w:rsidR="00B85867" w:rsidRPr="001F7BB7" w:rsidRDefault="00B85867" w:rsidP="00B85867">
            <w:pPr>
              <w:suppressAutoHyphens w:val="0"/>
              <w:spacing w:before="120"/>
              <w:rPr>
                <w:rFonts w:ascii="Trebuchet MS" w:eastAsia="Calibri" w:hAnsi="Trebuchet MS" w:cs="Tahoma"/>
                <w:b/>
                <w:sz w:val="18"/>
                <w:szCs w:val="18"/>
                <w:lang w:val="el-GR" w:eastAsia="el-GR"/>
              </w:rPr>
            </w:pPr>
          </w:p>
        </w:tc>
      </w:tr>
      <w:tr w:rsidR="00B85867" w:rsidRPr="001F7BB7" w:rsidTr="00CD0E6F">
        <w:tblPrEx>
          <w:jc w:val="left"/>
        </w:tblPrEx>
        <w:trPr>
          <w:gridBefore w:val="1"/>
          <w:wBefore w:w="237" w:type="dxa"/>
        </w:trPr>
        <w:tc>
          <w:tcPr>
            <w:tcW w:w="4482" w:type="dxa"/>
            <w:gridSpan w:val="4"/>
            <w:shd w:val="clear" w:color="auto" w:fill="D9D9D9"/>
          </w:tcPr>
          <w:p w:rsidR="00B85867" w:rsidRPr="001F7BB7" w:rsidRDefault="00B85867" w:rsidP="00B85867">
            <w:pPr>
              <w:suppressAutoHyphens w:val="0"/>
              <w:spacing w:before="120"/>
              <w:jc w:val="right"/>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1.4</w:t>
            </w:r>
            <w:r w:rsidRPr="001F7BB7">
              <w:rPr>
                <w:rFonts w:ascii="Trebuchet MS" w:eastAsia="Calibri" w:hAnsi="Trebuchet MS" w:cs="Tahoma"/>
                <w:b/>
                <w:sz w:val="18"/>
                <w:szCs w:val="18"/>
                <w:lang w:val="el-GR" w:eastAsia="el-GR"/>
              </w:rPr>
              <w:t>.6 Δ.Ο.Υ</w:t>
            </w:r>
          </w:p>
        </w:tc>
        <w:tc>
          <w:tcPr>
            <w:tcW w:w="3990" w:type="dxa"/>
            <w:gridSpan w:val="3"/>
            <w:shd w:val="clear" w:color="auto" w:fill="auto"/>
          </w:tcPr>
          <w:p w:rsidR="00B85867" w:rsidRPr="001F7BB7" w:rsidRDefault="00B85867" w:rsidP="00B85867">
            <w:pPr>
              <w:suppressAutoHyphens w:val="0"/>
              <w:spacing w:before="120"/>
              <w:rPr>
                <w:rFonts w:ascii="Trebuchet MS" w:eastAsia="Calibri" w:hAnsi="Trebuchet MS" w:cs="Tahoma"/>
                <w:b/>
                <w:sz w:val="18"/>
                <w:szCs w:val="18"/>
                <w:lang w:val="el-GR" w:eastAsia="el-GR"/>
              </w:rPr>
            </w:pPr>
          </w:p>
        </w:tc>
      </w:tr>
      <w:tr w:rsidR="00B85867" w:rsidRPr="001F7BB7" w:rsidTr="00CD0E6F">
        <w:tblPrEx>
          <w:jc w:val="left"/>
        </w:tblPrEx>
        <w:trPr>
          <w:gridBefore w:val="1"/>
          <w:wBefore w:w="237" w:type="dxa"/>
        </w:trPr>
        <w:tc>
          <w:tcPr>
            <w:tcW w:w="4482" w:type="dxa"/>
            <w:gridSpan w:val="4"/>
            <w:shd w:val="clear" w:color="auto" w:fill="D9D9D9"/>
          </w:tcPr>
          <w:p w:rsidR="00B85867" w:rsidRPr="001F7BB7" w:rsidRDefault="00B85867" w:rsidP="00B85867">
            <w:pPr>
              <w:suppressAutoHyphens w:val="0"/>
              <w:spacing w:before="120"/>
              <w:jc w:val="right"/>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1.4</w:t>
            </w:r>
            <w:r w:rsidRPr="001F7BB7">
              <w:rPr>
                <w:rFonts w:ascii="Trebuchet MS" w:eastAsia="Calibri" w:hAnsi="Trebuchet MS" w:cs="Tahoma"/>
                <w:b/>
                <w:sz w:val="18"/>
                <w:szCs w:val="18"/>
                <w:lang w:val="el-GR" w:eastAsia="el-GR"/>
              </w:rPr>
              <w:t>.7. ΧΩΡΑ</w:t>
            </w:r>
          </w:p>
        </w:tc>
        <w:tc>
          <w:tcPr>
            <w:tcW w:w="3990" w:type="dxa"/>
            <w:gridSpan w:val="3"/>
            <w:shd w:val="clear" w:color="auto" w:fill="auto"/>
          </w:tcPr>
          <w:p w:rsidR="00B85867" w:rsidRPr="001F7BB7" w:rsidRDefault="00B85867" w:rsidP="00B85867">
            <w:pPr>
              <w:suppressAutoHyphens w:val="0"/>
              <w:spacing w:before="120"/>
              <w:rPr>
                <w:rFonts w:ascii="Trebuchet MS" w:eastAsia="Calibri" w:hAnsi="Trebuchet MS" w:cs="Tahoma"/>
                <w:b/>
                <w:sz w:val="18"/>
                <w:szCs w:val="18"/>
                <w:lang w:val="el-GR" w:eastAsia="el-GR"/>
              </w:rPr>
            </w:pPr>
          </w:p>
        </w:tc>
      </w:tr>
      <w:tr w:rsidR="00B85867" w:rsidRPr="001F7BB7" w:rsidTr="00CD0E6F">
        <w:tblPrEx>
          <w:jc w:val="left"/>
        </w:tblPrEx>
        <w:trPr>
          <w:gridBefore w:val="1"/>
          <w:wBefore w:w="237" w:type="dxa"/>
        </w:trPr>
        <w:tc>
          <w:tcPr>
            <w:tcW w:w="1468" w:type="dxa"/>
            <w:gridSpan w:val="2"/>
            <w:vMerge w:val="restart"/>
            <w:shd w:val="clear" w:color="auto" w:fill="D9D9D9"/>
          </w:tcPr>
          <w:p w:rsidR="00B85867" w:rsidRPr="001F7BB7" w:rsidRDefault="00B85867" w:rsidP="00B85867">
            <w:pPr>
              <w:suppressAutoHyphens w:val="0"/>
              <w:spacing w:before="120"/>
              <w:jc w:val="center"/>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1.4</w:t>
            </w:r>
            <w:r w:rsidRPr="001F7BB7">
              <w:rPr>
                <w:rFonts w:ascii="Trebuchet MS" w:eastAsia="Calibri" w:hAnsi="Trebuchet MS" w:cs="Tahoma"/>
                <w:b/>
                <w:sz w:val="18"/>
                <w:szCs w:val="18"/>
                <w:lang w:val="el-GR" w:eastAsia="el-GR"/>
              </w:rPr>
              <w:t xml:space="preserve">.8. ΔΙΕΥΘΥΝΣΗ </w:t>
            </w:r>
          </w:p>
        </w:tc>
        <w:tc>
          <w:tcPr>
            <w:tcW w:w="3014" w:type="dxa"/>
            <w:gridSpan w:val="2"/>
            <w:shd w:val="clear" w:color="auto" w:fill="D9D9D9"/>
          </w:tcPr>
          <w:p w:rsidR="00B85867" w:rsidRPr="001F7BB7" w:rsidRDefault="00B85867" w:rsidP="00B85867">
            <w:pPr>
              <w:suppressAutoHyphens w:val="0"/>
              <w:spacing w:before="120"/>
              <w:jc w:val="right"/>
              <w:rPr>
                <w:rFonts w:ascii="Trebuchet MS" w:eastAsia="Calibri" w:hAnsi="Trebuchet MS" w:cs="Tahoma"/>
                <w:sz w:val="18"/>
                <w:szCs w:val="18"/>
                <w:lang w:val="el-GR" w:eastAsia="el-GR"/>
              </w:rPr>
            </w:pPr>
            <w:r>
              <w:rPr>
                <w:rFonts w:ascii="Trebuchet MS" w:eastAsia="Calibri" w:hAnsi="Trebuchet MS" w:cs="Tahoma"/>
                <w:b/>
                <w:sz w:val="18"/>
                <w:szCs w:val="18"/>
                <w:lang w:val="el-GR" w:eastAsia="el-GR"/>
              </w:rPr>
              <w:t>1.4</w:t>
            </w:r>
            <w:r w:rsidRPr="001F7BB7">
              <w:rPr>
                <w:rFonts w:ascii="Trebuchet MS" w:eastAsia="Calibri" w:hAnsi="Trebuchet MS" w:cs="Tahoma"/>
                <w:b/>
                <w:sz w:val="18"/>
                <w:szCs w:val="18"/>
                <w:lang w:val="el-GR" w:eastAsia="el-GR"/>
              </w:rPr>
              <w:t>.8.1. ΠΕΡΙΦΕΡΕΙΑ</w:t>
            </w:r>
          </w:p>
        </w:tc>
        <w:tc>
          <w:tcPr>
            <w:tcW w:w="3990" w:type="dxa"/>
            <w:gridSpan w:val="3"/>
            <w:shd w:val="clear" w:color="auto" w:fill="auto"/>
          </w:tcPr>
          <w:p w:rsidR="00B85867" w:rsidRPr="001F7BB7" w:rsidRDefault="00B85867" w:rsidP="00B85867">
            <w:pPr>
              <w:suppressAutoHyphens w:val="0"/>
              <w:spacing w:before="120"/>
              <w:rPr>
                <w:rFonts w:ascii="Trebuchet MS" w:eastAsia="Calibri" w:hAnsi="Trebuchet MS" w:cs="Tahoma"/>
                <w:b/>
                <w:sz w:val="18"/>
                <w:szCs w:val="18"/>
                <w:lang w:val="el-GR" w:eastAsia="el-GR"/>
              </w:rPr>
            </w:pPr>
          </w:p>
        </w:tc>
      </w:tr>
      <w:tr w:rsidR="00B85867" w:rsidRPr="001F7BB7" w:rsidTr="00CD0E6F">
        <w:tblPrEx>
          <w:jc w:val="left"/>
        </w:tblPrEx>
        <w:trPr>
          <w:gridBefore w:val="1"/>
          <w:wBefore w:w="237" w:type="dxa"/>
        </w:trPr>
        <w:tc>
          <w:tcPr>
            <w:tcW w:w="1468" w:type="dxa"/>
            <w:gridSpan w:val="2"/>
            <w:vMerge/>
            <w:shd w:val="clear" w:color="auto" w:fill="D9D9D9"/>
          </w:tcPr>
          <w:p w:rsidR="00B85867" w:rsidRPr="001F7BB7" w:rsidRDefault="00B85867" w:rsidP="00B85867">
            <w:pPr>
              <w:suppressAutoHyphens w:val="0"/>
              <w:spacing w:before="120"/>
              <w:jc w:val="center"/>
              <w:rPr>
                <w:rFonts w:ascii="Trebuchet MS" w:eastAsia="Calibri" w:hAnsi="Trebuchet MS" w:cs="Tahoma"/>
                <w:b/>
                <w:sz w:val="18"/>
                <w:szCs w:val="18"/>
                <w:lang w:val="el-GR" w:eastAsia="el-GR"/>
              </w:rPr>
            </w:pPr>
          </w:p>
        </w:tc>
        <w:tc>
          <w:tcPr>
            <w:tcW w:w="3014" w:type="dxa"/>
            <w:gridSpan w:val="2"/>
            <w:shd w:val="clear" w:color="auto" w:fill="D9D9D9"/>
          </w:tcPr>
          <w:p w:rsidR="00B85867" w:rsidRPr="001F7BB7" w:rsidRDefault="00B85867" w:rsidP="00B85867">
            <w:pPr>
              <w:suppressAutoHyphens w:val="0"/>
              <w:spacing w:before="120"/>
              <w:jc w:val="right"/>
              <w:rPr>
                <w:rFonts w:ascii="Trebuchet MS" w:eastAsia="Calibri" w:hAnsi="Trebuchet MS" w:cs="Tahoma"/>
                <w:sz w:val="18"/>
                <w:szCs w:val="18"/>
                <w:lang w:val="el-GR" w:eastAsia="el-GR"/>
              </w:rPr>
            </w:pPr>
            <w:r>
              <w:rPr>
                <w:rFonts w:ascii="Trebuchet MS" w:eastAsia="Calibri" w:hAnsi="Trebuchet MS" w:cs="Tahoma"/>
                <w:b/>
                <w:sz w:val="18"/>
                <w:szCs w:val="18"/>
                <w:lang w:val="el-GR" w:eastAsia="el-GR"/>
              </w:rPr>
              <w:t>1.4</w:t>
            </w:r>
            <w:r w:rsidRPr="001F7BB7">
              <w:rPr>
                <w:rFonts w:ascii="Trebuchet MS" w:eastAsia="Calibri" w:hAnsi="Trebuchet MS" w:cs="Tahoma"/>
                <w:b/>
                <w:sz w:val="18"/>
                <w:szCs w:val="18"/>
                <w:lang w:val="el-GR" w:eastAsia="el-GR"/>
              </w:rPr>
              <w:t xml:space="preserve">.8.2. </w:t>
            </w:r>
            <w:r w:rsidRPr="001F7BB7">
              <w:rPr>
                <w:rFonts w:ascii="Trebuchet MS" w:eastAsia="Calibri" w:hAnsi="Trebuchet MS" w:cs="Tahoma"/>
                <w:sz w:val="18"/>
                <w:szCs w:val="18"/>
                <w:lang w:val="el-GR" w:eastAsia="el-GR"/>
              </w:rPr>
              <w:t>ΔΗΜΟΤΙΚΟ ΔΙΑΜΕΡΙΣΜΑ</w:t>
            </w:r>
            <w:r w:rsidRPr="001F7BB7" w:rsidDel="00BD10BE">
              <w:rPr>
                <w:rFonts w:ascii="Trebuchet MS" w:eastAsia="Calibri" w:hAnsi="Trebuchet MS" w:cs="Tahoma"/>
                <w:sz w:val="18"/>
                <w:szCs w:val="18"/>
                <w:lang w:val="el-GR" w:eastAsia="el-GR"/>
              </w:rPr>
              <w:t xml:space="preserve"> </w:t>
            </w:r>
          </w:p>
        </w:tc>
        <w:tc>
          <w:tcPr>
            <w:tcW w:w="3990" w:type="dxa"/>
            <w:gridSpan w:val="3"/>
            <w:shd w:val="clear" w:color="auto" w:fill="auto"/>
          </w:tcPr>
          <w:p w:rsidR="00B85867" w:rsidRPr="001F7BB7" w:rsidRDefault="00B85867" w:rsidP="00B85867">
            <w:pPr>
              <w:suppressAutoHyphens w:val="0"/>
              <w:spacing w:before="120"/>
              <w:rPr>
                <w:rFonts w:ascii="Trebuchet MS" w:eastAsia="Calibri" w:hAnsi="Trebuchet MS" w:cs="Tahoma"/>
                <w:b/>
                <w:sz w:val="18"/>
                <w:szCs w:val="18"/>
                <w:lang w:val="el-GR" w:eastAsia="el-GR"/>
              </w:rPr>
            </w:pPr>
          </w:p>
        </w:tc>
      </w:tr>
      <w:tr w:rsidR="00B85867" w:rsidRPr="001F7BB7" w:rsidTr="00CD0E6F">
        <w:tblPrEx>
          <w:jc w:val="left"/>
        </w:tblPrEx>
        <w:trPr>
          <w:gridBefore w:val="1"/>
          <w:wBefore w:w="237" w:type="dxa"/>
        </w:trPr>
        <w:tc>
          <w:tcPr>
            <w:tcW w:w="1468" w:type="dxa"/>
            <w:gridSpan w:val="2"/>
            <w:vMerge/>
            <w:shd w:val="clear" w:color="auto" w:fill="D9D9D9"/>
          </w:tcPr>
          <w:p w:rsidR="00B85867" w:rsidRPr="001F7BB7" w:rsidRDefault="00B85867" w:rsidP="00B85867">
            <w:pPr>
              <w:suppressAutoHyphens w:val="0"/>
              <w:spacing w:before="120"/>
              <w:jc w:val="right"/>
              <w:rPr>
                <w:rFonts w:ascii="Trebuchet MS" w:eastAsia="Calibri" w:hAnsi="Trebuchet MS" w:cs="Tahoma"/>
                <w:sz w:val="18"/>
                <w:szCs w:val="18"/>
                <w:lang w:val="el-GR" w:eastAsia="el-GR"/>
              </w:rPr>
            </w:pPr>
          </w:p>
        </w:tc>
        <w:tc>
          <w:tcPr>
            <w:tcW w:w="3014" w:type="dxa"/>
            <w:gridSpan w:val="2"/>
            <w:shd w:val="clear" w:color="auto" w:fill="D9D9D9"/>
          </w:tcPr>
          <w:p w:rsidR="00B85867" w:rsidRPr="001F7BB7" w:rsidRDefault="00B85867" w:rsidP="00B85867">
            <w:pPr>
              <w:suppressAutoHyphens w:val="0"/>
              <w:spacing w:before="120"/>
              <w:jc w:val="right"/>
              <w:rPr>
                <w:rFonts w:ascii="Trebuchet MS" w:eastAsia="Calibri" w:hAnsi="Trebuchet MS" w:cs="Tahoma"/>
                <w:sz w:val="18"/>
                <w:szCs w:val="18"/>
                <w:lang w:val="el-GR" w:eastAsia="el-GR"/>
              </w:rPr>
            </w:pPr>
            <w:r>
              <w:rPr>
                <w:rFonts w:ascii="Trebuchet MS" w:eastAsia="Calibri" w:hAnsi="Trebuchet MS" w:cs="Tahoma"/>
                <w:b/>
                <w:sz w:val="18"/>
                <w:szCs w:val="18"/>
                <w:lang w:val="el-GR" w:eastAsia="el-GR"/>
              </w:rPr>
              <w:t>1.4</w:t>
            </w:r>
            <w:r w:rsidRPr="001F7BB7">
              <w:rPr>
                <w:rFonts w:ascii="Trebuchet MS" w:eastAsia="Calibri" w:hAnsi="Trebuchet MS" w:cs="Tahoma"/>
                <w:b/>
                <w:sz w:val="18"/>
                <w:szCs w:val="18"/>
                <w:lang w:val="el-GR" w:eastAsia="el-GR"/>
              </w:rPr>
              <w:t xml:space="preserve">.8.3 </w:t>
            </w:r>
            <w:r w:rsidRPr="001F7BB7">
              <w:rPr>
                <w:rFonts w:ascii="Trebuchet MS" w:eastAsia="Calibri" w:hAnsi="Trebuchet MS" w:cs="Tahoma"/>
                <w:sz w:val="18"/>
                <w:szCs w:val="18"/>
                <w:lang w:val="el-GR" w:eastAsia="el-GR"/>
              </w:rPr>
              <w:t xml:space="preserve">ΟΔΟΣ – ΑΡΙΘΜΟΣ </w:t>
            </w:r>
          </w:p>
        </w:tc>
        <w:tc>
          <w:tcPr>
            <w:tcW w:w="3990" w:type="dxa"/>
            <w:gridSpan w:val="3"/>
            <w:shd w:val="clear" w:color="auto" w:fill="auto"/>
          </w:tcPr>
          <w:p w:rsidR="00B85867" w:rsidRPr="001F7BB7" w:rsidRDefault="00B85867" w:rsidP="00B85867">
            <w:pPr>
              <w:suppressAutoHyphens w:val="0"/>
              <w:spacing w:before="120"/>
              <w:rPr>
                <w:rFonts w:ascii="Trebuchet MS" w:eastAsia="Calibri" w:hAnsi="Trebuchet MS" w:cs="Tahoma"/>
                <w:b/>
                <w:sz w:val="18"/>
                <w:szCs w:val="18"/>
                <w:lang w:val="el-GR" w:eastAsia="el-GR"/>
              </w:rPr>
            </w:pPr>
          </w:p>
        </w:tc>
      </w:tr>
      <w:tr w:rsidR="00B85867" w:rsidRPr="001F7BB7" w:rsidTr="00CD0E6F">
        <w:tblPrEx>
          <w:jc w:val="left"/>
        </w:tblPrEx>
        <w:trPr>
          <w:gridBefore w:val="1"/>
          <w:wBefore w:w="237" w:type="dxa"/>
        </w:trPr>
        <w:tc>
          <w:tcPr>
            <w:tcW w:w="1468" w:type="dxa"/>
            <w:gridSpan w:val="2"/>
            <w:vMerge/>
            <w:shd w:val="clear" w:color="auto" w:fill="D9D9D9"/>
          </w:tcPr>
          <w:p w:rsidR="00B85867" w:rsidRPr="001F7BB7" w:rsidRDefault="00B85867" w:rsidP="00B85867">
            <w:pPr>
              <w:suppressAutoHyphens w:val="0"/>
              <w:spacing w:before="120"/>
              <w:jc w:val="right"/>
              <w:rPr>
                <w:rFonts w:ascii="Trebuchet MS" w:eastAsia="Calibri" w:hAnsi="Trebuchet MS" w:cs="Tahoma"/>
                <w:sz w:val="18"/>
                <w:szCs w:val="18"/>
                <w:lang w:val="el-GR" w:eastAsia="el-GR"/>
              </w:rPr>
            </w:pPr>
          </w:p>
        </w:tc>
        <w:tc>
          <w:tcPr>
            <w:tcW w:w="3014" w:type="dxa"/>
            <w:gridSpan w:val="2"/>
            <w:shd w:val="clear" w:color="auto" w:fill="D9D9D9"/>
          </w:tcPr>
          <w:p w:rsidR="00B85867" w:rsidRPr="001F7BB7" w:rsidRDefault="00B85867" w:rsidP="00B85867">
            <w:pPr>
              <w:suppressAutoHyphens w:val="0"/>
              <w:spacing w:before="120"/>
              <w:jc w:val="right"/>
              <w:rPr>
                <w:rFonts w:ascii="Trebuchet MS" w:eastAsia="Calibri" w:hAnsi="Trebuchet MS" w:cs="Tahoma"/>
                <w:sz w:val="18"/>
                <w:szCs w:val="18"/>
                <w:lang w:val="el-GR" w:eastAsia="el-GR"/>
              </w:rPr>
            </w:pPr>
            <w:r>
              <w:rPr>
                <w:rFonts w:ascii="Trebuchet MS" w:eastAsia="Calibri" w:hAnsi="Trebuchet MS" w:cs="Tahoma"/>
                <w:b/>
                <w:sz w:val="18"/>
                <w:szCs w:val="18"/>
                <w:lang w:val="el-GR" w:eastAsia="el-GR"/>
              </w:rPr>
              <w:t>1.4</w:t>
            </w:r>
            <w:r w:rsidRPr="001F7BB7">
              <w:rPr>
                <w:rFonts w:ascii="Trebuchet MS" w:eastAsia="Calibri" w:hAnsi="Trebuchet MS" w:cs="Tahoma"/>
                <w:b/>
                <w:sz w:val="18"/>
                <w:szCs w:val="18"/>
                <w:lang w:val="el-GR" w:eastAsia="el-GR"/>
              </w:rPr>
              <w:t xml:space="preserve">.8.4 </w:t>
            </w:r>
            <w:r w:rsidRPr="001F7BB7">
              <w:rPr>
                <w:rFonts w:ascii="Trebuchet MS" w:eastAsia="Calibri" w:hAnsi="Trebuchet MS" w:cs="Tahoma"/>
                <w:sz w:val="18"/>
                <w:szCs w:val="18"/>
                <w:lang w:val="el-GR" w:eastAsia="el-GR"/>
              </w:rPr>
              <w:t>ΤΑΧ. ΚΩΔΙΚΑΣ</w:t>
            </w:r>
          </w:p>
        </w:tc>
        <w:tc>
          <w:tcPr>
            <w:tcW w:w="3990" w:type="dxa"/>
            <w:gridSpan w:val="3"/>
            <w:shd w:val="clear" w:color="auto" w:fill="auto"/>
          </w:tcPr>
          <w:p w:rsidR="00B85867" w:rsidRPr="001F7BB7" w:rsidRDefault="00B85867" w:rsidP="00B85867">
            <w:pPr>
              <w:suppressAutoHyphens w:val="0"/>
              <w:spacing w:before="120"/>
              <w:rPr>
                <w:rFonts w:ascii="Trebuchet MS" w:eastAsia="Calibri" w:hAnsi="Trebuchet MS" w:cs="Tahoma"/>
                <w:b/>
                <w:sz w:val="18"/>
                <w:szCs w:val="18"/>
                <w:lang w:val="el-GR" w:eastAsia="el-GR"/>
              </w:rPr>
            </w:pPr>
          </w:p>
        </w:tc>
      </w:tr>
      <w:tr w:rsidR="00B85867" w:rsidRPr="001F7BB7" w:rsidTr="00CD0E6F">
        <w:tblPrEx>
          <w:jc w:val="left"/>
        </w:tblPrEx>
        <w:trPr>
          <w:gridBefore w:val="1"/>
          <w:wBefore w:w="237" w:type="dxa"/>
        </w:trPr>
        <w:tc>
          <w:tcPr>
            <w:tcW w:w="4482" w:type="dxa"/>
            <w:gridSpan w:val="4"/>
            <w:shd w:val="clear" w:color="auto" w:fill="D9D9D9"/>
          </w:tcPr>
          <w:p w:rsidR="00B85867" w:rsidRPr="001F7BB7" w:rsidRDefault="00B85867" w:rsidP="00B85867">
            <w:pPr>
              <w:suppressAutoHyphens w:val="0"/>
              <w:spacing w:before="120"/>
              <w:jc w:val="right"/>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1.4</w:t>
            </w:r>
            <w:r w:rsidRPr="001F7BB7">
              <w:rPr>
                <w:rFonts w:ascii="Trebuchet MS" w:eastAsia="Calibri" w:hAnsi="Trebuchet MS" w:cs="Tahoma"/>
                <w:b/>
                <w:sz w:val="18"/>
                <w:szCs w:val="18"/>
                <w:lang w:val="el-GR" w:eastAsia="el-GR"/>
              </w:rPr>
              <w:t>.9. ΤΗΛΕΦΩΝΟ ΕΠΙΚΟΙΝΩΝΙΑΣ</w:t>
            </w:r>
          </w:p>
        </w:tc>
        <w:tc>
          <w:tcPr>
            <w:tcW w:w="3990" w:type="dxa"/>
            <w:gridSpan w:val="3"/>
            <w:shd w:val="clear" w:color="auto" w:fill="auto"/>
          </w:tcPr>
          <w:p w:rsidR="00B85867" w:rsidRPr="001F7BB7" w:rsidRDefault="00B85867" w:rsidP="00B85867">
            <w:pPr>
              <w:suppressAutoHyphens w:val="0"/>
              <w:spacing w:before="120"/>
              <w:rPr>
                <w:rFonts w:ascii="Trebuchet MS" w:eastAsia="Calibri" w:hAnsi="Trebuchet MS" w:cs="Tahoma"/>
                <w:b/>
                <w:sz w:val="18"/>
                <w:szCs w:val="18"/>
                <w:lang w:val="el-GR" w:eastAsia="el-GR"/>
              </w:rPr>
            </w:pPr>
          </w:p>
        </w:tc>
      </w:tr>
      <w:tr w:rsidR="00B85867" w:rsidRPr="001F7BB7" w:rsidTr="00CD0E6F">
        <w:tblPrEx>
          <w:jc w:val="left"/>
        </w:tblPrEx>
        <w:trPr>
          <w:gridBefore w:val="1"/>
          <w:wBefore w:w="237" w:type="dxa"/>
        </w:trPr>
        <w:tc>
          <w:tcPr>
            <w:tcW w:w="4482" w:type="dxa"/>
            <w:gridSpan w:val="4"/>
            <w:shd w:val="clear" w:color="auto" w:fill="D9D9D9"/>
          </w:tcPr>
          <w:p w:rsidR="00B85867" w:rsidRPr="001F7BB7" w:rsidRDefault="00B85867" w:rsidP="00B85867">
            <w:pPr>
              <w:suppressAutoHyphens w:val="0"/>
              <w:spacing w:before="120"/>
              <w:jc w:val="right"/>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1.4</w:t>
            </w:r>
            <w:r w:rsidRPr="001F7BB7">
              <w:rPr>
                <w:rFonts w:ascii="Trebuchet MS" w:eastAsia="Calibri" w:hAnsi="Trebuchet MS" w:cs="Tahoma"/>
                <w:b/>
                <w:sz w:val="18"/>
                <w:szCs w:val="18"/>
                <w:lang w:val="el-GR" w:eastAsia="el-GR"/>
              </w:rPr>
              <w:t>.10 ΗΛΕΚΤΡΟΝΙΚΗ ΔΙΕΥΘΥΝΣΗ (</w:t>
            </w:r>
            <w:r w:rsidRPr="001F7BB7">
              <w:rPr>
                <w:rFonts w:ascii="Trebuchet MS" w:eastAsia="Calibri" w:hAnsi="Trebuchet MS" w:cs="Tahoma"/>
                <w:b/>
                <w:sz w:val="18"/>
                <w:szCs w:val="18"/>
                <w:lang w:val="en-US" w:eastAsia="el-GR"/>
              </w:rPr>
              <w:t>E</w:t>
            </w:r>
            <w:r w:rsidRPr="001F7BB7">
              <w:rPr>
                <w:rFonts w:ascii="Trebuchet MS" w:eastAsia="Calibri" w:hAnsi="Trebuchet MS" w:cs="Tahoma"/>
                <w:b/>
                <w:sz w:val="18"/>
                <w:szCs w:val="18"/>
                <w:lang w:val="el-GR" w:eastAsia="el-GR"/>
              </w:rPr>
              <w:t>-</w:t>
            </w:r>
            <w:r w:rsidRPr="001F7BB7">
              <w:rPr>
                <w:rFonts w:ascii="Trebuchet MS" w:eastAsia="Calibri" w:hAnsi="Trebuchet MS" w:cs="Tahoma"/>
                <w:b/>
                <w:sz w:val="18"/>
                <w:szCs w:val="18"/>
                <w:lang w:val="en-US" w:eastAsia="el-GR"/>
              </w:rPr>
              <w:t>MAIL</w:t>
            </w:r>
            <w:r w:rsidRPr="001F7BB7">
              <w:rPr>
                <w:rFonts w:ascii="Trebuchet MS" w:eastAsia="Calibri" w:hAnsi="Trebuchet MS" w:cs="Tahoma"/>
                <w:b/>
                <w:sz w:val="18"/>
                <w:szCs w:val="18"/>
                <w:lang w:val="el-GR" w:eastAsia="el-GR"/>
              </w:rPr>
              <w:t>)</w:t>
            </w:r>
          </w:p>
        </w:tc>
        <w:tc>
          <w:tcPr>
            <w:tcW w:w="3990" w:type="dxa"/>
            <w:gridSpan w:val="3"/>
            <w:shd w:val="clear" w:color="auto" w:fill="auto"/>
          </w:tcPr>
          <w:p w:rsidR="00B85867" w:rsidRPr="001F7BB7" w:rsidRDefault="00B85867" w:rsidP="00B85867">
            <w:pPr>
              <w:suppressAutoHyphens w:val="0"/>
              <w:spacing w:before="120"/>
              <w:rPr>
                <w:rFonts w:ascii="Trebuchet MS" w:eastAsia="Calibri" w:hAnsi="Trebuchet MS" w:cs="Tahoma"/>
                <w:b/>
                <w:sz w:val="18"/>
                <w:szCs w:val="18"/>
                <w:lang w:val="el-GR" w:eastAsia="el-GR"/>
              </w:rPr>
            </w:pPr>
          </w:p>
        </w:tc>
      </w:tr>
      <w:tr w:rsidR="00B85867" w:rsidRPr="001F7BB7" w:rsidTr="00CD0E6F">
        <w:tblPrEx>
          <w:jc w:val="left"/>
        </w:tblPrEx>
        <w:trPr>
          <w:gridBefore w:val="1"/>
          <w:wBefore w:w="237" w:type="dxa"/>
        </w:trPr>
        <w:tc>
          <w:tcPr>
            <w:tcW w:w="4482" w:type="dxa"/>
            <w:gridSpan w:val="4"/>
            <w:shd w:val="clear" w:color="auto" w:fill="D9D9D9"/>
          </w:tcPr>
          <w:p w:rsidR="00B85867" w:rsidRPr="001F7BB7" w:rsidRDefault="00B85867" w:rsidP="00B85867">
            <w:pPr>
              <w:suppressAutoHyphens w:val="0"/>
              <w:spacing w:before="120"/>
              <w:jc w:val="right"/>
              <w:rPr>
                <w:rFonts w:ascii="Trebuchet MS" w:eastAsia="Calibri" w:hAnsi="Trebuchet MS" w:cs="Tahoma"/>
                <w:b/>
                <w:sz w:val="18"/>
                <w:szCs w:val="18"/>
                <w:lang w:val="el-GR" w:eastAsia="el-GR"/>
              </w:rPr>
            </w:pPr>
            <w:r w:rsidRPr="001F7BB7">
              <w:rPr>
                <w:rFonts w:ascii="Trebuchet MS" w:eastAsia="Calibri" w:hAnsi="Trebuchet MS" w:cs="Tahoma"/>
                <w:b/>
                <w:sz w:val="18"/>
                <w:szCs w:val="18"/>
                <w:lang w:val="el-GR" w:eastAsia="el-GR"/>
              </w:rPr>
              <w:t>ΣΕ ΠΕΡΙΠΤΩΣΗ ΝΟΜΙΚΟΥ ΠΡΟΣΩΠΟΥ</w:t>
            </w:r>
          </w:p>
        </w:tc>
        <w:tc>
          <w:tcPr>
            <w:tcW w:w="3990" w:type="dxa"/>
            <w:gridSpan w:val="3"/>
            <w:shd w:val="clear" w:color="auto" w:fill="auto"/>
          </w:tcPr>
          <w:p w:rsidR="00B85867" w:rsidRPr="001F7BB7" w:rsidRDefault="00B85867" w:rsidP="00B85867">
            <w:pPr>
              <w:suppressAutoHyphens w:val="0"/>
              <w:spacing w:before="120"/>
              <w:rPr>
                <w:rFonts w:ascii="Trebuchet MS" w:eastAsia="Calibri" w:hAnsi="Trebuchet MS" w:cs="Tahoma"/>
                <w:b/>
                <w:sz w:val="18"/>
                <w:szCs w:val="18"/>
                <w:lang w:val="el-GR" w:eastAsia="el-GR"/>
              </w:rPr>
            </w:pPr>
          </w:p>
        </w:tc>
      </w:tr>
      <w:tr w:rsidR="00B85867" w:rsidRPr="001F7BB7" w:rsidTr="00CD0E6F">
        <w:tblPrEx>
          <w:jc w:val="left"/>
        </w:tblPrEx>
        <w:trPr>
          <w:gridBefore w:val="1"/>
          <w:wBefore w:w="237" w:type="dxa"/>
        </w:trPr>
        <w:tc>
          <w:tcPr>
            <w:tcW w:w="4482" w:type="dxa"/>
            <w:gridSpan w:val="4"/>
            <w:shd w:val="clear" w:color="auto" w:fill="D9D9D9"/>
          </w:tcPr>
          <w:p w:rsidR="00B85867" w:rsidRPr="001F7BB7" w:rsidRDefault="00B85867" w:rsidP="00B85867">
            <w:pPr>
              <w:suppressAutoHyphens w:val="0"/>
              <w:spacing w:before="120"/>
              <w:jc w:val="right"/>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1.4</w:t>
            </w:r>
            <w:r w:rsidRPr="001F7BB7">
              <w:rPr>
                <w:rFonts w:ascii="Trebuchet MS" w:eastAsia="Calibri" w:hAnsi="Trebuchet MS" w:cs="Tahoma"/>
                <w:b/>
                <w:sz w:val="18"/>
                <w:szCs w:val="18"/>
                <w:lang w:val="el-GR" w:eastAsia="el-GR"/>
              </w:rPr>
              <w:t>.11 ΕΤΟΣ ΙΔΡΥΣΗΣ ΕΠΙΧΕΙΡΗΣΗΣ</w:t>
            </w:r>
          </w:p>
        </w:tc>
        <w:tc>
          <w:tcPr>
            <w:tcW w:w="3990" w:type="dxa"/>
            <w:gridSpan w:val="3"/>
            <w:shd w:val="clear" w:color="auto" w:fill="auto"/>
          </w:tcPr>
          <w:p w:rsidR="00B85867" w:rsidRPr="001F7BB7" w:rsidRDefault="00B85867" w:rsidP="00B85867">
            <w:pPr>
              <w:suppressAutoHyphens w:val="0"/>
              <w:spacing w:before="120"/>
              <w:rPr>
                <w:rFonts w:ascii="Trebuchet MS" w:eastAsia="Calibri" w:hAnsi="Trebuchet MS" w:cs="Tahoma"/>
                <w:b/>
                <w:sz w:val="18"/>
                <w:szCs w:val="18"/>
                <w:lang w:val="el-GR" w:eastAsia="el-GR"/>
              </w:rPr>
            </w:pPr>
          </w:p>
        </w:tc>
      </w:tr>
      <w:tr w:rsidR="00B85867" w:rsidRPr="00E86F77" w:rsidTr="00CD0E6F">
        <w:tblPrEx>
          <w:jc w:val="left"/>
        </w:tblPrEx>
        <w:trPr>
          <w:gridBefore w:val="1"/>
          <w:wBefore w:w="237" w:type="dxa"/>
        </w:trPr>
        <w:tc>
          <w:tcPr>
            <w:tcW w:w="4482" w:type="dxa"/>
            <w:gridSpan w:val="4"/>
            <w:shd w:val="clear" w:color="auto" w:fill="D9D9D9"/>
          </w:tcPr>
          <w:p w:rsidR="00B85867" w:rsidRPr="001F7BB7" w:rsidRDefault="00B85867" w:rsidP="00B85867">
            <w:pPr>
              <w:suppressAutoHyphens w:val="0"/>
              <w:spacing w:before="120"/>
              <w:jc w:val="right"/>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1.4</w:t>
            </w:r>
            <w:r w:rsidRPr="001F7BB7">
              <w:rPr>
                <w:rFonts w:ascii="Trebuchet MS" w:eastAsia="Calibri" w:hAnsi="Trebuchet MS" w:cs="Tahoma"/>
                <w:b/>
                <w:sz w:val="18"/>
                <w:szCs w:val="18"/>
                <w:lang w:val="el-GR" w:eastAsia="el-GR"/>
              </w:rPr>
              <w:t>.12 Α.Φ.Μ. ΝΟΜΙΜΟΥ ΕΚΠΡΟΣΩΠΟΥ</w:t>
            </w:r>
          </w:p>
        </w:tc>
        <w:tc>
          <w:tcPr>
            <w:tcW w:w="3990" w:type="dxa"/>
            <w:gridSpan w:val="3"/>
            <w:shd w:val="clear" w:color="auto" w:fill="auto"/>
          </w:tcPr>
          <w:p w:rsidR="00B85867" w:rsidRPr="001F7BB7" w:rsidRDefault="00B85867" w:rsidP="00B85867">
            <w:pPr>
              <w:suppressAutoHyphens w:val="0"/>
              <w:spacing w:before="120"/>
              <w:rPr>
                <w:rFonts w:ascii="Trebuchet MS" w:eastAsia="Calibri" w:hAnsi="Trebuchet MS" w:cs="Tahoma"/>
                <w:b/>
                <w:sz w:val="18"/>
                <w:szCs w:val="18"/>
                <w:lang w:val="el-GR" w:eastAsia="el-GR"/>
              </w:rPr>
            </w:pPr>
          </w:p>
        </w:tc>
      </w:tr>
      <w:tr w:rsidR="00B85867" w:rsidRPr="001F7BB7" w:rsidTr="00CD0E6F">
        <w:tblPrEx>
          <w:jc w:val="left"/>
        </w:tblPrEx>
        <w:trPr>
          <w:gridBefore w:val="1"/>
          <w:wBefore w:w="237" w:type="dxa"/>
        </w:trPr>
        <w:tc>
          <w:tcPr>
            <w:tcW w:w="4482" w:type="dxa"/>
            <w:gridSpan w:val="4"/>
            <w:shd w:val="clear" w:color="auto" w:fill="D9D9D9"/>
          </w:tcPr>
          <w:p w:rsidR="00B85867" w:rsidRPr="001F7BB7" w:rsidRDefault="00B85867" w:rsidP="00B85867">
            <w:pPr>
              <w:suppressAutoHyphens w:val="0"/>
              <w:spacing w:before="120"/>
              <w:jc w:val="right"/>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1.4</w:t>
            </w:r>
            <w:r w:rsidRPr="001F7BB7">
              <w:rPr>
                <w:rFonts w:ascii="Trebuchet MS" w:eastAsia="Calibri" w:hAnsi="Trebuchet MS" w:cs="Tahoma"/>
                <w:b/>
                <w:sz w:val="18"/>
                <w:szCs w:val="18"/>
                <w:lang w:val="el-GR" w:eastAsia="el-GR"/>
              </w:rPr>
              <w:t>.13 ΟΝΟΜΑΤΕΠΩΝΥΜΟ ΝΟΜΙΜΟΥ ΕΚΠΡ.</w:t>
            </w:r>
          </w:p>
        </w:tc>
        <w:tc>
          <w:tcPr>
            <w:tcW w:w="3990" w:type="dxa"/>
            <w:gridSpan w:val="3"/>
            <w:shd w:val="clear" w:color="auto" w:fill="auto"/>
          </w:tcPr>
          <w:p w:rsidR="00B85867" w:rsidRPr="001F7BB7" w:rsidRDefault="00B85867" w:rsidP="00B85867">
            <w:pPr>
              <w:suppressAutoHyphens w:val="0"/>
              <w:spacing w:before="120"/>
              <w:rPr>
                <w:rFonts w:ascii="Trebuchet MS" w:eastAsia="Calibri" w:hAnsi="Trebuchet MS" w:cs="Tahoma"/>
                <w:b/>
                <w:sz w:val="18"/>
                <w:szCs w:val="18"/>
                <w:lang w:val="el-GR" w:eastAsia="el-GR"/>
              </w:rPr>
            </w:pPr>
          </w:p>
        </w:tc>
      </w:tr>
      <w:tr w:rsidR="00B85867" w:rsidRPr="00E86F77" w:rsidTr="00CD0E6F">
        <w:tblPrEx>
          <w:jc w:val="left"/>
        </w:tblPrEx>
        <w:trPr>
          <w:gridBefore w:val="1"/>
          <w:wBefore w:w="237" w:type="dxa"/>
        </w:trPr>
        <w:tc>
          <w:tcPr>
            <w:tcW w:w="4482" w:type="dxa"/>
            <w:gridSpan w:val="4"/>
            <w:shd w:val="clear" w:color="auto" w:fill="D9D9D9"/>
          </w:tcPr>
          <w:p w:rsidR="00B85867" w:rsidRPr="001F7BB7" w:rsidRDefault="00B85867" w:rsidP="00B85867">
            <w:pPr>
              <w:suppressAutoHyphens w:val="0"/>
              <w:spacing w:before="120"/>
              <w:jc w:val="right"/>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1.4</w:t>
            </w:r>
            <w:r w:rsidRPr="001F7BB7">
              <w:rPr>
                <w:rFonts w:ascii="Trebuchet MS" w:eastAsia="Calibri" w:hAnsi="Trebuchet MS" w:cs="Tahoma"/>
                <w:b/>
                <w:sz w:val="18"/>
                <w:szCs w:val="18"/>
                <w:lang w:val="el-GR" w:eastAsia="el-GR"/>
              </w:rPr>
              <w:t>.14 ΘΕΣΗ ΕΤΑΙΡΟΥ/ΜΕΤΟΧΟΥ ΣΤΟΝ ΦΟΡΕΑ</w:t>
            </w:r>
          </w:p>
        </w:tc>
        <w:tc>
          <w:tcPr>
            <w:tcW w:w="3990" w:type="dxa"/>
            <w:gridSpan w:val="3"/>
            <w:shd w:val="clear" w:color="auto" w:fill="auto"/>
          </w:tcPr>
          <w:p w:rsidR="00B85867" w:rsidRPr="001F7BB7" w:rsidRDefault="00B85867" w:rsidP="00B85867">
            <w:pPr>
              <w:suppressAutoHyphens w:val="0"/>
              <w:spacing w:before="120"/>
              <w:rPr>
                <w:rFonts w:ascii="Trebuchet MS" w:eastAsia="Calibri" w:hAnsi="Trebuchet MS" w:cs="Tahoma"/>
                <w:b/>
                <w:sz w:val="18"/>
                <w:szCs w:val="18"/>
                <w:lang w:val="el-GR" w:eastAsia="el-GR"/>
              </w:rPr>
            </w:pPr>
          </w:p>
        </w:tc>
      </w:tr>
    </w:tbl>
    <w:p w:rsidR="00B85867" w:rsidRDefault="00B85867" w:rsidP="00B85867">
      <w:pPr>
        <w:suppressAutoHyphens w:val="0"/>
        <w:spacing w:before="120" w:line="240" w:lineRule="auto"/>
        <w:rPr>
          <w:rFonts w:ascii="Trebuchet MS" w:eastAsia="Calibri" w:hAnsi="Trebuchet MS" w:cs="Tahoma"/>
          <w:color w:val="7030A0"/>
          <w:sz w:val="22"/>
          <w:szCs w:val="22"/>
          <w:lang w:val="el-GR" w:eastAsia="el-GR"/>
        </w:rPr>
      </w:pPr>
    </w:p>
    <w:p w:rsidR="00B85867" w:rsidRDefault="00B85867" w:rsidP="00B85867">
      <w:pPr>
        <w:suppressAutoHyphens w:val="0"/>
        <w:spacing w:before="120" w:line="240" w:lineRule="auto"/>
        <w:rPr>
          <w:rFonts w:ascii="Trebuchet MS" w:eastAsia="Calibri" w:hAnsi="Trebuchet MS" w:cs="Tahoma"/>
          <w:color w:val="7030A0"/>
          <w:sz w:val="22"/>
          <w:szCs w:val="22"/>
          <w:lang w:val="el-GR" w:eastAsia="el-GR"/>
        </w:rPr>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
        <w:gridCol w:w="7936"/>
      </w:tblGrid>
      <w:tr w:rsidR="00B85867" w:rsidRPr="00576D69" w:rsidTr="00B85867">
        <w:tc>
          <w:tcPr>
            <w:tcW w:w="536" w:type="dxa"/>
            <w:shd w:val="clear" w:color="auto" w:fill="000000"/>
          </w:tcPr>
          <w:p w:rsidR="00B85867" w:rsidRPr="00576D69" w:rsidRDefault="00B85867" w:rsidP="008C6BD8">
            <w:pPr>
              <w:numPr>
                <w:ilvl w:val="0"/>
                <w:numId w:val="39"/>
              </w:numPr>
              <w:suppressAutoHyphens w:val="0"/>
              <w:spacing w:before="120" w:line="240" w:lineRule="auto"/>
              <w:ind w:left="426"/>
              <w:rPr>
                <w:rFonts w:ascii="Trebuchet MS" w:eastAsia="Calibri" w:hAnsi="Trebuchet MS" w:cs="Tahoma"/>
                <w:b/>
                <w:szCs w:val="20"/>
                <w:lang w:val="el-GR" w:eastAsia="el-GR"/>
              </w:rPr>
            </w:pPr>
            <w:r w:rsidRPr="007A4CE9">
              <w:rPr>
                <w:rFonts w:ascii="Trebuchet MS" w:eastAsia="Calibri" w:hAnsi="Trebuchet MS" w:cs="Tahoma"/>
                <w:b/>
                <w:szCs w:val="20"/>
                <w:lang w:val="en-US" w:eastAsia="el-GR"/>
              </w:rPr>
              <w:t>2.</w:t>
            </w:r>
          </w:p>
        </w:tc>
        <w:tc>
          <w:tcPr>
            <w:tcW w:w="7936" w:type="dxa"/>
            <w:shd w:val="clear" w:color="auto" w:fill="A6A6A6"/>
          </w:tcPr>
          <w:p w:rsidR="00B85867" w:rsidRPr="00576D69" w:rsidRDefault="00B85867" w:rsidP="00B85867">
            <w:pPr>
              <w:suppressAutoHyphens w:val="0"/>
              <w:spacing w:before="120" w:line="240" w:lineRule="auto"/>
              <w:rPr>
                <w:rFonts w:ascii="Trebuchet MS" w:eastAsia="Calibri" w:hAnsi="Trebuchet MS" w:cs="Tahoma"/>
                <w:b/>
                <w:szCs w:val="20"/>
                <w:lang w:val="el-GR" w:eastAsia="el-GR"/>
              </w:rPr>
            </w:pPr>
            <w:r w:rsidRPr="00576D69">
              <w:rPr>
                <w:rFonts w:ascii="Trebuchet MS" w:eastAsia="Calibri" w:hAnsi="Trebuchet MS" w:cs="Tahoma"/>
                <w:b/>
                <w:szCs w:val="20"/>
                <w:lang w:val="el-GR" w:eastAsia="el-GR"/>
              </w:rPr>
              <w:t>ΣΤΟΙΧΕΙΑ</w:t>
            </w:r>
            <w:r w:rsidRPr="00576D69">
              <w:rPr>
                <w:rFonts w:ascii="Trebuchet MS" w:eastAsia="Calibri" w:hAnsi="Trebuchet MS" w:cs="Tahoma"/>
                <w:b/>
                <w:szCs w:val="20"/>
                <w:lang w:val="en-US" w:eastAsia="el-GR"/>
              </w:rPr>
              <w:t xml:space="preserve"> </w:t>
            </w:r>
            <w:r>
              <w:rPr>
                <w:rFonts w:ascii="Trebuchet MS" w:eastAsia="Calibri" w:hAnsi="Trebuchet MS" w:cs="Tahoma"/>
                <w:b/>
                <w:szCs w:val="20"/>
                <w:lang w:val="el-GR" w:eastAsia="el-GR"/>
              </w:rPr>
              <w:t>ΕΠΕΝΔΥΤΙΚΟΥ ΣΧΕΔΙΟΥ</w:t>
            </w:r>
          </w:p>
        </w:tc>
      </w:tr>
    </w:tbl>
    <w:p w:rsidR="00B85867" w:rsidRDefault="00B85867" w:rsidP="00B85867">
      <w:pPr>
        <w:suppressAutoHyphens w:val="0"/>
        <w:spacing w:before="120" w:line="240" w:lineRule="auto"/>
        <w:rPr>
          <w:rFonts w:ascii="Trebuchet MS" w:eastAsia="Calibri" w:hAnsi="Trebuchet MS" w:cs="Tahoma"/>
          <w:color w:val="7030A0"/>
          <w:sz w:val="22"/>
          <w:szCs w:val="22"/>
          <w:lang w:val="el-GR" w:eastAsia="el-GR"/>
        </w:rPr>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8"/>
        <w:gridCol w:w="3524"/>
        <w:gridCol w:w="4150"/>
      </w:tblGrid>
      <w:tr w:rsidR="00B85867" w:rsidRPr="001F7BB7" w:rsidTr="00B85867">
        <w:tc>
          <w:tcPr>
            <w:tcW w:w="798" w:type="dxa"/>
            <w:shd w:val="clear" w:color="auto" w:fill="A6A6A6"/>
            <w:vAlign w:val="center"/>
          </w:tcPr>
          <w:p w:rsidR="00B85867" w:rsidRPr="001F7BB7" w:rsidRDefault="00B85867" w:rsidP="00B85867">
            <w:pPr>
              <w:spacing w:before="60" w:after="60"/>
              <w:jc w:val="right"/>
              <w:rPr>
                <w:rFonts w:ascii="Trebuchet MS" w:hAnsi="Trebuchet MS" w:cs="Tahoma"/>
                <w:b/>
                <w:szCs w:val="20"/>
                <w:lang w:val="el-GR"/>
              </w:rPr>
            </w:pPr>
            <w:r>
              <w:rPr>
                <w:rFonts w:ascii="Trebuchet MS" w:hAnsi="Trebuchet MS" w:cs="Tahoma"/>
                <w:b/>
                <w:szCs w:val="20"/>
                <w:lang w:val="el-GR"/>
              </w:rPr>
              <w:t>2.1</w:t>
            </w:r>
          </w:p>
        </w:tc>
        <w:tc>
          <w:tcPr>
            <w:tcW w:w="7674" w:type="dxa"/>
            <w:gridSpan w:val="2"/>
            <w:shd w:val="clear" w:color="auto" w:fill="D9D9D9"/>
          </w:tcPr>
          <w:p w:rsidR="00B85867" w:rsidRPr="00576D69" w:rsidRDefault="00B85867" w:rsidP="00B85867">
            <w:pPr>
              <w:spacing w:before="60" w:after="60"/>
              <w:rPr>
                <w:rFonts w:ascii="Trebuchet MS" w:hAnsi="Trebuchet MS" w:cs="Tahoma"/>
                <w:szCs w:val="20"/>
                <w:lang w:val="el-GR"/>
              </w:rPr>
            </w:pPr>
            <w:r w:rsidRPr="00576D69">
              <w:rPr>
                <w:rFonts w:ascii="Trebuchet MS" w:eastAsia="Calibri" w:hAnsi="Trebuchet MS" w:cs="Tahoma"/>
                <w:b/>
                <w:szCs w:val="20"/>
                <w:lang w:val="el-GR" w:eastAsia="el-GR"/>
              </w:rPr>
              <w:t>ΣΤΟΙΧΕΙΑ ΤΑΥΤΟΤΗΤΑΣ ΠΡΑΞΗΣ (ΕΠΕΝΔΥΣΗΣ)</w:t>
            </w:r>
          </w:p>
        </w:tc>
      </w:tr>
      <w:tr w:rsidR="00B85867" w:rsidRPr="00004B6E" w:rsidTr="00B85867">
        <w:tc>
          <w:tcPr>
            <w:tcW w:w="4322" w:type="dxa"/>
            <w:gridSpan w:val="2"/>
            <w:shd w:val="clear" w:color="auto" w:fill="D9D9D9"/>
            <w:vAlign w:val="center"/>
          </w:tcPr>
          <w:p w:rsidR="00B85867" w:rsidRPr="00004B6E" w:rsidRDefault="00B85867" w:rsidP="00B85867">
            <w:pPr>
              <w:spacing w:before="60" w:after="60"/>
              <w:jc w:val="right"/>
              <w:rPr>
                <w:rFonts w:ascii="Trebuchet MS" w:hAnsi="Trebuchet MS" w:cs="Tahoma"/>
                <w:b/>
                <w:sz w:val="18"/>
                <w:szCs w:val="18"/>
                <w:lang w:val="el-GR"/>
              </w:rPr>
            </w:pPr>
            <w:r>
              <w:rPr>
                <w:rFonts w:ascii="Trebuchet MS" w:hAnsi="Trebuchet MS" w:cs="Tahoma"/>
                <w:b/>
                <w:sz w:val="18"/>
                <w:szCs w:val="18"/>
                <w:lang w:val="el-GR"/>
              </w:rPr>
              <w:t>2</w:t>
            </w:r>
            <w:r w:rsidRPr="00004B6E">
              <w:rPr>
                <w:rFonts w:ascii="Trebuchet MS" w:hAnsi="Trebuchet MS" w:cs="Tahoma"/>
                <w:b/>
                <w:sz w:val="18"/>
                <w:szCs w:val="18"/>
                <w:lang w:val="el-GR"/>
              </w:rPr>
              <w:t>.1.1 ΤΙΤΛΟΣ ΠΡΑΞΗΣ</w:t>
            </w:r>
          </w:p>
        </w:tc>
        <w:tc>
          <w:tcPr>
            <w:tcW w:w="4150" w:type="dxa"/>
          </w:tcPr>
          <w:p w:rsidR="00B85867" w:rsidRPr="00004B6E" w:rsidRDefault="00B85867" w:rsidP="00B85867">
            <w:pPr>
              <w:spacing w:before="60" w:after="60"/>
              <w:rPr>
                <w:rFonts w:ascii="Trebuchet MS" w:hAnsi="Trebuchet MS" w:cs="Tahoma"/>
                <w:sz w:val="18"/>
                <w:szCs w:val="18"/>
                <w:lang w:val="el-GR"/>
              </w:rPr>
            </w:pPr>
            <w:r w:rsidRPr="00004B6E">
              <w:rPr>
                <w:rFonts w:ascii="Trebuchet MS" w:hAnsi="Trebuchet MS" w:cs="Tahoma"/>
                <w:sz w:val="18"/>
                <w:szCs w:val="18"/>
                <w:lang w:val="el-GR"/>
              </w:rPr>
              <w:t>&lt;</w:t>
            </w:r>
            <w:r w:rsidRPr="00004B6E">
              <w:rPr>
                <w:rFonts w:ascii="Trebuchet MS" w:hAnsi="Trebuchet MS" w:cs="Tahoma"/>
                <w:sz w:val="18"/>
                <w:szCs w:val="18"/>
                <w:lang w:val="en-US"/>
              </w:rPr>
              <w:t>TITLOS</w:t>
            </w:r>
            <w:r w:rsidRPr="00004B6E">
              <w:rPr>
                <w:rFonts w:ascii="Trebuchet MS" w:hAnsi="Trebuchet MS" w:cs="Tahoma"/>
                <w:sz w:val="18"/>
                <w:szCs w:val="18"/>
                <w:lang w:val="el-GR"/>
              </w:rPr>
              <w:t>&gt;</w:t>
            </w:r>
          </w:p>
        </w:tc>
      </w:tr>
      <w:tr w:rsidR="00B85867" w:rsidRPr="00004B6E" w:rsidTr="00B85867">
        <w:tc>
          <w:tcPr>
            <w:tcW w:w="4322" w:type="dxa"/>
            <w:gridSpan w:val="2"/>
            <w:shd w:val="clear" w:color="auto" w:fill="D9D9D9"/>
            <w:vAlign w:val="center"/>
          </w:tcPr>
          <w:p w:rsidR="00B85867" w:rsidRPr="00004B6E" w:rsidRDefault="00B85867" w:rsidP="00B85867">
            <w:pPr>
              <w:spacing w:before="60" w:after="60"/>
              <w:jc w:val="right"/>
              <w:rPr>
                <w:rFonts w:ascii="Trebuchet MS" w:hAnsi="Trebuchet MS" w:cs="Tahoma"/>
                <w:b/>
                <w:sz w:val="18"/>
                <w:szCs w:val="18"/>
                <w:lang w:val="el-GR"/>
              </w:rPr>
            </w:pPr>
            <w:r>
              <w:rPr>
                <w:rFonts w:ascii="Trebuchet MS" w:hAnsi="Trebuchet MS" w:cs="Tahoma"/>
                <w:b/>
                <w:sz w:val="18"/>
                <w:szCs w:val="18"/>
                <w:lang w:val="el-GR"/>
              </w:rPr>
              <w:t>2.1.</w:t>
            </w:r>
            <w:r w:rsidRPr="00004B6E">
              <w:rPr>
                <w:rFonts w:ascii="Trebuchet MS" w:hAnsi="Trebuchet MS" w:cs="Tahoma"/>
                <w:b/>
                <w:sz w:val="18"/>
                <w:szCs w:val="18"/>
                <w:lang w:val="el-GR"/>
              </w:rPr>
              <w:t xml:space="preserve">2 ΤΙΤΛΟΣ ΠΡΑΞΗΣ (Αγγλικά) </w:t>
            </w:r>
          </w:p>
        </w:tc>
        <w:tc>
          <w:tcPr>
            <w:tcW w:w="4150" w:type="dxa"/>
          </w:tcPr>
          <w:p w:rsidR="00B85867" w:rsidRPr="00004B6E" w:rsidRDefault="00B85867" w:rsidP="00B85867">
            <w:pPr>
              <w:spacing w:before="60" w:after="60"/>
              <w:rPr>
                <w:rFonts w:ascii="Trebuchet MS" w:hAnsi="Trebuchet MS" w:cs="Tahoma"/>
                <w:sz w:val="18"/>
                <w:szCs w:val="18"/>
                <w:lang w:val="el-GR"/>
              </w:rPr>
            </w:pPr>
            <w:r w:rsidRPr="00004B6E">
              <w:rPr>
                <w:rFonts w:ascii="Trebuchet MS" w:hAnsi="Trebuchet MS" w:cs="Tahoma"/>
                <w:sz w:val="18"/>
                <w:szCs w:val="18"/>
                <w:lang w:val="el-GR"/>
              </w:rPr>
              <w:t>&lt;</w:t>
            </w:r>
            <w:r w:rsidRPr="00004B6E">
              <w:rPr>
                <w:rFonts w:ascii="Trebuchet MS" w:hAnsi="Trebuchet MS" w:cs="Tahoma"/>
                <w:sz w:val="18"/>
                <w:szCs w:val="18"/>
                <w:lang w:val="en-US"/>
              </w:rPr>
              <w:t>TITLOS</w:t>
            </w:r>
            <w:r w:rsidRPr="00004B6E">
              <w:rPr>
                <w:rFonts w:ascii="Trebuchet MS" w:hAnsi="Trebuchet MS" w:cs="Tahoma"/>
                <w:sz w:val="18"/>
                <w:szCs w:val="18"/>
                <w:lang w:val="el-GR"/>
              </w:rPr>
              <w:t>_</w:t>
            </w:r>
            <w:r w:rsidRPr="00004B6E">
              <w:rPr>
                <w:rFonts w:ascii="Trebuchet MS" w:hAnsi="Trebuchet MS" w:cs="Tahoma"/>
                <w:sz w:val="18"/>
                <w:szCs w:val="18"/>
                <w:lang w:val="en-US"/>
              </w:rPr>
              <w:t>KSENOS</w:t>
            </w:r>
            <w:r w:rsidRPr="00004B6E">
              <w:rPr>
                <w:rFonts w:ascii="Trebuchet MS" w:hAnsi="Trebuchet MS" w:cs="Tahoma"/>
                <w:sz w:val="18"/>
                <w:szCs w:val="18"/>
                <w:lang w:val="el-GR"/>
              </w:rPr>
              <w:t>&gt;</w:t>
            </w:r>
          </w:p>
        </w:tc>
      </w:tr>
      <w:tr w:rsidR="00B85867" w:rsidRPr="00004B6E" w:rsidTr="00B85867">
        <w:tc>
          <w:tcPr>
            <w:tcW w:w="4322" w:type="dxa"/>
            <w:gridSpan w:val="2"/>
            <w:shd w:val="clear" w:color="auto" w:fill="D9D9D9"/>
            <w:vAlign w:val="center"/>
          </w:tcPr>
          <w:p w:rsidR="00B85867" w:rsidRPr="009E3047" w:rsidRDefault="00B85867" w:rsidP="00B85867">
            <w:pPr>
              <w:spacing w:before="60" w:after="60"/>
              <w:jc w:val="right"/>
              <w:rPr>
                <w:rFonts w:ascii="Trebuchet MS" w:hAnsi="Trebuchet MS" w:cs="Tahoma"/>
                <w:b/>
                <w:sz w:val="18"/>
                <w:szCs w:val="18"/>
                <w:lang w:val="el-GR"/>
              </w:rPr>
            </w:pPr>
            <w:r w:rsidRPr="009E3047">
              <w:rPr>
                <w:rFonts w:ascii="Trebuchet MS" w:hAnsi="Trebuchet MS" w:cs="Tahoma"/>
                <w:b/>
                <w:sz w:val="18"/>
                <w:szCs w:val="18"/>
                <w:lang w:val="el-GR"/>
              </w:rPr>
              <w:t>3.1.3. ΕΙΔΟΣ ΕΠΕΝΔΥΣΗΣ</w:t>
            </w:r>
          </w:p>
        </w:tc>
        <w:tc>
          <w:tcPr>
            <w:tcW w:w="4150" w:type="dxa"/>
          </w:tcPr>
          <w:p w:rsidR="00B85867" w:rsidRPr="009E3047" w:rsidRDefault="00B85867" w:rsidP="00B85867">
            <w:pPr>
              <w:spacing w:before="60" w:after="60"/>
              <w:rPr>
                <w:rFonts w:ascii="Trebuchet MS" w:hAnsi="Trebuchet MS" w:cs="Tahoma"/>
                <w:sz w:val="18"/>
                <w:szCs w:val="18"/>
                <w:lang w:val="el-GR"/>
              </w:rPr>
            </w:pPr>
            <w:r w:rsidRPr="009E3047">
              <w:rPr>
                <w:rFonts w:ascii="Trebuchet MS" w:hAnsi="Trebuchet MS" w:cs="Tahoma"/>
                <w:sz w:val="18"/>
                <w:szCs w:val="18"/>
                <w:lang w:val="el-GR"/>
              </w:rPr>
              <w:t>&lt;</w:t>
            </w:r>
            <w:r w:rsidRPr="009E3047">
              <w:rPr>
                <w:rFonts w:ascii="Trebuchet MS" w:hAnsi="Trebuchet MS" w:cs="Tahoma"/>
                <w:sz w:val="18"/>
                <w:szCs w:val="18"/>
                <w:lang w:val="en-US"/>
              </w:rPr>
              <w:t>EIDOS</w:t>
            </w:r>
            <w:r w:rsidRPr="009E3047">
              <w:rPr>
                <w:rFonts w:ascii="Trebuchet MS" w:hAnsi="Trebuchet MS" w:cs="Tahoma"/>
                <w:sz w:val="18"/>
                <w:szCs w:val="18"/>
                <w:lang w:val="el-GR"/>
              </w:rPr>
              <w:t>_</w:t>
            </w:r>
            <w:r w:rsidRPr="009E3047">
              <w:rPr>
                <w:rFonts w:ascii="Trebuchet MS" w:hAnsi="Trebuchet MS" w:cs="Tahoma"/>
                <w:sz w:val="18"/>
                <w:szCs w:val="18"/>
                <w:lang w:val="en-US"/>
              </w:rPr>
              <w:t>EPENDYSH</w:t>
            </w:r>
            <w:r w:rsidRPr="009E3047">
              <w:rPr>
                <w:rFonts w:ascii="Trebuchet MS" w:hAnsi="Trebuchet MS" w:cs="Tahoma"/>
                <w:sz w:val="18"/>
                <w:szCs w:val="18"/>
                <w:lang w:val="el-GR"/>
              </w:rPr>
              <w:t>&gt;</w:t>
            </w:r>
          </w:p>
        </w:tc>
      </w:tr>
      <w:tr w:rsidR="00B85867" w:rsidRPr="00004B6E" w:rsidTr="00B85867">
        <w:tc>
          <w:tcPr>
            <w:tcW w:w="4322" w:type="dxa"/>
            <w:gridSpan w:val="2"/>
            <w:shd w:val="clear" w:color="auto" w:fill="D9D9D9"/>
            <w:vAlign w:val="center"/>
          </w:tcPr>
          <w:p w:rsidR="00B85867" w:rsidRPr="00004B6E" w:rsidRDefault="00B85867" w:rsidP="00B85867">
            <w:pPr>
              <w:spacing w:before="60" w:after="60"/>
              <w:jc w:val="right"/>
              <w:rPr>
                <w:rFonts w:ascii="Trebuchet MS" w:hAnsi="Trebuchet MS" w:cs="Tahoma"/>
                <w:b/>
                <w:sz w:val="18"/>
                <w:szCs w:val="18"/>
                <w:lang w:val="el-GR"/>
              </w:rPr>
            </w:pPr>
            <w:r>
              <w:rPr>
                <w:rFonts w:ascii="Trebuchet MS" w:hAnsi="Trebuchet MS" w:cs="Tahoma"/>
                <w:b/>
                <w:sz w:val="18"/>
                <w:szCs w:val="18"/>
                <w:lang w:val="el-GR"/>
              </w:rPr>
              <w:t>2.1</w:t>
            </w:r>
            <w:r w:rsidRPr="00004B6E">
              <w:rPr>
                <w:rFonts w:ascii="Trebuchet MS" w:hAnsi="Trebuchet MS" w:cs="Tahoma"/>
                <w:b/>
                <w:sz w:val="18"/>
                <w:szCs w:val="18"/>
                <w:lang w:val="el-GR"/>
              </w:rPr>
              <w:t>.4. ΔΙΑΡΚΕΙΑ ΣΕ ΜΗΝΕΣ</w:t>
            </w:r>
          </w:p>
        </w:tc>
        <w:tc>
          <w:tcPr>
            <w:tcW w:w="4150" w:type="dxa"/>
          </w:tcPr>
          <w:p w:rsidR="00B85867" w:rsidRPr="00004B6E" w:rsidRDefault="00B85867" w:rsidP="00B85867">
            <w:pPr>
              <w:spacing w:before="60" w:after="60"/>
              <w:rPr>
                <w:rFonts w:ascii="Trebuchet MS" w:hAnsi="Trebuchet MS" w:cs="Tahoma"/>
                <w:sz w:val="18"/>
                <w:szCs w:val="18"/>
                <w:lang w:val="el-GR"/>
              </w:rPr>
            </w:pPr>
          </w:p>
        </w:tc>
      </w:tr>
    </w:tbl>
    <w:p w:rsidR="00B85867" w:rsidRPr="00576D69" w:rsidRDefault="00B85867" w:rsidP="00B85867">
      <w:pPr>
        <w:suppressAutoHyphens w:val="0"/>
        <w:spacing w:before="120"/>
        <w:rPr>
          <w:rFonts w:ascii="Trebuchet MS" w:eastAsia="Calibri" w:hAnsi="Trebuchet MS" w:cs="Tahoma"/>
          <w:b/>
          <w:sz w:val="18"/>
          <w:szCs w:val="18"/>
          <w:lang w:val="el-GR" w:eastAsia="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1345"/>
        <w:gridCol w:w="2630"/>
        <w:gridCol w:w="3730"/>
      </w:tblGrid>
      <w:tr w:rsidR="00B85867" w:rsidRPr="00E86F77" w:rsidTr="00B85867">
        <w:tc>
          <w:tcPr>
            <w:tcW w:w="817" w:type="dxa"/>
            <w:shd w:val="clear" w:color="auto" w:fill="A0A0A0"/>
          </w:tcPr>
          <w:p w:rsidR="00B85867" w:rsidRPr="00004B6E" w:rsidRDefault="00B85867" w:rsidP="00B85867">
            <w:pPr>
              <w:suppressAutoHyphens w:val="0"/>
              <w:spacing w:before="120"/>
              <w:rPr>
                <w:rFonts w:ascii="Trebuchet MS" w:eastAsia="Calibri" w:hAnsi="Trebuchet MS" w:cs="Tahoma"/>
                <w:b/>
                <w:szCs w:val="20"/>
                <w:lang w:val="el-GR" w:eastAsia="el-GR"/>
              </w:rPr>
            </w:pPr>
            <w:r>
              <w:rPr>
                <w:rFonts w:ascii="Trebuchet MS" w:eastAsia="Calibri" w:hAnsi="Trebuchet MS" w:cs="Tahoma"/>
                <w:b/>
                <w:szCs w:val="20"/>
                <w:lang w:val="en-US" w:eastAsia="el-GR"/>
              </w:rPr>
              <w:t>2</w:t>
            </w:r>
            <w:r>
              <w:rPr>
                <w:rFonts w:ascii="Trebuchet MS" w:eastAsia="Calibri" w:hAnsi="Trebuchet MS" w:cs="Tahoma"/>
                <w:b/>
                <w:szCs w:val="20"/>
                <w:lang w:val="el-GR" w:eastAsia="el-GR"/>
              </w:rPr>
              <w:t>.2</w:t>
            </w:r>
          </w:p>
        </w:tc>
        <w:tc>
          <w:tcPr>
            <w:tcW w:w="7705" w:type="dxa"/>
            <w:gridSpan w:val="3"/>
            <w:shd w:val="clear" w:color="auto" w:fill="D9D9D9"/>
          </w:tcPr>
          <w:p w:rsidR="00B85867" w:rsidRPr="00576D69" w:rsidRDefault="00B85867" w:rsidP="00B85867">
            <w:pPr>
              <w:suppressAutoHyphens w:val="0"/>
              <w:spacing w:before="120"/>
              <w:rPr>
                <w:rFonts w:ascii="Trebuchet MS" w:eastAsia="Calibri" w:hAnsi="Trebuchet MS" w:cs="Tahoma"/>
                <w:b/>
                <w:szCs w:val="20"/>
                <w:lang w:val="el-GR" w:eastAsia="el-GR"/>
              </w:rPr>
            </w:pPr>
            <w:r w:rsidRPr="00576D69">
              <w:rPr>
                <w:rFonts w:ascii="Trebuchet MS" w:eastAsia="Calibri" w:hAnsi="Trebuchet MS" w:cs="Tahoma"/>
                <w:b/>
                <w:szCs w:val="20"/>
                <w:lang w:val="el-GR" w:eastAsia="el-GR"/>
              </w:rPr>
              <w:t xml:space="preserve">ΒΑΣΙΚΑ ΣΤΟΙΧΕΙΑ ΤΟΠΟΥ ΥΛΟΠΟΙΗΣΗΣ ΤΗΣ ΕΠΕΝΔΥΣΗΣ (ΣΥΜΦΩΝΑ ΜΕ ΤΗΝ </w:t>
            </w:r>
            <w:r w:rsidRPr="00576D69">
              <w:rPr>
                <w:rFonts w:ascii="Trebuchet MS" w:eastAsia="Calibri" w:hAnsi="Trebuchet MS" w:cs="Tahoma"/>
                <w:b/>
                <w:szCs w:val="20"/>
                <w:lang w:val="en-US" w:eastAsia="el-GR"/>
              </w:rPr>
              <w:t>NUTS</w:t>
            </w:r>
            <w:r w:rsidRPr="00576D69">
              <w:rPr>
                <w:rFonts w:ascii="Trebuchet MS" w:eastAsia="Calibri" w:hAnsi="Trebuchet MS" w:cs="Tahoma"/>
                <w:b/>
                <w:szCs w:val="20"/>
                <w:lang w:val="el-GR" w:eastAsia="el-GR"/>
              </w:rPr>
              <w:t xml:space="preserve"> </w:t>
            </w:r>
            <w:r w:rsidRPr="00576D69">
              <w:rPr>
                <w:rFonts w:ascii="Trebuchet MS" w:eastAsia="Calibri" w:hAnsi="Trebuchet MS" w:cs="Tahoma"/>
                <w:b/>
                <w:szCs w:val="20"/>
                <w:lang w:val="en-US" w:eastAsia="el-GR"/>
              </w:rPr>
              <w:t>Level</w:t>
            </w:r>
            <w:r w:rsidRPr="00576D69">
              <w:rPr>
                <w:rFonts w:ascii="Trebuchet MS" w:eastAsia="Calibri" w:hAnsi="Trebuchet MS" w:cs="Tahoma"/>
                <w:b/>
                <w:szCs w:val="20"/>
                <w:lang w:val="el-GR" w:eastAsia="el-GR"/>
              </w:rPr>
              <w:t xml:space="preserve"> </w:t>
            </w:r>
            <w:r w:rsidRPr="00576D69">
              <w:rPr>
                <w:rFonts w:ascii="Trebuchet MS" w:eastAsia="Calibri" w:hAnsi="Trebuchet MS" w:cs="Tahoma"/>
                <w:b/>
                <w:szCs w:val="20"/>
                <w:lang w:val="en-US" w:eastAsia="el-GR"/>
              </w:rPr>
              <w:t>II</w:t>
            </w:r>
            <w:r w:rsidRPr="00576D69">
              <w:rPr>
                <w:rFonts w:ascii="Trebuchet MS" w:eastAsia="Calibri" w:hAnsi="Trebuchet MS" w:cs="Tahoma"/>
                <w:b/>
                <w:szCs w:val="20"/>
                <w:lang w:val="el-GR" w:eastAsia="el-GR"/>
              </w:rPr>
              <w:t xml:space="preserve"> Κωδικοποίηση)</w:t>
            </w:r>
          </w:p>
        </w:tc>
      </w:tr>
      <w:tr w:rsidR="00B85867" w:rsidRPr="00004B6E" w:rsidTr="00B85867">
        <w:tc>
          <w:tcPr>
            <w:tcW w:w="4792" w:type="dxa"/>
            <w:gridSpan w:val="3"/>
            <w:shd w:val="clear" w:color="auto" w:fill="D9D9D9"/>
            <w:vAlign w:val="center"/>
          </w:tcPr>
          <w:p w:rsidR="00B85867" w:rsidRPr="00004B6E" w:rsidRDefault="00B85867" w:rsidP="00B85867">
            <w:pPr>
              <w:suppressAutoHyphens w:val="0"/>
              <w:spacing w:before="120"/>
              <w:jc w:val="right"/>
              <w:rPr>
                <w:rFonts w:ascii="Trebuchet MS" w:eastAsia="Calibri" w:hAnsi="Trebuchet MS" w:cs="Tahoma"/>
                <w:b/>
                <w:sz w:val="18"/>
                <w:szCs w:val="18"/>
                <w:lang w:val="el-GR" w:eastAsia="el-GR"/>
              </w:rPr>
            </w:pPr>
            <w:r>
              <w:rPr>
                <w:rFonts w:ascii="Trebuchet MS" w:eastAsia="Calibri" w:hAnsi="Trebuchet MS" w:cs="Tahoma"/>
                <w:b/>
                <w:sz w:val="18"/>
                <w:szCs w:val="18"/>
                <w:lang w:val="en-US" w:eastAsia="el-GR"/>
              </w:rPr>
              <w:t>2</w:t>
            </w:r>
            <w:r>
              <w:rPr>
                <w:rFonts w:ascii="Trebuchet MS" w:eastAsia="Calibri" w:hAnsi="Trebuchet MS" w:cs="Tahoma"/>
                <w:b/>
                <w:sz w:val="18"/>
                <w:szCs w:val="18"/>
                <w:lang w:val="el-GR" w:eastAsia="el-GR"/>
              </w:rPr>
              <w:t>.2</w:t>
            </w:r>
            <w:r w:rsidRPr="00004B6E">
              <w:rPr>
                <w:rFonts w:ascii="Trebuchet MS" w:eastAsia="Calibri" w:hAnsi="Trebuchet MS" w:cs="Tahoma"/>
                <w:b/>
                <w:sz w:val="18"/>
                <w:szCs w:val="18"/>
                <w:lang w:val="el-GR" w:eastAsia="el-GR"/>
              </w:rPr>
              <w:t>.1 ΑΑ. ΤΟΠΟΥ ΥΛΟΠΟΙΗΣΗΣ</w:t>
            </w:r>
          </w:p>
        </w:tc>
        <w:tc>
          <w:tcPr>
            <w:tcW w:w="3730" w:type="dxa"/>
            <w:shd w:val="clear" w:color="auto" w:fill="auto"/>
          </w:tcPr>
          <w:p w:rsidR="00B85867" w:rsidRPr="00004B6E" w:rsidRDefault="00B85867" w:rsidP="00B85867">
            <w:pPr>
              <w:suppressAutoHyphens w:val="0"/>
              <w:spacing w:before="120"/>
              <w:rPr>
                <w:rFonts w:ascii="Trebuchet MS" w:eastAsia="Calibri" w:hAnsi="Trebuchet MS" w:cs="Tahoma"/>
                <w:sz w:val="18"/>
                <w:szCs w:val="18"/>
                <w:lang w:val="el-GR" w:eastAsia="el-GR"/>
              </w:rPr>
            </w:pPr>
          </w:p>
        </w:tc>
      </w:tr>
      <w:tr w:rsidR="00B85867" w:rsidRPr="00004B6E" w:rsidTr="00B85867">
        <w:tc>
          <w:tcPr>
            <w:tcW w:w="4792" w:type="dxa"/>
            <w:gridSpan w:val="3"/>
            <w:shd w:val="clear" w:color="auto" w:fill="D9D9D9"/>
            <w:vAlign w:val="center"/>
          </w:tcPr>
          <w:p w:rsidR="00B85867" w:rsidRPr="00004B6E" w:rsidRDefault="00B85867" w:rsidP="00B85867">
            <w:pPr>
              <w:suppressAutoHyphens w:val="0"/>
              <w:spacing w:before="120"/>
              <w:jc w:val="right"/>
              <w:rPr>
                <w:rFonts w:ascii="Trebuchet MS" w:eastAsia="Calibri" w:hAnsi="Trebuchet MS" w:cs="Tahoma"/>
                <w:b/>
                <w:sz w:val="18"/>
                <w:szCs w:val="18"/>
                <w:lang w:val="el-GR" w:eastAsia="el-GR"/>
              </w:rPr>
            </w:pPr>
            <w:r>
              <w:rPr>
                <w:rFonts w:ascii="Trebuchet MS" w:eastAsia="Calibri" w:hAnsi="Trebuchet MS" w:cs="Tahoma"/>
                <w:b/>
                <w:sz w:val="18"/>
                <w:szCs w:val="18"/>
                <w:lang w:val="en-US" w:eastAsia="el-GR"/>
              </w:rPr>
              <w:t>2</w:t>
            </w:r>
            <w:r>
              <w:rPr>
                <w:rFonts w:ascii="Trebuchet MS" w:eastAsia="Calibri" w:hAnsi="Trebuchet MS" w:cs="Tahoma"/>
                <w:b/>
                <w:sz w:val="18"/>
                <w:szCs w:val="18"/>
                <w:lang w:val="el-GR" w:eastAsia="el-GR"/>
              </w:rPr>
              <w:t>.2</w:t>
            </w:r>
            <w:r w:rsidRPr="00004B6E">
              <w:rPr>
                <w:rFonts w:ascii="Trebuchet MS" w:eastAsia="Calibri" w:hAnsi="Trebuchet MS" w:cs="Tahoma"/>
                <w:b/>
                <w:sz w:val="18"/>
                <w:szCs w:val="18"/>
                <w:lang w:val="el-GR" w:eastAsia="el-GR"/>
              </w:rPr>
              <w:t>.2. ΠΕΡΙΦΕΡΕΙΑ</w:t>
            </w:r>
          </w:p>
        </w:tc>
        <w:tc>
          <w:tcPr>
            <w:tcW w:w="3730" w:type="dxa"/>
            <w:shd w:val="clear" w:color="auto" w:fill="auto"/>
          </w:tcPr>
          <w:p w:rsidR="00B85867" w:rsidRPr="00004B6E" w:rsidRDefault="00B85867" w:rsidP="00B85867">
            <w:pPr>
              <w:suppressAutoHyphens w:val="0"/>
              <w:spacing w:before="120"/>
              <w:rPr>
                <w:rFonts w:ascii="Trebuchet MS" w:eastAsia="Calibri" w:hAnsi="Trebuchet MS" w:cs="Tahoma"/>
                <w:sz w:val="18"/>
                <w:szCs w:val="18"/>
                <w:lang w:val="el-GR" w:eastAsia="el-GR"/>
              </w:rPr>
            </w:pPr>
          </w:p>
        </w:tc>
      </w:tr>
      <w:tr w:rsidR="00B85867" w:rsidRPr="00004B6E" w:rsidTr="00B85867">
        <w:tc>
          <w:tcPr>
            <w:tcW w:w="4792" w:type="dxa"/>
            <w:gridSpan w:val="3"/>
            <w:shd w:val="clear" w:color="auto" w:fill="D9D9D9"/>
            <w:vAlign w:val="center"/>
          </w:tcPr>
          <w:p w:rsidR="00B85867" w:rsidRPr="00004B6E" w:rsidRDefault="00B85867" w:rsidP="00B85867">
            <w:pPr>
              <w:suppressAutoHyphens w:val="0"/>
              <w:spacing w:before="120"/>
              <w:jc w:val="right"/>
              <w:rPr>
                <w:rFonts w:ascii="Trebuchet MS" w:eastAsia="Calibri" w:hAnsi="Trebuchet MS" w:cs="Tahoma"/>
                <w:b/>
                <w:sz w:val="18"/>
                <w:szCs w:val="18"/>
                <w:lang w:val="el-GR" w:eastAsia="el-GR"/>
              </w:rPr>
            </w:pPr>
            <w:r>
              <w:rPr>
                <w:rFonts w:ascii="Trebuchet MS" w:eastAsia="Calibri" w:hAnsi="Trebuchet MS" w:cs="Tahoma"/>
                <w:b/>
                <w:sz w:val="18"/>
                <w:szCs w:val="18"/>
                <w:lang w:val="en-US" w:eastAsia="el-GR"/>
              </w:rPr>
              <w:t>2</w:t>
            </w:r>
            <w:r>
              <w:rPr>
                <w:rFonts w:ascii="Trebuchet MS" w:eastAsia="Calibri" w:hAnsi="Trebuchet MS" w:cs="Tahoma"/>
                <w:b/>
                <w:sz w:val="18"/>
                <w:szCs w:val="18"/>
                <w:lang w:val="el-GR" w:eastAsia="el-GR"/>
              </w:rPr>
              <w:t>.2</w:t>
            </w:r>
            <w:r w:rsidRPr="00004B6E">
              <w:rPr>
                <w:rFonts w:ascii="Trebuchet MS" w:eastAsia="Calibri" w:hAnsi="Trebuchet MS" w:cs="Tahoma"/>
                <w:b/>
                <w:sz w:val="18"/>
                <w:szCs w:val="18"/>
                <w:lang w:val="el-GR" w:eastAsia="el-GR"/>
              </w:rPr>
              <w:t>.3 ΠΕΡΙΦΕΡΕΙΑΚΗ ΕΝΟΤΗΤΑ</w:t>
            </w:r>
          </w:p>
        </w:tc>
        <w:tc>
          <w:tcPr>
            <w:tcW w:w="3730" w:type="dxa"/>
            <w:shd w:val="clear" w:color="auto" w:fill="auto"/>
          </w:tcPr>
          <w:p w:rsidR="00B85867" w:rsidRPr="00004B6E" w:rsidRDefault="00B85867" w:rsidP="00B85867">
            <w:pPr>
              <w:suppressAutoHyphens w:val="0"/>
              <w:spacing w:before="120"/>
              <w:rPr>
                <w:rFonts w:ascii="Trebuchet MS" w:eastAsia="Calibri" w:hAnsi="Trebuchet MS" w:cs="Tahoma"/>
                <w:sz w:val="18"/>
                <w:szCs w:val="18"/>
                <w:lang w:val="el-GR" w:eastAsia="el-GR"/>
              </w:rPr>
            </w:pPr>
          </w:p>
        </w:tc>
      </w:tr>
      <w:tr w:rsidR="00B85867" w:rsidRPr="00004B6E" w:rsidTr="00B85867">
        <w:tc>
          <w:tcPr>
            <w:tcW w:w="4792" w:type="dxa"/>
            <w:gridSpan w:val="3"/>
            <w:shd w:val="clear" w:color="auto" w:fill="D9D9D9"/>
            <w:vAlign w:val="center"/>
          </w:tcPr>
          <w:p w:rsidR="00B85867" w:rsidRPr="00004B6E" w:rsidRDefault="00B85867" w:rsidP="00B85867">
            <w:pPr>
              <w:suppressAutoHyphens w:val="0"/>
              <w:spacing w:before="120"/>
              <w:jc w:val="right"/>
              <w:rPr>
                <w:rFonts w:ascii="Trebuchet MS" w:eastAsia="Calibri" w:hAnsi="Trebuchet MS" w:cs="Tahoma"/>
                <w:b/>
                <w:sz w:val="18"/>
                <w:szCs w:val="18"/>
                <w:lang w:val="el-GR" w:eastAsia="el-GR"/>
              </w:rPr>
            </w:pPr>
            <w:r>
              <w:rPr>
                <w:rFonts w:ascii="Trebuchet MS" w:eastAsia="Calibri" w:hAnsi="Trebuchet MS" w:cs="Tahoma"/>
                <w:b/>
                <w:sz w:val="18"/>
                <w:szCs w:val="18"/>
                <w:lang w:val="en-US" w:eastAsia="el-GR"/>
              </w:rPr>
              <w:t>2</w:t>
            </w:r>
            <w:r>
              <w:rPr>
                <w:rFonts w:ascii="Trebuchet MS" w:eastAsia="Calibri" w:hAnsi="Trebuchet MS" w:cs="Tahoma"/>
                <w:b/>
                <w:sz w:val="18"/>
                <w:szCs w:val="18"/>
                <w:lang w:val="el-GR" w:eastAsia="el-GR"/>
              </w:rPr>
              <w:t>.2</w:t>
            </w:r>
            <w:r w:rsidRPr="00004B6E">
              <w:rPr>
                <w:rFonts w:ascii="Trebuchet MS" w:eastAsia="Calibri" w:hAnsi="Trebuchet MS" w:cs="Tahoma"/>
                <w:b/>
                <w:sz w:val="18"/>
                <w:szCs w:val="18"/>
                <w:lang w:val="el-GR" w:eastAsia="el-GR"/>
              </w:rPr>
              <w:t>.4 ΔΗΜΟΣ – ΚΟΙΝΟΤΗΤΑ</w:t>
            </w:r>
          </w:p>
        </w:tc>
        <w:tc>
          <w:tcPr>
            <w:tcW w:w="3730" w:type="dxa"/>
            <w:shd w:val="clear" w:color="auto" w:fill="auto"/>
          </w:tcPr>
          <w:p w:rsidR="00B85867" w:rsidRPr="00004B6E" w:rsidRDefault="00B85867" w:rsidP="00B85867">
            <w:pPr>
              <w:suppressAutoHyphens w:val="0"/>
              <w:spacing w:before="120"/>
              <w:rPr>
                <w:rFonts w:ascii="Trebuchet MS" w:eastAsia="Calibri" w:hAnsi="Trebuchet MS" w:cs="Tahoma"/>
                <w:sz w:val="18"/>
                <w:szCs w:val="18"/>
                <w:lang w:val="el-GR" w:eastAsia="el-GR"/>
              </w:rPr>
            </w:pPr>
          </w:p>
        </w:tc>
      </w:tr>
      <w:tr w:rsidR="00B85867" w:rsidRPr="00004B6E" w:rsidTr="00B85867">
        <w:tc>
          <w:tcPr>
            <w:tcW w:w="4792" w:type="dxa"/>
            <w:gridSpan w:val="3"/>
            <w:shd w:val="clear" w:color="auto" w:fill="D9D9D9"/>
            <w:vAlign w:val="center"/>
          </w:tcPr>
          <w:p w:rsidR="00B85867" w:rsidRPr="00004B6E" w:rsidRDefault="00B85867" w:rsidP="00B85867">
            <w:pPr>
              <w:suppressAutoHyphens w:val="0"/>
              <w:spacing w:before="120"/>
              <w:jc w:val="right"/>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 xml:space="preserve"> </w:t>
            </w:r>
            <w:r>
              <w:rPr>
                <w:rFonts w:ascii="Trebuchet MS" w:eastAsia="Calibri" w:hAnsi="Trebuchet MS" w:cs="Tahoma"/>
                <w:b/>
                <w:sz w:val="18"/>
                <w:szCs w:val="18"/>
                <w:lang w:val="en-US" w:eastAsia="el-GR"/>
              </w:rPr>
              <w:t>2</w:t>
            </w:r>
            <w:r>
              <w:rPr>
                <w:rFonts w:ascii="Trebuchet MS" w:eastAsia="Calibri" w:hAnsi="Trebuchet MS" w:cs="Tahoma"/>
                <w:b/>
                <w:sz w:val="18"/>
                <w:szCs w:val="18"/>
                <w:lang w:val="el-GR" w:eastAsia="el-GR"/>
              </w:rPr>
              <w:t>.2</w:t>
            </w:r>
            <w:r w:rsidRPr="00004B6E">
              <w:rPr>
                <w:rFonts w:ascii="Trebuchet MS" w:eastAsia="Calibri" w:hAnsi="Trebuchet MS" w:cs="Tahoma"/>
                <w:b/>
                <w:sz w:val="18"/>
                <w:szCs w:val="18"/>
                <w:lang w:val="el-GR" w:eastAsia="el-GR"/>
              </w:rPr>
              <w:t>.5. ΔΗΜΟΤΙΚΗ ΕΝΟΤΗΤΑ</w:t>
            </w:r>
          </w:p>
        </w:tc>
        <w:tc>
          <w:tcPr>
            <w:tcW w:w="3730" w:type="dxa"/>
            <w:shd w:val="clear" w:color="auto" w:fill="auto"/>
          </w:tcPr>
          <w:p w:rsidR="00B85867" w:rsidRPr="00004B6E" w:rsidRDefault="00B85867" w:rsidP="00B85867">
            <w:pPr>
              <w:suppressAutoHyphens w:val="0"/>
              <w:spacing w:before="120"/>
              <w:rPr>
                <w:rFonts w:ascii="Trebuchet MS" w:eastAsia="Calibri" w:hAnsi="Trebuchet MS" w:cs="Tahoma"/>
                <w:sz w:val="18"/>
                <w:szCs w:val="18"/>
                <w:lang w:val="el-GR" w:eastAsia="el-GR"/>
              </w:rPr>
            </w:pPr>
            <w:r w:rsidRPr="00004B6E">
              <w:rPr>
                <w:rFonts w:ascii="Trebuchet MS" w:eastAsia="Calibri" w:hAnsi="Trebuchet MS" w:cs="Tahoma"/>
                <w:sz w:val="18"/>
                <w:szCs w:val="18"/>
                <w:lang w:val="el-GR" w:eastAsia="el-GR"/>
              </w:rPr>
              <w:t>&lt;GEOGRAFIKES_THESEIS&gt; &lt;ID&gt;</w:t>
            </w:r>
          </w:p>
        </w:tc>
      </w:tr>
      <w:tr w:rsidR="00B85867" w:rsidRPr="00004B6E" w:rsidTr="00B85867">
        <w:tc>
          <w:tcPr>
            <w:tcW w:w="2162" w:type="dxa"/>
            <w:gridSpan w:val="2"/>
            <w:vMerge w:val="restart"/>
            <w:shd w:val="clear" w:color="auto" w:fill="D9D9D9"/>
            <w:vAlign w:val="center"/>
          </w:tcPr>
          <w:p w:rsidR="00B85867" w:rsidRPr="00004B6E" w:rsidRDefault="00B85867" w:rsidP="00B85867">
            <w:pPr>
              <w:suppressAutoHyphens w:val="0"/>
              <w:spacing w:before="120"/>
              <w:jc w:val="center"/>
              <w:rPr>
                <w:rFonts w:ascii="Trebuchet MS" w:eastAsia="Calibri" w:hAnsi="Trebuchet MS" w:cs="Tahoma"/>
                <w:b/>
                <w:sz w:val="18"/>
                <w:szCs w:val="18"/>
                <w:lang w:val="el-GR" w:eastAsia="el-GR"/>
              </w:rPr>
            </w:pPr>
            <w:r>
              <w:rPr>
                <w:rFonts w:ascii="Trebuchet MS" w:eastAsia="Calibri" w:hAnsi="Trebuchet MS" w:cs="Tahoma"/>
                <w:b/>
                <w:sz w:val="18"/>
                <w:szCs w:val="18"/>
                <w:lang w:val="en-US" w:eastAsia="el-GR"/>
              </w:rPr>
              <w:t>2</w:t>
            </w:r>
            <w:r w:rsidRPr="00004B6E">
              <w:rPr>
                <w:rFonts w:ascii="Trebuchet MS" w:eastAsia="Calibri" w:hAnsi="Trebuchet MS" w:cs="Tahoma"/>
                <w:b/>
                <w:sz w:val="18"/>
                <w:szCs w:val="18"/>
                <w:lang w:val="el-GR" w:eastAsia="el-GR"/>
              </w:rPr>
              <w:t xml:space="preserve">.2.6 ΔΙΕΥΘΥΝΣΗ ΤΟΠΟΥ ΥΛΟΠΟΙΗΣΗΣ </w:t>
            </w:r>
          </w:p>
        </w:tc>
        <w:tc>
          <w:tcPr>
            <w:tcW w:w="2630" w:type="dxa"/>
            <w:shd w:val="clear" w:color="auto" w:fill="D9D9D9"/>
            <w:vAlign w:val="center"/>
          </w:tcPr>
          <w:p w:rsidR="00B85867" w:rsidRPr="00004B6E" w:rsidRDefault="00B85867" w:rsidP="00B85867">
            <w:pPr>
              <w:suppressAutoHyphens w:val="0"/>
              <w:spacing w:before="120"/>
              <w:jc w:val="right"/>
              <w:rPr>
                <w:rFonts w:ascii="Trebuchet MS" w:eastAsia="Calibri" w:hAnsi="Trebuchet MS" w:cs="Tahoma"/>
                <w:sz w:val="18"/>
                <w:szCs w:val="18"/>
                <w:lang w:val="el-GR" w:eastAsia="el-GR"/>
              </w:rPr>
            </w:pPr>
            <w:r>
              <w:rPr>
                <w:rFonts w:ascii="Trebuchet MS" w:eastAsia="Calibri" w:hAnsi="Trebuchet MS" w:cs="Tahoma"/>
                <w:b/>
                <w:sz w:val="18"/>
                <w:szCs w:val="18"/>
                <w:lang w:val="en-US" w:eastAsia="el-GR"/>
              </w:rPr>
              <w:t>2</w:t>
            </w:r>
            <w:r w:rsidRPr="00004B6E">
              <w:rPr>
                <w:rFonts w:ascii="Trebuchet MS" w:eastAsia="Calibri" w:hAnsi="Trebuchet MS" w:cs="Tahoma"/>
                <w:b/>
                <w:sz w:val="18"/>
                <w:szCs w:val="18"/>
                <w:lang w:val="el-GR" w:eastAsia="el-GR"/>
              </w:rPr>
              <w:t xml:space="preserve">.2.6.1 </w:t>
            </w:r>
            <w:r w:rsidRPr="00004B6E">
              <w:rPr>
                <w:rFonts w:ascii="Trebuchet MS" w:eastAsia="Calibri" w:hAnsi="Trebuchet MS" w:cs="Tahoma"/>
                <w:sz w:val="18"/>
                <w:szCs w:val="18"/>
                <w:lang w:val="el-GR" w:eastAsia="el-GR"/>
              </w:rPr>
              <w:t>ΟΔΟΣ – ΑΡΙΘΜΟΣ</w:t>
            </w:r>
          </w:p>
        </w:tc>
        <w:tc>
          <w:tcPr>
            <w:tcW w:w="3730" w:type="dxa"/>
            <w:shd w:val="clear" w:color="auto" w:fill="auto"/>
          </w:tcPr>
          <w:p w:rsidR="00B85867" w:rsidRPr="00004B6E" w:rsidRDefault="00B85867" w:rsidP="00B85867">
            <w:pPr>
              <w:suppressAutoHyphens w:val="0"/>
              <w:spacing w:before="120"/>
              <w:rPr>
                <w:rFonts w:ascii="Trebuchet MS" w:eastAsia="Calibri" w:hAnsi="Trebuchet MS" w:cs="Tahoma"/>
                <w:sz w:val="18"/>
                <w:szCs w:val="18"/>
                <w:lang w:val="el-GR" w:eastAsia="el-GR"/>
              </w:rPr>
            </w:pPr>
          </w:p>
        </w:tc>
      </w:tr>
      <w:tr w:rsidR="00B85867" w:rsidRPr="00576D69" w:rsidTr="00B85867">
        <w:tc>
          <w:tcPr>
            <w:tcW w:w="2162" w:type="dxa"/>
            <w:gridSpan w:val="2"/>
            <w:vMerge/>
            <w:shd w:val="clear" w:color="auto" w:fill="D9D9D9"/>
            <w:vAlign w:val="center"/>
          </w:tcPr>
          <w:p w:rsidR="00B85867" w:rsidRPr="00004B6E" w:rsidRDefault="00B85867" w:rsidP="00B85867">
            <w:pPr>
              <w:suppressAutoHyphens w:val="0"/>
              <w:spacing w:before="120"/>
              <w:jc w:val="right"/>
              <w:rPr>
                <w:rFonts w:ascii="Trebuchet MS" w:eastAsia="Calibri" w:hAnsi="Trebuchet MS" w:cs="Tahoma"/>
                <w:sz w:val="18"/>
                <w:szCs w:val="18"/>
                <w:lang w:val="el-GR" w:eastAsia="el-GR"/>
              </w:rPr>
            </w:pPr>
          </w:p>
        </w:tc>
        <w:tc>
          <w:tcPr>
            <w:tcW w:w="2630" w:type="dxa"/>
            <w:shd w:val="clear" w:color="auto" w:fill="D9D9D9"/>
            <w:vAlign w:val="center"/>
          </w:tcPr>
          <w:p w:rsidR="00B85867" w:rsidRPr="00004B6E" w:rsidRDefault="00B85867" w:rsidP="00B85867">
            <w:pPr>
              <w:suppressAutoHyphens w:val="0"/>
              <w:spacing w:before="120"/>
              <w:jc w:val="right"/>
              <w:rPr>
                <w:rFonts w:ascii="Trebuchet MS" w:eastAsia="Calibri" w:hAnsi="Trebuchet MS" w:cs="Tahoma"/>
                <w:sz w:val="18"/>
                <w:szCs w:val="18"/>
                <w:lang w:val="el-GR" w:eastAsia="el-GR"/>
              </w:rPr>
            </w:pPr>
            <w:r>
              <w:rPr>
                <w:rFonts w:ascii="Trebuchet MS" w:eastAsia="Calibri" w:hAnsi="Trebuchet MS" w:cs="Tahoma"/>
                <w:b/>
                <w:sz w:val="18"/>
                <w:szCs w:val="18"/>
                <w:lang w:val="en-US" w:eastAsia="el-GR"/>
              </w:rPr>
              <w:t>2</w:t>
            </w:r>
            <w:r w:rsidRPr="00004B6E">
              <w:rPr>
                <w:rFonts w:ascii="Trebuchet MS" w:eastAsia="Calibri" w:hAnsi="Trebuchet MS" w:cs="Tahoma"/>
                <w:b/>
                <w:sz w:val="18"/>
                <w:szCs w:val="18"/>
                <w:lang w:val="el-GR" w:eastAsia="el-GR"/>
              </w:rPr>
              <w:t xml:space="preserve">.2.6.2 </w:t>
            </w:r>
            <w:r w:rsidRPr="00004B6E">
              <w:rPr>
                <w:rFonts w:ascii="Trebuchet MS" w:eastAsia="Calibri" w:hAnsi="Trebuchet MS" w:cs="Tahoma"/>
                <w:sz w:val="18"/>
                <w:szCs w:val="18"/>
                <w:lang w:val="el-GR" w:eastAsia="el-GR"/>
              </w:rPr>
              <w:t>ΤΟΠΟΘΕΣΙΑ</w:t>
            </w:r>
          </w:p>
        </w:tc>
        <w:tc>
          <w:tcPr>
            <w:tcW w:w="3730" w:type="dxa"/>
            <w:shd w:val="clear" w:color="auto" w:fill="auto"/>
          </w:tcPr>
          <w:p w:rsidR="00B85867" w:rsidRPr="00576D69" w:rsidRDefault="00B85867" w:rsidP="00B85867">
            <w:pPr>
              <w:suppressAutoHyphens w:val="0"/>
              <w:spacing w:before="120"/>
              <w:rPr>
                <w:rFonts w:ascii="Trebuchet MS" w:eastAsia="Calibri" w:hAnsi="Trebuchet MS" w:cs="Tahoma"/>
                <w:szCs w:val="20"/>
                <w:lang w:val="el-GR" w:eastAsia="el-GR"/>
              </w:rPr>
            </w:pPr>
          </w:p>
        </w:tc>
      </w:tr>
      <w:tr w:rsidR="00B85867" w:rsidRPr="00576D69" w:rsidTr="00B85867">
        <w:tc>
          <w:tcPr>
            <w:tcW w:w="2162" w:type="dxa"/>
            <w:gridSpan w:val="2"/>
            <w:vMerge/>
            <w:shd w:val="clear" w:color="auto" w:fill="D9D9D9"/>
            <w:vAlign w:val="center"/>
          </w:tcPr>
          <w:p w:rsidR="00B85867" w:rsidRPr="00004B6E" w:rsidRDefault="00B85867" w:rsidP="00B85867">
            <w:pPr>
              <w:suppressAutoHyphens w:val="0"/>
              <w:spacing w:before="120"/>
              <w:jc w:val="right"/>
              <w:rPr>
                <w:rFonts w:ascii="Trebuchet MS" w:eastAsia="Calibri" w:hAnsi="Trebuchet MS" w:cs="Tahoma"/>
                <w:sz w:val="18"/>
                <w:szCs w:val="18"/>
                <w:lang w:val="el-GR" w:eastAsia="el-GR"/>
              </w:rPr>
            </w:pPr>
          </w:p>
        </w:tc>
        <w:tc>
          <w:tcPr>
            <w:tcW w:w="2630" w:type="dxa"/>
            <w:shd w:val="clear" w:color="auto" w:fill="D9D9D9"/>
            <w:vAlign w:val="center"/>
          </w:tcPr>
          <w:p w:rsidR="00B85867" w:rsidRPr="00004B6E" w:rsidRDefault="00B85867" w:rsidP="00B85867">
            <w:pPr>
              <w:suppressAutoHyphens w:val="0"/>
              <w:spacing w:before="120"/>
              <w:jc w:val="right"/>
              <w:rPr>
                <w:rFonts w:ascii="Trebuchet MS" w:eastAsia="Calibri" w:hAnsi="Trebuchet MS" w:cs="Tahoma"/>
                <w:sz w:val="18"/>
                <w:szCs w:val="18"/>
                <w:lang w:val="el-GR" w:eastAsia="el-GR"/>
              </w:rPr>
            </w:pPr>
            <w:r>
              <w:rPr>
                <w:rFonts w:ascii="Trebuchet MS" w:eastAsia="Calibri" w:hAnsi="Trebuchet MS" w:cs="Tahoma"/>
                <w:b/>
                <w:sz w:val="18"/>
                <w:szCs w:val="18"/>
                <w:lang w:val="en-US" w:eastAsia="el-GR"/>
              </w:rPr>
              <w:t>2</w:t>
            </w:r>
            <w:r w:rsidRPr="00004B6E">
              <w:rPr>
                <w:rFonts w:ascii="Trebuchet MS" w:eastAsia="Calibri" w:hAnsi="Trebuchet MS" w:cs="Tahoma"/>
                <w:b/>
                <w:sz w:val="18"/>
                <w:szCs w:val="18"/>
                <w:lang w:val="el-GR" w:eastAsia="el-GR"/>
              </w:rPr>
              <w:t xml:space="preserve">.2.6.3 </w:t>
            </w:r>
            <w:r w:rsidRPr="00004B6E">
              <w:rPr>
                <w:rFonts w:ascii="Trebuchet MS" w:eastAsia="Calibri" w:hAnsi="Trebuchet MS" w:cs="Tahoma"/>
                <w:sz w:val="18"/>
                <w:szCs w:val="18"/>
                <w:lang w:val="el-GR" w:eastAsia="el-GR"/>
              </w:rPr>
              <w:t>ΤΑΧ. ΚΩΔΙΚΟΣ</w:t>
            </w:r>
          </w:p>
        </w:tc>
        <w:tc>
          <w:tcPr>
            <w:tcW w:w="3730" w:type="dxa"/>
            <w:shd w:val="clear" w:color="auto" w:fill="auto"/>
          </w:tcPr>
          <w:p w:rsidR="00B85867" w:rsidRPr="00576D69" w:rsidRDefault="00B85867" w:rsidP="00B85867">
            <w:pPr>
              <w:suppressAutoHyphens w:val="0"/>
              <w:spacing w:before="120"/>
              <w:rPr>
                <w:rFonts w:ascii="Trebuchet MS" w:eastAsia="Calibri" w:hAnsi="Trebuchet MS" w:cs="Tahoma"/>
                <w:szCs w:val="20"/>
                <w:lang w:val="el-GR" w:eastAsia="el-GR"/>
              </w:rPr>
            </w:pPr>
          </w:p>
        </w:tc>
      </w:tr>
    </w:tbl>
    <w:p w:rsidR="00B85867" w:rsidRPr="00576D69" w:rsidRDefault="00B85867" w:rsidP="00B85867">
      <w:pPr>
        <w:suppressAutoHyphens w:val="0"/>
        <w:spacing w:before="120"/>
        <w:rPr>
          <w:rFonts w:ascii="Trebuchet MS" w:eastAsia="Calibri" w:hAnsi="Trebuchet MS" w:cs="Tahoma"/>
          <w:b/>
          <w:color w:val="7030A0"/>
          <w:szCs w:val="20"/>
          <w:lang w:val="el-GR" w:eastAsia="el-GR"/>
        </w:rPr>
      </w:pPr>
      <w:r w:rsidRPr="00576D69">
        <w:rPr>
          <w:rFonts w:ascii="Trebuchet MS" w:eastAsia="Calibri" w:hAnsi="Trebuchet MS" w:cs="Tahoma"/>
          <w:b/>
          <w:color w:val="7030A0"/>
          <w:sz w:val="18"/>
          <w:szCs w:val="18"/>
          <w:lang w:val="el-GR" w:eastAsia="el-GR"/>
        </w:rPr>
        <w:t>(+) – Παραπάνω από ένα Τόπους Υλοποίησης</w:t>
      </w:r>
    </w:p>
    <w:p w:rsidR="00B85867" w:rsidRPr="00576D69" w:rsidRDefault="00B85867" w:rsidP="00B85867">
      <w:pPr>
        <w:suppressAutoHyphens w:val="0"/>
        <w:spacing w:before="120"/>
        <w:rPr>
          <w:rFonts w:ascii="Trebuchet MS" w:eastAsia="Calibri" w:hAnsi="Trebuchet MS" w:cs="Tahoma"/>
          <w:b/>
          <w:color w:val="7030A0"/>
          <w:szCs w:val="20"/>
          <w:lang w:val="el-GR" w:eastAsia="el-GR"/>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284"/>
        <w:gridCol w:w="2434"/>
        <w:gridCol w:w="3233"/>
        <w:gridCol w:w="653"/>
        <w:gridCol w:w="1192"/>
      </w:tblGrid>
      <w:tr w:rsidR="00B85867" w:rsidRPr="00B85867" w:rsidTr="00B85867">
        <w:tc>
          <w:tcPr>
            <w:tcW w:w="817" w:type="dxa"/>
            <w:shd w:val="clear" w:color="auto" w:fill="999999"/>
          </w:tcPr>
          <w:p w:rsidR="00B85867" w:rsidRPr="00576D69" w:rsidRDefault="00B85867" w:rsidP="00B85867">
            <w:pPr>
              <w:suppressAutoHyphens w:val="0"/>
              <w:spacing w:before="120"/>
              <w:rPr>
                <w:rFonts w:ascii="Trebuchet MS" w:eastAsia="Calibri" w:hAnsi="Trebuchet MS" w:cs="Tahoma"/>
                <w:b/>
                <w:szCs w:val="20"/>
                <w:lang w:val="el-GR" w:eastAsia="el-GR"/>
              </w:rPr>
            </w:pPr>
            <w:r>
              <w:rPr>
                <w:rFonts w:ascii="Trebuchet MS" w:eastAsia="Calibri" w:hAnsi="Trebuchet MS" w:cs="Tahoma"/>
                <w:b/>
                <w:szCs w:val="20"/>
                <w:lang w:val="en-US" w:eastAsia="el-GR"/>
              </w:rPr>
              <w:t>2</w:t>
            </w:r>
            <w:r>
              <w:rPr>
                <w:rFonts w:ascii="Trebuchet MS" w:eastAsia="Calibri" w:hAnsi="Trebuchet MS" w:cs="Tahoma"/>
                <w:b/>
                <w:szCs w:val="20"/>
                <w:lang w:val="el-GR" w:eastAsia="el-GR"/>
              </w:rPr>
              <w:t>.3</w:t>
            </w:r>
          </w:p>
        </w:tc>
        <w:tc>
          <w:tcPr>
            <w:tcW w:w="7796" w:type="dxa"/>
            <w:gridSpan w:val="5"/>
            <w:shd w:val="clear" w:color="auto" w:fill="CCCCCC"/>
          </w:tcPr>
          <w:p w:rsidR="00B85867" w:rsidRPr="00B85867" w:rsidRDefault="00B85867" w:rsidP="00B85867">
            <w:pPr>
              <w:suppressAutoHyphens w:val="0"/>
              <w:spacing w:before="120"/>
              <w:rPr>
                <w:rFonts w:ascii="Trebuchet MS" w:eastAsia="Calibri" w:hAnsi="Trebuchet MS" w:cs="Tahoma"/>
                <w:b/>
                <w:szCs w:val="20"/>
                <w:lang w:val="en-US" w:eastAsia="el-GR"/>
              </w:rPr>
            </w:pPr>
            <w:r w:rsidRPr="00576D69">
              <w:rPr>
                <w:rFonts w:ascii="Trebuchet MS" w:eastAsia="Calibri" w:hAnsi="Trebuchet MS" w:cs="Tahoma"/>
                <w:b/>
                <w:szCs w:val="20"/>
                <w:lang w:val="el-GR" w:eastAsia="el-GR"/>
              </w:rPr>
              <w:t>Κ</w:t>
            </w:r>
            <w:r w:rsidRPr="00B85867">
              <w:rPr>
                <w:rFonts w:ascii="Trebuchet MS" w:eastAsia="Calibri" w:hAnsi="Trebuchet MS" w:cs="Tahoma"/>
                <w:b/>
                <w:szCs w:val="20"/>
                <w:lang w:val="en-US" w:eastAsia="el-GR"/>
              </w:rPr>
              <w:t>.</w:t>
            </w:r>
            <w:r w:rsidRPr="00576D69">
              <w:rPr>
                <w:rFonts w:ascii="Trebuchet MS" w:eastAsia="Calibri" w:hAnsi="Trebuchet MS" w:cs="Tahoma"/>
                <w:b/>
                <w:szCs w:val="20"/>
                <w:lang w:val="el-GR" w:eastAsia="el-GR"/>
              </w:rPr>
              <w:t>Α</w:t>
            </w:r>
            <w:r w:rsidRPr="00B85867">
              <w:rPr>
                <w:rFonts w:ascii="Trebuchet MS" w:eastAsia="Calibri" w:hAnsi="Trebuchet MS" w:cs="Tahoma"/>
                <w:b/>
                <w:szCs w:val="20"/>
                <w:lang w:val="en-US" w:eastAsia="el-GR"/>
              </w:rPr>
              <w:t>.</w:t>
            </w:r>
            <w:r w:rsidRPr="00576D69">
              <w:rPr>
                <w:rFonts w:ascii="Trebuchet MS" w:eastAsia="Calibri" w:hAnsi="Trebuchet MS" w:cs="Tahoma"/>
                <w:b/>
                <w:szCs w:val="20"/>
                <w:lang w:val="el-GR" w:eastAsia="el-GR"/>
              </w:rPr>
              <w:t>Δ</w:t>
            </w:r>
            <w:r w:rsidRPr="00B85867">
              <w:rPr>
                <w:rFonts w:ascii="Trebuchet MS" w:eastAsia="Calibri" w:hAnsi="Trebuchet MS" w:cs="Tahoma"/>
                <w:b/>
                <w:szCs w:val="20"/>
                <w:lang w:val="en-US" w:eastAsia="el-GR"/>
              </w:rPr>
              <w:t xml:space="preserve">. </w:t>
            </w:r>
            <w:r w:rsidRPr="00576D69">
              <w:rPr>
                <w:rFonts w:ascii="Trebuchet MS" w:eastAsia="Calibri" w:hAnsi="Trebuchet MS" w:cs="Tahoma"/>
                <w:b/>
                <w:szCs w:val="20"/>
                <w:lang w:val="el-GR" w:eastAsia="el-GR"/>
              </w:rPr>
              <w:t>ΕΠΕΝΔΥΣΗΣ</w:t>
            </w:r>
            <w:r w:rsidRPr="00B85867">
              <w:rPr>
                <w:rFonts w:ascii="Trebuchet MS" w:eastAsia="Calibri" w:hAnsi="Trebuchet MS" w:cs="Tahoma"/>
                <w:b/>
                <w:szCs w:val="20"/>
                <w:lang w:val="en-US" w:eastAsia="el-GR"/>
              </w:rPr>
              <w:t xml:space="preserve">  (</w:t>
            </w:r>
            <w:r w:rsidRPr="00576D69">
              <w:rPr>
                <w:rFonts w:ascii="Trebuchet MS" w:eastAsia="Calibri" w:hAnsi="Trebuchet MS" w:cs="Tahoma"/>
                <w:b/>
                <w:szCs w:val="20"/>
                <w:lang w:val="en-US" w:eastAsia="el-GR"/>
              </w:rPr>
              <w:t>NACE</w:t>
            </w:r>
            <w:r w:rsidRPr="00B85867">
              <w:rPr>
                <w:rFonts w:ascii="Trebuchet MS" w:eastAsia="Calibri" w:hAnsi="Trebuchet MS" w:cs="Tahoma"/>
                <w:b/>
                <w:szCs w:val="20"/>
                <w:lang w:val="en-US" w:eastAsia="el-GR"/>
              </w:rPr>
              <w:t xml:space="preserve"> </w:t>
            </w:r>
            <w:r w:rsidRPr="00576D69">
              <w:rPr>
                <w:rFonts w:ascii="Trebuchet MS" w:eastAsia="Calibri" w:hAnsi="Trebuchet MS" w:cs="Tahoma"/>
                <w:b/>
                <w:szCs w:val="20"/>
                <w:lang w:val="en-US" w:eastAsia="el-GR"/>
              </w:rPr>
              <w:t>Level</w:t>
            </w:r>
            <w:r w:rsidRPr="00B85867">
              <w:rPr>
                <w:rFonts w:ascii="Trebuchet MS" w:eastAsia="Calibri" w:hAnsi="Trebuchet MS" w:cs="Tahoma"/>
                <w:b/>
                <w:szCs w:val="20"/>
                <w:lang w:val="en-US" w:eastAsia="el-GR"/>
              </w:rPr>
              <w:t xml:space="preserve"> </w:t>
            </w:r>
            <w:r w:rsidRPr="00576D69">
              <w:rPr>
                <w:rFonts w:ascii="Trebuchet MS" w:eastAsia="Calibri" w:hAnsi="Trebuchet MS" w:cs="Tahoma"/>
                <w:b/>
                <w:szCs w:val="20"/>
                <w:lang w:val="en-US" w:eastAsia="el-GR"/>
              </w:rPr>
              <w:t>Group</w:t>
            </w:r>
            <w:r w:rsidRPr="00B85867">
              <w:rPr>
                <w:rFonts w:ascii="Trebuchet MS" w:eastAsia="Calibri" w:hAnsi="Trebuchet MS" w:cs="Tahoma"/>
                <w:b/>
                <w:szCs w:val="20"/>
                <w:lang w:val="en-US" w:eastAsia="el-GR"/>
              </w:rPr>
              <w:t>)</w:t>
            </w:r>
          </w:p>
          <w:p w:rsidR="00B85867" w:rsidRPr="00B85867" w:rsidRDefault="00B85867" w:rsidP="00B85867">
            <w:pPr>
              <w:suppressAutoHyphens w:val="0"/>
              <w:spacing w:before="120"/>
              <w:rPr>
                <w:rFonts w:ascii="Trebuchet MS" w:eastAsia="Calibri" w:hAnsi="Trebuchet MS" w:cs="Tahoma"/>
                <w:b/>
                <w:szCs w:val="20"/>
                <w:lang w:val="en-US" w:eastAsia="el-GR"/>
              </w:rPr>
            </w:pPr>
          </w:p>
        </w:tc>
      </w:tr>
      <w:tr w:rsidR="00B85867" w:rsidRPr="00004B6E" w:rsidTr="00B85867">
        <w:tc>
          <w:tcPr>
            <w:tcW w:w="1101" w:type="dxa"/>
            <w:gridSpan w:val="2"/>
            <w:shd w:val="clear" w:color="auto" w:fill="D9D9D9"/>
          </w:tcPr>
          <w:p w:rsidR="00B85867" w:rsidRPr="00004B6E" w:rsidRDefault="00B85867" w:rsidP="00B85867">
            <w:pPr>
              <w:suppressAutoHyphens w:val="0"/>
              <w:spacing w:before="120"/>
              <w:rPr>
                <w:rFonts w:ascii="Trebuchet MS" w:eastAsia="Calibri" w:hAnsi="Trebuchet MS" w:cs="Tahoma"/>
                <w:b/>
                <w:sz w:val="18"/>
                <w:szCs w:val="18"/>
                <w:lang w:val="el-GR" w:eastAsia="el-GR"/>
              </w:rPr>
            </w:pPr>
            <w:r>
              <w:rPr>
                <w:rFonts w:ascii="Trebuchet MS" w:eastAsia="Calibri" w:hAnsi="Trebuchet MS" w:cs="Tahoma"/>
                <w:b/>
                <w:sz w:val="18"/>
                <w:szCs w:val="18"/>
                <w:lang w:val="en-US" w:eastAsia="el-GR"/>
              </w:rPr>
              <w:t>2.</w:t>
            </w:r>
            <w:r w:rsidRPr="00004B6E">
              <w:rPr>
                <w:rFonts w:ascii="Trebuchet MS" w:eastAsia="Calibri" w:hAnsi="Trebuchet MS" w:cs="Tahoma"/>
                <w:b/>
                <w:sz w:val="18"/>
                <w:szCs w:val="18"/>
                <w:lang w:val="el-GR" w:eastAsia="el-GR"/>
              </w:rPr>
              <w:t>3.1. Α/Α</w:t>
            </w:r>
          </w:p>
        </w:tc>
        <w:tc>
          <w:tcPr>
            <w:tcW w:w="2434" w:type="dxa"/>
            <w:shd w:val="clear" w:color="auto" w:fill="D9D9D9"/>
          </w:tcPr>
          <w:p w:rsidR="00B85867" w:rsidRPr="00004B6E" w:rsidRDefault="00B85867" w:rsidP="00B85867">
            <w:pPr>
              <w:suppressAutoHyphens w:val="0"/>
              <w:spacing w:before="120"/>
              <w:jc w:val="center"/>
              <w:rPr>
                <w:rFonts w:ascii="Trebuchet MS" w:eastAsia="Calibri" w:hAnsi="Trebuchet MS" w:cs="Tahoma"/>
                <w:b/>
                <w:sz w:val="18"/>
                <w:szCs w:val="18"/>
                <w:lang w:val="el-GR" w:eastAsia="el-GR"/>
              </w:rPr>
            </w:pPr>
            <w:r>
              <w:rPr>
                <w:rFonts w:ascii="Trebuchet MS" w:eastAsia="Calibri" w:hAnsi="Trebuchet MS" w:cs="Tahoma"/>
                <w:b/>
                <w:sz w:val="18"/>
                <w:szCs w:val="18"/>
                <w:lang w:val="en-US" w:eastAsia="el-GR"/>
              </w:rPr>
              <w:t>2</w:t>
            </w:r>
            <w:r w:rsidRPr="00004B6E">
              <w:rPr>
                <w:rFonts w:ascii="Trebuchet MS" w:eastAsia="Calibri" w:hAnsi="Trebuchet MS" w:cs="Tahoma"/>
                <w:b/>
                <w:sz w:val="18"/>
                <w:szCs w:val="18"/>
                <w:lang w:val="el-GR" w:eastAsia="el-GR"/>
              </w:rPr>
              <w:t>.3.2. ΚΩΔΙΚΟΣ</w:t>
            </w:r>
          </w:p>
        </w:tc>
        <w:tc>
          <w:tcPr>
            <w:tcW w:w="3233" w:type="dxa"/>
            <w:shd w:val="clear" w:color="auto" w:fill="D9D9D9"/>
          </w:tcPr>
          <w:p w:rsidR="00B85867" w:rsidRPr="00004B6E" w:rsidRDefault="00B85867" w:rsidP="00B85867">
            <w:pPr>
              <w:suppressAutoHyphens w:val="0"/>
              <w:spacing w:before="120"/>
              <w:jc w:val="center"/>
              <w:rPr>
                <w:rFonts w:ascii="Trebuchet MS" w:eastAsia="Calibri" w:hAnsi="Trebuchet MS" w:cs="Tahoma"/>
                <w:b/>
                <w:sz w:val="18"/>
                <w:szCs w:val="18"/>
                <w:lang w:val="el-GR" w:eastAsia="el-GR"/>
              </w:rPr>
            </w:pPr>
            <w:r>
              <w:rPr>
                <w:rFonts w:ascii="Trebuchet MS" w:eastAsia="Calibri" w:hAnsi="Trebuchet MS" w:cs="Tahoma"/>
                <w:b/>
                <w:sz w:val="18"/>
                <w:szCs w:val="18"/>
                <w:lang w:val="en-US" w:eastAsia="el-GR"/>
              </w:rPr>
              <w:t>2</w:t>
            </w:r>
            <w:r w:rsidRPr="00004B6E">
              <w:rPr>
                <w:rFonts w:ascii="Trebuchet MS" w:eastAsia="Calibri" w:hAnsi="Trebuchet MS" w:cs="Tahoma"/>
                <w:b/>
                <w:sz w:val="18"/>
                <w:szCs w:val="18"/>
                <w:lang w:val="el-GR" w:eastAsia="el-GR"/>
              </w:rPr>
              <w:t>.3.3 ΠΕΡΙΓΡΑΦΗ Κ.Α.Δ.</w:t>
            </w:r>
          </w:p>
        </w:tc>
        <w:tc>
          <w:tcPr>
            <w:tcW w:w="1845" w:type="dxa"/>
            <w:gridSpan w:val="2"/>
            <w:shd w:val="clear" w:color="auto" w:fill="D9D9D9"/>
          </w:tcPr>
          <w:p w:rsidR="00B85867" w:rsidRPr="00004B6E" w:rsidRDefault="00B85867" w:rsidP="00B85867">
            <w:pPr>
              <w:suppressAutoHyphens w:val="0"/>
              <w:spacing w:before="120"/>
              <w:jc w:val="center"/>
              <w:rPr>
                <w:rFonts w:ascii="Trebuchet MS" w:eastAsia="Calibri" w:hAnsi="Trebuchet MS" w:cs="Tahoma"/>
                <w:b/>
                <w:sz w:val="18"/>
                <w:szCs w:val="18"/>
                <w:lang w:val="el-GR" w:eastAsia="el-GR"/>
              </w:rPr>
            </w:pPr>
            <w:r>
              <w:rPr>
                <w:rFonts w:ascii="Trebuchet MS" w:eastAsia="Calibri" w:hAnsi="Trebuchet MS" w:cs="Tahoma"/>
                <w:b/>
                <w:sz w:val="18"/>
                <w:szCs w:val="18"/>
                <w:lang w:val="en-US" w:eastAsia="el-GR"/>
              </w:rPr>
              <w:t>2</w:t>
            </w:r>
            <w:r w:rsidRPr="00004B6E">
              <w:rPr>
                <w:rFonts w:ascii="Trebuchet MS" w:eastAsia="Calibri" w:hAnsi="Trebuchet MS" w:cs="Tahoma"/>
                <w:b/>
                <w:sz w:val="18"/>
                <w:szCs w:val="18"/>
                <w:lang w:val="el-GR" w:eastAsia="el-GR"/>
              </w:rPr>
              <w:t>.</w:t>
            </w:r>
            <w:r>
              <w:rPr>
                <w:rFonts w:ascii="Trebuchet MS" w:eastAsia="Calibri" w:hAnsi="Trebuchet MS" w:cs="Tahoma"/>
                <w:b/>
                <w:sz w:val="18"/>
                <w:szCs w:val="18"/>
                <w:lang w:val="el-GR" w:eastAsia="el-GR"/>
              </w:rPr>
              <w:t>3</w:t>
            </w:r>
            <w:r w:rsidRPr="00004B6E">
              <w:rPr>
                <w:rFonts w:ascii="Trebuchet MS" w:eastAsia="Calibri" w:hAnsi="Trebuchet MS" w:cs="Tahoma"/>
                <w:b/>
                <w:sz w:val="18"/>
                <w:szCs w:val="18"/>
                <w:lang w:val="el-GR" w:eastAsia="el-GR"/>
              </w:rPr>
              <w:t>.4 ΗΜΕΡΟΜΗΝΙΑ ΕΝΕΡΓΟΠΟΙΗΣΗΣ ΚΑΔ</w:t>
            </w:r>
          </w:p>
        </w:tc>
      </w:tr>
      <w:tr w:rsidR="00B85867" w:rsidRPr="00E86F77" w:rsidTr="00B85867">
        <w:tc>
          <w:tcPr>
            <w:tcW w:w="1101" w:type="dxa"/>
            <w:gridSpan w:val="2"/>
            <w:shd w:val="clear" w:color="auto" w:fill="D9D9D9"/>
          </w:tcPr>
          <w:p w:rsidR="00B85867" w:rsidRPr="00004B6E" w:rsidRDefault="00B85867" w:rsidP="00B85867">
            <w:pPr>
              <w:suppressAutoHyphens w:val="0"/>
              <w:spacing w:before="120"/>
              <w:rPr>
                <w:rFonts w:ascii="Trebuchet MS" w:eastAsia="Calibri" w:hAnsi="Trebuchet MS" w:cs="Tahoma"/>
                <w:sz w:val="18"/>
                <w:szCs w:val="18"/>
                <w:lang w:val="el-GR" w:eastAsia="el-GR"/>
              </w:rPr>
            </w:pPr>
            <w:r w:rsidRPr="00004B6E">
              <w:rPr>
                <w:rFonts w:ascii="Trebuchet MS" w:eastAsia="Calibri" w:hAnsi="Trebuchet MS" w:cs="Tahoma"/>
                <w:sz w:val="18"/>
                <w:szCs w:val="18"/>
                <w:lang w:val="el-GR" w:eastAsia="el-GR"/>
              </w:rPr>
              <w:t>1</w:t>
            </w:r>
          </w:p>
        </w:tc>
        <w:tc>
          <w:tcPr>
            <w:tcW w:w="2434" w:type="dxa"/>
            <w:shd w:val="clear" w:color="auto" w:fill="auto"/>
          </w:tcPr>
          <w:p w:rsidR="00B85867" w:rsidRPr="00004B6E" w:rsidRDefault="00B85867" w:rsidP="00B85867">
            <w:pPr>
              <w:suppressAutoHyphens w:val="0"/>
              <w:spacing w:before="120"/>
              <w:jc w:val="center"/>
              <w:rPr>
                <w:rFonts w:ascii="Trebuchet MS" w:eastAsia="Calibri" w:hAnsi="Trebuchet MS" w:cs="Tahoma"/>
                <w:sz w:val="18"/>
                <w:szCs w:val="18"/>
                <w:lang w:val="el-GR" w:eastAsia="el-GR"/>
              </w:rPr>
            </w:pPr>
            <w:r w:rsidRPr="00004B6E">
              <w:rPr>
                <w:rFonts w:ascii="Trebuchet MS" w:eastAsia="Calibri" w:hAnsi="Trebuchet MS" w:cs="Tahoma"/>
                <w:color w:val="0000FF"/>
                <w:sz w:val="18"/>
                <w:szCs w:val="18"/>
                <w:highlight w:val="white"/>
                <w:lang w:val="el-GR" w:eastAsia="zh-CN"/>
              </w:rPr>
              <w:t>&lt;</w:t>
            </w:r>
            <w:r w:rsidRPr="00004B6E">
              <w:rPr>
                <w:rFonts w:ascii="Trebuchet MS" w:eastAsia="Calibri" w:hAnsi="Trebuchet MS" w:cs="Tahoma"/>
                <w:color w:val="800000"/>
                <w:sz w:val="18"/>
                <w:szCs w:val="18"/>
                <w:highlight w:val="white"/>
                <w:lang w:val="el-GR" w:eastAsia="zh-CN"/>
              </w:rPr>
              <w:t>KAD_NACE</w:t>
            </w:r>
            <w:r w:rsidRPr="00004B6E">
              <w:rPr>
                <w:rFonts w:ascii="Trebuchet MS" w:eastAsia="Calibri" w:hAnsi="Trebuchet MS" w:cs="Tahoma"/>
                <w:color w:val="0000FF"/>
                <w:sz w:val="18"/>
                <w:szCs w:val="18"/>
                <w:highlight w:val="white"/>
                <w:lang w:val="el-GR" w:eastAsia="zh-CN"/>
              </w:rPr>
              <w:t>&gt;</w:t>
            </w:r>
            <w:r w:rsidRPr="00004B6E">
              <w:rPr>
                <w:rFonts w:ascii="Trebuchet MS" w:eastAsia="Calibri" w:hAnsi="Trebuchet MS" w:cs="Tahoma"/>
                <w:color w:val="0000FF"/>
                <w:sz w:val="18"/>
                <w:szCs w:val="18"/>
                <w:lang w:val="el-GR" w:eastAsia="zh-CN"/>
              </w:rPr>
              <w:t xml:space="preserve"> &lt;</w:t>
            </w:r>
            <w:r w:rsidRPr="00004B6E">
              <w:rPr>
                <w:rFonts w:ascii="Trebuchet MS" w:eastAsia="Calibri" w:hAnsi="Trebuchet MS" w:cs="Tahoma"/>
                <w:color w:val="0000FF"/>
                <w:sz w:val="18"/>
                <w:szCs w:val="18"/>
                <w:lang w:val="en-US" w:eastAsia="zh-CN"/>
              </w:rPr>
              <w:t>ID</w:t>
            </w:r>
            <w:r w:rsidRPr="00004B6E">
              <w:rPr>
                <w:rFonts w:ascii="Trebuchet MS" w:eastAsia="Calibri" w:hAnsi="Trebuchet MS" w:cs="Tahoma"/>
                <w:color w:val="0000FF"/>
                <w:sz w:val="18"/>
                <w:szCs w:val="18"/>
                <w:lang w:val="el-GR" w:eastAsia="zh-CN"/>
              </w:rPr>
              <w:t>&gt;</w:t>
            </w:r>
          </w:p>
        </w:tc>
        <w:tc>
          <w:tcPr>
            <w:tcW w:w="3233" w:type="dxa"/>
            <w:shd w:val="clear" w:color="auto" w:fill="auto"/>
          </w:tcPr>
          <w:p w:rsidR="00B85867" w:rsidRPr="00004B6E" w:rsidRDefault="00B85867" w:rsidP="00B85867">
            <w:pPr>
              <w:suppressAutoHyphens w:val="0"/>
              <w:spacing w:before="120"/>
              <w:jc w:val="center"/>
              <w:rPr>
                <w:rFonts w:ascii="Trebuchet MS" w:eastAsia="Calibri" w:hAnsi="Trebuchet MS" w:cs="Tahoma"/>
                <w:sz w:val="18"/>
                <w:szCs w:val="18"/>
                <w:lang w:val="el-GR" w:eastAsia="el-GR"/>
              </w:rPr>
            </w:pPr>
            <w:r w:rsidRPr="00004B6E">
              <w:rPr>
                <w:rFonts w:ascii="Trebuchet MS" w:eastAsia="Calibri" w:hAnsi="Trebuchet MS" w:cs="Tahoma"/>
                <w:sz w:val="18"/>
                <w:szCs w:val="18"/>
                <w:lang w:val="el-GR" w:eastAsia="el-GR"/>
              </w:rPr>
              <w:t>ΕΠΙΛΟΓΗ ΑΠΟ ΛΙΣΤΑ ΟΠΟΥ ΠΕΡΙΕΧΕΙ ΤΟΥΣ ΕΠΙΛΕΞΙΜΟΥΣ Κ.Α.Δ. ΒΑΣΕΙ ΤΗΣ ΠΡΟΚΗΡΥΞΗΣ</w:t>
            </w:r>
          </w:p>
        </w:tc>
        <w:tc>
          <w:tcPr>
            <w:tcW w:w="1845" w:type="dxa"/>
            <w:gridSpan w:val="2"/>
            <w:shd w:val="clear" w:color="auto" w:fill="auto"/>
          </w:tcPr>
          <w:p w:rsidR="00B85867" w:rsidRPr="00004B6E" w:rsidRDefault="00B85867" w:rsidP="00B85867">
            <w:pPr>
              <w:suppressAutoHyphens w:val="0"/>
              <w:spacing w:before="120"/>
              <w:jc w:val="center"/>
              <w:rPr>
                <w:rFonts w:ascii="Trebuchet MS" w:eastAsia="Calibri" w:hAnsi="Trebuchet MS" w:cs="Tahoma"/>
                <w:sz w:val="18"/>
                <w:szCs w:val="18"/>
                <w:lang w:val="el-GR" w:eastAsia="el-GR"/>
              </w:rPr>
            </w:pPr>
          </w:p>
        </w:tc>
      </w:tr>
      <w:tr w:rsidR="00B85867" w:rsidRPr="00004B6E" w:rsidTr="00B85867">
        <w:tc>
          <w:tcPr>
            <w:tcW w:w="1101" w:type="dxa"/>
            <w:gridSpan w:val="2"/>
            <w:shd w:val="clear" w:color="auto" w:fill="D9D9D9"/>
          </w:tcPr>
          <w:p w:rsidR="00B85867" w:rsidRPr="00004B6E" w:rsidRDefault="00B85867" w:rsidP="00B85867">
            <w:pPr>
              <w:suppressAutoHyphens w:val="0"/>
              <w:spacing w:before="120"/>
              <w:rPr>
                <w:rFonts w:ascii="Trebuchet MS" w:eastAsia="Calibri" w:hAnsi="Trebuchet MS" w:cs="Tahoma"/>
                <w:b/>
                <w:sz w:val="18"/>
                <w:szCs w:val="18"/>
                <w:lang w:val="el-GR" w:eastAsia="el-GR"/>
              </w:rPr>
            </w:pPr>
            <w:r>
              <w:rPr>
                <w:rFonts w:ascii="Trebuchet MS" w:eastAsia="Calibri" w:hAnsi="Trebuchet MS" w:cs="Tahoma"/>
                <w:b/>
                <w:sz w:val="18"/>
                <w:szCs w:val="18"/>
                <w:lang w:val="en-US" w:eastAsia="el-GR"/>
              </w:rPr>
              <w:t>2</w:t>
            </w:r>
            <w:r w:rsidRPr="00004B6E">
              <w:rPr>
                <w:rFonts w:ascii="Trebuchet MS" w:eastAsia="Calibri" w:hAnsi="Trebuchet MS" w:cs="Tahoma"/>
                <w:b/>
                <w:sz w:val="18"/>
                <w:szCs w:val="18"/>
                <w:lang w:val="el-GR" w:eastAsia="el-GR"/>
              </w:rPr>
              <w:t>.</w:t>
            </w:r>
            <w:r>
              <w:rPr>
                <w:rFonts w:ascii="Trebuchet MS" w:eastAsia="Calibri" w:hAnsi="Trebuchet MS" w:cs="Tahoma"/>
                <w:b/>
                <w:sz w:val="18"/>
                <w:szCs w:val="18"/>
                <w:lang w:val="el-GR" w:eastAsia="el-GR"/>
              </w:rPr>
              <w:t>3</w:t>
            </w:r>
            <w:r w:rsidRPr="00004B6E">
              <w:rPr>
                <w:rFonts w:ascii="Trebuchet MS" w:eastAsia="Calibri" w:hAnsi="Trebuchet MS" w:cs="Tahoma"/>
                <w:b/>
                <w:sz w:val="18"/>
                <w:szCs w:val="18"/>
                <w:lang w:val="el-GR" w:eastAsia="el-GR"/>
              </w:rPr>
              <w:t>.5</w:t>
            </w:r>
          </w:p>
        </w:tc>
        <w:tc>
          <w:tcPr>
            <w:tcW w:w="6320" w:type="dxa"/>
            <w:gridSpan w:val="3"/>
            <w:shd w:val="clear" w:color="auto" w:fill="D9D9D9"/>
          </w:tcPr>
          <w:p w:rsidR="00B85867" w:rsidRPr="00004B6E" w:rsidRDefault="00B85867" w:rsidP="00B85867">
            <w:pPr>
              <w:suppressAutoHyphens w:val="0"/>
              <w:spacing w:before="120"/>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Είναι ο ΦΠΑ (που συνδέεται με τον ΚΑΔ επένδυσης) ανακτήσιμος;</w:t>
            </w:r>
          </w:p>
        </w:tc>
        <w:tc>
          <w:tcPr>
            <w:tcW w:w="1192" w:type="dxa"/>
            <w:shd w:val="clear" w:color="auto" w:fill="auto"/>
          </w:tcPr>
          <w:p w:rsidR="00B85867" w:rsidRPr="00004B6E" w:rsidRDefault="00B85867" w:rsidP="00B85867">
            <w:pPr>
              <w:suppressAutoHyphens w:val="0"/>
              <w:spacing w:before="120"/>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ΝΑΙ/ΟΧΙ</w:t>
            </w:r>
          </w:p>
        </w:tc>
      </w:tr>
    </w:tbl>
    <w:p w:rsidR="00B85867" w:rsidRPr="00576D69" w:rsidRDefault="00B85867" w:rsidP="00B85867">
      <w:pPr>
        <w:suppressAutoHyphens w:val="0"/>
        <w:spacing w:before="120"/>
        <w:rPr>
          <w:rFonts w:ascii="Trebuchet MS" w:eastAsia="Calibri" w:hAnsi="Trebuchet MS" w:cs="Tahoma"/>
          <w:b/>
          <w:szCs w:val="20"/>
          <w:lang w:val="el-GR" w:eastAsia="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5"/>
        <w:gridCol w:w="582"/>
        <w:gridCol w:w="5794"/>
        <w:gridCol w:w="1528"/>
        <w:gridCol w:w="13"/>
      </w:tblGrid>
      <w:tr w:rsidR="00B85867" w:rsidRPr="00576D69" w:rsidTr="00B85867">
        <w:tc>
          <w:tcPr>
            <w:tcW w:w="605" w:type="dxa"/>
            <w:shd w:val="clear" w:color="auto" w:fill="999999"/>
          </w:tcPr>
          <w:p w:rsidR="00B85867" w:rsidRPr="00576D69" w:rsidRDefault="00B85867" w:rsidP="00B85867">
            <w:pPr>
              <w:suppressAutoHyphens w:val="0"/>
              <w:spacing w:before="120" w:line="240" w:lineRule="auto"/>
              <w:rPr>
                <w:rFonts w:ascii="Trebuchet MS" w:eastAsia="Calibri" w:hAnsi="Trebuchet MS" w:cs="Tahoma"/>
                <w:b/>
                <w:szCs w:val="20"/>
                <w:lang w:val="el-GR" w:eastAsia="el-GR"/>
              </w:rPr>
            </w:pPr>
            <w:r>
              <w:rPr>
                <w:rFonts w:ascii="Trebuchet MS" w:eastAsia="Calibri" w:hAnsi="Trebuchet MS" w:cs="Tahoma"/>
                <w:b/>
                <w:szCs w:val="20"/>
                <w:lang w:val="en-US" w:eastAsia="el-GR"/>
              </w:rPr>
              <w:t>2</w:t>
            </w:r>
            <w:r>
              <w:rPr>
                <w:rFonts w:ascii="Trebuchet MS" w:eastAsia="Calibri" w:hAnsi="Trebuchet MS" w:cs="Tahoma"/>
                <w:b/>
                <w:szCs w:val="20"/>
                <w:lang w:val="el-GR" w:eastAsia="el-GR"/>
              </w:rPr>
              <w:t>.4</w:t>
            </w:r>
          </w:p>
        </w:tc>
        <w:tc>
          <w:tcPr>
            <w:tcW w:w="7917" w:type="dxa"/>
            <w:gridSpan w:val="4"/>
            <w:shd w:val="clear" w:color="auto" w:fill="D9D9D9"/>
          </w:tcPr>
          <w:p w:rsidR="00B85867" w:rsidRPr="00576D69" w:rsidRDefault="00B85867" w:rsidP="00B85867">
            <w:pPr>
              <w:suppressAutoHyphens w:val="0"/>
              <w:spacing w:before="120" w:line="240" w:lineRule="auto"/>
              <w:rPr>
                <w:rFonts w:ascii="Trebuchet MS" w:eastAsia="Calibri" w:hAnsi="Trebuchet MS" w:cs="Tahoma"/>
                <w:b/>
                <w:szCs w:val="20"/>
                <w:lang w:val="el-GR" w:eastAsia="el-GR"/>
              </w:rPr>
            </w:pPr>
            <w:r w:rsidRPr="00576D69">
              <w:rPr>
                <w:rFonts w:ascii="Trebuchet MS" w:eastAsia="Calibri" w:hAnsi="Trebuchet MS" w:cs="Tahoma"/>
                <w:b/>
                <w:szCs w:val="20"/>
                <w:lang w:val="el-GR" w:eastAsia="el-GR"/>
              </w:rPr>
              <w:t>ΦΥΣΙΚΟ ΑΝΤΙΚΕΙΜΕΝΟ</w:t>
            </w:r>
          </w:p>
        </w:tc>
      </w:tr>
      <w:tr w:rsidR="00B85867" w:rsidRPr="00E86F77" w:rsidTr="00B85867">
        <w:trPr>
          <w:gridAfter w:val="1"/>
          <w:wAfter w:w="13" w:type="dxa"/>
        </w:trPr>
        <w:tc>
          <w:tcPr>
            <w:tcW w:w="1187" w:type="dxa"/>
            <w:gridSpan w:val="2"/>
            <w:shd w:val="clear" w:color="auto" w:fill="BFBFBF"/>
          </w:tcPr>
          <w:p w:rsidR="00B85867" w:rsidRPr="00004B6E" w:rsidRDefault="00B85867" w:rsidP="00B85867">
            <w:pPr>
              <w:suppressAutoHyphens w:val="0"/>
              <w:spacing w:before="60" w:after="60" w:line="240" w:lineRule="exact"/>
              <w:rPr>
                <w:rFonts w:ascii="Trebuchet MS" w:eastAsia="Calibri" w:hAnsi="Trebuchet MS" w:cs="Tahoma"/>
                <w:b/>
                <w:sz w:val="18"/>
                <w:szCs w:val="18"/>
                <w:lang w:val="el-GR" w:eastAsia="el-GR"/>
              </w:rPr>
            </w:pPr>
            <w:r>
              <w:rPr>
                <w:rFonts w:ascii="Trebuchet MS" w:eastAsia="Calibri" w:hAnsi="Trebuchet MS" w:cs="Tahoma"/>
                <w:b/>
                <w:sz w:val="18"/>
                <w:szCs w:val="18"/>
                <w:lang w:val="en-US" w:eastAsia="el-GR"/>
              </w:rPr>
              <w:t>2</w:t>
            </w:r>
            <w:r>
              <w:rPr>
                <w:rFonts w:ascii="Trebuchet MS" w:eastAsia="Calibri" w:hAnsi="Trebuchet MS" w:cs="Tahoma"/>
                <w:b/>
                <w:sz w:val="18"/>
                <w:szCs w:val="18"/>
                <w:lang w:val="el-GR" w:eastAsia="el-GR"/>
              </w:rPr>
              <w:t>.4.1</w:t>
            </w:r>
          </w:p>
        </w:tc>
        <w:tc>
          <w:tcPr>
            <w:tcW w:w="7322" w:type="dxa"/>
            <w:gridSpan w:val="2"/>
            <w:shd w:val="clear" w:color="auto" w:fill="D9D9D9"/>
          </w:tcPr>
          <w:p w:rsidR="00B85867" w:rsidRPr="00004B6E" w:rsidRDefault="00B85867" w:rsidP="00B85867">
            <w:pPr>
              <w:suppressAutoHyphens w:val="0"/>
              <w:spacing w:before="60" w:after="60" w:line="240" w:lineRule="exact"/>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ΠΕΡΙΓΡΑΦΗ ΤΗΣ ΠΡΟΤΕΙΝΟΜΕΝΗΣ ΕΠΕΝΔΥΣΗΣ – ΠΕΡΙΓΡΑΦΗ ΦΥΣΙΚΟΥ ΑΝΤΙΚΕΙΜΕΝΟΥ</w:t>
            </w:r>
          </w:p>
        </w:tc>
      </w:tr>
      <w:tr w:rsidR="00B85867" w:rsidRPr="00004B6E" w:rsidTr="00B85867">
        <w:tc>
          <w:tcPr>
            <w:tcW w:w="8522" w:type="dxa"/>
            <w:gridSpan w:val="5"/>
            <w:shd w:val="clear" w:color="auto" w:fill="auto"/>
          </w:tcPr>
          <w:p w:rsidR="00B85867" w:rsidRPr="00004B6E" w:rsidRDefault="00B85867" w:rsidP="00B85867">
            <w:pPr>
              <w:suppressAutoHyphens w:val="0"/>
              <w:spacing w:before="60" w:after="60" w:line="240" w:lineRule="exact"/>
              <w:rPr>
                <w:rFonts w:ascii="Trebuchet MS" w:eastAsia="Calibri" w:hAnsi="Trebuchet MS" w:cs="Tahoma"/>
                <w:b/>
                <w:sz w:val="18"/>
                <w:szCs w:val="18"/>
                <w:lang w:val="el-GR" w:eastAsia="el-GR"/>
              </w:rPr>
            </w:pPr>
            <w:r w:rsidRPr="00004B6E">
              <w:rPr>
                <w:rFonts w:ascii="Trebuchet MS" w:eastAsia="Calibri" w:hAnsi="Trebuchet MS" w:cs="Tahoma"/>
                <w:color w:val="0000FF"/>
                <w:sz w:val="18"/>
                <w:szCs w:val="18"/>
                <w:highlight w:val="white"/>
                <w:lang w:val="el-GR" w:eastAsia="zh-CN"/>
              </w:rPr>
              <w:t>&lt;</w:t>
            </w:r>
            <w:r w:rsidRPr="00004B6E">
              <w:rPr>
                <w:rFonts w:ascii="Trebuchet MS" w:eastAsia="Calibri" w:hAnsi="Trebuchet MS" w:cs="Tahoma"/>
                <w:color w:val="800000"/>
                <w:sz w:val="18"/>
                <w:szCs w:val="18"/>
                <w:highlight w:val="white"/>
                <w:lang w:val="el-GR" w:eastAsia="zh-CN"/>
              </w:rPr>
              <w:t>PERIGRAFH_FYSIKOY_ANTIKEIMENOY</w:t>
            </w:r>
            <w:r w:rsidRPr="00004B6E">
              <w:rPr>
                <w:rFonts w:ascii="Trebuchet MS" w:eastAsia="Calibri" w:hAnsi="Trebuchet MS" w:cs="Tahoma"/>
                <w:color w:val="0000FF"/>
                <w:sz w:val="18"/>
                <w:szCs w:val="18"/>
                <w:highlight w:val="white"/>
                <w:lang w:val="el-GR" w:eastAsia="zh-CN"/>
              </w:rPr>
              <w:t>&gt;</w:t>
            </w:r>
          </w:p>
        </w:tc>
      </w:tr>
      <w:tr w:rsidR="00B85867" w:rsidRPr="00E86F77" w:rsidTr="00B85867">
        <w:trPr>
          <w:gridAfter w:val="1"/>
          <w:wAfter w:w="13" w:type="dxa"/>
        </w:trPr>
        <w:tc>
          <w:tcPr>
            <w:tcW w:w="1187" w:type="dxa"/>
            <w:gridSpan w:val="2"/>
            <w:shd w:val="clear" w:color="auto" w:fill="BFBFBF"/>
          </w:tcPr>
          <w:p w:rsidR="00B85867" w:rsidRPr="00004B6E" w:rsidRDefault="00B85867" w:rsidP="00B85867">
            <w:pPr>
              <w:suppressAutoHyphens w:val="0"/>
              <w:spacing w:before="60" w:after="60" w:line="240" w:lineRule="exact"/>
              <w:rPr>
                <w:rFonts w:ascii="Trebuchet MS" w:eastAsia="Calibri" w:hAnsi="Trebuchet MS" w:cs="Tahoma"/>
                <w:b/>
                <w:sz w:val="18"/>
                <w:szCs w:val="18"/>
                <w:lang w:val="el-GR" w:eastAsia="el-GR"/>
              </w:rPr>
            </w:pPr>
            <w:r>
              <w:rPr>
                <w:rFonts w:ascii="Trebuchet MS" w:eastAsia="Calibri" w:hAnsi="Trebuchet MS" w:cs="Tahoma"/>
                <w:b/>
                <w:sz w:val="18"/>
                <w:szCs w:val="18"/>
                <w:lang w:val="en-US" w:eastAsia="el-GR"/>
              </w:rPr>
              <w:t>2</w:t>
            </w:r>
            <w:r>
              <w:rPr>
                <w:rFonts w:ascii="Trebuchet MS" w:eastAsia="Calibri" w:hAnsi="Trebuchet MS" w:cs="Tahoma"/>
                <w:b/>
                <w:sz w:val="18"/>
                <w:szCs w:val="18"/>
                <w:lang w:val="el-GR" w:eastAsia="el-GR"/>
              </w:rPr>
              <w:t>.4</w:t>
            </w:r>
            <w:r w:rsidRPr="00004B6E">
              <w:rPr>
                <w:rFonts w:ascii="Trebuchet MS" w:eastAsia="Calibri" w:hAnsi="Trebuchet MS" w:cs="Tahoma"/>
                <w:b/>
                <w:sz w:val="18"/>
                <w:szCs w:val="18"/>
                <w:lang w:val="el-GR" w:eastAsia="el-GR"/>
              </w:rPr>
              <w:t>.2</w:t>
            </w:r>
          </w:p>
        </w:tc>
        <w:tc>
          <w:tcPr>
            <w:tcW w:w="7322" w:type="dxa"/>
            <w:gridSpan w:val="2"/>
            <w:shd w:val="clear" w:color="auto" w:fill="D9D9D9"/>
          </w:tcPr>
          <w:p w:rsidR="00B85867" w:rsidRPr="00004B6E" w:rsidRDefault="00B85867" w:rsidP="00B85867">
            <w:pPr>
              <w:suppressAutoHyphens w:val="0"/>
              <w:spacing w:before="60" w:after="60" w:line="240" w:lineRule="exact"/>
              <w:rPr>
                <w:rFonts w:ascii="Trebuchet MS" w:eastAsia="Calibri" w:hAnsi="Trebuchet MS" w:cs="Tahoma"/>
                <w:b/>
                <w:sz w:val="18"/>
                <w:szCs w:val="18"/>
                <w:lang w:val="el-GR" w:eastAsia="el-GR"/>
              </w:rPr>
            </w:pPr>
            <w:r w:rsidRPr="00004B6E">
              <w:rPr>
                <w:rFonts w:ascii="Trebuchet MS" w:hAnsi="Trebuchet MS" w:cs="Tahoma"/>
                <w:b/>
                <w:bCs/>
                <w:sz w:val="18"/>
                <w:szCs w:val="18"/>
                <w:lang w:val="el-GR" w:eastAsia="el-GR"/>
              </w:rPr>
              <w:t>ΕΠΙΚΟΙΝΩΝΙΑΚΗ ΠΕΡΙΓΡΑΦΗ ΤΗΣ ΕΠΕΝΔΥΣΗΣ – ΣΥΝΤΟΜΗ ΠΕΡΙΓΡΑΦΗ</w:t>
            </w:r>
          </w:p>
        </w:tc>
      </w:tr>
      <w:tr w:rsidR="00B85867" w:rsidRPr="00004B6E" w:rsidTr="00B85867">
        <w:tc>
          <w:tcPr>
            <w:tcW w:w="8522" w:type="dxa"/>
            <w:gridSpan w:val="5"/>
            <w:shd w:val="clear" w:color="auto" w:fill="auto"/>
          </w:tcPr>
          <w:p w:rsidR="00B85867" w:rsidRPr="00004B6E" w:rsidRDefault="00B85867" w:rsidP="00B85867">
            <w:pPr>
              <w:suppressAutoHyphens w:val="0"/>
              <w:spacing w:before="60" w:after="60" w:line="240" w:lineRule="exact"/>
              <w:rPr>
                <w:rFonts w:ascii="Trebuchet MS" w:eastAsia="Calibri" w:hAnsi="Trebuchet MS" w:cs="Tahoma"/>
                <w:b/>
                <w:sz w:val="18"/>
                <w:szCs w:val="18"/>
                <w:lang w:val="el-GR" w:eastAsia="el-GR"/>
              </w:rPr>
            </w:pPr>
            <w:r w:rsidRPr="00004B6E">
              <w:rPr>
                <w:rFonts w:ascii="Trebuchet MS" w:eastAsia="Calibri" w:hAnsi="Trebuchet MS" w:cs="Tahoma"/>
                <w:color w:val="0000FF"/>
                <w:sz w:val="18"/>
                <w:szCs w:val="18"/>
                <w:highlight w:val="white"/>
                <w:lang w:val="el-GR" w:eastAsia="zh-CN"/>
              </w:rPr>
              <w:t>&lt;</w:t>
            </w:r>
            <w:r w:rsidRPr="00004B6E">
              <w:rPr>
                <w:rFonts w:ascii="Trebuchet MS" w:eastAsia="Calibri" w:hAnsi="Trebuchet MS" w:cs="Tahoma"/>
                <w:color w:val="800000"/>
                <w:sz w:val="18"/>
                <w:szCs w:val="18"/>
                <w:highlight w:val="white"/>
                <w:lang w:val="el-GR" w:eastAsia="zh-CN"/>
              </w:rPr>
              <w:t>PERIGRAFH_FYSIKOY_WOAT</w:t>
            </w:r>
            <w:r w:rsidRPr="00004B6E">
              <w:rPr>
                <w:rFonts w:ascii="Trebuchet MS" w:eastAsia="Calibri" w:hAnsi="Trebuchet MS" w:cs="Tahoma"/>
                <w:color w:val="0000FF"/>
                <w:sz w:val="18"/>
                <w:szCs w:val="18"/>
                <w:highlight w:val="white"/>
                <w:lang w:val="el-GR" w:eastAsia="zh-CN"/>
              </w:rPr>
              <w:t>&gt;</w:t>
            </w:r>
            <w:r>
              <w:rPr>
                <w:rFonts w:ascii="Trebuchet MS" w:eastAsia="Calibri" w:hAnsi="Trebuchet MS" w:cs="Tahoma"/>
                <w:b/>
                <w:sz w:val="18"/>
                <w:szCs w:val="18"/>
                <w:lang w:val="el-GR" w:eastAsia="el-GR"/>
              </w:rPr>
              <w:t xml:space="preserve"> </w:t>
            </w:r>
          </w:p>
        </w:tc>
      </w:tr>
      <w:tr w:rsidR="00B85867" w:rsidRPr="00004B6E" w:rsidTr="00B85867">
        <w:trPr>
          <w:gridAfter w:val="1"/>
          <w:wAfter w:w="13" w:type="dxa"/>
        </w:trPr>
        <w:tc>
          <w:tcPr>
            <w:tcW w:w="1187" w:type="dxa"/>
            <w:gridSpan w:val="2"/>
            <w:shd w:val="clear" w:color="auto" w:fill="BFBFBF"/>
          </w:tcPr>
          <w:p w:rsidR="00B85867" w:rsidRPr="00004B6E" w:rsidRDefault="00B85867" w:rsidP="00B85867">
            <w:pPr>
              <w:suppressAutoHyphens w:val="0"/>
              <w:spacing w:before="60" w:after="60" w:line="240" w:lineRule="exact"/>
              <w:rPr>
                <w:rFonts w:ascii="Trebuchet MS" w:eastAsia="Calibri" w:hAnsi="Trebuchet MS" w:cs="Tahoma"/>
                <w:b/>
                <w:sz w:val="18"/>
                <w:szCs w:val="18"/>
                <w:lang w:val="el-GR" w:eastAsia="el-GR"/>
              </w:rPr>
            </w:pPr>
            <w:r>
              <w:rPr>
                <w:rFonts w:ascii="Trebuchet MS" w:eastAsia="Calibri" w:hAnsi="Trebuchet MS" w:cs="Tahoma"/>
                <w:b/>
                <w:sz w:val="18"/>
                <w:szCs w:val="18"/>
                <w:lang w:val="en-US" w:eastAsia="el-GR"/>
              </w:rPr>
              <w:t>2</w:t>
            </w:r>
            <w:r>
              <w:rPr>
                <w:rFonts w:ascii="Trebuchet MS" w:eastAsia="Calibri" w:hAnsi="Trebuchet MS" w:cs="Tahoma"/>
                <w:b/>
                <w:sz w:val="18"/>
                <w:szCs w:val="18"/>
                <w:lang w:val="el-GR" w:eastAsia="el-GR"/>
              </w:rPr>
              <w:t>.4</w:t>
            </w:r>
            <w:r w:rsidRPr="00004B6E">
              <w:rPr>
                <w:rFonts w:ascii="Trebuchet MS" w:eastAsia="Calibri" w:hAnsi="Trebuchet MS" w:cs="Tahoma"/>
                <w:b/>
                <w:sz w:val="18"/>
                <w:szCs w:val="18"/>
                <w:lang w:val="el-GR" w:eastAsia="el-GR"/>
              </w:rPr>
              <w:t>.3</w:t>
            </w:r>
          </w:p>
        </w:tc>
        <w:tc>
          <w:tcPr>
            <w:tcW w:w="7322" w:type="dxa"/>
            <w:gridSpan w:val="2"/>
            <w:shd w:val="clear" w:color="auto" w:fill="D9D9D9"/>
          </w:tcPr>
          <w:p w:rsidR="00B85867" w:rsidRPr="00004B6E" w:rsidRDefault="00B85867" w:rsidP="00B85867">
            <w:pPr>
              <w:suppressAutoHyphens w:val="0"/>
              <w:spacing w:before="60" w:after="60" w:line="240" w:lineRule="exact"/>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ΜΕΘΟΔΟΛΟΓΙΑ ΥΛΟΠΟΙΗΣΗΣ ΕΡΓΟΥ</w:t>
            </w:r>
          </w:p>
        </w:tc>
      </w:tr>
      <w:tr w:rsidR="00B85867" w:rsidRPr="00004B6E" w:rsidTr="00B85867">
        <w:tc>
          <w:tcPr>
            <w:tcW w:w="8522" w:type="dxa"/>
            <w:gridSpan w:val="5"/>
            <w:shd w:val="clear" w:color="auto" w:fill="auto"/>
          </w:tcPr>
          <w:p w:rsidR="00B85867" w:rsidRPr="00004B6E" w:rsidRDefault="00B85867" w:rsidP="00B85867">
            <w:pPr>
              <w:suppressAutoHyphens w:val="0"/>
              <w:spacing w:before="60" w:after="60" w:line="240" w:lineRule="exact"/>
              <w:rPr>
                <w:rFonts w:ascii="Trebuchet MS" w:eastAsia="Calibri" w:hAnsi="Trebuchet MS" w:cs="Tahoma"/>
                <w:b/>
                <w:sz w:val="18"/>
                <w:szCs w:val="18"/>
                <w:lang w:val="el-GR" w:eastAsia="el-GR"/>
              </w:rPr>
            </w:pPr>
            <w:r w:rsidRPr="00004B6E">
              <w:rPr>
                <w:rFonts w:ascii="Trebuchet MS" w:eastAsia="Calibri" w:hAnsi="Trebuchet MS" w:cs="Tahoma"/>
                <w:color w:val="0000FF"/>
                <w:sz w:val="18"/>
                <w:szCs w:val="18"/>
                <w:highlight w:val="white"/>
                <w:lang w:val="el-GR" w:eastAsia="zh-CN"/>
              </w:rPr>
              <w:t>&lt;</w:t>
            </w:r>
            <w:r w:rsidRPr="00004B6E">
              <w:rPr>
                <w:rFonts w:ascii="Trebuchet MS" w:eastAsia="Calibri" w:hAnsi="Trebuchet MS" w:cs="Tahoma"/>
                <w:color w:val="800000"/>
                <w:sz w:val="18"/>
                <w:szCs w:val="18"/>
                <w:highlight w:val="white"/>
                <w:lang w:val="el-GR" w:eastAsia="zh-CN"/>
              </w:rPr>
              <w:t>METHODOLOGIA</w:t>
            </w:r>
            <w:r w:rsidRPr="00004B6E">
              <w:rPr>
                <w:rFonts w:ascii="Trebuchet MS" w:eastAsia="Calibri" w:hAnsi="Trebuchet MS" w:cs="Tahoma"/>
                <w:color w:val="0000FF"/>
                <w:sz w:val="18"/>
                <w:szCs w:val="18"/>
                <w:highlight w:val="white"/>
                <w:lang w:val="el-GR" w:eastAsia="zh-CN"/>
              </w:rPr>
              <w:t>&gt;</w:t>
            </w:r>
          </w:p>
        </w:tc>
      </w:tr>
      <w:tr w:rsidR="00B85867" w:rsidRPr="00004B6E" w:rsidTr="00B85867">
        <w:trPr>
          <w:gridAfter w:val="1"/>
          <w:wAfter w:w="13" w:type="dxa"/>
        </w:trPr>
        <w:tc>
          <w:tcPr>
            <w:tcW w:w="1187" w:type="dxa"/>
            <w:gridSpan w:val="2"/>
            <w:shd w:val="clear" w:color="auto" w:fill="BFBFBF"/>
          </w:tcPr>
          <w:p w:rsidR="00B85867" w:rsidRPr="00004B6E" w:rsidRDefault="00B85867" w:rsidP="00B85867">
            <w:pPr>
              <w:suppressAutoHyphens w:val="0"/>
              <w:spacing w:before="60" w:after="60" w:line="240" w:lineRule="exact"/>
              <w:rPr>
                <w:rFonts w:ascii="Trebuchet MS" w:eastAsia="Calibri" w:hAnsi="Trebuchet MS" w:cs="Tahoma"/>
                <w:b/>
                <w:sz w:val="18"/>
                <w:szCs w:val="18"/>
                <w:lang w:val="el-GR" w:eastAsia="el-GR"/>
              </w:rPr>
            </w:pPr>
            <w:r>
              <w:rPr>
                <w:rFonts w:ascii="Trebuchet MS" w:eastAsia="Calibri" w:hAnsi="Trebuchet MS" w:cs="Tahoma"/>
                <w:b/>
                <w:sz w:val="18"/>
                <w:szCs w:val="18"/>
                <w:lang w:val="en-US" w:eastAsia="el-GR"/>
              </w:rPr>
              <w:t>2</w:t>
            </w:r>
            <w:r>
              <w:rPr>
                <w:rFonts w:ascii="Trebuchet MS" w:eastAsia="Calibri" w:hAnsi="Trebuchet MS" w:cs="Tahoma"/>
                <w:b/>
                <w:sz w:val="18"/>
                <w:szCs w:val="18"/>
                <w:lang w:val="el-GR" w:eastAsia="el-GR"/>
              </w:rPr>
              <w:t>.4</w:t>
            </w:r>
            <w:r w:rsidRPr="00004B6E">
              <w:rPr>
                <w:rFonts w:ascii="Trebuchet MS" w:eastAsia="Calibri" w:hAnsi="Trebuchet MS" w:cs="Tahoma"/>
                <w:b/>
                <w:sz w:val="18"/>
                <w:szCs w:val="18"/>
                <w:lang w:val="el-GR" w:eastAsia="el-GR"/>
              </w:rPr>
              <w:t>.4</w:t>
            </w:r>
          </w:p>
        </w:tc>
        <w:tc>
          <w:tcPr>
            <w:tcW w:w="7322" w:type="dxa"/>
            <w:gridSpan w:val="2"/>
            <w:shd w:val="clear" w:color="auto" w:fill="D9D9D9"/>
          </w:tcPr>
          <w:p w:rsidR="00B85867" w:rsidRPr="00004B6E" w:rsidRDefault="00B85867" w:rsidP="00B85867">
            <w:pPr>
              <w:suppressAutoHyphens w:val="0"/>
              <w:spacing w:before="60" w:after="60" w:line="240" w:lineRule="exact"/>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ΑΝΑΜΕΝΟΜΕΝΑ ΑΠΟΤΕΛΕΣΜΑΤΑ</w:t>
            </w:r>
          </w:p>
        </w:tc>
      </w:tr>
      <w:tr w:rsidR="00B85867" w:rsidRPr="00004B6E" w:rsidTr="00B85867">
        <w:tc>
          <w:tcPr>
            <w:tcW w:w="8522" w:type="dxa"/>
            <w:gridSpan w:val="5"/>
            <w:shd w:val="clear" w:color="auto" w:fill="auto"/>
          </w:tcPr>
          <w:p w:rsidR="00B85867" w:rsidRPr="00004B6E" w:rsidRDefault="00B85867" w:rsidP="00B85867">
            <w:pPr>
              <w:suppressAutoHyphens w:val="0"/>
              <w:spacing w:before="60" w:after="60" w:line="240" w:lineRule="exact"/>
              <w:rPr>
                <w:rFonts w:ascii="Trebuchet MS" w:eastAsia="Calibri" w:hAnsi="Trebuchet MS" w:cs="Tahoma"/>
                <w:b/>
                <w:sz w:val="18"/>
                <w:szCs w:val="18"/>
                <w:lang w:val="el-GR" w:eastAsia="el-GR"/>
              </w:rPr>
            </w:pPr>
            <w:r w:rsidRPr="00004B6E">
              <w:rPr>
                <w:rFonts w:ascii="Trebuchet MS" w:eastAsia="Calibri" w:hAnsi="Trebuchet MS" w:cs="Tahoma"/>
                <w:color w:val="0000FF"/>
                <w:sz w:val="18"/>
                <w:szCs w:val="18"/>
                <w:highlight w:val="white"/>
                <w:lang w:val="el-GR" w:eastAsia="zh-CN"/>
              </w:rPr>
              <w:t>&lt;</w:t>
            </w:r>
            <w:r w:rsidRPr="00004B6E">
              <w:rPr>
                <w:rFonts w:ascii="Trebuchet MS" w:eastAsia="Calibri" w:hAnsi="Trebuchet MS" w:cs="Tahoma"/>
                <w:color w:val="800000"/>
                <w:sz w:val="18"/>
                <w:szCs w:val="18"/>
                <w:highlight w:val="white"/>
                <w:lang w:val="el-GR" w:eastAsia="zh-CN"/>
              </w:rPr>
              <w:t>RESULTS</w:t>
            </w:r>
            <w:r w:rsidRPr="00004B6E">
              <w:rPr>
                <w:rFonts w:ascii="Trebuchet MS" w:eastAsia="Calibri" w:hAnsi="Trebuchet MS" w:cs="Tahoma"/>
                <w:color w:val="0000FF"/>
                <w:sz w:val="18"/>
                <w:szCs w:val="18"/>
                <w:highlight w:val="white"/>
                <w:lang w:val="el-GR" w:eastAsia="zh-CN"/>
              </w:rPr>
              <w:t>&gt;</w:t>
            </w:r>
          </w:p>
        </w:tc>
      </w:tr>
      <w:tr w:rsidR="00B85867" w:rsidRPr="00004B6E" w:rsidTr="00B85867">
        <w:trPr>
          <w:gridAfter w:val="1"/>
          <w:wAfter w:w="13" w:type="dxa"/>
        </w:trPr>
        <w:tc>
          <w:tcPr>
            <w:tcW w:w="1187" w:type="dxa"/>
            <w:gridSpan w:val="2"/>
            <w:shd w:val="clear" w:color="auto" w:fill="BFBFBF"/>
          </w:tcPr>
          <w:p w:rsidR="00B85867" w:rsidRPr="00004B6E" w:rsidRDefault="00B85867" w:rsidP="00B85867">
            <w:pPr>
              <w:suppressAutoHyphens w:val="0"/>
              <w:spacing w:before="60" w:after="60" w:line="240" w:lineRule="exact"/>
              <w:rPr>
                <w:rFonts w:ascii="Trebuchet MS" w:eastAsia="Calibri" w:hAnsi="Trebuchet MS" w:cs="Tahoma"/>
                <w:b/>
                <w:sz w:val="18"/>
                <w:szCs w:val="18"/>
                <w:lang w:val="el-GR" w:eastAsia="el-GR"/>
              </w:rPr>
            </w:pPr>
            <w:r>
              <w:rPr>
                <w:rFonts w:ascii="Trebuchet MS" w:eastAsia="Calibri" w:hAnsi="Trebuchet MS" w:cs="Tahoma"/>
                <w:b/>
                <w:sz w:val="18"/>
                <w:szCs w:val="18"/>
                <w:lang w:val="en-US" w:eastAsia="el-GR"/>
              </w:rPr>
              <w:t>2</w:t>
            </w:r>
            <w:r>
              <w:rPr>
                <w:rFonts w:ascii="Trebuchet MS" w:eastAsia="Calibri" w:hAnsi="Trebuchet MS" w:cs="Tahoma"/>
                <w:b/>
                <w:sz w:val="18"/>
                <w:szCs w:val="18"/>
                <w:lang w:val="el-GR" w:eastAsia="el-GR"/>
              </w:rPr>
              <w:t>.4</w:t>
            </w:r>
            <w:r w:rsidRPr="00004B6E">
              <w:rPr>
                <w:rFonts w:ascii="Trebuchet MS" w:eastAsia="Calibri" w:hAnsi="Trebuchet MS" w:cs="Tahoma"/>
                <w:b/>
                <w:sz w:val="18"/>
                <w:szCs w:val="18"/>
                <w:lang w:val="el-GR" w:eastAsia="el-GR"/>
              </w:rPr>
              <w:t>.5</w:t>
            </w:r>
          </w:p>
        </w:tc>
        <w:tc>
          <w:tcPr>
            <w:tcW w:w="7322" w:type="dxa"/>
            <w:gridSpan w:val="2"/>
            <w:shd w:val="clear" w:color="auto" w:fill="D9D9D9"/>
          </w:tcPr>
          <w:p w:rsidR="00B85867" w:rsidRPr="00004B6E" w:rsidRDefault="00B85867" w:rsidP="00B85867">
            <w:pPr>
              <w:suppressAutoHyphens w:val="0"/>
              <w:spacing w:before="60" w:after="60" w:line="240" w:lineRule="exact"/>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ΣΤΟΧΟΣ ΤΗΣ ΕΠΕΝΔΥΣΗΣ</w:t>
            </w:r>
          </w:p>
        </w:tc>
      </w:tr>
      <w:tr w:rsidR="00B85867" w:rsidRPr="00004B6E" w:rsidTr="00B85867">
        <w:tc>
          <w:tcPr>
            <w:tcW w:w="8522" w:type="dxa"/>
            <w:gridSpan w:val="5"/>
            <w:shd w:val="clear" w:color="auto" w:fill="auto"/>
          </w:tcPr>
          <w:p w:rsidR="00B85867" w:rsidRPr="00004B6E" w:rsidRDefault="00B85867" w:rsidP="00B85867">
            <w:pPr>
              <w:suppressAutoHyphens w:val="0"/>
              <w:spacing w:before="60" w:after="60" w:line="240" w:lineRule="exact"/>
              <w:rPr>
                <w:rFonts w:ascii="Trebuchet MS" w:eastAsia="Calibri" w:hAnsi="Trebuchet MS" w:cs="Tahoma"/>
                <w:b/>
                <w:sz w:val="18"/>
                <w:szCs w:val="18"/>
                <w:lang w:val="el-GR" w:eastAsia="el-GR"/>
              </w:rPr>
            </w:pPr>
            <w:r w:rsidRPr="00004B6E">
              <w:rPr>
                <w:rFonts w:ascii="Trebuchet MS" w:eastAsia="Calibri" w:hAnsi="Trebuchet MS" w:cs="Tahoma"/>
                <w:color w:val="0000FF"/>
                <w:sz w:val="18"/>
                <w:szCs w:val="18"/>
                <w:highlight w:val="white"/>
                <w:lang w:val="el-GR" w:eastAsia="zh-CN"/>
              </w:rPr>
              <w:t>&lt;</w:t>
            </w:r>
            <w:r w:rsidRPr="00004B6E">
              <w:rPr>
                <w:rFonts w:ascii="Trebuchet MS" w:eastAsia="Calibri" w:hAnsi="Trebuchet MS" w:cs="Tahoma"/>
                <w:color w:val="800000"/>
                <w:sz w:val="18"/>
                <w:szCs w:val="18"/>
                <w:highlight w:val="white"/>
                <w:lang w:val="el-GR" w:eastAsia="zh-CN"/>
              </w:rPr>
              <w:t>OBJECTIVES</w:t>
            </w:r>
            <w:r w:rsidRPr="00004B6E">
              <w:rPr>
                <w:rFonts w:ascii="Trebuchet MS" w:eastAsia="Calibri" w:hAnsi="Trebuchet MS" w:cs="Tahoma"/>
                <w:color w:val="0000FF"/>
                <w:sz w:val="18"/>
                <w:szCs w:val="18"/>
                <w:highlight w:val="white"/>
                <w:lang w:val="el-GR" w:eastAsia="zh-CN"/>
              </w:rPr>
              <w:t>&gt;</w:t>
            </w:r>
          </w:p>
        </w:tc>
      </w:tr>
      <w:tr w:rsidR="00B85867" w:rsidRPr="00E86F77" w:rsidTr="00B85867">
        <w:trPr>
          <w:gridAfter w:val="1"/>
          <w:wAfter w:w="13" w:type="dxa"/>
        </w:trPr>
        <w:tc>
          <w:tcPr>
            <w:tcW w:w="1187" w:type="dxa"/>
            <w:gridSpan w:val="2"/>
            <w:shd w:val="clear" w:color="auto" w:fill="BFBFBF"/>
          </w:tcPr>
          <w:p w:rsidR="00B85867" w:rsidRPr="00004B6E" w:rsidRDefault="00B85867" w:rsidP="00B85867">
            <w:pPr>
              <w:suppressAutoHyphens w:val="0"/>
              <w:spacing w:before="60" w:after="60" w:line="240" w:lineRule="exact"/>
              <w:rPr>
                <w:rFonts w:ascii="Trebuchet MS" w:eastAsia="Calibri" w:hAnsi="Trebuchet MS" w:cs="Tahoma"/>
                <w:b/>
                <w:sz w:val="18"/>
                <w:szCs w:val="18"/>
                <w:lang w:val="el-GR" w:eastAsia="el-GR"/>
              </w:rPr>
            </w:pPr>
            <w:r>
              <w:rPr>
                <w:rFonts w:ascii="Trebuchet MS" w:eastAsia="Calibri" w:hAnsi="Trebuchet MS" w:cs="Tahoma"/>
                <w:b/>
                <w:sz w:val="18"/>
                <w:szCs w:val="18"/>
                <w:lang w:val="en-US" w:eastAsia="el-GR"/>
              </w:rPr>
              <w:t>2</w:t>
            </w:r>
            <w:r>
              <w:rPr>
                <w:rFonts w:ascii="Trebuchet MS" w:eastAsia="Calibri" w:hAnsi="Trebuchet MS" w:cs="Tahoma"/>
                <w:b/>
                <w:sz w:val="18"/>
                <w:szCs w:val="18"/>
                <w:lang w:val="el-GR" w:eastAsia="el-GR"/>
              </w:rPr>
              <w:t>.4</w:t>
            </w:r>
            <w:r w:rsidRPr="00004B6E">
              <w:rPr>
                <w:rFonts w:ascii="Trebuchet MS" w:eastAsia="Calibri" w:hAnsi="Trebuchet MS" w:cs="Tahoma"/>
                <w:b/>
                <w:sz w:val="18"/>
                <w:szCs w:val="18"/>
                <w:lang w:val="el-GR" w:eastAsia="el-GR"/>
              </w:rPr>
              <w:t>.6</w:t>
            </w:r>
          </w:p>
        </w:tc>
        <w:tc>
          <w:tcPr>
            <w:tcW w:w="7322" w:type="dxa"/>
            <w:gridSpan w:val="2"/>
            <w:shd w:val="clear" w:color="auto" w:fill="D9D9D9"/>
          </w:tcPr>
          <w:p w:rsidR="00B85867" w:rsidRPr="00004B6E" w:rsidRDefault="00B85867" w:rsidP="00B85867">
            <w:pPr>
              <w:suppressAutoHyphens w:val="0"/>
              <w:spacing w:before="60" w:after="60" w:line="240" w:lineRule="exact"/>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ΔΡΑΣΤΗΡΙΟΤΗΤΕΣ ΕΠΙΚΟΙΝΩΝΙΑΣ ΚΑΙ ΔΗΜΟΣΙΟΤΗΤΑΣ ΤΗΣ ΕΠΕΝΔΥΣΗΣ</w:t>
            </w:r>
          </w:p>
        </w:tc>
      </w:tr>
      <w:tr w:rsidR="00B85867" w:rsidRPr="00004B6E" w:rsidTr="00B85867">
        <w:tc>
          <w:tcPr>
            <w:tcW w:w="8522" w:type="dxa"/>
            <w:gridSpan w:val="5"/>
            <w:shd w:val="clear" w:color="auto" w:fill="auto"/>
          </w:tcPr>
          <w:p w:rsidR="00B85867" w:rsidRPr="00004B6E" w:rsidRDefault="00B85867" w:rsidP="00B85867">
            <w:pPr>
              <w:suppressAutoHyphens w:val="0"/>
              <w:spacing w:before="60" w:after="60" w:line="240" w:lineRule="exact"/>
              <w:rPr>
                <w:rFonts w:ascii="Trebuchet MS" w:eastAsia="Calibri" w:hAnsi="Trebuchet MS" w:cs="Tahoma"/>
                <w:b/>
                <w:sz w:val="18"/>
                <w:szCs w:val="18"/>
                <w:lang w:val="el-GR" w:eastAsia="el-GR"/>
              </w:rPr>
            </w:pPr>
            <w:r w:rsidRPr="00004B6E">
              <w:rPr>
                <w:rFonts w:ascii="Trebuchet MS" w:eastAsia="Calibri" w:hAnsi="Trebuchet MS" w:cs="Tahoma"/>
                <w:color w:val="0000FF"/>
                <w:sz w:val="18"/>
                <w:szCs w:val="18"/>
                <w:highlight w:val="white"/>
                <w:lang w:val="el-GR" w:eastAsia="zh-CN"/>
              </w:rPr>
              <w:t>&lt;</w:t>
            </w:r>
            <w:r w:rsidRPr="00004B6E">
              <w:rPr>
                <w:rFonts w:ascii="Trebuchet MS" w:eastAsia="Calibri" w:hAnsi="Trebuchet MS" w:cs="Tahoma"/>
                <w:color w:val="800000"/>
                <w:sz w:val="18"/>
                <w:szCs w:val="18"/>
                <w:highlight w:val="white"/>
                <w:lang w:val="el-GR" w:eastAsia="zh-CN"/>
              </w:rPr>
              <w:t>DRASTHRIOTHTES_EPIKOINONIAS</w:t>
            </w:r>
            <w:r w:rsidRPr="00004B6E">
              <w:rPr>
                <w:rFonts w:ascii="Trebuchet MS" w:eastAsia="Calibri" w:hAnsi="Trebuchet MS" w:cs="Tahoma"/>
                <w:color w:val="0000FF"/>
                <w:sz w:val="18"/>
                <w:szCs w:val="18"/>
                <w:highlight w:val="white"/>
                <w:lang w:val="el-GR" w:eastAsia="zh-CN"/>
              </w:rPr>
              <w:t>&gt;</w:t>
            </w:r>
          </w:p>
        </w:tc>
      </w:tr>
      <w:tr w:rsidR="00B85867" w:rsidRPr="00004B6E" w:rsidTr="00B85867">
        <w:trPr>
          <w:gridAfter w:val="1"/>
          <w:wAfter w:w="13" w:type="dxa"/>
        </w:trPr>
        <w:tc>
          <w:tcPr>
            <w:tcW w:w="1187" w:type="dxa"/>
            <w:gridSpan w:val="2"/>
            <w:shd w:val="clear" w:color="auto" w:fill="BFBFBF"/>
          </w:tcPr>
          <w:p w:rsidR="00B85867" w:rsidRPr="00004B6E" w:rsidRDefault="00B85867" w:rsidP="00B85867">
            <w:pPr>
              <w:suppressAutoHyphens w:val="0"/>
              <w:spacing w:before="60" w:after="60" w:line="240" w:lineRule="exact"/>
              <w:rPr>
                <w:rFonts w:ascii="Trebuchet MS" w:eastAsia="Calibri" w:hAnsi="Trebuchet MS" w:cs="Tahoma"/>
                <w:b/>
                <w:sz w:val="18"/>
                <w:szCs w:val="18"/>
                <w:lang w:val="el-GR" w:eastAsia="el-GR"/>
              </w:rPr>
            </w:pPr>
            <w:r>
              <w:rPr>
                <w:rFonts w:ascii="Trebuchet MS" w:eastAsia="Calibri" w:hAnsi="Trebuchet MS" w:cs="Tahoma"/>
                <w:b/>
                <w:sz w:val="18"/>
                <w:szCs w:val="18"/>
                <w:lang w:val="en-US" w:eastAsia="el-GR"/>
              </w:rPr>
              <w:t>2</w:t>
            </w:r>
            <w:r>
              <w:rPr>
                <w:rFonts w:ascii="Trebuchet MS" w:eastAsia="Calibri" w:hAnsi="Trebuchet MS" w:cs="Tahoma"/>
                <w:b/>
                <w:sz w:val="18"/>
                <w:szCs w:val="18"/>
                <w:lang w:val="el-GR" w:eastAsia="el-GR"/>
              </w:rPr>
              <w:t>.4</w:t>
            </w:r>
            <w:r w:rsidRPr="00004B6E">
              <w:rPr>
                <w:rFonts w:ascii="Trebuchet MS" w:eastAsia="Calibri" w:hAnsi="Trebuchet MS" w:cs="Tahoma"/>
                <w:b/>
                <w:sz w:val="18"/>
                <w:szCs w:val="18"/>
                <w:lang w:val="el-GR" w:eastAsia="el-GR"/>
              </w:rPr>
              <w:t>.7</w:t>
            </w:r>
          </w:p>
        </w:tc>
        <w:tc>
          <w:tcPr>
            <w:tcW w:w="7322" w:type="dxa"/>
            <w:gridSpan w:val="2"/>
            <w:shd w:val="clear" w:color="auto" w:fill="D9D9D9"/>
          </w:tcPr>
          <w:p w:rsidR="00B85867" w:rsidRPr="00004B6E" w:rsidRDefault="00B85867" w:rsidP="00B85867">
            <w:pPr>
              <w:suppressAutoHyphens w:val="0"/>
              <w:spacing w:before="60" w:after="60" w:line="240" w:lineRule="exact"/>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ΚΡΙΣΙΜΟΤΗΤΑ ΕΠΕΝΔΥΣΗΣ</w:t>
            </w:r>
          </w:p>
        </w:tc>
      </w:tr>
      <w:tr w:rsidR="00B85867" w:rsidRPr="00004B6E" w:rsidTr="00B85867">
        <w:tc>
          <w:tcPr>
            <w:tcW w:w="8522" w:type="dxa"/>
            <w:gridSpan w:val="5"/>
            <w:shd w:val="clear" w:color="auto" w:fill="auto"/>
          </w:tcPr>
          <w:p w:rsidR="00B85867" w:rsidRPr="00004B6E" w:rsidRDefault="00B85867" w:rsidP="00B85867">
            <w:pPr>
              <w:suppressAutoHyphens w:val="0"/>
              <w:spacing w:before="60" w:after="60" w:line="240" w:lineRule="exact"/>
              <w:rPr>
                <w:rFonts w:ascii="Trebuchet MS" w:eastAsia="Calibri" w:hAnsi="Trebuchet MS" w:cs="Tahoma"/>
                <w:b/>
                <w:sz w:val="18"/>
                <w:szCs w:val="18"/>
                <w:lang w:val="el-GR" w:eastAsia="el-GR"/>
              </w:rPr>
            </w:pPr>
            <w:r w:rsidRPr="00004B6E">
              <w:rPr>
                <w:rFonts w:ascii="Trebuchet MS" w:eastAsia="Calibri" w:hAnsi="Trebuchet MS" w:cs="Tahoma"/>
                <w:color w:val="0000FF"/>
                <w:sz w:val="18"/>
                <w:szCs w:val="18"/>
                <w:highlight w:val="white"/>
                <w:lang w:val="el-GR" w:eastAsia="zh-CN"/>
              </w:rPr>
              <w:t>&lt;</w:t>
            </w:r>
            <w:r w:rsidRPr="00004B6E">
              <w:rPr>
                <w:rFonts w:ascii="Trebuchet MS" w:eastAsia="Calibri" w:hAnsi="Trebuchet MS" w:cs="Tahoma"/>
                <w:color w:val="800000"/>
                <w:sz w:val="18"/>
                <w:szCs w:val="18"/>
                <w:highlight w:val="white"/>
                <w:lang w:val="el-GR" w:eastAsia="zh-CN"/>
              </w:rPr>
              <w:t>KRISIMOTHTA</w:t>
            </w:r>
            <w:r w:rsidRPr="00004B6E">
              <w:rPr>
                <w:rFonts w:ascii="Trebuchet MS" w:eastAsia="Calibri" w:hAnsi="Trebuchet MS" w:cs="Tahoma"/>
                <w:color w:val="0000FF"/>
                <w:sz w:val="18"/>
                <w:szCs w:val="18"/>
                <w:highlight w:val="white"/>
                <w:lang w:val="el-GR" w:eastAsia="zh-CN"/>
              </w:rPr>
              <w:t>&gt;</w:t>
            </w:r>
          </w:p>
        </w:tc>
      </w:tr>
      <w:tr w:rsidR="00B85867" w:rsidRPr="00004B6E" w:rsidTr="00B85867">
        <w:trPr>
          <w:gridAfter w:val="1"/>
          <w:wAfter w:w="13" w:type="dxa"/>
        </w:trPr>
        <w:tc>
          <w:tcPr>
            <w:tcW w:w="1187" w:type="dxa"/>
            <w:gridSpan w:val="2"/>
            <w:shd w:val="clear" w:color="auto" w:fill="BFBFBF"/>
          </w:tcPr>
          <w:p w:rsidR="00B85867" w:rsidRPr="00004B6E" w:rsidRDefault="00B85867" w:rsidP="00B85867">
            <w:pPr>
              <w:suppressAutoHyphens w:val="0"/>
              <w:spacing w:before="60" w:after="60" w:line="240" w:lineRule="exact"/>
              <w:rPr>
                <w:rFonts w:ascii="Trebuchet MS" w:eastAsia="Calibri" w:hAnsi="Trebuchet MS" w:cs="Tahoma"/>
                <w:b/>
                <w:sz w:val="18"/>
                <w:szCs w:val="18"/>
                <w:lang w:val="el-GR" w:eastAsia="el-GR"/>
              </w:rPr>
            </w:pPr>
            <w:r>
              <w:rPr>
                <w:rFonts w:ascii="Trebuchet MS" w:eastAsia="Calibri" w:hAnsi="Trebuchet MS" w:cs="Tahoma"/>
                <w:b/>
                <w:sz w:val="18"/>
                <w:szCs w:val="18"/>
                <w:lang w:val="en-US" w:eastAsia="el-GR"/>
              </w:rPr>
              <w:t>2</w:t>
            </w:r>
            <w:r>
              <w:rPr>
                <w:rFonts w:ascii="Trebuchet MS" w:eastAsia="Calibri" w:hAnsi="Trebuchet MS" w:cs="Tahoma"/>
                <w:b/>
                <w:sz w:val="18"/>
                <w:szCs w:val="18"/>
                <w:lang w:val="el-GR" w:eastAsia="el-GR"/>
              </w:rPr>
              <w:t>.4</w:t>
            </w:r>
            <w:r w:rsidRPr="00004B6E">
              <w:rPr>
                <w:rFonts w:ascii="Trebuchet MS" w:eastAsia="Calibri" w:hAnsi="Trebuchet MS" w:cs="Tahoma"/>
                <w:b/>
                <w:sz w:val="18"/>
                <w:szCs w:val="18"/>
                <w:lang w:val="el-GR" w:eastAsia="el-GR"/>
              </w:rPr>
              <w:t>.8</w:t>
            </w:r>
          </w:p>
        </w:tc>
        <w:tc>
          <w:tcPr>
            <w:tcW w:w="7322" w:type="dxa"/>
            <w:gridSpan w:val="2"/>
            <w:shd w:val="clear" w:color="auto" w:fill="D9D9D9"/>
          </w:tcPr>
          <w:p w:rsidR="00B85867" w:rsidRPr="00004B6E" w:rsidRDefault="00B85867" w:rsidP="00B85867">
            <w:pPr>
              <w:suppressAutoHyphens w:val="0"/>
              <w:spacing w:before="60" w:after="60" w:line="240" w:lineRule="exact"/>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ΠΡΟΣΤΙΘΕΜΕΝΗ ΑΞΙΑ ΕΠΕΝΔΥΣΗΣ</w:t>
            </w:r>
          </w:p>
        </w:tc>
      </w:tr>
      <w:tr w:rsidR="00B85867" w:rsidRPr="00004B6E" w:rsidTr="00B85867">
        <w:tc>
          <w:tcPr>
            <w:tcW w:w="8522" w:type="dxa"/>
            <w:gridSpan w:val="5"/>
            <w:shd w:val="clear" w:color="auto" w:fill="auto"/>
          </w:tcPr>
          <w:p w:rsidR="00B85867" w:rsidRPr="00004B6E" w:rsidRDefault="00B85867" w:rsidP="00B85867">
            <w:pPr>
              <w:suppressAutoHyphens w:val="0"/>
              <w:spacing w:before="60" w:after="60" w:line="240" w:lineRule="exact"/>
              <w:rPr>
                <w:rFonts w:ascii="Trebuchet MS" w:eastAsia="Calibri" w:hAnsi="Trebuchet MS" w:cs="Tahoma"/>
                <w:b/>
                <w:sz w:val="18"/>
                <w:szCs w:val="18"/>
                <w:lang w:val="el-GR" w:eastAsia="el-GR"/>
              </w:rPr>
            </w:pPr>
            <w:r w:rsidRPr="00004B6E">
              <w:rPr>
                <w:rFonts w:ascii="Trebuchet MS" w:eastAsia="Calibri" w:hAnsi="Trebuchet MS" w:cs="Tahoma"/>
                <w:color w:val="0000FF"/>
                <w:sz w:val="18"/>
                <w:szCs w:val="18"/>
                <w:highlight w:val="white"/>
                <w:lang w:val="el-GR" w:eastAsia="zh-CN"/>
              </w:rPr>
              <w:t>&lt;</w:t>
            </w:r>
            <w:r w:rsidRPr="00004B6E">
              <w:rPr>
                <w:rFonts w:ascii="Trebuchet MS" w:eastAsia="Calibri" w:hAnsi="Trebuchet MS" w:cs="Tahoma"/>
                <w:color w:val="800000"/>
                <w:sz w:val="18"/>
                <w:szCs w:val="18"/>
                <w:highlight w:val="white"/>
                <w:lang w:val="el-GR" w:eastAsia="zh-CN"/>
              </w:rPr>
              <w:t>PROSTITHEMENH_AKSIA</w:t>
            </w:r>
            <w:r w:rsidRPr="00004B6E">
              <w:rPr>
                <w:rFonts w:ascii="Trebuchet MS" w:eastAsia="Calibri" w:hAnsi="Trebuchet MS" w:cs="Tahoma"/>
                <w:color w:val="0000FF"/>
                <w:sz w:val="18"/>
                <w:szCs w:val="18"/>
                <w:highlight w:val="white"/>
                <w:lang w:val="el-GR" w:eastAsia="zh-CN"/>
              </w:rPr>
              <w:t>&gt;</w:t>
            </w:r>
          </w:p>
        </w:tc>
      </w:tr>
      <w:tr w:rsidR="00B85867" w:rsidRPr="00004B6E" w:rsidTr="00B85867">
        <w:trPr>
          <w:gridAfter w:val="1"/>
          <w:wAfter w:w="13" w:type="dxa"/>
        </w:trPr>
        <w:tc>
          <w:tcPr>
            <w:tcW w:w="1187" w:type="dxa"/>
            <w:gridSpan w:val="2"/>
            <w:shd w:val="clear" w:color="auto" w:fill="BFBFBF"/>
          </w:tcPr>
          <w:p w:rsidR="00B85867" w:rsidRPr="00004B6E" w:rsidRDefault="00B85867" w:rsidP="00B85867">
            <w:pPr>
              <w:suppressAutoHyphens w:val="0"/>
              <w:spacing w:before="60" w:after="60" w:line="240" w:lineRule="exact"/>
              <w:rPr>
                <w:rFonts w:ascii="Trebuchet MS" w:eastAsia="Calibri" w:hAnsi="Trebuchet MS" w:cs="Tahoma"/>
                <w:b/>
                <w:sz w:val="18"/>
                <w:szCs w:val="18"/>
                <w:lang w:val="el-GR" w:eastAsia="el-GR"/>
              </w:rPr>
            </w:pPr>
            <w:r>
              <w:rPr>
                <w:rFonts w:ascii="Trebuchet MS" w:eastAsia="Calibri" w:hAnsi="Trebuchet MS" w:cs="Tahoma"/>
                <w:b/>
                <w:sz w:val="18"/>
                <w:szCs w:val="18"/>
                <w:lang w:val="en-US" w:eastAsia="el-GR"/>
              </w:rPr>
              <w:t>2</w:t>
            </w:r>
            <w:r>
              <w:rPr>
                <w:rFonts w:ascii="Trebuchet MS" w:eastAsia="Calibri" w:hAnsi="Trebuchet MS" w:cs="Tahoma"/>
                <w:b/>
                <w:sz w:val="18"/>
                <w:szCs w:val="18"/>
                <w:lang w:val="el-GR" w:eastAsia="el-GR"/>
              </w:rPr>
              <w:t>.4</w:t>
            </w:r>
            <w:r w:rsidRPr="00004B6E">
              <w:rPr>
                <w:rFonts w:ascii="Trebuchet MS" w:eastAsia="Calibri" w:hAnsi="Trebuchet MS" w:cs="Tahoma"/>
                <w:b/>
                <w:sz w:val="18"/>
                <w:szCs w:val="18"/>
                <w:lang w:val="el-GR" w:eastAsia="el-GR"/>
              </w:rPr>
              <w:t>.9</w:t>
            </w:r>
          </w:p>
        </w:tc>
        <w:tc>
          <w:tcPr>
            <w:tcW w:w="7322" w:type="dxa"/>
            <w:gridSpan w:val="2"/>
            <w:shd w:val="clear" w:color="auto" w:fill="D9D9D9"/>
          </w:tcPr>
          <w:p w:rsidR="00B85867" w:rsidRPr="00004B6E" w:rsidRDefault="00B85867" w:rsidP="00B85867">
            <w:pPr>
              <w:suppressAutoHyphens w:val="0"/>
              <w:spacing w:before="60" w:after="60" w:line="240" w:lineRule="exact"/>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ΤΡΟΠΟΙ ΕΠΙΤΕΥΞΗΣ ΣΤΟΧΩΝ ΕΠΕΝΔΥΣΗΣ</w:t>
            </w:r>
          </w:p>
        </w:tc>
      </w:tr>
      <w:tr w:rsidR="00B85867" w:rsidRPr="00004B6E" w:rsidTr="00B85867">
        <w:tc>
          <w:tcPr>
            <w:tcW w:w="8522" w:type="dxa"/>
            <w:gridSpan w:val="5"/>
            <w:shd w:val="clear" w:color="auto" w:fill="auto"/>
          </w:tcPr>
          <w:p w:rsidR="00B85867" w:rsidRPr="00004B6E" w:rsidRDefault="00B85867" w:rsidP="00B85867">
            <w:pPr>
              <w:suppressAutoHyphens w:val="0"/>
              <w:spacing w:before="60" w:after="60" w:line="240" w:lineRule="exact"/>
              <w:rPr>
                <w:rFonts w:ascii="Trebuchet MS" w:eastAsia="Calibri" w:hAnsi="Trebuchet MS" w:cs="Tahoma"/>
                <w:b/>
                <w:sz w:val="18"/>
                <w:szCs w:val="18"/>
                <w:lang w:val="el-GR" w:eastAsia="el-GR"/>
              </w:rPr>
            </w:pPr>
            <w:r w:rsidRPr="00004B6E">
              <w:rPr>
                <w:rFonts w:ascii="Trebuchet MS" w:eastAsia="Calibri" w:hAnsi="Trebuchet MS" w:cs="Tahoma"/>
                <w:color w:val="0000FF"/>
                <w:sz w:val="18"/>
                <w:szCs w:val="18"/>
                <w:highlight w:val="white"/>
                <w:lang w:val="el-GR" w:eastAsia="zh-CN"/>
              </w:rPr>
              <w:t>&lt;</w:t>
            </w:r>
            <w:r w:rsidRPr="00004B6E">
              <w:rPr>
                <w:rFonts w:ascii="Trebuchet MS" w:eastAsia="Calibri" w:hAnsi="Trebuchet MS" w:cs="Tahoma"/>
                <w:color w:val="800000"/>
                <w:sz w:val="18"/>
                <w:szCs w:val="18"/>
                <w:highlight w:val="white"/>
                <w:lang w:val="el-GR" w:eastAsia="zh-CN"/>
              </w:rPr>
              <w:t>EPITEFKSH_STOXON</w:t>
            </w:r>
            <w:r w:rsidRPr="00004B6E">
              <w:rPr>
                <w:rFonts w:ascii="Trebuchet MS" w:eastAsia="Calibri" w:hAnsi="Trebuchet MS" w:cs="Tahoma"/>
                <w:color w:val="0000FF"/>
                <w:sz w:val="18"/>
                <w:szCs w:val="18"/>
                <w:highlight w:val="white"/>
                <w:lang w:val="el-GR" w:eastAsia="zh-CN"/>
              </w:rPr>
              <w:t>&gt;</w:t>
            </w:r>
          </w:p>
        </w:tc>
      </w:tr>
      <w:tr w:rsidR="00B85867" w:rsidRPr="00E86F77" w:rsidTr="00B85867">
        <w:trPr>
          <w:gridAfter w:val="1"/>
          <w:wAfter w:w="13" w:type="dxa"/>
        </w:trPr>
        <w:tc>
          <w:tcPr>
            <w:tcW w:w="1187" w:type="dxa"/>
            <w:gridSpan w:val="2"/>
            <w:shd w:val="clear" w:color="auto" w:fill="BFBFBF"/>
          </w:tcPr>
          <w:p w:rsidR="00B85867" w:rsidRPr="00004B6E" w:rsidRDefault="00B85867" w:rsidP="00B85867">
            <w:pPr>
              <w:suppressAutoHyphens w:val="0"/>
              <w:spacing w:before="60" w:after="60" w:line="240" w:lineRule="exact"/>
              <w:rPr>
                <w:rFonts w:ascii="Trebuchet MS" w:eastAsia="Calibri" w:hAnsi="Trebuchet MS" w:cs="Tahoma"/>
                <w:b/>
                <w:sz w:val="18"/>
                <w:szCs w:val="18"/>
                <w:lang w:val="el-GR" w:eastAsia="el-GR"/>
              </w:rPr>
            </w:pPr>
            <w:r>
              <w:rPr>
                <w:rFonts w:ascii="Trebuchet MS" w:eastAsia="Calibri" w:hAnsi="Trebuchet MS" w:cs="Tahoma"/>
                <w:b/>
                <w:sz w:val="18"/>
                <w:szCs w:val="18"/>
                <w:lang w:val="en-US" w:eastAsia="el-GR"/>
              </w:rPr>
              <w:t>2</w:t>
            </w:r>
            <w:r>
              <w:rPr>
                <w:rFonts w:ascii="Trebuchet MS" w:eastAsia="Calibri" w:hAnsi="Trebuchet MS" w:cs="Tahoma"/>
                <w:b/>
                <w:sz w:val="18"/>
                <w:szCs w:val="18"/>
                <w:lang w:val="el-GR" w:eastAsia="el-GR"/>
              </w:rPr>
              <w:t>.4</w:t>
            </w:r>
            <w:r w:rsidRPr="00004B6E">
              <w:rPr>
                <w:rFonts w:ascii="Trebuchet MS" w:eastAsia="Calibri" w:hAnsi="Trebuchet MS" w:cs="Tahoma"/>
                <w:b/>
                <w:sz w:val="18"/>
                <w:szCs w:val="18"/>
                <w:lang w:val="el-GR" w:eastAsia="el-GR"/>
              </w:rPr>
              <w:t>.10</w:t>
            </w:r>
          </w:p>
        </w:tc>
        <w:tc>
          <w:tcPr>
            <w:tcW w:w="7322" w:type="dxa"/>
            <w:gridSpan w:val="2"/>
            <w:shd w:val="clear" w:color="auto" w:fill="D9D9D9"/>
          </w:tcPr>
          <w:p w:rsidR="00B85867" w:rsidRPr="00004B6E" w:rsidRDefault="00B85867" w:rsidP="00B85867">
            <w:pPr>
              <w:suppressAutoHyphens w:val="0"/>
              <w:spacing w:before="60" w:after="60" w:line="240" w:lineRule="exact"/>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ΑΝΑΜΕΝΟΜΕΝΑ ΩΦΕΛΗ ΑΠΌ ΤΗΝ ΕΠΕΝΔΥΣΗ</w:t>
            </w:r>
          </w:p>
        </w:tc>
      </w:tr>
      <w:tr w:rsidR="00B85867" w:rsidRPr="00004B6E" w:rsidTr="00B85867">
        <w:tc>
          <w:tcPr>
            <w:tcW w:w="8522" w:type="dxa"/>
            <w:gridSpan w:val="5"/>
            <w:shd w:val="clear" w:color="auto" w:fill="auto"/>
          </w:tcPr>
          <w:p w:rsidR="00B85867" w:rsidRPr="00004B6E" w:rsidRDefault="00B85867" w:rsidP="00B85867">
            <w:pPr>
              <w:suppressAutoHyphens w:val="0"/>
              <w:spacing w:before="60" w:after="60" w:line="240" w:lineRule="exact"/>
              <w:rPr>
                <w:rFonts w:ascii="Trebuchet MS" w:eastAsia="Calibri" w:hAnsi="Trebuchet MS" w:cs="Tahoma"/>
                <w:b/>
                <w:sz w:val="18"/>
                <w:szCs w:val="18"/>
                <w:lang w:val="el-GR" w:eastAsia="el-GR"/>
              </w:rPr>
            </w:pPr>
            <w:r w:rsidRPr="00004B6E">
              <w:rPr>
                <w:rFonts w:ascii="Trebuchet MS" w:eastAsia="Calibri" w:hAnsi="Trebuchet MS" w:cs="Tahoma"/>
                <w:color w:val="0000FF"/>
                <w:sz w:val="18"/>
                <w:szCs w:val="18"/>
                <w:highlight w:val="white"/>
                <w:lang w:val="el-GR" w:eastAsia="zh-CN"/>
              </w:rPr>
              <w:t>&lt;</w:t>
            </w:r>
            <w:r w:rsidRPr="00004B6E">
              <w:rPr>
                <w:rFonts w:ascii="Trebuchet MS" w:eastAsia="Calibri" w:hAnsi="Trebuchet MS" w:cs="Tahoma"/>
                <w:color w:val="800000"/>
                <w:sz w:val="18"/>
                <w:szCs w:val="18"/>
                <w:highlight w:val="white"/>
                <w:lang w:val="el-GR" w:eastAsia="zh-CN"/>
              </w:rPr>
              <w:t>ANAMENOMENA_OFELH</w:t>
            </w:r>
            <w:r w:rsidRPr="00004B6E">
              <w:rPr>
                <w:rFonts w:ascii="Trebuchet MS" w:eastAsia="Calibri" w:hAnsi="Trebuchet MS" w:cs="Tahoma"/>
                <w:color w:val="0000FF"/>
                <w:sz w:val="18"/>
                <w:szCs w:val="18"/>
                <w:highlight w:val="white"/>
                <w:lang w:val="el-GR" w:eastAsia="zh-CN"/>
              </w:rPr>
              <w:t>&gt;</w:t>
            </w:r>
          </w:p>
        </w:tc>
      </w:tr>
      <w:tr w:rsidR="00B85867" w:rsidRPr="00004B6E" w:rsidTr="00B85867">
        <w:trPr>
          <w:gridAfter w:val="1"/>
          <w:wAfter w:w="13" w:type="dxa"/>
        </w:trPr>
        <w:tc>
          <w:tcPr>
            <w:tcW w:w="1187" w:type="dxa"/>
            <w:gridSpan w:val="2"/>
            <w:shd w:val="clear" w:color="auto" w:fill="BFBFBF"/>
          </w:tcPr>
          <w:p w:rsidR="00B85867" w:rsidRPr="00004B6E" w:rsidRDefault="00B85867" w:rsidP="00B85867">
            <w:pPr>
              <w:suppressAutoHyphens w:val="0"/>
              <w:spacing w:before="60" w:after="60" w:line="240" w:lineRule="exact"/>
              <w:rPr>
                <w:rFonts w:ascii="Trebuchet MS" w:eastAsia="Calibri" w:hAnsi="Trebuchet MS" w:cs="Tahoma"/>
                <w:b/>
                <w:sz w:val="18"/>
                <w:szCs w:val="18"/>
                <w:lang w:val="el-GR" w:eastAsia="el-GR"/>
              </w:rPr>
            </w:pPr>
            <w:r>
              <w:rPr>
                <w:rFonts w:ascii="Trebuchet MS" w:eastAsia="Calibri" w:hAnsi="Trebuchet MS" w:cs="Tahoma"/>
                <w:b/>
                <w:sz w:val="18"/>
                <w:szCs w:val="18"/>
                <w:lang w:val="en-US" w:eastAsia="el-GR"/>
              </w:rPr>
              <w:t>2</w:t>
            </w:r>
            <w:r>
              <w:rPr>
                <w:rFonts w:ascii="Trebuchet MS" w:eastAsia="Calibri" w:hAnsi="Trebuchet MS" w:cs="Tahoma"/>
                <w:b/>
                <w:sz w:val="18"/>
                <w:szCs w:val="18"/>
                <w:lang w:val="el-GR" w:eastAsia="el-GR"/>
              </w:rPr>
              <w:t>.4</w:t>
            </w:r>
            <w:r w:rsidRPr="00004B6E">
              <w:rPr>
                <w:rFonts w:ascii="Trebuchet MS" w:eastAsia="Calibri" w:hAnsi="Trebuchet MS" w:cs="Tahoma"/>
                <w:b/>
                <w:sz w:val="18"/>
                <w:szCs w:val="18"/>
                <w:lang w:val="el-GR" w:eastAsia="el-GR"/>
              </w:rPr>
              <w:t>.11</w:t>
            </w:r>
          </w:p>
        </w:tc>
        <w:tc>
          <w:tcPr>
            <w:tcW w:w="7322" w:type="dxa"/>
            <w:gridSpan w:val="2"/>
            <w:shd w:val="clear" w:color="auto" w:fill="D9D9D9"/>
          </w:tcPr>
          <w:p w:rsidR="00B85867" w:rsidRPr="00004B6E" w:rsidRDefault="00B85867" w:rsidP="00B85867">
            <w:pPr>
              <w:suppressAutoHyphens w:val="0"/>
              <w:spacing w:before="60" w:after="60" w:line="240" w:lineRule="exact"/>
              <w:rPr>
                <w:rFonts w:ascii="Trebuchet MS" w:eastAsia="Calibri" w:hAnsi="Trebuchet MS" w:cs="Tahoma"/>
                <w:b/>
                <w:sz w:val="18"/>
                <w:szCs w:val="18"/>
                <w:lang w:val="el-GR" w:eastAsia="el-GR"/>
              </w:rPr>
            </w:pPr>
            <w:r w:rsidRPr="00004B6E">
              <w:rPr>
                <w:rFonts w:ascii="Trebuchet MS" w:hAnsi="Trebuchet MS" w:cs="Tahoma"/>
                <w:b/>
                <w:bCs/>
                <w:sz w:val="18"/>
                <w:szCs w:val="18"/>
                <w:lang w:val="el-GR" w:eastAsia="el-GR"/>
              </w:rPr>
              <w:t>ΔΗΜΙΟΥΡΓΙΑ ΝΕΩΝ ΘΕΣΕΩΝ ΑΠΑΣΧΟΛΗΣΗΣ</w:t>
            </w:r>
          </w:p>
        </w:tc>
      </w:tr>
      <w:tr w:rsidR="00B85867" w:rsidRPr="00004B6E" w:rsidTr="00B85867">
        <w:trPr>
          <w:gridAfter w:val="1"/>
          <w:wAfter w:w="13" w:type="dxa"/>
        </w:trPr>
        <w:tc>
          <w:tcPr>
            <w:tcW w:w="6981" w:type="dxa"/>
            <w:gridSpan w:val="3"/>
          </w:tcPr>
          <w:p w:rsidR="00B85867" w:rsidRPr="00004B6E" w:rsidRDefault="00B85867" w:rsidP="00B85867">
            <w:pPr>
              <w:suppressAutoHyphens w:val="0"/>
              <w:spacing w:before="60" w:after="60" w:line="240" w:lineRule="exact"/>
              <w:jc w:val="left"/>
              <w:rPr>
                <w:rFonts w:ascii="Trebuchet MS" w:hAnsi="Trebuchet MS" w:cs="Tahoma"/>
                <w:sz w:val="18"/>
                <w:szCs w:val="18"/>
                <w:lang w:val="el-GR" w:eastAsia="el-GR"/>
              </w:rPr>
            </w:pPr>
            <w:bookmarkStart w:id="6" w:name="_Toc433620786"/>
            <w:r w:rsidRPr="00004B6E">
              <w:rPr>
                <w:rFonts w:ascii="Trebuchet MS" w:hAnsi="Trebuchet MS" w:cs="Tahoma"/>
                <w:sz w:val="18"/>
                <w:szCs w:val="18"/>
                <w:lang w:val="el-GR" w:eastAsia="el-GR"/>
              </w:rPr>
              <w:t xml:space="preserve">Καταγραφή αριθμού των νέων θέσεων απασχόλησης οι οποίες θα δημιουργηθούν. </w:t>
            </w:r>
          </w:p>
          <w:p w:rsidR="00B85867" w:rsidRPr="00004B6E" w:rsidRDefault="00B85867" w:rsidP="00B85867">
            <w:pPr>
              <w:suppressAutoHyphens w:val="0"/>
              <w:spacing w:before="60" w:after="60" w:line="240" w:lineRule="exact"/>
              <w:jc w:val="left"/>
              <w:rPr>
                <w:rFonts w:ascii="Trebuchet MS" w:hAnsi="Trebuchet MS" w:cs="Tahoma"/>
                <w:i/>
                <w:sz w:val="18"/>
                <w:szCs w:val="18"/>
                <w:lang w:val="el-GR" w:eastAsia="el-GR"/>
              </w:rPr>
            </w:pPr>
            <w:r w:rsidRPr="00004B6E">
              <w:rPr>
                <w:rFonts w:ascii="Trebuchet MS" w:hAnsi="Trebuchet MS" w:cs="Tahoma"/>
                <w:i/>
                <w:sz w:val="18"/>
                <w:szCs w:val="18"/>
                <w:lang w:val="el-GR" w:eastAsia="el-GR"/>
              </w:rPr>
              <w:t xml:space="preserve">Οι θέσεις απασχόλησης είναι εξαρτημένης εργασίας και υπολογίζονται σε ΕΜΕ (Ετήσιες Μονάδες Εργασίας). </w:t>
            </w:r>
          </w:p>
        </w:tc>
        <w:tc>
          <w:tcPr>
            <w:tcW w:w="1528" w:type="dxa"/>
          </w:tcPr>
          <w:p w:rsidR="00B85867" w:rsidRPr="00004B6E" w:rsidRDefault="00B85867" w:rsidP="00B85867">
            <w:pPr>
              <w:suppressAutoHyphens w:val="0"/>
              <w:spacing w:before="60" w:after="60" w:line="240" w:lineRule="exact"/>
              <w:jc w:val="left"/>
              <w:rPr>
                <w:rFonts w:ascii="Trebuchet MS" w:hAnsi="Trebuchet MS" w:cs="Tahoma"/>
                <w:sz w:val="18"/>
                <w:szCs w:val="18"/>
                <w:lang w:val="el-GR" w:eastAsia="el-GR"/>
              </w:rPr>
            </w:pPr>
            <w:r w:rsidRPr="00004B6E">
              <w:rPr>
                <w:rFonts w:ascii="Trebuchet MS" w:hAnsi="Trebuchet MS" w:cs="Tahoma"/>
                <w:sz w:val="18"/>
                <w:szCs w:val="18"/>
                <w:lang w:val="el-GR" w:eastAsia="el-GR"/>
              </w:rPr>
              <w:t>Αριθμός</w:t>
            </w:r>
          </w:p>
        </w:tc>
      </w:tr>
    </w:tbl>
    <w:p w:rsidR="00B85867" w:rsidRDefault="00B85867" w:rsidP="00B85867">
      <w:pPr>
        <w:suppressAutoHyphens w:val="0"/>
        <w:spacing w:line="240" w:lineRule="auto"/>
        <w:jc w:val="left"/>
        <w:rPr>
          <w:rFonts w:ascii="Trebuchet MS" w:hAnsi="Trebuchet MS" w:cs="Tahoma"/>
          <w:b/>
          <w:sz w:val="18"/>
          <w:szCs w:val="18"/>
          <w:lang w:val="el-GR" w:eastAsia="el-GR"/>
        </w:rPr>
      </w:pPr>
    </w:p>
    <w:p w:rsidR="00BE2297" w:rsidRDefault="00BE2297" w:rsidP="00B85867">
      <w:pPr>
        <w:suppressAutoHyphens w:val="0"/>
        <w:spacing w:line="240" w:lineRule="auto"/>
        <w:jc w:val="left"/>
        <w:rPr>
          <w:rFonts w:ascii="Trebuchet MS" w:hAnsi="Trebuchet MS" w:cs="Tahoma"/>
          <w:b/>
          <w:sz w:val="18"/>
          <w:szCs w:val="18"/>
          <w:lang w:val="el-GR" w:eastAsia="el-GR"/>
        </w:rPr>
      </w:pPr>
    </w:p>
    <w:p w:rsidR="00BE2297" w:rsidRDefault="00BE2297" w:rsidP="00B85867">
      <w:pPr>
        <w:suppressAutoHyphens w:val="0"/>
        <w:spacing w:line="240" w:lineRule="auto"/>
        <w:jc w:val="left"/>
        <w:rPr>
          <w:rFonts w:ascii="Trebuchet MS" w:hAnsi="Trebuchet MS" w:cs="Tahoma"/>
          <w:b/>
          <w:sz w:val="18"/>
          <w:szCs w:val="18"/>
          <w:lang w:val="el-GR" w:eastAsia="el-GR"/>
        </w:rPr>
      </w:pPr>
    </w:p>
    <w:p w:rsidR="00BE2297" w:rsidRDefault="00BE2297" w:rsidP="00B85867">
      <w:pPr>
        <w:suppressAutoHyphens w:val="0"/>
        <w:spacing w:line="240" w:lineRule="auto"/>
        <w:jc w:val="left"/>
        <w:rPr>
          <w:rFonts w:ascii="Trebuchet MS" w:hAnsi="Trebuchet MS" w:cs="Tahoma"/>
          <w:b/>
          <w:sz w:val="18"/>
          <w:szCs w:val="18"/>
          <w:lang w:val="el-GR" w:eastAsia="el-GR"/>
        </w:rPr>
      </w:pPr>
    </w:p>
    <w:p w:rsidR="00BE2297" w:rsidRDefault="00BE2297" w:rsidP="00B85867">
      <w:pPr>
        <w:suppressAutoHyphens w:val="0"/>
        <w:spacing w:line="240" w:lineRule="auto"/>
        <w:jc w:val="left"/>
        <w:rPr>
          <w:rFonts w:ascii="Trebuchet MS" w:hAnsi="Trebuchet MS" w:cs="Tahoma"/>
          <w:b/>
          <w:sz w:val="18"/>
          <w:szCs w:val="18"/>
          <w:lang w:val="el-GR" w:eastAsia="el-GR"/>
        </w:rPr>
      </w:pPr>
    </w:p>
    <w:p w:rsidR="00BE2297" w:rsidRDefault="00BE2297" w:rsidP="00B85867">
      <w:pPr>
        <w:suppressAutoHyphens w:val="0"/>
        <w:spacing w:line="240" w:lineRule="auto"/>
        <w:jc w:val="left"/>
        <w:rPr>
          <w:rFonts w:ascii="Trebuchet MS" w:hAnsi="Trebuchet MS" w:cs="Tahoma"/>
          <w:b/>
          <w:sz w:val="18"/>
          <w:szCs w:val="18"/>
          <w:lang w:val="el-GR" w:eastAsia="el-GR"/>
        </w:rPr>
      </w:pPr>
    </w:p>
    <w:p w:rsidR="00BE2297" w:rsidRDefault="00BE2297" w:rsidP="00B85867">
      <w:pPr>
        <w:suppressAutoHyphens w:val="0"/>
        <w:spacing w:line="240" w:lineRule="auto"/>
        <w:jc w:val="left"/>
        <w:rPr>
          <w:rFonts w:ascii="Trebuchet MS" w:hAnsi="Trebuchet MS" w:cs="Tahoma"/>
          <w:b/>
          <w:sz w:val="18"/>
          <w:szCs w:val="18"/>
          <w:lang w:val="el-GR" w:eastAsia="el-GR"/>
        </w:rPr>
      </w:pPr>
    </w:p>
    <w:p w:rsidR="00BE2297" w:rsidRDefault="00BE2297" w:rsidP="00B85867">
      <w:pPr>
        <w:suppressAutoHyphens w:val="0"/>
        <w:spacing w:line="240" w:lineRule="auto"/>
        <w:jc w:val="left"/>
        <w:rPr>
          <w:rFonts w:ascii="Trebuchet MS" w:hAnsi="Trebuchet MS" w:cs="Tahoma"/>
          <w:b/>
          <w:sz w:val="18"/>
          <w:szCs w:val="18"/>
          <w:lang w:val="el-GR" w:eastAsia="el-GR"/>
        </w:rPr>
      </w:pPr>
    </w:p>
    <w:p w:rsidR="00BE2297" w:rsidRDefault="00BE2297" w:rsidP="00B85867">
      <w:pPr>
        <w:suppressAutoHyphens w:val="0"/>
        <w:spacing w:line="240" w:lineRule="auto"/>
        <w:jc w:val="left"/>
        <w:rPr>
          <w:rFonts w:ascii="Trebuchet MS" w:hAnsi="Trebuchet MS" w:cs="Tahoma"/>
          <w:b/>
          <w:sz w:val="18"/>
          <w:szCs w:val="18"/>
          <w:lang w:val="el-GR" w:eastAsia="el-GR"/>
        </w:rPr>
      </w:pPr>
    </w:p>
    <w:p w:rsidR="00BE2297" w:rsidRDefault="00BE2297" w:rsidP="00B85867">
      <w:pPr>
        <w:suppressAutoHyphens w:val="0"/>
        <w:spacing w:line="240" w:lineRule="auto"/>
        <w:jc w:val="left"/>
        <w:rPr>
          <w:rFonts w:ascii="Trebuchet MS" w:hAnsi="Trebuchet MS" w:cs="Tahoma"/>
          <w:b/>
          <w:sz w:val="18"/>
          <w:szCs w:val="18"/>
          <w:lang w:val="el-GR" w:eastAsia="el-GR"/>
        </w:rPr>
      </w:pPr>
    </w:p>
    <w:p w:rsidR="00BE2297" w:rsidRDefault="00BE2297" w:rsidP="00B85867">
      <w:pPr>
        <w:suppressAutoHyphens w:val="0"/>
        <w:spacing w:line="240" w:lineRule="auto"/>
        <w:jc w:val="left"/>
        <w:rPr>
          <w:rFonts w:ascii="Trebuchet MS" w:hAnsi="Trebuchet MS" w:cs="Tahoma"/>
          <w:b/>
          <w:sz w:val="18"/>
          <w:szCs w:val="18"/>
          <w:lang w:val="el-GR" w:eastAsia="el-GR"/>
        </w:rPr>
      </w:pPr>
    </w:p>
    <w:p w:rsidR="00BE2297" w:rsidRDefault="00BE2297" w:rsidP="00B85867">
      <w:pPr>
        <w:suppressAutoHyphens w:val="0"/>
        <w:spacing w:line="240" w:lineRule="auto"/>
        <w:jc w:val="left"/>
        <w:rPr>
          <w:rFonts w:ascii="Trebuchet MS" w:hAnsi="Trebuchet MS" w:cs="Tahoma"/>
          <w:b/>
          <w:sz w:val="18"/>
          <w:szCs w:val="18"/>
          <w:lang w:val="el-GR" w:eastAsia="el-GR"/>
        </w:rPr>
      </w:pPr>
    </w:p>
    <w:p w:rsidR="00BE2297" w:rsidRDefault="00BE2297" w:rsidP="00B85867">
      <w:pPr>
        <w:suppressAutoHyphens w:val="0"/>
        <w:spacing w:line="240" w:lineRule="auto"/>
        <w:jc w:val="left"/>
        <w:rPr>
          <w:rFonts w:ascii="Trebuchet MS" w:hAnsi="Trebuchet MS" w:cs="Tahoma"/>
          <w:b/>
          <w:sz w:val="18"/>
          <w:szCs w:val="18"/>
          <w:lang w:val="el-GR" w:eastAsia="el-GR"/>
        </w:rPr>
      </w:pPr>
    </w:p>
    <w:p w:rsidR="00BE2297" w:rsidRDefault="00BE2297" w:rsidP="00B85867">
      <w:pPr>
        <w:suppressAutoHyphens w:val="0"/>
        <w:spacing w:line="240" w:lineRule="auto"/>
        <w:jc w:val="left"/>
        <w:rPr>
          <w:rFonts w:ascii="Trebuchet MS" w:hAnsi="Trebuchet MS" w:cs="Tahoma"/>
          <w:b/>
          <w:sz w:val="18"/>
          <w:szCs w:val="18"/>
          <w:lang w:val="el-GR" w:eastAsia="el-GR"/>
        </w:rPr>
      </w:pPr>
    </w:p>
    <w:p w:rsidR="00BE2297" w:rsidRDefault="00BE2297" w:rsidP="00B85867">
      <w:pPr>
        <w:suppressAutoHyphens w:val="0"/>
        <w:spacing w:line="240" w:lineRule="auto"/>
        <w:jc w:val="left"/>
        <w:rPr>
          <w:rFonts w:ascii="Trebuchet MS" w:hAnsi="Trebuchet MS" w:cs="Tahoma"/>
          <w:b/>
          <w:sz w:val="18"/>
          <w:szCs w:val="18"/>
          <w:lang w:val="el-GR" w:eastAsia="el-GR"/>
        </w:rPr>
      </w:pPr>
    </w:p>
    <w:p w:rsidR="00BE2297" w:rsidRDefault="00BE2297" w:rsidP="00B85867">
      <w:pPr>
        <w:suppressAutoHyphens w:val="0"/>
        <w:spacing w:line="240" w:lineRule="auto"/>
        <w:jc w:val="left"/>
        <w:rPr>
          <w:rFonts w:ascii="Trebuchet MS" w:hAnsi="Trebuchet MS" w:cs="Tahoma"/>
          <w:b/>
          <w:sz w:val="18"/>
          <w:szCs w:val="18"/>
          <w:lang w:val="el-GR" w:eastAsia="el-GR"/>
        </w:rPr>
      </w:pPr>
    </w:p>
    <w:p w:rsidR="00BE2297" w:rsidRDefault="00BE2297" w:rsidP="00B85867">
      <w:pPr>
        <w:suppressAutoHyphens w:val="0"/>
        <w:spacing w:line="240" w:lineRule="auto"/>
        <w:jc w:val="left"/>
        <w:rPr>
          <w:rFonts w:ascii="Trebuchet MS" w:hAnsi="Trebuchet MS" w:cs="Tahoma"/>
          <w:b/>
          <w:sz w:val="18"/>
          <w:szCs w:val="18"/>
          <w:lang w:val="el-GR" w:eastAsia="el-GR"/>
        </w:rPr>
      </w:pPr>
    </w:p>
    <w:p w:rsidR="00BE2297" w:rsidRDefault="00BE2297" w:rsidP="00B85867">
      <w:pPr>
        <w:suppressAutoHyphens w:val="0"/>
        <w:spacing w:line="240" w:lineRule="auto"/>
        <w:jc w:val="left"/>
        <w:rPr>
          <w:rFonts w:ascii="Trebuchet MS" w:hAnsi="Trebuchet MS" w:cs="Tahoma"/>
          <w:b/>
          <w:sz w:val="18"/>
          <w:szCs w:val="18"/>
          <w:lang w:val="el-GR" w:eastAsia="el-GR"/>
        </w:rPr>
      </w:pPr>
    </w:p>
    <w:p w:rsidR="00BE2297" w:rsidRDefault="00BE2297" w:rsidP="00B85867">
      <w:pPr>
        <w:suppressAutoHyphens w:val="0"/>
        <w:spacing w:line="240" w:lineRule="auto"/>
        <w:jc w:val="left"/>
        <w:rPr>
          <w:rFonts w:ascii="Trebuchet MS" w:hAnsi="Trebuchet MS" w:cs="Tahoma"/>
          <w:b/>
          <w:sz w:val="18"/>
          <w:szCs w:val="18"/>
          <w:lang w:val="el-GR" w:eastAsia="el-GR"/>
        </w:rPr>
        <w:sectPr w:rsidR="00BE2297" w:rsidSect="007237C1">
          <w:headerReference w:type="default" r:id="rId12"/>
          <w:footerReference w:type="default" r:id="rId13"/>
          <w:pgSz w:w="11906" w:h="16838" w:code="9"/>
          <w:pgMar w:top="1440" w:right="1701" w:bottom="1440" w:left="1701" w:header="709" w:footer="709" w:gutter="0"/>
          <w:cols w:space="708"/>
          <w:docGrid w:linePitch="360"/>
        </w:sectPr>
      </w:pPr>
    </w:p>
    <w:p w:rsidR="00BE2297" w:rsidRDefault="00BE2297" w:rsidP="00B85867">
      <w:pPr>
        <w:suppressAutoHyphens w:val="0"/>
        <w:spacing w:line="240" w:lineRule="auto"/>
        <w:jc w:val="left"/>
        <w:rPr>
          <w:rFonts w:ascii="Trebuchet MS" w:hAnsi="Trebuchet MS" w:cs="Tahoma"/>
          <w:b/>
          <w:sz w:val="18"/>
          <w:szCs w:val="18"/>
          <w:lang w:val="el-GR" w:eastAsia="el-GR"/>
        </w:rPr>
      </w:pPr>
    </w:p>
    <w:p w:rsidR="00B85867" w:rsidRPr="00576D69" w:rsidRDefault="00B85867" w:rsidP="00B85867">
      <w:pPr>
        <w:suppressAutoHyphens w:val="0"/>
        <w:spacing w:line="240" w:lineRule="auto"/>
        <w:jc w:val="left"/>
        <w:rPr>
          <w:rFonts w:ascii="Trebuchet MS" w:hAnsi="Trebuchet MS" w:cs="Tahoma"/>
          <w:b/>
          <w:sz w:val="18"/>
          <w:szCs w:val="18"/>
          <w:lang w:val="el-GR" w:eastAsia="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5"/>
        <w:gridCol w:w="7917"/>
      </w:tblGrid>
      <w:tr w:rsidR="00B85867" w:rsidRPr="007006F0" w:rsidTr="00B85867">
        <w:tc>
          <w:tcPr>
            <w:tcW w:w="605" w:type="dxa"/>
            <w:shd w:val="clear" w:color="auto" w:fill="999999"/>
          </w:tcPr>
          <w:p w:rsidR="00B85867" w:rsidRPr="00576D69" w:rsidRDefault="00B85867" w:rsidP="00B85867">
            <w:pPr>
              <w:suppressAutoHyphens w:val="0"/>
              <w:spacing w:before="120" w:line="240" w:lineRule="auto"/>
              <w:rPr>
                <w:rFonts w:ascii="Trebuchet MS" w:eastAsia="Calibri" w:hAnsi="Trebuchet MS" w:cs="Tahoma"/>
                <w:b/>
                <w:szCs w:val="20"/>
                <w:lang w:val="el-GR" w:eastAsia="el-GR"/>
              </w:rPr>
            </w:pPr>
            <w:r>
              <w:rPr>
                <w:rFonts w:ascii="Trebuchet MS" w:eastAsia="Calibri" w:hAnsi="Trebuchet MS" w:cs="Tahoma"/>
                <w:b/>
                <w:szCs w:val="20"/>
                <w:lang w:val="en-US" w:eastAsia="el-GR"/>
              </w:rPr>
              <w:t>2</w:t>
            </w:r>
            <w:r>
              <w:rPr>
                <w:rFonts w:ascii="Trebuchet MS" w:eastAsia="Calibri" w:hAnsi="Trebuchet MS" w:cs="Tahoma"/>
                <w:b/>
                <w:szCs w:val="20"/>
                <w:lang w:val="el-GR" w:eastAsia="el-GR"/>
              </w:rPr>
              <w:t>.5</w:t>
            </w:r>
          </w:p>
        </w:tc>
        <w:tc>
          <w:tcPr>
            <w:tcW w:w="7917" w:type="dxa"/>
            <w:shd w:val="clear" w:color="auto" w:fill="D9D9D9"/>
          </w:tcPr>
          <w:p w:rsidR="00B85867" w:rsidRPr="00576D69" w:rsidRDefault="00B85867" w:rsidP="00B85867">
            <w:pPr>
              <w:suppressAutoHyphens w:val="0"/>
              <w:spacing w:before="120" w:line="240" w:lineRule="auto"/>
              <w:rPr>
                <w:rFonts w:ascii="Trebuchet MS" w:eastAsia="Calibri" w:hAnsi="Trebuchet MS" w:cs="Tahoma"/>
                <w:b/>
                <w:szCs w:val="20"/>
                <w:lang w:val="el-GR" w:eastAsia="el-GR"/>
              </w:rPr>
            </w:pPr>
            <w:r w:rsidRPr="00576D69">
              <w:rPr>
                <w:rFonts w:ascii="Trebuchet MS" w:eastAsia="Calibri" w:hAnsi="Trebuchet MS" w:cs="Tahoma"/>
                <w:b/>
                <w:szCs w:val="20"/>
                <w:lang w:val="el-GR" w:eastAsia="el-GR"/>
              </w:rPr>
              <w:t>ΟΙΚΟΝΟΜΙΚΟ ΑΝΤΙΚΕΙΜΕΝΟ</w:t>
            </w:r>
          </w:p>
        </w:tc>
      </w:tr>
      <w:bookmarkEnd w:id="6"/>
    </w:tbl>
    <w:p w:rsidR="00B85867" w:rsidRDefault="00B85867" w:rsidP="00B85867">
      <w:pPr>
        <w:suppressAutoHyphens w:val="0"/>
        <w:spacing w:before="120"/>
        <w:rPr>
          <w:rFonts w:ascii="Trebuchet MS" w:eastAsia="Calibri" w:hAnsi="Trebuchet MS" w:cs="Tahoma"/>
          <w:b/>
          <w:szCs w:val="20"/>
          <w:lang w:val="el-GR" w:eastAsia="el-GR"/>
        </w:rPr>
      </w:pPr>
    </w:p>
    <w:tbl>
      <w:tblPr>
        <w:tblW w:w="11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1"/>
        <w:gridCol w:w="330"/>
        <w:gridCol w:w="850"/>
        <w:gridCol w:w="1145"/>
        <w:gridCol w:w="1004"/>
        <w:gridCol w:w="1395"/>
        <w:gridCol w:w="1134"/>
        <w:gridCol w:w="709"/>
        <w:gridCol w:w="1134"/>
        <w:gridCol w:w="1701"/>
        <w:gridCol w:w="1701"/>
      </w:tblGrid>
      <w:tr w:rsidR="00B85867" w:rsidRPr="007006F0" w:rsidTr="00BE2297">
        <w:tc>
          <w:tcPr>
            <w:tcW w:w="1101" w:type="dxa"/>
            <w:gridSpan w:val="2"/>
            <w:shd w:val="clear" w:color="auto" w:fill="A6A6A6"/>
          </w:tcPr>
          <w:p w:rsidR="00B85867" w:rsidRPr="007006F0" w:rsidRDefault="00B85867" w:rsidP="00B85867">
            <w:pPr>
              <w:suppressAutoHyphens w:val="0"/>
              <w:spacing w:before="120"/>
              <w:rPr>
                <w:rFonts w:ascii="Trebuchet MS" w:eastAsia="Calibri" w:hAnsi="Trebuchet MS" w:cs="Tahoma"/>
                <w:b/>
                <w:szCs w:val="20"/>
                <w:lang w:val="el-GR" w:eastAsia="el-GR"/>
              </w:rPr>
            </w:pPr>
            <w:r>
              <w:rPr>
                <w:rFonts w:ascii="Trebuchet MS" w:hAnsi="Trebuchet MS" w:cs="Tahoma"/>
                <w:b/>
                <w:bCs/>
                <w:szCs w:val="20"/>
                <w:lang w:val="el-GR" w:eastAsia="el-GR"/>
              </w:rPr>
              <w:t>2.</w:t>
            </w:r>
            <w:r w:rsidRPr="007006F0">
              <w:rPr>
                <w:rFonts w:ascii="Trebuchet MS" w:hAnsi="Trebuchet MS" w:cs="Tahoma"/>
                <w:b/>
                <w:bCs/>
                <w:szCs w:val="20"/>
                <w:lang w:val="el-GR" w:eastAsia="el-GR"/>
              </w:rPr>
              <w:t>5.1</w:t>
            </w:r>
          </w:p>
        </w:tc>
        <w:tc>
          <w:tcPr>
            <w:tcW w:w="7371" w:type="dxa"/>
            <w:gridSpan w:val="7"/>
            <w:shd w:val="clear" w:color="auto" w:fill="D9D9D9"/>
          </w:tcPr>
          <w:p w:rsidR="00B85867" w:rsidRPr="007006F0" w:rsidRDefault="00B85867" w:rsidP="00B85867">
            <w:pPr>
              <w:suppressAutoHyphens w:val="0"/>
              <w:spacing w:before="120"/>
              <w:rPr>
                <w:rFonts w:ascii="Trebuchet MS" w:eastAsia="Calibri" w:hAnsi="Trebuchet MS" w:cs="Tahoma"/>
                <w:b/>
                <w:szCs w:val="20"/>
                <w:lang w:val="el-GR" w:eastAsia="el-GR"/>
              </w:rPr>
            </w:pPr>
            <w:r w:rsidRPr="007006F0">
              <w:rPr>
                <w:rFonts w:ascii="Trebuchet MS" w:hAnsi="Trebuchet MS" w:cs="Tahoma"/>
                <w:b/>
                <w:bCs/>
                <w:szCs w:val="20"/>
                <w:lang w:val="el-GR" w:eastAsia="el-GR"/>
              </w:rPr>
              <w:t>ΠΙΝΑΚΑΣ ΔΑΠΑΝΩΝ</w:t>
            </w:r>
          </w:p>
        </w:tc>
        <w:tc>
          <w:tcPr>
            <w:tcW w:w="1701" w:type="dxa"/>
            <w:shd w:val="clear" w:color="auto" w:fill="D9D9D9"/>
          </w:tcPr>
          <w:p w:rsidR="00B85867" w:rsidRPr="007006F0" w:rsidRDefault="00B85867" w:rsidP="00B85867">
            <w:pPr>
              <w:suppressAutoHyphens w:val="0"/>
              <w:spacing w:before="120"/>
              <w:rPr>
                <w:rFonts w:ascii="Trebuchet MS" w:hAnsi="Trebuchet MS" w:cs="Tahoma"/>
                <w:b/>
                <w:bCs/>
                <w:szCs w:val="20"/>
                <w:lang w:val="el-GR" w:eastAsia="el-GR"/>
              </w:rPr>
            </w:pPr>
          </w:p>
        </w:tc>
        <w:tc>
          <w:tcPr>
            <w:tcW w:w="1701" w:type="dxa"/>
            <w:shd w:val="clear" w:color="auto" w:fill="D9D9D9"/>
          </w:tcPr>
          <w:p w:rsidR="00B85867" w:rsidRPr="007006F0" w:rsidRDefault="00B85867" w:rsidP="00B85867">
            <w:pPr>
              <w:suppressAutoHyphens w:val="0"/>
              <w:spacing w:before="120"/>
              <w:rPr>
                <w:rFonts w:ascii="Trebuchet MS" w:hAnsi="Trebuchet MS" w:cs="Tahoma"/>
                <w:b/>
                <w:bCs/>
                <w:szCs w:val="20"/>
                <w:lang w:val="el-GR" w:eastAsia="el-GR"/>
              </w:rPr>
            </w:pPr>
          </w:p>
        </w:tc>
      </w:tr>
      <w:tr w:rsidR="00B85867" w:rsidRPr="007006F0" w:rsidTr="00BE22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93"/>
        </w:trPr>
        <w:tc>
          <w:tcPr>
            <w:tcW w:w="771"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B85867" w:rsidRPr="007006F0" w:rsidRDefault="00B85867" w:rsidP="00B85867">
            <w:pPr>
              <w:suppressAutoHyphens w:val="0"/>
              <w:spacing w:before="60" w:after="60" w:line="240" w:lineRule="atLeast"/>
              <w:jc w:val="center"/>
              <w:rPr>
                <w:rFonts w:ascii="Trebuchet MS" w:hAnsi="Trebuchet MS" w:cs="Tahoma"/>
                <w:b/>
                <w:bCs/>
                <w:sz w:val="18"/>
                <w:szCs w:val="18"/>
                <w:lang w:val="el-GR" w:eastAsia="el-GR"/>
              </w:rPr>
            </w:pPr>
            <w:r w:rsidRPr="007006F0">
              <w:rPr>
                <w:rFonts w:ascii="Trebuchet MS" w:hAnsi="Trebuchet MS" w:cs="Tahoma"/>
                <w:b/>
                <w:bCs/>
                <w:sz w:val="18"/>
                <w:szCs w:val="18"/>
                <w:lang w:val="el-GR" w:eastAsia="el-GR"/>
              </w:rPr>
              <w:t>Α/Α</w:t>
            </w:r>
          </w:p>
        </w:tc>
        <w:tc>
          <w:tcPr>
            <w:tcW w:w="1180" w:type="dxa"/>
            <w:gridSpan w:val="2"/>
            <w:tcBorders>
              <w:top w:val="single" w:sz="4" w:space="0" w:color="000000"/>
              <w:left w:val="nil"/>
              <w:bottom w:val="single" w:sz="4" w:space="0" w:color="000000"/>
              <w:right w:val="single" w:sz="4" w:space="0" w:color="000000"/>
            </w:tcBorders>
            <w:shd w:val="clear" w:color="auto" w:fill="D9D9D9"/>
            <w:vAlign w:val="center"/>
            <w:hideMark/>
          </w:tcPr>
          <w:p w:rsidR="00B85867" w:rsidRPr="007006F0" w:rsidRDefault="00B85867" w:rsidP="00B85867">
            <w:pPr>
              <w:suppressAutoHyphens w:val="0"/>
              <w:spacing w:before="60" w:after="60" w:line="240" w:lineRule="atLeast"/>
              <w:jc w:val="center"/>
              <w:rPr>
                <w:rFonts w:ascii="Trebuchet MS" w:hAnsi="Trebuchet MS" w:cs="Tahoma"/>
                <w:b/>
                <w:bCs/>
                <w:sz w:val="18"/>
                <w:szCs w:val="18"/>
                <w:lang w:val="el-GR" w:eastAsia="el-GR"/>
              </w:rPr>
            </w:pPr>
            <w:r w:rsidRPr="007006F0">
              <w:rPr>
                <w:rFonts w:ascii="Trebuchet MS" w:hAnsi="Trebuchet MS" w:cs="Tahoma"/>
                <w:b/>
                <w:bCs/>
                <w:sz w:val="18"/>
                <w:szCs w:val="18"/>
                <w:lang w:val="el-GR" w:eastAsia="el-GR"/>
              </w:rPr>
              <w:t>ΚΑΤΗΓΟΡΙΑ ΔΑΠΑΝΗΣ</w:t>
            </w:r>
          </w:p>
        </w:tc>
        <w:tc>
          <w:tcPr>
            <w:tcW w:w="1145" w:type="dxa"/>
            <w:tcBorders>
              <w:top w:val="single" w:sz="4" w:space="0" w:color="000000"/>
              <w:left w:val="nil"/>
              <w:bottom w:val="single" w:sz="4" w:space="0" w:color="000000"/>
              <w:right w:val="single" w:sz="4" w:space="0" w:color="000000"/>
            </w:tcBorders>
            <w:shd w:val="clear" w:color="auto" w:fill="D9D9D9"/>
          </w:tcPr>
          <w:p w:rsidR="00B85867" w:rsidRPr="007006F0" w:rsidRDefault="00B85867" w:rsidP="00B85867">
            <w:pPr>
              <w:suppressAutoHyphens w:val="0"/>
              <w:spacing w:before="60" w:after="60" w:line="240" w:lineRule="atLeast"/>
              <w:jc w:val="center"/>
              <w:rPr>
                <w:rFonts w:ascii="Trebuchet MS" w:hAnsi="Trebuchet MS" w:cs="Tahoma"/>
                <w:b/>
                <w:bCs/>
                <w:sz w:val="18"/>
                <w:szCs w:val="18"/>
                <w:lang w:val="el-GR" w:eastAsia="el-GR"/>
              </w:rPr>
            </w:pPr>
            <w:r w:rsidRPr="007006F0">
              <w:rPr>
                <w:rFonts w:ascii="Trebuchet MS" w:hAnsi="Trebuchet MS" w:cs="Tahoma"/>
                <w:b/>
                <w:bCs/>
                <w:sz w:val="18"/>
                <w:szCs w:val="18"/>
                <w:lang w:val="el-GR" w:eastAsia="el-GR"/>
              </w:rPr>
              <w:t>ΚΑΘΕΣΤΩΣ ΕΝΙΣΧΥΣΗΣ</w:t>
            </w:r>
          </w:p>
        </w:tc>
        <w:tc>
          <w:tcPr>
            <w:tcW w:w="1004" w:type="dxa"/>
            <w:tcBorders>
              <w:top w:val="single" w:sz="4" w:space="0" w:color="000000"/>
              <w:left w:val="single" w:sz="4" w:space="0" w:color="000000"/>
              <w:bottom w:val="single" w:sz="4" w:space="0" w:color="000000"/>
              <w:right w:val="single" w:sz="4" w:space="0" w:color="000000"/>
            </w:tcBorders>
            <w:shd w:val="clear" w:color="auto" w:fill="D9D9D9"/>
          </w:tcPr>
          <w:p w:rsidR="00B85867" w:rsidRPr="007006F0" w:rsidRDefault="00B85867" w:rsidP="00B85867">
            <w:pPr>
              <w:suppressAutoHyphens w:val="0"/>
              <w:spacing w:before="60" w:after="60" w:line="240" w:lineRule="atLeast"/>
              <w:jc w:val="center"/>
              <w:rPr>
                <w:rFonts w:ascii="Trebuchet MS" w:hAnsi="Trebuchet MS" w:cs="Tahoma"/>
                <w:b/>
                <w:bCs/>
                <w:sz w:val="18"/>
                <w:szCs w:val="18"/>
                <w:lang w:val="el-GR" w:eastAsia="el-GR"/>
              </w:rPr>
            </w:pPr>
            <w:r w:rsidRPr="007006F0">
              <w:rPr>
                <w:rFonts w:ascii="Trebuchet MS" w:hAnsi="Trebuchet MS" w:cs="Tahoma"/>
                <w:b/>
                <w:bCs/>
                <w:sz w:val="18"/>
                <w:szCs w:val="18"/>
                <w:lang w:val="el-GR" w:eastAsia="el-GR"/>
              </w:rPr>
              <w:t>ΤΟΠΟΣ ΥΛΟΠΟΙΗΣΗΣ</w:t>
            </w:r>
          </w:p>
        </w:tc>
        <w:tc>
          <w:tcPr>
            <w:tcW w:w="1395" w:type="dxa"/>
            <w:tcBorders>
              <w:top w:val="single" w:sz="4" w:space="0" w:color="000000"/>
              <w:left w:val="single" w:sz="4" w:space="0" w:color="000000"/>
              <w:bottom w:val="single" w:sz="4" w:space="0" w:color="000000"/>
              <w:right w:val="single" w:sz="4" w:space="0" w:color="000000"/>
            </w:tcBorders>
            <w:shd w:val="clear" w:color="auto" w:fill="D9D9D9"/>
          </w:tcPr>
          <w:p w:rsidR="00B85867" w:rsidRPr="007006F0" w:rsidRDefault="00B85867" w:rsidP="00B85867">
            <w:pPr>
              <w:suppressAutoHyphens w:val="0"/>
              <w:spacing w:before="60" w:after="60" w:line="240" w:lineRule="atLeast"/>
              <w:jc w:val="center"/>
              <w:rPr>
                <w:rFonts w:ascii="Trebuchet MS" w:hAnsi="Trebuchet MS" w:cs="Tahoma"/>
                <w:b/>
                <w:bCs/>
                <w:sz w:val="18"/>
                <w:szCs w:val="18"/>
                <w:lang w:val="el-GR" w:eastAsia="el-GR"/>
              </w:rPr>
            </w:pPr>
            <w:r w:rsidRPr="007006F0">
              <w:rPr>
                <w:rFonts w:ascii="Trebuchet MS" w:hAnsi="Trebuchet MS" w:cs="Tahoma"/>
                <w:b/>
                <w:bCs/>
                <w:sz w:val="18"/>
                <w:szCs w:val="18"/>
                <w:lang w:val="el-GR" w:eastAsia="el-GR"/>
              </w:rPr>
              <w:t>ΚΑΔ ΕΠΕΝΔΥΣΗΣ</w:t>
            </w:r>
          </w:p>
        </w:tc>
        <w:tc>
          <w:tcPr>
            <w:tcW w:w="1134" w:type="dxa"/>
            <w:tcBorders>
              <w:top w:val="single" w:sz="4" w:space="0" w:color="000000"/>
              <w:left w:val="nil"/>
              <w:bottom w:val="single" w:sz="4" w:space="0" w:color="000000"/>
              <w:right w:val="single" w:sz="4" w:space="0" w:color="000000"/>
            </w:tcBorders>
            <w:shd w:val="clear" w:color="auto" w:fill="D9D9D9"/>
            <w:vAlign w:val="center"/>
          </w:tcPr>
          <w:p w:rsidR="00B85867" w:rsidRPr="007006F0" w:rsidRDefault="00B85867" w:rsidP="00B85867">
            <w:pPr>
              <w:suppressAutoHyphens w:val="0"/>
              <w:spacing w:before="60" w:after="60" w:line="240" w:lineRule="atLeast"/>
              <w:jc w:val="center"/>
              <w:rPr>
                <w:rFonts w:ascii="Trebuchet MS" w:hAnsi="Trebuchet MS" w:cs="Tahoma"/>
                <w:b/>
                <w:bCs/>
                <w:sz w:val="18"/>
                <w:szCs w:val="18"/>
                <w:lang w:val="el-GR" w:eastAsia="el-GR"/>
              </w:rPr>
            </w:pPr>
            <w:r w:rsidRPr="007006F0">
              <w:rPr>
                <w:rFonts w:ascii="Trebuchet MS" w:hAnsi="Trebuchet MS" w:cs="Tahoma"/>
                <w:b/>
                <w:bCs/>
                <w:sz w:val="18"/>
                <w:szCs w:val="18"/>
                <w:lang w:val="el-GR" w:eastAsia="el-GR"/>
              </w:rPr>
              <w:t>ΠΟΣΟ ΧΩΡΙΣ ΦΠΑ</w:t>
            </w:r>
          </w:p>
        </w:tc>
        <w:tc>
          <w:tcPr>
            <w:tcW w:w="70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85867" w:rsidRPr="007006F0" w:rsidDel="00AE36B8" w:rsidRDefault="00B85867" w:rsidP="00B85867">
            <w:pPr>
              <w:suppressAutoHyphens w:val="0"/>
              <w:spacing w:before="60" w:after="60" w:line="240" w:lineRule="atLeast"/>
              <w:jc w:val="center"/>
              <w:rPr>
                <w:rFonts w:ascii="Trebuchet MS" w:hAnsi="Trebuchet MS" w:cs="Tahoma"/>
                <w:b/>
                <w:bCs/>
                <w:sz w:val="18"/>
                <w:szCs w:val="18"/>
                <w:lang w:val="el-GR" w:eastAsia="el-GR"/>
              </w:rPr>
            </w:pPr>
            <w:r w:rsidRPr="007006F0">
              <w:rPr>
                <w:rFonts w:ascii="Trebuchet MS" w:hAnsi="Trebuchet MS" w:cs="Tahoma"/>
                <w:b/>
                <w:bCs/>
                <w:sz w:val="18"/>
                <w:szCs w:val="18"/>
                <w:lang w:val="el-GR" w:eastAsia="el-GR"/>
              </w:rPr>
              <w:t>ΦΠΑ</w:t>
            </w:r>
          </w:p>
        </w:tc>
        <w:tc>
          <w:tcPr>
            <w:tcW w:w="113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B85867" w:rsidRPr="007006F0" w:rsidRDefault="00B85867" w:rsidP="00B85867">
            <w:pPr>
              <w:suppressAutoHyphens w:val="0"/>
              <w:spacing w:before="60" w:after="60" w:line="240" w:lineRule="atLeast"/>
              <w:jc w:val="center"/>
              <w:rPr>
                <w:rFonts w:ascii="Trebuchet MS" w:hAnsi="Trebuchet MS" w:cs="Tahoma"/>
                <w:b/>
                <w:bCs/>
                <w:sz w:val="18"/>
                <w:szCs w:val="18"/>
                <w:lang w:val="el-GR" w:eastAsia="el-GR"/>
              </w:rPr>
            </w:pPr>
            <w:r w:rsidRPr="007006F0">
              <w:rPr>
                <w:rFonts w:ascii="Trebuchet MS" w:hAnsi="Trebuchet MS" w:cs="Tahoma"/>
                <w:b/>
                <w:bCs/>
                <w:sz w:val="18"/>
                <w:szCs w:val="18"/>
                <w:lang w:val="el-GR" w:eastAsia="el-GR"/>
              </w:rPr>
              <w:t>ΣΥΝΟΛΙΚΟ ΠΟΣΟ</w:t>
            </w:r>
          </w:p>
        </w:tc>
        <w:tc>
          <w:tcPr>
            <w:tcW w:w="1701" w:type="dxa"/>
            <w:tcBorders>
              <w:top w:val="single" w:sz="4" w:space="0" w:color="000000"/>
              <w:left w:val="single" w:sz="4" w:space="0" w:color="000000"/>
              <w:bottom w:val="single" w:sz="4" w:space="0" w:color="000000"/>
              <w:right w:val="single" w:sz="4" w:space="0" w:color="000000"/>
            </w:tcBorders>
            <w:shd w:val="clear" w:color="auto" w:fill="D9D9D9"/>
          </w:tcPr>
          <w:p w:rsidR="00B85867" w:rsidRPr="007006F0" w:rsidRDefault="00B85867" w:rsidP="00B85867">
            <w:pPr>
              <w:suppressAutoHyphens w:val="0"/>
              <w:spacing w:before="60" w:after="60" w:line="240" w:lineRule="atLeast"/>
              <w:jc w:val="center"/>
              <w:rPr>
                <w:rFonts w:ascii="Trebuchet MS" w:hAnsi="Trebuchet MS" w:cs="Tahoma"/>
                <w:b/>
                <w:bCs/>
                <w:sz w:val="18"/>
                <w:szCs w:val="18"/>
                <w:lang w:val="el-GR" w:eastAsia="el-GR"/>
              </w:rPr>
            </w:pPr>
            <w:r>
              <w:rPr>
                <w:rFonts w:ascii="Trebuchet MS" w:hAnsi="Trebuchet MS" w:cs="Tahoma"/>
                <w:b/>
                <w:bCs/>
                <w:sz w:val="18"/>
                <w:szCs w:val="18"/>
                <w:lang w:val="el-GR" w:eastAsia="el-GR"/>
              </w:rPr>
              <w:t>ΕΝΤΑΣΗ ΕΝΙΣΧΣΥΣΗΣ</w:t>
            </w:r>
          </w:p>
        </w:tc>
        <w:tc>
          <w:tcPr>
            <w:tcW w:w="1701" w:type="dxa"/>
            <w:tcBorders>
              <w:top w:val="single" w:sz="4" w:space="0" w:color="000000"/>
              <w:left w:val="single" w:sz="4" w:space="0" w:color="000000"/>
              <w:bottom w:val="single" w:sz="4" w:space="0" w:color="000000"/>
              <w:right w:val="single" w:sz="4" w:space="0" w:color="000000"/>
            </w:tcBorders>
            <w:shd w:val="clear" w:color="auto" w:fill="D9D9D9"/>
          </w:tcPr>
          <w:p w:rsidR="00B85867" w:rsidRPr="007006F0" w:rsidRDefault="00B85867" w:rsidP="00B85867">
            <w:pPr>
              <w:suppressAutoHyphens w:val="0"/>
              <w:spacing w:before="60" w:after="60" w:line="240" w:lineRule="atLeast"/>
              <w:jc w:val="center"/>
              <w:rPr>
                <w:rFonts w:ascii="Trebuchet MS" w:hAnsi="Trebuchet MS" w:cs="Tahoma"/>
                <w:b/>
                <w:bCs/>
                <w:sz w:val="18"/>
                <w:szCs w:val="18"/>
                <w:lang w:val="el-GR" w:eastAsia="el-GR"/>
              </w:rPr>
            </w:pPr>
            <w:r>
              <w:rPr>
                <w:rFonts w:ascii="Trebuchet MS" w:hAnsi="Trebuchet MS" w:cs="Tahoma"/>
                <w:b/>
                <w:bCs/>
                <w:sz w:val="18"/>
                <w:szCs w:val="18"/>
                <w:lang w:val="el-GR" w:eastAsia="el-GR"/>
              </w:rPr>
              <w:t>ΔΗΜΟΣΙΑ ΔΑΠΑΝΗ</w:t>
            </w:r>
          </w:p>
        </w:tc>
      </w:tr>
      <w:tr w:rsidR="00B85867" w:rsidRPr="00E86F77" w:rsidTr="00BE22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17"/>
        </w:trPr>
        <w:tc>
          <w:tcPr>
            <w:tcW w:w="771" w:type="dxa"/>
            <w:tcBorders>
              <w:top w:val="nil"/>
              <w:left w:val="single" w:sz="4" w:space="0" w:color="000000"/>
              <w:bottom w:val="single" w:sz="4" w:space="0" w:color="000000"/>
              <w:right w:val="single" w:sz="4" w:space="0" w:color="000000"/>
            </w:tcBorders>
            <w:shd w:val="clear" w:color="auto" w:fill="auto"/>
            <w:noWrap/>
            <w:vAlign w:val="center"/>
            <w:hideMark/>
          </w:tcPr>
          <w:p w:rsidR="00B85867" w:rsidRPr="007006F0" w:rsidRDefault="00BE2297" w:rsidP="00BE2297">
            <w:pPr>
              <w:suppressAutoHyphens w:val="0"/>
              <w:spacing w:before="60" w:after="60" w:line="240" w:lineRule="atLeast"/>
              <w:jc w:val="right"/>
              <w:rPr>
                <w:rFonts w:ascii="Trebuchet MS" w:hAnsi="Trebuchet MS" w:cs="Tahoma"/>
                <w:sz w:val="18"/>
                <w:szCs w:val="18"/>
                <w:lang w:val="el-GR" w:eastAsia="el-GR"/>
              </w:rPr>
            </w:pPr>
            <w:r>
              <w:rPr>
                <w:rFonts w:ascii="Trebuchet MS" w:hAnsi="Trebuchet MS" w:cs="Tahoma"/>
                <w:sz w:val="18"/>
                <w:szCs w:val="18"/>
                <w:lang w:val="el-GR" w:eastAsia="el-GR"/>
              </w:rPr>
              <w:t>1</w:t>
            </w:r>
          </w:p>
        </w:tc>
        <w:tc>
          <w:tcPr>
            <w:tcW w:w="1180" w:type="dxa"/>
            <w:gridSpan w:val="2"/>
            <w:tcBorders>
              <w:top w:val="nil"/>
              <w:left w:val="nil"/>
              <w:bottom w:val="single" w:sz="4" w:space="0" w:color="000000"/>
              <w:right w:val="single" w:sz="4" w:space="0" w:color="000000"/>
            </w:tcBorders>
            <w:shd w:val="clear" w:color="auto" w:fill="auto"/>
            <w:noWrap/>
            <w:vAlign w:val="center"/>
            <w:hideMark/>
          </w:tcPr>
          <w:p w:rsidR="00B85867" w:rsidRPr="007006F0" w:rsidRDefault="00B85867" w:rsidP="00BE2297">
            <w:pPr>
              <w:suppressAutoHyphens w:val="0"/>
              <w:spacing w:before="60" w:after="60" w:line="240" w:lineRule="atLeast"/>
              <w:jc w:val="center"/>
              <w:rPr>
                <w:rFonts w:ascii="Trebuchet MS" w:hAnsi="Trebuchet MS" w:cs="Tahoma"/>
                <w:sz w:val="18"/>
                <w:szCs w:val="18"/>
                <w:lang w:val="el-GR" w:eastAsia="el-GR"/>
              </w:rPr>
            </w:pPr>
            <w:r w:rsidRPr="007006F0">
              <w:rPr>
                <w:rFonts w:ascii="Trebuchet MS" w:eastAsia="Calibri" w:hAnsi="Trebuchet MS" w:cs="Tahoma"/>
                <w:color w:val="0000FF"/>
                <w:sz w:val="18"/>
                <w:szCs w:val="18"/>
                <w:highlight w:val="white"/>
                <w:lang w:val="el-GR" w:eastAsia="zh-CN"/>
              </w:rPr>
              <w:t>&lt;</w:t>
            </w:r>
            <w:r w:rsidRPr="007006F0">
              <w:rPr>
                <w:rFonts w:ascii="Trebuchet MS" w:eastAsia="Calibri" w:hAnsi="Trebuchet MS" w:cs="Tahoma"/>
                <w:color w:val="800000"/>
                <w:sz w:val="18"/>
                <w:szCs w:val="18"/>
                <w:highlight w:val="white"/>
                <w:lang w:val="el-GR" w:eastAsia="zh-CN"/>
              </w:rPr>
              <w:t>ID_KATHGORIA_DAPANHS</w:t>
            </w:r>
            <w:r w:rsidRPr="007006F0">
              <w:rPr>
                <w:rFonts w:ascii="Trebuchet MS" w:eastAsia="Calibri" w:hAnsi="Trebuchet MS" w:cs="Tahoma"/>
                <w:color w:val="0000FF"/>
                <w:sz w:val="18"/>
                <w:szCs w:val="18"/>
                <w:highlight w:val="white"/>
                <w:lang w:val="el-GR" w:eastAsia="zh-CN"/>
              </w:rPr>
              <w:t>&gt;</w:t>
            </w:r>
          </w:p>
        </w:tc>
        <w:tc>
          <w:tcPr>
            <w:tcW w:w="1145" w:type="dxa"/>
            <w:tcBorders>
              <w:top w:val="single" w:sz="4" w:space="0" w:color="000000"/>
              <w:left w:val="nil"/>
              <w:bottom w:val="single" w:sz="4" w:space="0" w:color="000000"/>
              <w:right w:val="single" w:sz="4" w:space="0" w:color="000000"/>
            </w:tcBorders>
            <w:vAlign w:val="center"/>
          </w:tcPr>
          <w:p w:rsidR="00B85867" w:rsidRPr="007006F0" w:rsidRDefault="00B85867" w:rsidP="00BE2297">
            <w:pPr>
              <w:suppressAutoHyphens w:val="0"/>
              <w:spacing w:before="60" w:after="60" w:line="240" w:lineRule="atLeast"/>
              <w:jc w:val="center"/>
              <w:rPr>
                <w:rFonts w:ascii="Trebuchet MS" w:hAnsi="Trebuchet MS" w:cs="Tahoma"/>
                <w:sz w:val="18"/>
                <w:szCs w:val="18"/>
                <w:lang w:val="el-GR" w:eastAsia="el-GR"/>
              </w:rPr>
            </w:pPr>
            <w:r w:rsidRPr="007006F0">
              <w:rPr>
                <w:rFonts w:ascii="Trebuchet MS" w:hAnsi="Trebuchet MS" w:cs="Tahoma"/>
                <w:sz w:val="18"/>
                <w:szCs w:val="18"/>
                <w:lang w:val="el-GR" w:eastAsia="el-GR"/>
              </w:rPr>
              <w:t xml:space="preserve">651/2014 – </w:t>
            </w:r>
            <w:proofErr w:type="spellStart"/>
            <w:r w:rsidRPr="007006F0">
              <w:rPr>
                <w:rFonts w:ascii="Trebuchet MS" w:hAnsi="Trebuchet MS" w:cs="Tahoma"/>
                <w:sz w:val="18"/>
                <w:szCs w:val="18"/>
                <w:lang w:val="el-GR" w:eastAsia="el-GR"/>
              </w:rPr>
              <w:t>Αρθ</w:t>
            </w:r>
            <w:proofErr w:type="spellEnd"/>
            <w:r w:rsidRPr="007006F0">
              <w:rPr>
                <w:rFonts w:ascii="Trebuchet MS" w:hAnsi="Trebuchet MS" w:cs="Tahoma"/>
                <w:sz w:val="18"/>
                <w:szCs w:val="18"/>
                <w:lang w:val="el-GR" w:eastAsia="el-GR"/>
              </w:rPr>
              <w:t>. 2</w:t>
            </w:r>
            <w:r w:rsidR="00BE2297">
              <w:rPr>
                <w:rFonts w:ascii="Trebuchet MS" w:hAnsi="Trebuchet MS" w:cs="Tahoma"/>
                <w:sz w:val="18"/>
                <w:szCs w:val="18"/>
                <w:lang w:val="el-GR" w:eastAsia="el-GR"/>
              </w:rPr>
              <w:t>7</w:t>
            </w:r>
            <w:r w:rsidRPr="007006F0">
              <w:rPr>
                <w:rFonts w:ascii="Trebuchet MS" w:hAnsi="Trebuchet MS" w:cs="Tahoma"/>
                <w:sz w:val="18"/>
                <w:szCs w:val="18"/>
                <w:lang w:val="el-GR" w:eastAsia="el-GR"/>
              </w:rPr>
              <w:t xml:space="preserve"> </w:t>
            </w:r>
          </w:p>
        </w:tc>
        <w:tc>
          <w:tcPr>
            <w:tcW w:w="1004" w:type="dxa"/>
            <w:tcBorders>
              <w:top w:val="nil"/>
              <w:left w:val="single" w:sz="4" w:space="0" w:color="000000"/>
              <w:bottom w:val="single" w:sz="4" w:space="0" w:color="000000"/>
              <w:right w:val="single" w:sz="4" w:space="0" w:color="000000"/>
            </w:tcBorders>
            <w:vAlign w:val="center"/>
          </w:tcPr>
          <w:p w:rsidR="00B85867" w:rsidRPr="007006F0" w:rsidRDefault="00B85867" w:rsidP="00BE2297">
            <w:pPr>
              <w:suppressAutoHyphens w:val="0"/>
              <w:spacing w:before="60" w:after="60" w:line="240" w:lineRule="atLeast"/>
              <w:jc w:val="center"/>
              <w:rPr>
                <w:rFonts w:ascii="Trebuchet MS" w:hAnsi="Trebuchet MS" w:cs="Tahoma"/>
                <w:sz w:val="18"/>
                <w:szCs w:val="18"/>
                <w:lang w:val="el-GR" w:eastAsia="el-GR"/>
              </w:rPr>
            </w:pPr>
          </w:p>
        </w:tc>
        <w:tc>
          <w:tcPr>
            <w:tcW w:w="1395" w:type="dxa"/>
            <w:tcBorders>
              <w:top w:val="nil"/>
              <w:left w:val="single" w:sz="4" w:space="0" w:color="000000"/>
              <w:bottom w:val="single" w:sz="4" w:space="0" w:color="000000"/>
              <w:right w:val="single" w:sz="4" w:space="0" w:color="000000"/>
            </w:tcBorders>
            <w:vAlign w:val="center"/>
          </w:tcPr>
          <w:p w:rsidR="00B85867" w:rsidRPr="007006F0" w:rsidRDefault="00B85867" w:rsidP="00BE2297">
            <w:pPr>
              <w:suppressAutoHyphens w:val="0"/>
              <w:spacing w:before="60" w:after="60" w:line="240" w:lineRule="atLeast"/>
              <w:jc w:val="center"/>
              <w:rPr>
                <w:rFonts w:ascii="Trebuchet MS" w:hAnsi="Trebuchet MS" w:cs="Tahoma"/>
                <w:sz w:val="18"/>
                <w:szCs w:val="18"/>
                <w:lang w:val="el-GR" w:eastAsia="el-GR"/>
              </w:rPr>
            </w:pPr>
          </w:p>
        </w:tc>
        <w:tc>
          <w:tcPr>
            <w:tcW w:w="1134" w:type="dxa"/>
            <w:tcBorders>
              <w:top w:val="single" w:sz="4" w:space="0" w:color="000000"/>
              <w:left w:val="nil"/>
              <w:bottom w:val="single" w:sz="4" w:space="0" w:color="000000"/>
              <w:right w:val="single" w:sz="4" w:space="0" w:color="000000"/>
            </w:tcBorders>
            <w:vAlign w:val="center"/>
          </w:tcPr>
          <w:p w:rsidR="00B85867" w:rsidRPr="007006F0" w:rsidRDefault="00B85867" w:rsidP="00BE2297">
            <w:pPr>
              <w:suppressAutoHyphens w:val="0"/>
              <w:spacing w:before="60" w:after="60" w:line="240" w:lineRule="atLeast"/>
              <w:jc w:val="center"/>
              <w:rPr>
                <w:rFonts w:ascii="Trebuchet MS" w:hAnsi="Trebuchet MS" w:cs="Tahoma"/>
                <w:sz w:val="18"/>
                <w:szCs w:val="18"/>
                <w:lang w:val="el-GR" w:eastAsia="el-GR"/>
              </w:rPr>
            </w:pPr>
            <w:r w:rsidRPr="007006F0">
              <w:rPr>
                <w:rFonts w:ascii="Trebuchet MS" w:eastAsia="Calibri" w:hAnsi="Trebuchet MS" w:cs="Tahoma"/>
                <w:color w:val="0000FF"/>
                <w:sz w:val="18"/>
                <w:szCs w:val="18"/>
                <w:highlight w:val="white"/>
                <w:lang w:val="el-GR" w:eastAsia="zh-CN"/>
              </w:rPr>
              <w:t>&lt;</w:t>
            </w:r>
            <w:r w:rsidRPr="007006F0">
              <w:rPr>
                <w:rFonts w:ascii="Trebuchet MS" w:eastAsia="Calibri" w:hAnsi="Trebuchet MS" w:cs="Tahoma"/>
                <w:color w:val="800000"/>
                <w:sz w:val="18"/>
                <w:szCs w:val="18"/>
                <w:highlight w:val="white"/>
                <w:lang w:val="el-GR" w:eastAsia="zh-CN"/>
              </w:rPr>
              <w:t>POSO_DD_XORIS_FPA</w:t>
            </w:r>
            <w:r w:rsidRPr="007006F0">
              <w:rPr>
                <w:rFonts w:ascii="Trebuchet MS" w:eastAsia="Calibri" w:hAnsi="Trebuchet MS" w:cs="Tahoma"/>
                <w:color w:val="0000FF"/>
                <w:sz w:val="18"/>
                <w:szCs w:val="18"/>
                <w:highlight w:val="white"/>
                <w:lang w:val="el-GR" w:eastAsia="zh-CN"/>
              </w:rPr>
              <w:t>&gt;</w:t>
            </w:r>
          </w:p>
        </w:tc>
        <w:tc>
          <w:tcPr>
            <w:tcW w:w="709" w:type="dxa"/>
            <w:tcBorders>
              <w:top w:val="single" w:sz="4" w:space="0" w:color="000000"/>
              <w:left w:val="single" w:sz="4" w:space="0" w:color="000000"/>
              <w:bottom w:val="single" w:sz="4" w:space="0" w:color="000000"/>
              <w:right w:val="single" w:sz="4" w:space="0" w:color="000000"/>
            </w:tcBorders>
            <w:vAlign w:val="center"/>
          </w:tcPr>
          <w:p w:rsidR="00B85867" w:rsidRPr="007006F0" w:rsidRDefault="00B85867" w:rsidP="00BE2297">
            <w:pPr>
              <w:suppressAutoHyphens w:val="0"/>
              <w:spacing w:before="60" w:after="60" w:line="240" w:lineRule="atLeast"/>
              <w:jc w:val="center"/>
              <w:rPr>
                <w:rFonts w:ascii="Trebuchet MS" w:hAnsi="Trebuchet MS" w:cs="Tahoma"/>
                <w:sz w:val="18"/>
                <w:szCs w:val="18"/>
                <w:lang w:val="el-GR" w:eastAsia="el-GR"/>
              </w:rPr>
            </w:pPr>
            <w:r w:rsidRPr="007006F0">
              <w:rPr>
                <w:rFonts w:ascii="Trebuchet MS" w:hAnsi="Trebuchet MS" w:cs="Tahoma"/>
                <w:sz w:val="18"/>
                <w:szCs w:val="18"/>
                <w:lang w:val="el-GR" w:eastAsia="el-GR"/>
              </w:rPr>
              <w:t>0</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B85867" w:rsidRPr="007006F0" w:rsidRDefault="00B85867" w:rsidP="00BE2297">
            <w:pPr>
              <w:suppressAutoHyphens w:val="0"/>
              <w:spacing w:before="60" w:after="60" w:line="240" w:lineRule="atLeast"/>
              <w:jc w:val="center"/>
              <w:rPr>
                <w:rFonts w:ascii="Trebuchet MS" w:hAnsi="Trebuchet MS" w:cs="Tahoma"/>
                <w:sz w:val="18"/>
                <w:szCs w:val="18"/>
                <w:lang w:val="el-GR" w:eastAsia="el-GR"/>
              </w:rPr>
            </w:pPr>
          </w:p>
        </w:tc>
        <w:tc>
          <w:tcPr>
            <w:tcW w:w="1701" w:type="dxa"/>
            <w:tcBorders>
              <w:top w:val="nil"/>
              <w:left w:val="single" w:sz="4" w:space="0" w:color="000000"/>
              <w:bottom w:val="single" w:sz="4" w:space="0" w:color="000000"/>
              <w:right w:val="single" w:sz="4" w:space="0" w:color="000000"/>
            </w:tcBorders>
            <w:vAlign w:val="center"/>
          </w:tcPr>
          <w:p w:rsidR="00B85867" w:rsidRPr="007006F0" w:rsidRDefault="00BE2297" w:rsidP="00BE2297">
            <w:pPr>
              <w:suppressAutoHyphens w:val="0"/>
              <w:spacing w:before="60" w:after="60" w:line="240" w:lineRule="atLeast"/>
              <w:jc w:val="center"/>
              <w:rPr>
                <w:rFonts w:ascii="Trebuchet MS" w:hAnsi="Trebuchet MS" w:cs="Tahoma"/>
                <w:sz w:val="18"/>
                <w:szCs w:val="18"/>
                <w:lang w:val="el-GR" w:eastAsia="el-GR"/>
              </w:rPr>
            </w:pPr>
            <w:r>
              <w:rPr>
                <w:rFonts w:ascii="Trebuchet MS" w:hAnsi="Trebuchet MS" w:cs="Tahoma"/>
                <w:sz w:val="18"/>
                <w:szCs w:val="18"/>
                <w:lang w:val="el-GR" w:eastAsia="el-GR"/>
              </w:rPr>
              <w:t>50% για λειτουργικές δαπάνες, 55% για επενδυτικές δαπάνες</w:t>
            </w:r>
          </w:p>
        </w:tc>
        <w:tc>
          <w:tcPr>
            <w:tcW w:w="1701" w:type="dxa"/>
            <w:tcBorders>
              <w:top w:val="nil"/>
              <w:left w:val="single" w:sz="4" w:space="0" w:color="000000"/>
              <w:bottom w:val="single" w:sz="4" w:space="0" w:color="000000"/>
              <w:right w:val="single" w:sz="4" w:space="0" w:color="000000"/>
            </w:tcBorders>
            <w:vAlign w:val="center"/>
          </w:tcPr>
          <w:p w:rsidR="00B85867" w:rsidRPr="007006F0" w:rsidRDefault="00B85867" w:rsidP="00BE2297">
            <w:pPr>
              <w:suppressAutoHyphens w:val="0"/>
              <w:spacing w:before="60" w:after="60" w:line="240" w:lineRule="atLeast"/>
              <w:jc w:val="center"/>
              <w:rPr>
                <w:rFonts w:ascii="Trebuchet MS" w:hAnsi="Trebuchet MS" w:cs="Tahoma"/>
                <w:sz w:val="18"/>
                <w:szCs w:val="18"/>
                <w:lang w:val="el-GR" w:eastAsia="el-GR"/>
              </w:rPr>
            </w:pPr>
          </w:p>
        </w:tc>
      </w:tr>
      <w:tr w:rsidR="00B85867" w:rsidRPr="007006F0" w:rsidTr="00BE22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17"/>
        </w:trPr>
        <w:tc>
          <w:tcPr>
            <w:tcW w:w="771" w:type="dxa"/>
            <w:tcBorders>
              <w:top w:val="nil"/>
              <w:left w:val="single" w:sz="4" w:space="0" w:color="000000"/>
              <w:bottom w:val="single" w:sz="4" w:space="0" w:color="000000"/>
              <w:right w:val="single" w:sz="4" w:space="0" w:color="000000"/>
            </w:tcBorders>
            <w:shd w:val="clear" w:color="auto" w:fill="auto"/>
            <w:noWrap/>
            <w:vAlign w:val="bottom"/>
            <w:hideMark/>
          </w:tcPr>
          <w:p w:rsidR="00B85867" w:rsidRPr="007006F0" w:rsidRDefault="00B85867" w:rsidP="00B85867">
            <w:pPr>
              <w:suppressAutoHyphens w:val="0"/>
              <w:spacing w:before="60" w:after="60" w:line="240" w:lineRule="atLeast"/>
              <w:jc w:val="right"/>
              <w:rPr>
                <w:rFonts w:ascii="Trebuchet MS" w:hAnsi="Trebuchet MS" w:cs="Tahoma"/>
                <w:sz w:val="18"/>
                <w:szCs w:val="18"/>
                <w:lang w:val="el-GR" w:eastAsia="el-GR"/>
              </w:rPr>
            </w:pPr>
            <w:r w:rsidRPr="007006F0">
              <w:rPr>
                <w:rFonts w:ascii="Trebuchet MS" w:hAnsi="Trebuchet MS" w:cs="Tahoma"/>
                <w:sz w:val="18"/>
                <w:szCs w:val="18"/>
                <w:lang w:val="el-GR" w:eastAsia="el-GR"/>
              </w:rPr>
              <w:t>2</w:t>
            </w:r>
          </w:p>
        </w:tc>
        <w:tc>
          <w:tcPr>
            <w:tcW w:w="1180" w:type="dxa"/>
            <w:gridSpan w:val="2"/>
            <w:tcBorders>
              <w:top w:val="nil"/>
              <w:left w:val="nil"/>
              <w:bottom w:val="single" w:sz="4" w:space="0" w:color="000000"/>
              <w:right w:val="single" w:sz="4" w:space="0" w:color="000000"/>
            </w:tcBorders>
            <w:shd w:val="clear" w:color="auto" w:fill="auto"/>
            <w:noWrap/>
            <w:vAlign w:val="bottom"/>
            <w:hideMark/>
          </w:tcPr>
          <w:p w:rsidR="00B85867" w:rsidRPr="007006F0" w:rsidRDefault="00B85867" w:rsidP="00B85867">
            <w:pPr>
              <w:suppressAutoHyphens w:val="0"/>
              <w:spacing w:before="60" w:after="60" w:line="240" w:lineRule="atLeast"/>
              <w:jc w:val="left"/>
              <w:rPr>
                <w:rFonts w:ascii="Trebuchet MS" w:hAnsi="Trebuchet MS" w:cs="Tahoma"/>
                <w:sz w:val="18"/>
                <w:szCs w:val="18"/>
                <w:lang w:val="el-GR" w:eastAsia="el-GR"/>
              </w:rPr>
            </w:pPr>
          </w:p>
        </w:tc>
        <w:tc>
          <w:tcPr>
            <w:tcW w:w="1145" w:type="dxa"/>
            <w:tcBorders>
              <w:top w:val="single" w:sz="4" w:space="0" w:color="000000"/>
              <w:left w:val="nil"/>
              <w:bottom w:val="single" w:sz="4" w:space="0" w:color="000000"/>
              <w:right w:val="single" w:sz="4" w:space="0" w:color="000000"/>
            </w:tcBorders>
          </w:tcPr>
          <w:p w:rsidR="00B85867" w:rsidRPr="007006F0" w:rsidRDefault="00B85867" w:rsidP="00B85867">
            <w:pPr>
              <w:suppressAutoHyphens w:val="0"/>
              <w:spacing w:before="60" w:after="60" w:line="240" w:lineRule="atLeast"/>
              <w:jc w:val="left"/>
              <w:rPr>
                <w:rFonts w:ascii="Trebuchet MS" w:hAnsi="Trebuchet MS" w:cs="Tahoma"/>
                <w:sz w:val="18"/>
                <w:szCs w:val="18"/>
                <w:lang w:val="en-US" w:eastAsia="el-GR"/>
              </w:rPr>
            </w:pPr>
          </w:p>
        </w:tc>
        <w:tc>
          <w:tcPr>
            <w:tcW w:w="1004" w:type="dxa"/>
            <w:tcBorders>
              <w:top w:val="nil"/>
              <w:left w:val="single" w:sz="4" w:space="0" w:color="000000"/>
              <w:bottom w:val="single" w:sz="4" w:space="0" w:color="000000"/>
              <w:right w:val="single" w:sz="4" w:space="0" w:color="000000"/>
            </w:tcBorders>
          </w:tcPr>
          <w:p w:rsidR="00B85867" w:rsidRPr="007006F0" w:rsidRDefault="00B85867" w:rsidP="00B85867">
            <w:pPr>
              <w:suppressAutoHyphens w:val="0"/>
              <w:spacing w:before="60" w:after="60" w:line="240" w:lineRule="atLeast"/>
              <w:jc w:val="left"/>
              <w:rPr>
                <w:rFonts w:ascii="Trebuchet MS" w:hAnsi="Trebuchet MS" w:cs="Tahoma"/>
                <w:sz w:val="18"/>
                <w:szCs w:val="18"/>
                <w:lang w:val="el-GR" w:eastAsia="el-GR"/>
              </w:rPr>
            </w:pPr>
          </w:p>
        </w:tc>
        <w:tc>
          <w:tcPr>
            <w:tcW w:w="1395" w:type="dxa"/>
            <w:tcBorders>
              <w:top w:val="nil"/>
              <w:left w:val="single" w:sz="4" w:space="0" w:color="000000"/>
              <w:bottom w:val="single" w:sz="4" w:space="0" w:color="000000"/>
              <w:right w:val="single" w:sz="4" w:space="0" w:color="000000"/>
            </w:tcBorders>
          </w:tcPr>
          <w:p w:rsidR="00B85867" w:rsidRPr="007006F0" w:rsidRDefault="00B85867" w:rsidP="00B85867">
            <w:pPr>
              <w:suppressAutoHyphens w:val="0"/>
              <w:spacing w:before="60" w:after="60" w:line="240" w:lineRule="atLeast"/>
              <w:jc w:val="left"/>
              <w:rPr>
                <w:rFonts w:ascii="Trebuchet MS" w:hAnsi="Trebuchet MS" w:cs="Tahoma"/>
                <w:sz w:val="18"/>
                <w:szCs w:val="18"/>
                <w:lang w:val="el-GR" w:eastAsia="el-GR"/>
              </w:rPr>
            </w:pPr>
          </w:p>
        </w:tc>
        <w:tc>
          <w:tcPr>
            <w:tcW w:w="1134" w:type="dxa"/>
            <w:tcBorders>
              <w:top w:val="single" w:sz="4" w:space="0" w:color="000000"/>
              <w:left w:val="nil"/>
              <w:bottom w:val="single" w:sz="4" w:space="0" w:color="000000"/>
              <w:right w:val="single" w:sz="4" w:space="0" w:color="000000"/>
            </w:tcBorders>
            <w:vAlign w:val="bottom"/>
          </w:tcPr>
          <w:p w:rsidR="00B85867" w:rsidRPr="007006F0" w:rsidRDefault="00B85867" w:rsidP="00B85867">
            <w:pPr>
              <w:suppressAutoHyphens w:val="0"/>
              <w:spacing w:before="60" w:after="60" w:line="240" w:lineRule="atLeast"/>
              <w:jc w:val="right"/>
              <w:rPr>
                <w:rFonts w:ascii="Trebuchet MS" w:hAnsi="Trebuchet MS" w:cs="Tahoma"/>
                <w:sz w:val="18"/>
                <w:szCs w:val="18"/>
                <w:lang w:val="el-GR" w:eastAsia="el-GR"/>
              </w:rPr>
            </w:pPr>
          </w:p>
        </w:tc>
        <w:tc>
          <w:tcPr>
            <w:tcW w:w="709" w:type="dxa"/>
            <w:tcBorders>
              <w:top w:val="single" w:sz="4" w:space="0" w:color="000000"/>
              <w:left w:val="single" w:sz="4" w:space="0" w:color="000000"/>
              <w:bottom w:val="single" w:sz="4" w:space="0" w:color="000000"/>
              <w:right w:val="single" w:sz="4" w:space="0" w:color="000000"/>
            </w:tcBorders>
            <w:vAlign w:val="bottom"/>
          </w:tcPr>
          <w:p w:rsidR="00B85867" w:rsidRPr="007006F0" w:rsidRDefault="00B85867" w:rsidP="00B85867">
            <w:pPr>
              <w:suppressAutoHyphens w:val="0"/>
              <w:spacing w:before="60" w:after="60" w:line="240" w:lineRule="atLeast"/>
              <w:jc w:val="right"/>
              <w:rPr>
                <w:rFonts w:ascii="Trebuchet MS" w:hAnsi="Trebuchet MS" w:cs="Tahoma"/>
                <w:sz w:val="18"/>
                <w:szCs w:val="18"/>
                <w:lang w:val="el-GR" w:eastAsia="el-GR"/>
              </w:rPr>
            </w:pP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B85867" w:rsidRPr="007006F0" w:rsidRDefault="00B85867" w:rsidP="00B85867">
            <w:pPr>
              <w:suppressAutoHyphens w:val="0"/>
              <w:spacing w:before="60" w:after="60" w:line="240" w:lineRule="atLeast"/>
              <w:jc w:val="right"/>
              <w:rPr>
                <w:rFonts w:ascii="Trebuchet MS" w:hAnsi="Trebuchet MS" w:cs="Tahoma"/>
                <w:sz w:val="18"/>
                <w:szCs w:val="18"/>
                <w:lang w:val="el-GR" w:eastAsia="el-GR"/>
              </w:rPr>
            </w:pPr>
          </w:p>
        </w:tc>
        <w:tc>
          <w:tcPr>
            <w:tcW w:w="1701" w:type="dxa"/>
            <w:tcBorders>
              <w:top w:val="nil"/>
              <w:left w:val="single" w:sz="4" w:space="0" w:color="000000"/>
              <w:bottom w:val="single" w:sz="4" w:space="0" w:color="000000"/>
              <w:right w:val="single" w:sz="4" w:space="0" w:color="000000"/>
            </w:tcBorders>
          </w:tcPr>
          <w:p w:rsidR="00B85867" w:rsidRPr="007006F0" w:rsidRDefault="00B85867" w:rsidP="00B85867">
            <w:pPr>
              <w:suppressAutoHyphens w:val="0"/>
              <w:spacing w:before="60" w:after="60" w:line="240" w:lineRule="atLeast"/>
              <w:jc w:val="right"/>
              <w:rPr>
                <w:rFonts w:ascii="Trebuchet MS" w:hAnsi="Trebuchet MS" w:cs="Tahoma"/>
                <w:sz w:val="18"/>
                <w:szCs w:val="18"/>
                <w:lang w:val="el-GR" w:eastAsia="el-GR"/>
              </w:rPr>
            </w:pPr>
          </w:p>
        </w:tc>
        <w:tc>
          <w:tcPr>
            <w:tcW w:w="1701" w:type="dxa"/>
            <w:tcBorders>
              <w:top w:val="nil"/>
              <w:left w:val="single" w:sz="4" w:space="0" w:color="000000"/>
              <w:bottom w:val="single" w:sz="4" w:space="0" w:color="000000"/>
              <w:right w:val="single" w:sz="4" w:space="0" w:color="000000"/>
            </w:tcBorders>
          </w:tcPr>
          <w:p w:rsidR="00B85867" w:rsidRPr="007006F0" w:rsidRDefault="00B85867" w:rsidP="00B85867">
            <w:pPr>
              <w:suppressAutoHyphens w:val="0"/>
              <w:spacing w:before="60" w:after="60" w:line="240" w:lineRule="atLeast"/>
              <w:jc w:val="right"/>
              <w:rPr>
                <w:rFonts w:ascii="Trebuchet MS" w:hAnsi="Trebuchet MS" w:cs="Tahoma"/>
                <w:sz w:val="18"/>
                <w:szCs w:val="18"/>
                <w:lang w:val="el-GR" w:eastAsia="el-GR"/>
              </w:rPr>
            </w:pPr>
          </w:p>
        </w:tc>
      </w:tr>
      <w:tr w:rsidR="00B85867" w:rsidRPr="007006F0" w:rsidTr="00BE22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17"/>
        </w:trPr>
        <w:tc>
          <w:tcPr>
            <w:tcW w:w="771" w:type="dxa"/>
            <w:tcBorders>
              <w:top w:val="nil"/>
              <w:left w:val="single" w:sz="4" w:space="0" w:color="000000"/>
              <w:bottom w:val="single" w:sz="4" w:space="0" w:color="000000"/>
              <w:right w:val="single" w:sz="4" w:space="0" w:color="000000"/>
            </w:tcBorders>
            <w:shd w:val="clear" w:color="auto" w:fill="auto"/>
            <w:noWrap/>
            <w:vAlign w:val="bottom"/>
            <w:hideMark/>
          </w:tcPr>
          <w:p w:rsidR="00B85867" w:rsidRPr="007006F0" w:rsidRDefault="00B85867" w:rsidP="00B85867">
            <w:pPr>
              <w:suppressAutoHyphens w:val="0"/>
              <w:spacing w:before="60" w:after="60" w:line="240" w:lineRule="atLeast"/>
              <w:jc w:val="right"/>
              <w:rPr>
                <w:rFonts w:ascii="Trebuchet MS" w:hAnsi="Trebuchet MS" w:cs="Tahoma"/>
                <w:sz w:val="18"/>
                <w:szCs w:val="18"/>
                <w:lang w:val="el-GR" w:eastAsia="el-GR"/>
              </w:rPr>
            </w:pPr>
            <w:r w:rsidRPr="007006F0">
              <w:rPr>
                <w:rFonts w:ascii="Trebuchet MS" w:hAnsi="Trebuchet MS" w:cs="Tahoma"/>
                <w:sz w:val="18"/>
                <w:szCs w:val="18"/>
                <w:lang w:val="el-GR" w:eastAsia="el-GR"/>
              </w:rPr>
              <w:t>3</w:t>
            </w:r>
          </w:p>
        </w:tc>
        <w:tc>
          <w:tcPr>
            <w:tcW w:w="1180" w:type="dxa"/>
            <w:gridSpan w:val="2"/>
            <w:tcBorders>
              <w:top w:val="nil"/>
              <w:left w:val="nil"/>
              <w:bottom w:val="single" w:sz="4" w:space="0" w:color="000000"/>
              <w:right w:val="single" w:sz="4" w:space="0" w:color="000000"/>
            </w:tcBorders>
            <w:shd w:val="clear" w:color="auto" w:fill="auto"/>
            <w:noWrap/>
            <w:vAlign w:val="bottom"/>
            <w:hideMark/>
          </w:tcPr>
          <w:p w:rsidR="00B85867" w:rsidRPr="007006F0" w:rsidRDefault="00B85867" w:rsidP="00B85867">
            <w:pPr>
              <w:suppressAutoHyphens w:val="0"/>
              <w:spacing w:before="60" w:after="60" w:line="240" w:lineRule="atLeast"/>
              <w:jc w:val="left"/>
              <w:rPr>
                <w:rFonts w:ascii="Trebuchet MS" w:hAnsi="Trebuchet MS" w:cs="Tahoma"/>
                <w:sz w:val="18"/>
                <w:szCs w:val="18"/>
                <w:lang w:val="el-GR" w:eastAsia="el-GR"/>
              </w:rPr>
            </w:pPr>
          </w:p>
        </w:tc>
        <w:tc>
          <w:tcPr>
            <w:tcW w:w="1145" w:type="dxa"/>
            <w:tcBorders>
              <w:top w:val="single" w:sz="4" w:space="0" w:color="000000"/>
              <w:left w:val="nil"/>
              <w:bottom w:val="single" w:sz="4" w:space="0" w:color="000000"/>
              <w:right w:val="single" w:sz="4" w:space="0" w:color="000000"/>
            </w:tcBorders>
          </w:tcPr>
          <w:p w:rsidR="00B85867" w:rsidRPr="007006F0" w:rsidRDefault="00B85867" w:rsidP="00B85867">
            <w:pPr>
              <w:suppressAutoHyphens w:val="0"/>
              <w:spacing w:before="60" w:after="60" w:line="240" w:lineRule="atLeast"/>
              <w:jc w:val="left"/>
              <w:rPr>
                <w:rFonts w:ascii="Trebuchet MS" w:hAnsi="Trebuchet MS" w:cs="Tahoma"/>
                <w:sz w:val="18"/>
                <w:szCs w:val="18"/>
                <w:lang w:val="el-GR" w:eastAsia="el-GR"/>
              </w:rPr>
            </w:pPr>
          </w:p>
        </w:tc>
        <w:tc>
          <w:tcPr>
            <w:tcW w:w="1004" w:type="dxa"/>
            <w:tcBorders>
              <w:top w:val="nil"/>
              <w:left w:val="single" w:sz="4" w:space="0" w:color="000000"/>
              <w:bottom w:val="single" w:sz="4" w:space="0" w:color="000000"/>
              <w:right w:val="single" w:sz="4" w:space="0" w:color="000000"/>
            </w:tcBorders>
          </w:tcPr>
          <w:p w:rsidR="00B85867" w:rsidRPr="007006F0" w:rsidRDefault="00B85867" w:rsidP="00B85867">
            <w:pPr>
              <w:suppressAutoHyphens w:val="0"/>
              <w:spacing w:before="60" w:after="60" w:line="240" w:lineRule="atLeast"/>
              <w:jc w:val="left"/>
              <w:rPr>
                <w:rFonts w:ascii="Trebuchet MS" w:hAnsi="Trebuchet MS" w:cs="Tahoma"/>
                <w:sz w:val="18"/>
                <w:szCs w:val="18"/>
                <w:lang w:val="el-GR" w:eastAsia="el-GR"/>
              </w:rPr>
            </w:pPr>
          </w:p>
        </w:tc>
        <w:tc>
          <w:tcPr>
            <w:tcW w:w="1395" w:type="dxa"/>
            <w:tcBorders>
              <w:top w:val="nil"/>
              <w:left w:val="single" w:sz="4" w:space="0" w:color="000000"/>
              <w:bottom w:val="single" w:sz="4" w:space="0" w:color="000000"/>
              <w:right w:val="single" w:sz="4" w:space="0" w:color="000000"/>
            </w:tcBorders>
          </w:tcPr>
          <w:p w:rsidR="00B85867" w:rsidRPr="007006F0" w:rsidRDefault="00B85867" w:rsidP="00B85867">
            <w:pPr>
              <w:suppressAutoHyphens w:val="0"/>
              <w:spacing w:before="60" w:after="60" w:line="240" w:lineRule="atLeast"/>
              <w:jc w:val="left"/>
              <w:rPr>
                <w:rFonts w:ascii="Trebuchet MS" w:hAnsi="Trebuchet MS" w:cs="Tahoma"/>
                <w:sz w:val="18"/>
                <w:szCs w:val="18"/>
                <w:lang w:val="el-GR" w:eastAsia="el-GR"/>
              </w:rPr>
            </w:pPr>
          </w:p>
        </w:tc>
        <w:tc>
          <w:tcPr>
            <w:tcW w:w="1134" w:type="dxa"/>
            <w:tcBorders>
              <w:top w:val="single" w:sz="4" w:space="0" w:color="000000"/>
              <w:left w:val="nil"/>
              <w:bottom w:val="single" w:sz="4" w:space="0" w:color="000000"/>
              <w:right w:val="single" w:sz="4" w:space="0" w:color="000000"/>
            </w:tcBorders>
            <w:vAlign w:val="bottom"/>
          </w:tcPr>
          <w:p w:rsidR="00B85867" w:rsidRPr="007006F0" w:rsidRDefault="00B85867" w:rsidP="00B85867">
            <w:pPr>
              <w:suppressAutoHyphens w:val="0"/>
              <w:spacing w:before="60" w:after="60" w:line="240" w:lineRule="atLeast"/>
              <w:jc w:val="right"/>
              <w:rPr>
                <w:rFonts w:ascii="Trebuchet MS" w:hAnsi="Trebuchet MS" w:cs="Tahoma"/>
                <w:sz w:val="18"/>
                <w:szCs w:val="18"/>
                <w:lang w:val="el-GR" w:eastAsia="el-GR"/>
              </w:rPr>
            </w:pPr>
          </w:p>
        </w:tc>
        <w:tc>
          <w:tcPr>
            <w:tcW w:w="709" w:type="dxa"/>
            <w:tcBorders>
              <w:top w:val="single" w:sz="4" w:space="0" w:color="000000"/>
              <w:left w:val="single" w:sz="4" w:space="0" w:color="000000"/>
              <w:bottom w:val="single" w:sz="4" w:space="0" w:color="000000"/>
              <w:right w:val="single" w:sz="4" w:space="0" w:color="000000"/>
            </w:tcBorders>
            <w:vAlign w:val="bottom"/>
          </w:tcPr>
          <w:p w:rsidR="00B85867" w:rsidRPr="007006F0" w:rsidRDefault="00B85867" w:rsidP="00B85867">
            <w:pPr>
              <w:suppressAutoHyphens w:val="0"/>
              <w:spacing w:before="60" w:after="60" w:line="240" w:lineRule="atLeast"/>
              <w:jc w:val="right"/>
              <w:rPr>
                <w:rFonts w:ascii="Trebuchet MS" w:hAnsi="Trebuchet MS" w:cs="Tahoma"/>
                <w:sz w:val="18"/>
                <w:szCs w:val="18"/>
                <w:lang w:val="el-GR" w:eastAsia="el-GR"/>
              </w:rPr>
            </w:pP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B85867" w:rsidRPr="007006F0" w:rsidRDefault="00B85867" w:rsidP="00B85867">
            <w:pPr>
              <w:suppressAutoHyphens w:val="0"/>
              <w:spacing w:before="60" w:after="60" w:line="240" w:lineRule="atLeast"/>
              <w:jc w:val="right"/>
              <w:rPr>
                <w:rFonts w:ascii="Trebuchet MS" w:hAnsi="Trebuchet MS" w:cs="Tahoma"/>
                <w:sz w:val="18"/>
                <w:szCs w:val="18"/>
                <w:lang w:val="el-GR" w:eastAsia="el-GR"/>
              </w:rPr>
            </w:pPr>
          </w:p>
        </w:tc>
        <w:tc>
          <w:tcPr>
            <w:tcW w:w="1701" w:type="dxa"/>
            <w:tcBorders>
              <w:top w:val="nil"/>
              <w:left w:val="single" w:sz="4" w:space="0" w:color="000000"/>
              <w:bottom w:val="single" w:sz="4" w:space="0" w:color="000000"/>
              <w:right w:val="single" w:sz="4" w:space="0" w:color="000000"/>
            </w:tcBorders>
          </w:tcPr>
          <w:p w:rsidR="00B85867" w:rsidRPr="007006F0" w:rsidRDefault="00B85867" w:rsidP="00B85867">
            <w:pPr>
              <w:suppressAutoHyphens w:val="0"/>
              <w:spacing w:before="60" w:after="60" w:line="240" w:lineRule="atLeast"/>
              <w:jc w:val="right"/>
              <w:rPr>
                <w:rFonts w:ascii="Trebuchet MS" w:hAnsi="Trebuchet MS" w:cs="Tahoma"/>
                <w:sz w:val="18"/>
                <w:szCs w:val="18"/>
                <w:lang w:val="el-GR" w:eastAsia="el-GR"/>
              </w:rPr>
            </w:pPr>
          </w:p>
        </w:tc>
        <w:tc>
          <w:tcPr>
            <w:tcW w:w="1701" w:type="dxa"/>
            <w:tcBorders>
              <w:top w:val="nil"/>
              <w:left w:val="single" w:sz="4" w:space="0" w:color="000000"/>
              <w:bottom w:val="single" w:sz="4" w:space="0" w:color="000000"/>
              <w:right w:val="single" w:sz="4" w:space="0" w:color="000000"/>
            </w:tcBorders>
          </w:tcPr>
          <w:p w:rsidR="00B85867" w:rsidRPr="007006F0" w:rsidRDefault="00B85867" w:rsidP="00B85867">
            <w:pPr>
              <w:suppressAutoHyphens w:val="0"/>
              <w:spacing w:before="60" w:after="60" w:line="240" w:lineRule="atLeast"/>
              <w:jc w:val="right"/>
              <w:rPr>
                <w:rFonts w:ascii="Trebuchet MS" w:hAnsi="Trebuchet MS" w:cs="Tahoma"/>
                <w:sz w:val="18"/>
                <w:szCs w:val="18"/>
                <w:lang w:val="el-GR" w:eastAsia="el-GR"/>
              </w:rPr>
            </w:pPr>
          </w:p>
        </w:tc>
      </w:tr>
      <w:tr w:rsidR="00B85867" w:rsidRPr="007006F0" w:rsidTr="00BE22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17"/>
        </w:trPr>
        <w:tc>
          <w:tcPr>
            <w:tcW w:w="771" w:type="dxa"/>
            <w:tcBorders>
              <w:top w:val="nil"/>
              <w:left w:val="single" w:sz="4" w:space="0" w:color="000000"/>
              <w:bottom w:val="single" w:sz="4" w:space="0" w:color="000000"/>
              <w:right w:val="single" w:sz="4" w:space="0" w:color="000000"/>
            </w:tcBorders>
            <w:shd w:val="clear" w:color="auto" w:fill="auto"/>
            <w:noWrap/>
            <w:vAlign w:val="bottom"/>
            <w:hideMark/>
          </w:tcPr>
          <w:p w:rsidR="00B85867" w:rsidRPr="007006F0" w:rsidRDefault="00B85867" w:rsidP="00B85867">
            <w:pPr>
              <w:suppressAutoHyphens w:val="0"/>
              <w:spacing w:before="60" w:after="60" w:line="240" w:lineRule="atLeast"/>
              <w:jc w:val="right"/>
              <w:rPr>
                <w:rFonts w:ascii="Trebuchet MS" w:hAnsi="Trebuchet MS" w:cs="Tahoma"/>
                <w:sz w:val="18"/>
                <w:szCs w:val="18"/>
                <w:lang w:val="el-GR" w:eastAsia="el-GR"/>
              </w:rPr>
            </w:pPr>
            <w:r w:rsidRPr="007006F0">
              <w:rPr>
                <w:rFonts w:ascii="Trebuchet MS" w:hAnsi="Trebuchet MS" w:cs="Tahoma"/>
                <w:sz w:val="18"/>
                <w:szCs w:val="18"/>
                <w:lang w:val="el-GR" w:eastAsia="el-GR"/>
              </w:rPr>
              <w:t>4</w:t>
            </w:r>
          </w:p>
        </w:tc>
        <w:tc>
          <w:tcPr>
            <w:tcW w:w="1180" w:type="dxa"/>
            <w:gridSpan w:val="2"/>
            <w:tcBorders>
              <w:top w:val="nil"/>
              <w:left w:val="nil"/>
              <w:bottom w:val="single" w:sz="4" w:space="0" w:color="000000"/>
              <w:right w:val="single" w:sz="4" w:space="0" w:color="000000"/>
            </w:tcBorders>
            <w:shd w:val="clear" w:color="auto" w:fill="auto"/>
            <w:noWrap/>
            <w:vAlign w:val="bottom"/>
            <w:hideMark/>
          </w:tcPr>
          <w:p w:rsidR="00B85867" w:rsidRPr="007006F0" w:rsidRDefault="00B85867" w:rsidP="00B85867">
            <w:pPr>
              <w:suppressAutoHyphens w:val="0"/>
              <w:spacing w:before="60" w:after="60" w:line="240" w:lineRule="atLeast"/>
              <w:jc w:val="left"/>
              <w:rPr>
                <w:rFonts w:ascii="Trebuchet MS" w:hAnsi="Trebuchet MS" w:cs="Tahoma"/>
                <w:sz w:val="18"/>
                <w:szCs w:val="18"/>
                <w:lang w:val="el-GR" w:eastAsia="el-GR"/>
              </w:rPr>
            </w:pPr>
          </w:p>
        </w:tc>
        <w:tc>
          <w:tcPr>
            <w:tcW w:w="1145" w:type="dxa"/>
            <w:tcBorders>
              <w:top w:val="single" w:sz="4" w:space="0" w:color="000000"/>
              <w:left w:val="nil"/>
              <w:bottom w:val="single" w:sz="4" w:space="0" w:color="000000"/>
              <w:right w:val="single" w:sz="4" w:space="0" w:color="000000"/>
            </w:tcBorders>
          </w:tcPr>
          <w:p w:rsidR="00B85867" w:rsidRPr="007006F0" w:rsidRDefault="00B85867" w:rsidP="00B85867">
            <w:pPr>
              <w:suppressAutoHyphens w:val="0"/>
              <w:spacing w:before="60" w:after="60" w:line="240" w:lineRule="atLeast"/>
              <w:jc w:val="left"/>
              <w:rPr>
                <w:rFonts w:ascii="Trebuchet MS" w:hAnsi="Trebuchet MS" w:cs="Tahoma"/>
                <w:sz w:val="18"/>
                <w:szCs w:val="18"/>
                <w:lang w:val="el-GR" w:eastAsia="el-GR"/>
              </w:rPr>
            </w:pPr>
          </w:p>
        </w:tc>
        <w:tc>
          <w:tcPr>
            <w:tcW w:w="1004" w:type="dxa"/>
            <w:tcBorders>
              <w:top w:val="nil"/>
              <w:left w:val="single" w:sz="4" w:space="0" w:color="000000"/>
              <w:bottom w:val="single" w:sz="4" w:space="0" w:color="000000"/>
              <w:right w:val="single" w:sz="4" w:space="0" w:color="000000"/>
            </w:tcBorders>
          </w:tcPr>
          <w:p w:rsidR="00B85867" w:rsidRPr="007006F0" w:rsidRDefault="00B85867" w:rsidP="00B85867">
            <w:pPr>
              <w:suppressAutoHyphens w:val="0"/>
              <w:spacing w:before="60" w:after="60" w:line="240" w:lineRule="atLeast"/>
              <w:jc w:val="left"/>
              <w:rPr>
                <w:rFonts w:ascii="Trebuchet MS" w:hAnsi="Trebuchet MS" w:cs="Tahoma"/>
                <w:sz w:val="18"/>
                <w:szCs w:val="18"/>
                <w:lang w:val="el-GR" w:eastAsia="el-GR"/>
              </w:rPr>
            </w:pPr>
          </w:p>
        </w:tc>
        <w:tc>
          <w:tcPr>
            <w:tcW w:w="1395" w:type="dxa"/>
            <w:tcBorders>
              <w:top w:val="nil"/>
              <w:left w:val="single" w:sz="4" w:space="0" w:color="000000"/>
              <w:bottom w:val="single" w:sz="4" w:space="0" w:color="000000"/>
              <w:right w:val="single" w:sz="4" w:space="0" w:color="000000"/>
            </w:tcBorders>
          </w:tcPr>
          <w:p w:rsidR="00B85867" w:rsidRPr="007006F0" w:rsidRDefault="00B85867" w:rsidP="00B85867">
            <w:pPr>
              <w:suppressAutoHyphens w:val="0"/>
              <w:spacing w:before="60" w:after="60" w:line="240" w:lineRule="atLeast"/>
              <w:jc w:val="left"/>
              <w:rPr>
                <w:rFonts w:ascii="Trebuchet MS" w:hAnsi="Trebuchet MS" w:cs="Tahoma"/>
                <w:sz w:val="18"/>
                <w:szCs w:val="18"/>
                <w:lang w:val="el-GR" w:eastAsia="el-GR"/>
              </w:rPr>
            </w:pPr>
          </w:p>
        </w:tc>
        <w:tc>
          <w:tcPr>
            <w:tcW w:w="1134" w:type="dxa"/>
            <w:tcBorders>
              <w:top w:val="single" w:sz="4" w:space="0" w:color="000000"/>
              <w:left w:val="nil"/>
              <w:bottom w:val="single" w:sz="4" w:space="0" w:color="000000"/>
              <w:right w:val="single" w:sz="4" w:space="0" w:color="000000"/>
            </w:tcBorders>
            <w:vAlign w:val="bottom"/>
          </w:tcPr>
          <w:p w:rsidR="00B85867" w:rsidRPr="007006F0" w:rsidRDefault="00B85867" w:rsidP="00B85867">
            <w:pPr>
              <w:suppressAutoHyphens w:val="0"/>
              <w:spacing w:before="60" w:after="60" w:line="240" w:lineRule="atLeast"/>
              <w:jc w:val="right"/>
              <w:rPr>
                <w:rFonts w:ascii="Trebuchet MS" w:hAnsi="Trebuchet MS" w:cs="Tahoma"/>
                <w:sz w:val="18"/>
                <w:szCs w:val="18"/>
                <w:lang w:val="el-GR" w:eastAsia="el-GR"/>
              </w:rPr>
            </w:pPr>
          </w:p>
        </w:tc>
        <w:tc>
          <w:tcPr>
            <w:tcW w:w="709" w:type="dxa"/>
            <w:tcBorders>
              <w:top w:val="single" w:sz="4" w:space="0" w:color="000000"/>
              <w:left w:val="single" w:sz="4" w:space="0" w:color="000000"/>
              <w:bottom w:val="single" w:sz="4" w:space="0" w:color="000000"/>
              <w:right w:val="single" w:sz="4" w:space="0" w:color="000000"/>
            </w:tcBorders>
            <w:vAlign w:val="bottom"/>
          </w:tcPr>
          <w:p w:rsidR="00B85867" w:rsidRPr="007006F0" w:rsidRDefault="00B85867" w:rsidP="00B85867">
            <w:pPr>
              <w:suppressAutoHyphens w:val="0"/>
              <w:spacing w:before="60" w:after="60" w:line="240" w:lineRule="atLeast"/>
              <w:jc w:val="right"/>
              <w:rPr>
                <w:rFonts w:ascii="Trebuchet MS" w:hAnsi="Trebuchet MS" w:cs="Tahoma"/>
                <w:sz w:val="18"/>
                <w:szCs w:val="18"/>
                <w:lang w:val="el-GR" w:eastAsia="el-GR"/>
              </w:rPr>
            </w:pP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B85867" w:rsidRPr="007006F0" w:rsidRDefault="00B85867" w:rsidP="00B85867">
            <w:pPr>
              <w:suppressAutoHyphens w:val="0"/>
              <w:spacing w:before="60" w:after="60" w:line="240" w:lineRule="atLeast"/>
              <w:jc w:val="right"/>
              <w:rPr>
                <w:rFonts w:ascii="Trebuchet MS" w:hAnsi="Trebuchet MS" w:cs="Tahoma"/>
                <w:sz w:val="18"/>
                <w:szCs w:val="18"/>
                <w:lang w:val="el-GR" w:eastAsia="el-GR"/>
              </w:rPr>
            </w:pPr>
          </w:p>
        </w:tc>
        <w:tc>
          <w:tcPr>
            <w:tcW w:w="1701" w:type="dxa"/>
            <w:tcBorders>
              <w:top w:val="nil"/>
              <w:left w:val="single" w:sz="4" w:space="0" w:color="000000"/>
              <w:bottom w:val="single" w:sz="4" w:space="0" w:color="000000"/>
              <w:right w:val="single" w:sz="4" w:space="0" w:color="000000"/>
            </w:tcBorders>
          </w:tcPr>
          <w:p w:rsidR="00B85867" w:rsidRPr="007006F0" w:rsidRDefault="00B85867" w:rsidP="00B85867">
            <w:pPr>
              <w:suppressAutoHyphens w:val="0"/>
              <w:spacing w:before="60" w:after="60" w:line="240" w:lineRule="atLeast"/>
              <w:jc w:val="right"/>
              <w:rPr>
                <w:rFonts w:ascii="Trebuchet MS" w:hAnsi="Trebuchet MS" w:cs="Tahoma"/>
                <w:sz w:val="18"/>
                <w:szCs w:val="18"/>
                <w:lang w:val="el-GR" w:eastAsia="el-GR"/>
              </w:rPr>
            </w:pPr>
          </w:p>
        </w:tc>
        <w:tc>
          <w:tcPr>
            <w:tcW w:w="1701" w:type="dxa"/>
            <w:tcBorders>
              <w:top w:val="nil"/>
              <w:left w:val="single" w:sz="4" w:space="0" w:color="000000"/>
              <w:bottom w:val="single" w:sz="4" w:space="0" w:color="000000"/>
              <w:right w:val="single" w:sz="4" w:space="0" w:color="000000"/>
            </w:tcBorders>
          </w:tcPr>
          <w:p w:rsidR="00B85867" w:rsidRPr="007006F0" w:rsidRDefault="00B85867" w:rsidP="00B85867">
            <w:pPr>
              <w:suppressAutoHyphens w:val="0"/>
              <w:spacing w:before="60" w:after="60" w:line="240" w:lineRule="atLeast"/>
              <w:jc w:val="right"/>
              <w:rPr>
                <w:rFonts w:ascii="Trebuchet MS" w:hAnsi="Trebuchet MS" w:cs="Tahoma"/>
                <w:sz w:val="18"/>
                <w:szCs w:val="18"/>
                <w:lang w:val="el-GR" w:eastAsia="el-GR"/>
              </w:rPr>
            </w:pPr>
          </w:p>
        </w:tc>
      </w:tr>
      <w:tr w:rsidR="00B85867" w:rsidRPr="007006F0" w:rsidTr="00BE22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17"/>
        </w:trPr>
        <w:tc>
          <w:tcPr>
            <w:tcW w:w="771" w:type="dxa"/>
            <w:tcBorders>
              <w:top w:val="nil"/>
              <w:left w:val="single" w:sz="4" w:space="0" w:color="000000"/>
              <w:bottom w:val="single" w:sz="4" w:space="0" w:color="000000"/>
              <w:right w:val="single" w:sz="4" w:space="0" w:color="000000"/>
            </w:tcBorders>
            <w:shd w:val="clear" w:color="auto" w:fill="auto"/>
            <w:noWrap/>
            <w:vAlign w:val="bottom"/>
            <w:hideMark/>
          </w:tcPr>
          <w:p w:rsidR="00B85867" w:rsidRPr="007006F0" w:rsidRDefault="00B85867" w:rsidP="00B85867">
            <w:pPr>
              <w:suppressAutoHyphens w:val="0"/>
              <w:spacing w:before="60" w:after="60" w:line="240" w:lineRule="atLeast"/>
              <w:jc w:val="right"/>
              <w:rPr>
                <w:rFonts w:ascii="Trebuchet MS" w:hAnsi="Trebuchet MS" w:cs="Tahoma"/>
                <w:sz w:val="18"/>
                <w:szCs w:val="18"/>
                <w:lang w:val="el-GR" w:eastAsia="el-GR"/>
              </w:rPr>
            </w:pPr>
            <w:r w:rsidRPr="007006F0">
              <w:rPr>
                <w:rFonts w:ascii="Trebuchet MS" w:hAnsi="Trebuchet MS" w:cs="Tahoma"/>
                <w:sz w:val="18"/>
                <w:szCs w:val="18"/>
                <w:lang w:val="el-GR" w:eastAsia="el-GR"/>
              </w:rPr>
              <w:t>5</w:t>
            </w:r>
          </w:p>
        </w:tc>
        <w:tc>
          <w:tcPr>
            <w:tcW w:w="1180" w:type="dxa"/>
            <w:gridSpan w:val="2"/>
            <w:tcBorders>
              <w:top w:val="nil"/>
              <w:left w:val="nil"/>
              <w:bottom w:val="single" w:sz="4" w:space="0" w:color="000000"/>
              <w:right w:val="single" w:sz="4" w:space="0" w:color="000000"/>
            </w:tcBorders>
            <w:shd w:val="clear" w:color="auto" w:fill="auto"/>
            <w:noWrap/>
            <w:vAlign w:val="bottom"/>
            <w:hideMark/>
          </w:tcPr>
          <w:p w:rsidR="00B85867" w:rsidRPr="007006F0" w:rsidRDefault="00B85867" w:rsidP="00B85867">
            <w:pPr>
              <w:suppressAutoHyphens w:val="0"/>
              <w:spacing w:before="60" w:after="60" w:line="240" w:lineRule="atLeast"/>
              <w:jc w:val="left"/>
              <w:rPr>
                <w:rFonts w:ascii="Trebuchet MS" w:hAnsi="Trebuchet MS" w:cs="Tahoma"/>
                <w:sz w:val="18"/>
                <w:szCs w:val="18"/>
                <w:lang w:val="el-GR" w:eastAsia="el-GR"/>
              </w:rPr>
            </w:pPr>
          </w:p>
        </w:tc>
        <w:tc>
          <w:tcPr>
            <w:tcW w:w="1145" w:type="dxa"/>
            <w:tcBorders>
              <w:top w:val="single" w:sz="4" w:space="0" w:color="000000"/>
              <w:left w:val="nil"/>
              <w:bottom w:val="single" w:sz="4" w:space="0" w:color="000000"/>
              <w:right w:val="single" w:sz="4" w:space="0" w:color="000000"/>
            </w:tcBorders>
          </w:tcPr>
          <w:p w:rsidR="00B85867" w:rsidRPr="007006F0" w:rsidRDefault="00B85867" w:rsidP="00B85867">
            <w:pPr>
              <w:suppressAutoHyphens w:val="0"/>
              <w:spacing w:before="60" w:after="60" w:line="240" w:lineRule="atLeast"/>
              <w:jc w:val="left"/>
              <w:rPr>
                <w:rFonts w:ascii="Trebuchet MS" w:hAnsi="Trebuchet MS" w:cs="Tahoma"/>
                <w:sz w:val="18"/>
                <w:szCs w:val="18"/>
                <w:lang w:val="el-GR" w:eastAsia="el-GR"/>
              </w:rPr>
            </w:pPr>
          </w:p>
        </w:tc>
        <w:tc>
          <w:tcPr>
            <w:tcW w:w="1004" w:type="dxa"/>
            <w:tcBorders>
              <w:top w:val="nil"/>
              <w:left w:val="single" w:sz="4" w:space="0" w:color="000000"/>
              <w:bottom w:val="single" w:sz="4" w:space="0" w:color="000000"/>
              <w:right w:val="single" w:sz="4" w:space="0" w:color="000000"/>
            </w:tcBorders>
          </w:tcPr>
          <w:p w:rsidR="00B85867" w:rsidRPr="007006F0" w:rsidRDefault="00B85867" w:rsidP="00B85867">
            <w:pPr>
              <w:suppressAutoHyphens w:val="0"/>
              <w:spacing w:before="60" w:after="60" w:line="240" w:lineRule="atLeast"/>
              <w:jc w:val="left"/>
              <w:rPr>
                <w:rFonts w:ascii="Trebuchet MS" w:hAnsi="Trebuchet MS" w:cs="Tahoma"/>
                <w:sz w:val="18"/>
                <w:szCs w:val="18"/>
                <w:lang w:val="el-GR" w:eastAsia="el-GR"/>
              </w:rPr>
            </w:pPr>
          </w:p>
        </w:tc>
        <w:tc>
          <w:tcPr>
            <w:tcW w:w="1395" w:type="dxa"/>
            <w:tcBorders>
              <w:top w:val="nil"/>
              <w:left w:val="single" w:sz="4" w:space="0" w:color="000000"/>
              <w:bottom w:val="single" w:sz="4" w:space="0" w:color="000000"/>
              <w:right w:val="single" w:sz="4" w:space="0" w:color="000000"/>
            </w:tcBorders>
          </w:tcPr>
          <w:p w:rsidR="00B85867" w:rsidRPr="007006F0" w:rsidRDefault="00B85867" w:rsidP="00B85867">
            <w:pPr>
              <w:suppressAutoHyphens w:val="0"/>
              <w:spacing w:before="60" w:after="60" w:line="240" w:lineRule="atLeast"/>
              <w:jc w:val="left"/>
              <w:rPr>
                <w:rFonts w:ascii="Trebuchet MS" w:hAnsi="Trebuchet MS" w:cs="Tahoma"/>
                <w:sz w:val="18"/>
                <w:szCs w:val="18"/>
                <w:lang w:val="el-GR" w:eastAsia="el-GR"/>
              </w:rPr>
            </w:pPr>
          </w:p>
        </w:tc>
        <w:tc>
          <w:tcPr>
            <w:tcW w:w="1134" w:type="dxa"/>
            <w:tcBorders>
              <w:top w:val="single" w:sz="4" w:space="0" w:color="000000"/>
              <w:left w:val="nil"/>
              <w:bottom w:val="single" w:sz="4" w:space="0" w:color="000000"/>
              <w:right w:val="single" w:sz="4" w:space="0" w:color="000000"/>
            </w:tcBorders>
            <w:vAlign w:val="bottom"/>
          </w:tcPr>
          <w:p w:rsidR="00B85867" w:rsidRPr="007006F0" w:rsidRDefault="00B85867" w:rsidP="00B85867">
            <w:pPr>
              <w:suppressAutoHyphens w:val="0"/>
              <w:spacing w:before="60" w:after="60" w:line="240" w:lineRule="atLeast"/>
              <w:jc w:val="right"/>
              <w:rPr>
                <w:rFonts w:ascii="Trebuchet MS" w:hAnsi="Trebuchet MS" w:cs="Tahoma"/>
                <w:sz w:val="18"/>
                <w:szCs w:val="18"/>
                <w:lang w:val="el-GR" w:eastAsia="el-GR"/>
              </w:rPr>
            </w:pPr>
          </w:p>
        </w:tc>
        <w:tc>
          <w:tcPr>
            <w:tcW w:w="709" w:type="dxa"/>
            <w:tcBorders>
              <w:top w:val="single" w:sz="4" w:space="0" w:color="000000"/>
              <w:left w:val="single" w:sz="4" w:space="0" w:color="000000"/>
              <w:bottom w:val="single" w:sz="4" w:space="0" w:color="000000"/>
              <w:right w:val="single" w:sz="4" w:space="0" w:color="000000"/>
            </w:tcBorders>
            <w:vAlign w:val="bottom"/>
          </w:tcPr>
          <w:p w:rsidR="00B85867" w:rsidRPr="007006F0" w:rsidRDefault="00B85867" w:rsidP="00B85867">
            <w:pPr>
              <w:suppressAutoHyphens w:val="0"/>
              <w:spacing w:before="60" w:after="60" w:line="240" w:lineRule="atLeast"/>
              <w:jc w:val="right"/>
              <w:rPr>
                <w:rFonts w:ascii="Trebuchet MS" w:hAnsi="Trebuchet MS" w:cs="Tahoma"/>
                <w:sz w:val="18"/>
                <w:szCs w:val="18"/>
                <w:lang w:val="el-GR" w:eastAsia="el-GR"/>
              </w:rPr>
            </w:pP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B85867" w:rsidRPr="007006F0" w:rsidRDefault="00B85867" w:rsidP="00B85867">
            <w:pPr>
              <w:suppressAutoHyphens w:val="0"/>
              <w:spacing w:before="60" w:after="60" w:line="240" w:lineRule="atLeast"/>
              <w:jc w:val="right"/>
              <w:rPr>
                <w:rFonts w:ascii="Trebuchet MS" w:hAnsi="Trebuchet MS" w:cs="Tahoma"/>
                <w:sz w:val="18"/>
                <w:szCs w:val="18"/>
                <w:lang w:val="el-GR" w:eastAsia="el-GR"/>
              </w:rPr>
            </w:pPr>
          </w:p>
        </w:tc>
        <w:tc>
          <w:tcPr>
            <w:tcW w:w="1701" w:type="dxa"/>
            <w:tcBorders>
              <w:top w:val="nil"/>
              <w:left w:val="single" w:sz="4" w:space="0" w:color="000000"/>
              <w:bottom w:val="single" w:sz="4" w:space="0" w:color="000000"/>
              <w:right w:val="single" w:sz="4" w:space="0" w:color="000000"/>
            </w:tcBorders>
          </w:tcPr>
          <w:p w:rsidR="00B85867" w:rsidRPr="007006F0" w:rsidRDefault="00B85867" w:rsidP="00B85867">
            <w:pPr>
              <w:suppressAutoHyphens w:val="0"/>
              <w:spacing w:before="60" w:after="60" w:line="240" w:lineRule="atLeast"/>
              <w:jc w:val="right"/>
              <w:rPr>
                <w:rFonts w:ascii="Trebuchet MS" w:hAnsi="Trebuchet MS" w:cs="Tahoma"/>
                <w:sz w:val="18"/>
                <w:szCs w:val="18"/>
                <w:lang w:val="el-GR" w:eastAsia="el-GR"/>
              </w:rPr>
            </w:pPr>
          </w:p>
        </w:tc>
        <w:tc>
          <w:tcPr>
            <w:tcW w:w="1701" w:type="dxa"/>
            <w:tcBorders>
              <w:top w:val="nil"/>
              <w:left w:val="single" w:sz="4" w:space="0" w:color="000000"/>
              <w:bottom w:val="single" w:sz="4" w:space="0" w:color="000000"/>
              <w:right w:val="single" w:sz="4" w:space="0" w:color="000000"/>
            </w:tcBorders>
          </w:tcPr>
          <w:p w:rsidR="00B85867" w:rsidRPr="007006F0" w:rsidRDefault="00B85867" w:rsidP="00B85867">
            <w:pPr>
              <w:suppressAutoHyphens w:val="0"/>
              <w:spacing w:before="60" w:after="60" w:line="240" w:lineRule="atLeast"/>
              <w:jc w:val="right"/>
              <w:rPr>
                <w:rFonts w:ascii="Trebuchet MS" w:hAnsi="Trebuchet MS" w:cs="Tahoma"/>
                <w:sz w:val="18"/>
                <w:szCs w:val="18"/>
                <w:lang w:val="el-GR" w:eastAsia="el-GR"/>
              </w:rPr>
            </w:pPr>
          </w:p>
        </w:tc>
      </w:tr>
      <w:tr w:rsidR="00B85867" w:rsidRPr="007006F0" w:rsidTr="00BE22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17"/>
        </w:trPr>
        <w:tc>
          <w:tcPr>
            <w:tcW w:w="771" w:type="dxa"/>
            <w:tcBorders>
              <w:top w:val="nil"/>
              <w:left w:val="single" w:sz="4" w:space="0" w:color="000000"/>
              <w:bottom w:val="single" w:sz="4" w:space="0" w:color="000000"/>
              <w:right w:val="single" w:sz="4" w:space="0" w:color="000000"/>
            </w:tcBorders>
            <w:shd w:val="clear" w:color="auto" w:fill="auto"/>
            <w:noWrap/>
            <w:vAlign w:val="bottom"/>
            <w:hideMark/>
          </w:tcPr>
          <w:p w:rsidR="00B85867" w:rsidRPr="007006F0" w:rsidRDefault="00B85867" w:rsidP="00B85867">
            <w:pPr>
              <w:suppressAutoHyphens w:val="0"/>
              <w:spacing w:before="60" w:after="60" w:line="240" w:lineRule="atLeast"/>
              <w:jc w:val="right"/>
              <w:rPr>
                <w:rFonts w:ascii="Trebuchet MS" w:hAnsi="Trebuchet MS" w:cs="Tahoma"/>
                <w:sz w:val="18"/>
                <w:szCs w:val="18"/>
                <w:lang w:val="el-GR" w:eastAsia="el-GR"/>
              </w:rPr>
            </w:pPr>
            <w:r w:rsidRPr="007006F0">
              <w:rPr>
                <w:rFonts w:ascii="Trebuchet MS" w:hAnsi="Trebuchet MS" w:cs="Tahoma"/>
                <w:sz w:val="18"/>
                <w:szCs w:val="18"/>
                <w:lang w:val="el-GR" w:eastAsia="el-GR"/>
              </w:rPr>
              <w:t>6</w:t>
            </w:r>
          </w:p>
        </w:tc>
        <w:tc>
          <w:tcPr>
            <w:tcW w:w="1180" w:type="dxa"/>
            <w:gridSpan w:val="2"/>
            <w:tcBorders>
              <w:top w:val="nil"/>
              <w:left w:val="nil"/>
              <w:bottom w:val="single" w:sz="4" w:space="0" w:color="000000"/>
              <w:right w:val="single" w:sz="4" w:space="0" w:color="000000"/>
            </w:tcBorders>
            <w:shd w:val="clear" w:color="auto" w:fill="auto"/>
            <w:noWrap/>
            <w:vAlign w:val="bottom"/>
            <w:hideMark/>
          </w:tcPr>
          <w:p w:rsidR="00B85867" w:rsidRPr="007006F0" w:rsidRDefault="00B85867" w:rsidP="00B85867">
            <w:pPr>
              <w:suppressAutoHyphens w:val="0"/>
              <w:spacing w:before="60" w:after="60" w:line="240" w:lineRule="atLeast"/>
              <w:jc w:val="left"/>
              <w:rPr>
                <w:rFonts w:ascii="Trebuchet MS" w:hAnsi="Trebuchet MS" w:cs="Tahoma"/>
                <w:sz w:val="18"/>
                <w:szCs w:val="18"/>
                <w:lang w:val="el-GR" w:eastAsia="el-GR"/>
              </w:rPr>
            </w:pPr>
          </w:p>
        </w:tc>
        <w:tc>
          <w:tcPr>
            <w:tcW w:w="1145" w:type="dxa"/>
            <w:tcBorders>
              <w:top w:val="single" w:sz="4" w:space="0" w:color="000000"/>
              <w:left w:val="nil"/>
              <w:bottom w:val="single" w:sz="4" w:space="0" w:color="000000"/>
              <w:right w:val="single" w:sz="4" w:space="0" w:color="000000"/>
            </w:tcBorders>
          </w:tcPr>
          <w:p w:rsidR="00B85867" w:rsidRPr="007006F0" w:rsidRDefault="00B85867" w:rsidP="00B85867">
            <w:pPr>
              <w:suppressAutoHyphens w:val="0"/>
              <w:spacing w:before="60" w:after="60" w:line="240" w:lineRule="atLeast"/>
              <w:jc w:val="left"/>
              <w:rPr>
                <w:rFonts w:ascii="Trebuchet MS" w:hAnsi="Trebuchet MS" w:cs="Tahoma"/>
                <w:sz w:val="18"/>
                <w:szCs w:val="18"/>
                <w:lang w:val="el-GR" w:eastAsia="el-GR"/>
              </w:rPr>
            </w:pPr>
          </w:p>
        </w:tc>
        <w:tc>
          <w:tcPr>
            <w:tcW w:w="1004" w:type="dxa"/>
            <w:tcBorders>
              <w:top w:val="nil"/>
              <w:left w:val="single" w:sz="4" w:space="0" w:color="000000"/>
              <w:bottom w:val="single" w:sz="4" w:space="0" w:color="000000"/>
              <w:right w:val="single" w:sz="4" w:space="0" w:color="000000"/>
            </w:tcBorders>
          </w:tcPr>
          <w:p w:rsidR="00B85867" w:rsidRPr="007006F0" w:rsidRDefault="00B85867" w:rsidP="00B85867">
            <w:pPr>
              <w:suppressAutoHyphens w:val="0"/>
              <w:spacing w:before="60" w:after="60" w:line="240" w:lineRule="atLeast"/>
              <w:jc w:val="left"/>
              <w:rPr>
                <w:rFonts w:ascii="Trebuchet MS" w:hAnsi="Trebuchet MS" w:cs="Tahoma"/>
                <w:sz w:val="18"/>
                <w:szCs w:val="18"/>
                <w:lang w:val="el-GR" w:eastAsia="el-GR"/>
              </w:rPr>
            </w:pPr>
          </w:p>
        </w:tc>
        <w:tc>
          <w:tcPr>
            <w:tcW w:w="1395" w:type="dxa"/>
            <w:tcBorders>
              <w:top w:val="nil"/>
              <w:left w:val="single" w:sz="4" w:space="0" w:color="000000"/>
              <w:bottom w:val="single" w:sz="4" w:space="0" w:color="000000"/>
              <w:right w:val="single" w:sz="4" w:space="0" w:color="000000"/>
            </w:tcBorders>
          </w:tcPr>
          <w:p w:rsidR="00B85867" w:rsidRPr="007006F0" w:rsidRDefault="00B85867" w:rsidP="00B85867">
            <w:pPr>
              <w:suppressAutoHyphens w:val="0"/>
              <w:spacing w:before="60" w:after="60" w:line="240" w:lineRule="atLeast"/>
              <w:jc w:val="left"/>
              <w:rPr>
                <w:rFonts w:ascii="Trebuchet MS" w:hAnsi="Trebuchet MS" w:cs="Tahoma"/>
                <w:sz w:val="18"/>
                <w:szCs w:val="18"/>
                <w:lang w:val="el-GR" w:eastAsia="el-GR"/>
              </w:rPr>
            </w:pPr>
          </w:p>
        </w:tc>
        <w:tc>
          <w:tcPr>
            <w:tcW w:w="1134" w:type="dxa"/>
            <w:tcBorders>
              <w:top w:val="single" w:sz="4" w:space="0" w:color="000000"/>
              <w:left w:val="nil"/>
              <w:bottom w:val="single" w:sz="4" w:space="0" w:color="000000"/>
              <w:right w:val="single" w:sz="4" w:space="0" w:color="000000"/>
            </w:tcBorders>
            <w:vAlign w:val="bottom"/>
          </w:tcPr>
          <w:p w:rsidR="00B85867" w:rsidRPr="007006F0" w:rsidRDefault="00B85867" w:rsidP="00B85867">
            <w:pPr>
              <w:suppressAutoHyphens w:val="0"/>
              <w:spacing w:before="60" w:after="60" w:line="240" w:lineRule="atLeast"/>
              <w:jc w:val="right"/>
              <w:rPr>
                <w:rFonts w:ascii="Trebuchet MS" w:hAnsi="Trebuchet MS" w:cs="Tahoma"/>
                <w:sz w:val="18"/>
                <w:szCs w:val="18"/>
                <w:lang w:val="el-GR" w:eastAsia="el-GR"/>
              </w:rPr>
            </w:pPr>
          </w:p>
        </w:tc>
        <w:tc>
          <w:tcPr>
            <w:tcW w:w="709" w:type="dxa"/>
            <w:tcBorders>
              <w:top w:val="single" w:sz="4" w:space="0" w:color="000000"/>
              <w:left w:val="single" w:sz="4" w:space="0" w:color="000000"/>
              <w:bottom w:val="single" w:sz="4" w:space="0" w:color="000000"/>
              <w:right w:val="single" w:sz="4" w:space="0" w:color="000000"/>
            </w:tcBorders>
            <w:vAlign w:val="bottom"/>
          </w:tcPr>
          <w:p w:rsidR="00B85867" w:rsidRPr="007006F0" w:rsidRDefault="00B85867" w:rsidP="00B85867">
            <w:pPr>
              <w:suppressAutoHyphens w:val="0"/>
              <w:spacing w:before="60" w:after="60" w:line="240" w:lineRule="atLeast"/>
              <w:jc w:val="right"/>
              <w:rPr>
                <w:rFonts w:ascii="Trebuchet MS" w:hAnsi="Trebuchet MS" w:cs="Tahoma"/>
                <w:sz w:val="18"/>
                <w:szCs w:val="18"/>
                <w:lang w:val="el-GR" w:eastAsia="el-GR"/>
              </w:rPr>
            </w:pP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B85867" w:rsidRPr="007006F0" w:rsidRDefault="00B85867" w:rsidP="00B85867">
            <w:pPr>
              <w:suppressAutoHyphens w:val="0"/>
              <w:spacing w:before="60" w:after="60" w:line="240" w:lineRule="atLeast"/>
              <w:jc w:val="right"/>
              <w:rPr>
                <w:rFonts w:ascii="Trebuchet MS" w:hAnsi="Trebuchet MS" w:cs="Tahoma"/>
                <w:sz w:val="18"/>
                <w:szCs w:val="18"/>
                <w:lang w:val="el-GR" w:eastAsia="el-GR"/>
              </w:rPr>
            </w:pPr>
          </w:p>
        </w:tc>
        <w:tc>
          <w:tcPr>
            <w:tcW w:w="1701" w:type="dxa"/>
            <w:tcBorders>
              <w:top w:val="nil"/>
              <w:left w:val="single" w:sz="4" w:space="0" w:color="000000"/>
              <w:bottom w:val="single" w:sz="4" w:space="0" w:color="000000"/>
              <w:right w:val="single" w:sz="4" w:space="0" w:color="000000"/>
            </w:tcBorders>
          </w:tcPr>
          <w:p w:rsidR="00B85867" w:rsidRPr="007006F0" w:rsidRDefault="00B85867" w:rsidP="00B85867">
            <w:pPr>
              <w:suppressAutoHyphens w:val="0"/>
              <w:spacing w:before="60" w:after="60" w:line="240" w:lineRule="atLeast"/>
              <w:jc w:val="right"/>
              <w:rPr>
                <w:rFonts w:ascii="Trebuchet MS" w:hAnsi="Trebuchet MS" w:cs="Tahoma"/>
                <w:sz w:val="18"/>
                <w:szCs w:val="18"/>
                <w:lang w:val="el-GR" w:eastAsia="el-GR"/>
              </w:rPr>
            </w:pPr>
          </w:p>
        </w:tc>
        <w:tc>
          <w:tcPr>
            <w:tcW w:w="1701" w:type="dxa"/>
            <w:tcBorders>
              <w:top w:val="nil"/>
              <w:left w:val="single" w:sz="4" w:space="0" w:color="000000"/>
              <w:bottom w:val="single" w:sz="4" w:space="0" w:color="000000"/>
              <w:right w:val="single" w:sz="4" w:space="0" w:color="000000"/>
            </w:tcBorders>
          </w:tcPr>
          <w:p w:rsidR="00B85867" w:rsidRPr="007006F0" w:rsidRDefault="00B85867" w:rsidP="00B85867">
            <w:pPr>
              <w:suppressAutoHyphens w:val="0"/>
              <w:spacing w:before="60" w:after="60" w:line="240" w:lineRule="atLeast"/>
              <w:jc w:val="right"/>
              <w:rPr>
                <w:rFonts w:ascii="Trebuchet MS" w:hAnsi="Trebuchet MS" w:cs="Tahoma"/>
                <w:sz w:val="18"/>
                <w:szCs w:val="18"/>
                <w:lang w:val="el-GR" w:eastAsia="el-GR"/>
              </w:rPr>
            </w:pPr>
          </w:p>
        </w:tc>
      </w:tr>
      <w:tr w:rsidR="00B85867" w:rsidRPr="007006F0" w:rsidTr="00BE22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17"/>
        </w:trPr>
        <w:tc>
          <w:tcPr>
            <w:tcW w:w="771" w:type="dxa"/>
            <w:tcBorders>
              <w:top w:val="nil"/>
              <w:left w:val="single" w:sz="4" w:space="0" w:color="000000"/>
              <w:bottom w:val="single" w:sz="4" w:space="0" w:color="000000"/>
              <w:right w:val="single" w:sz="4" w:space="0" w:color="000000"/>
            </w:tcBorders>
            <w:shd w:val="clear" w:color="auto" w:fill="auto"/>
            <w:noWrap/>
            <w:vAlign w:val="bottom"/>
            <w:hideMark/>
          </w:tcPr>
          <w:p w:rsidR="00B85867" w:rsidRPr="007006F0" w:rsidRDefault="00B85867" w:rsidP="00B85867">
            <w:pPr>
              <w:suppressAutoHyphens w:val="0"/>
              <w:spacing w:before="60" w:after="60" w:line="240" w:lineRule="atLeast"/>
              <w:jc w:val="right"/>
              <w:rPr>
                <w:rFonts w:ascii="Trebuchet MS" w:hAnsi="Trebuchet MS" w:cs="Tahoma"/>
                <w:sz w:val="18"/>
                <w:szCs w:val="18"/>
                <w:lang w:val="el-GR" w:eastAsia="el-GR"/>
              </w:rPr>
            </w:pPr>
            <w:r w:rsidRPr="007006F0">
              <w:rPr>
                <w:rFonts w:ascii="Trebuchet MS" w:hAnsi="Trebuchet MS" w:cs="Tahoma"/>
                <w:sz w:val="18"/>
                <w:szCs w:val="18"/>
                <w:lang w:val="el-GR" w:eastAsia="el-GR"/>
              </w:rPr>
              <w:t>7</w:t>
            </w:r>
          </w:p>
        </w:tc>
        <w:tc>
          <w:tcPr>
            <w:tcW w:w="1180" w:type="dxa"/>
            <w:gridSpan w:val="2"/>
            <w:tcBorders>
              <w:top w:val="nil"/>
              <w:left w:val="nil"/>
              <w:bottom w:val="single" w:sz="4" w:space="0" w:color="000000"/>
              <w:right w:val="single" w:sz="4" w:space="0" w:color="000000"/>
            </w:tcBorders>
            <w:shd w:val="clear" w:color="auto" w:fill="auto"/>
            <w:noWrap/>
            <w:vAlign w:val="bottom"/>
            <w:hideMark/>
          </w:tcPr>
          <w:p w:rsidR="00B85867" w:rsidRPr="007006F0" w:rsidRDefault="00B85867" w:rsidP="00B85867">
            <w:pPr>
              <w:suppressAutoHyphens w:val="0"/>
              <w:spacing w:before="60" w:after="60" w:line="240" w:lineRule="atLeast"/>
              <w:jc w:val="left"/>
              <w:rPr>
                <w:rFonts w:ascii="Trebuchet MS" w:hAnsi="Trebuchet MS" w:cs="Tahoma"/>
                <w:sz w:val="18"/>
                <w:szCs w:val="18"/>
                <w:lang w:val="el-GR" w:eastAsia="el-GR"/>
              </w:rPr>
            </w:pPr>
          </w:p>
        </w:tc>
        <w:tc>
          <w:tcPr>
            <w:tcW w:w="1145" w:type="dxa"/>
            <w:tcBorders>
              <w:top w:val="single" w:sz="4" w:space="0" w:color="000000"/>
              <w:left w:val="nil"/>
              <w:bottom w:val="single" w:sz="4" w:space="0" w:color="000000"/>
              <w:right w:val="single" w:sz="4" w:space="0" w:color="000000"/>
            </w:tcBorders>
          </w:tcPr>
          <w:p w:rsidR="00B85867" w:rsidRPr="007006F0" w:rsidRDefault="00B85867" w:rsidP="00B85867">
            <w:pPr>
              <w:suppressAutoHyphens w:val="0"/>
              <w:spacing w:before="60" w:after="60" w:line="240" w:lineRule="atLeast"/>
              <w:jc w:val="left"/>
              <w:rPr>
                <w:rFonts w:ascii="Trebuchet MS" w:hAnsi="Trebuchet MS" w:cs="Tahoma"/>
                <w:sz w:val="18"/>
                <w:szCs w:val="18"/>
                <w:lang w:val="el-GR" w:eastAsia="el-GR"/>
              </w:rPr>
            </w:pPr>
          </w:p>
        </w:tc>
        <w:tc>
          <w:tcPr>
            <w:tcW w:w="1004" w:type="dxa"/>
            <w:tcBorders>
              <w:top w:val="nil"/>
              <w:left w:val="single" w:sz="4" w:space="0" w:color="000000"/>
              <w:bottom w:val="single" w:sz="4" w:space="0" w:color="000000"/>
              <w:right w:val="single" w:sz="4" w:space="0" w:color="000000"/>
            </w:tcBorders>
          </w:tcPr>
          <w:p w:rsidR="00B85867" w:rsidRPr="007006F0" w:rsidRDefault="00B85867" w:rsidP="00B85867">
            <w:pPr>
              <w:suppressAutoHyphens w:val="0"/>
              <w:spacing w:before="60" w:after="60" w:line="240" w:lineRule="atLeast"/>
              <w:jc w:val="left"/>
              <w:rPr>
                <w:rFonts w:ascii="Trebuchet MS" w:hAnsi="Trebuchet MS" w:cs="Tahoma"/>
                <w:sz w:val="18"/>
                <w:szCs w:val="18"/>
                <w:lang w:val="el-GR" w:eastAsia="el-GR"/>
              </w:rPr>
            </w:pPr>
          </w:p>
        </w:tc>
        <w:tc>
          <w:tcPr>
            <w:tcW w:w="1395" w:type="dxa"/>
            <w:tcBorders>
              <w:top w:val="nil"/>
              <w:left w:val="single" w:sz="4" w:space="0" w:color="000000"/>
              <w:bottom w:val="single" w:sz="4" w:space="0" w:color="000000"/>
              <w:right w:val="single" w:sz="4" w:space="0" w:color="000000"/>
            </w:tcBorders>
          </w:tcPr>
          <w:p w:rsidR="00B85867" w:rsidRPr="007006F0" w:rsidRDefault="00B85867" w:rsidP="00B85867">
            <w:pPr>
              <w:suppressAutoHyphens w:val="0"/>
              <w:spacing w:before="60" w:after="60" w:line="240" w:lineRule="atLeast"/>
              <w:jc w:val="left"/>
              <w:rPr>
                <w:rFonts w:ascii="Trebuchet MS" w:hAnsi="Trebuchet MS" w:cs="Tahoma"/>
                <w:sz w:val="18"/>
                <w:szCs w:val="18"/>
                <w:lang w:val="el-GR" w:eastAsia="el-GR"/>
              </w:rPr>
            </w:pPr>
          </w:p>
        </w:tc>
        <w:tc>
          <w:tcPr>
            <w:tcW w:w="1134" w:type="dxa"/>
            <w:tcBorders>
              <w:top w:val="single" w:sz="4" w:space="0" w:color="000000"/>
              <w:left w:val="nil"/>
              <w:bottom w:val="single" w:sz="4" w:space="0" w:color="000000"/>
              <w:right w:val="single" w:sz="4" w:space="0" w:color="000000"/>
            </w:tcBorders>
            <w:vAlign w:val="bottom"/>
          </w:tcPr>
          <w:p w:rsidR="00B85867" w:rsidRPr="007006F0" w:rsidRDefault="00B85867" w:rsidP="00B85867">
            <w:pPr>
              <w:suppressAutoHyphens w:val="0"/>
              <w:spacing w:before="60" w:after="60" w:line="240" w:lineRule="atLeast"/>
              <w:jc w:val="right"/>
              <w:rPr>
                <w:rFonts w:ascii="Trebuchet MS" w:hAnsi="Trebuchet MS" w:cs="Tahoma"/>
                <w:sz w:val="18"/>
                <w:szCs w:val="18"/>
                <w:lang w:val="el-GR" w:eastAsia="el-GR"/>
              </w:rPr>
            </w:pPr>
          </w:p>
        </w:tc>
        <w:tc>
          <w:tcPr>
            <w:tcW w:w="709" w:type="dxa"/>
            <w:tcBorders>
              <w:top w:val="single" w:sz="4" w:space="0" w:color="000000"/>
              <w:left w:val="single" w:sz="4" w:space="0" w:color="000000"/>
              <w:bottom w:val="single" w:sz="4" w:space="0" w:color="000000"/>
              <w:right w:val="single" w:sz="4" w:space="0" w:color="000000"/>
            </w:tcBorders>
            <w:vAlign w:val="bottom"/>
          </w:tcPr>
          <w:p w:rsidR="00B85867" w:rsidRPr="007006F0" w:rsidRDefault="00B85867" w:rsidP="00B85867">
            <w:pPr>
              <w:suppressAutoHyphens w:val="0"/>
              <w:spacing w:before="60" w:after="60" w:line="240" w:lineRule="atLeast"/>
              <w:jc w:val="right"/>
              <w:rPr>
                <w:rFonts w:ascii="Trebuchet MS" w:hAnsi="Trebuchet MS" w:cs="Tahoma"/>
                <w:sz w:val="18"/>
                <w:szCs w:val="18"/>
                <w:lang w:val="el-GR" w:eastAsia="el-GR"/>
              </w:rPr>
            </w:pP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B85867" w:rsidRPr="007006F0" w:rsidRDefault="00B85867" w:rsidP="00B85867">
            <w:pPr>
              <w:suppressAutoHyphens w:val="0"/>
              <w:spacing w:before="60" w:after="60" w:line="240" w:lineRule="atLeast"/>
              <w:jc w:val="right"/>
              <w:rPr>
                <w:rFonts w:ascii="Trebuchet MS" w:hAnsi="Trebuchet MS" w:cs="Tahoma"/>
                <w:sz w:val="18"/>
                <w:szCs w:val="18"/>
                <w:lang w:val="el-GR" w:eastAsia="el-GR"/>
              </w:rPr>
            </w:pPr>
          </w:p>
        </w:tc>
        <w:tc>
          <w:tcPr>
            <w:tcW w:w="1701" w:type="dxa"/>
            <w:tcBorders>
              <w:top w:val="nil"/>
              <w:left w:val="single" w:sz="4" w:space="0" w:color="000000"/>
              <w:bottom w:val="single" w:sz="4" w:space="0" w:color="000000"/>
              <w:right w:val="single" w:sz="4" w:space="0" w:color="000000"/>
            </w:tcBorders>
          </w:tcPr>
          <w:p w:rsidR="00B85867" w:rsidRPr="007006F0" w:rsidRDefault="00B85867" w:rsidP="00B85867">
            <w:pPr>
              <w:suppressAutoHyphens w:val="0"/>
              <w:spacing w:before="60" w:after="60" w:line="240" w:lineRule="atLeast"/>
              <w:jc w:val="right"/>
              <w:rPr>
                <w:rFonts w:ascii="Trebuchet MS" w:hAnsi="Trebuchet MS" w:cs="Tahoma"/>
                <w:sz w:val="18"/>
                <w:szCs w:val="18"/>
                <w:lang w:val="el-GR" w:eastAsia="el-GR"/>
              </w:rPr>
            </w:pPr>
          </w:p>
        </w:tc>
        <w:tc>
          <w:tcPr>
            <w:tcW w:w="1701" w:type="dxa"/>
            <w:tcBorders>
              <w:top w:val="nil"/>
              <w:left w:val="single" w:sz="4" w:space="0" w:color="000000"/>
              <w:bottom w:val="single" w:sz="4" w:space="0" w:color="000000"/>
              <w:right w:val="single" w:sz="4" w:space="0" w:color="000000"/>
            </w:tcBorders>
          </w:tcPr>
          <w:p w:rsidR="00B85867" w:rsidRPr="007006F0" w:rsidRDefault="00B85867" w:rsidP="00B85867">
            <w:pPr>
              <w:suppressAutoHyphens w:val="0"/>
              <w:spacing w:before="60" w:after="60" w:line="240" w:lineRule="atLeast"/>
              <w:jc w:val="right"/>
              <w:rPr>
                <w:rFonts w:ascii="Trebuchet MS" w:hAnsi="Trebuchet MS" w:cs="Tahoma"/>
                <w:sz w:val="18"/>
                <w:szCs w:val="18"/>
                <w:lang w:val="el-GR" w:eastAsia="el-GR"/>
              </w:rPr>
            </w:pPr>
          </w:p>
        </w:tc>
      </w:tr>
      <w:tr w:rsidR="00B85867" w:rsidRPr="007006F0" w:rsidTr="00BE22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17"/>
        </w:trPr>
        <w:tc>
          <w:tcPr>
            <w:tcW w:w="771" w:type="dxa"/>
            <w:tcBorders>
              <w:top w:val="nil"/>
              <w:left w:val="single" w:sz="4" w:space="0" w:color="000000"/>
              <w:bottom w:val="single" w:sz="4" w:space="0" w:color="000000"/>
              <w:right w:val="single" w:sz="4" w:space="0" w:color="000000"/>
            </w:tcBorders>
            <w:shd w:val="clear" w:color="auto" w:fill="auto"/>
            <w:noWrap/>
            <w:vAlign w:val="bottom"/>
            <w:hideMark/>
          </w:tcPr>
          <w:p w:rsidR="00B85867" w:rsidRPr="007006F0" w:rsidRDefault="00B85867" w:rsidP="00B85867">
            <w:pPr>
              <w:suppressAutoHyphens w:val="0"/>
              <w:spacing w:before="60" w:after="60" w:line="240" w:lineRule="atLeast"/>
              <w:jc w:val="right"/>
              <w:rPr>
                <w:rFonts w:ascii="Trebuchet MS" w:hAnsi="Trebuchet MS" w:cs="Tahoma"/>
                <w:sz w:val="18"/>
                <w:szCs w:val="18"/>
                <w:lang w:val="el-GR" w:eastAsia="el-GR"/>
              </w:rPr>
            </w:pPr>
            <w:r w:rsidRPr="007006F0">
              <w:rPr>
                <w:rFonts w:ascii="Trebuchet MS" w:hAnsi="Trebuchet MS" w:cs="Tahoma"/>
                <w:sz w:val="18"/>
                <w:szCs w:val="18"/>
                <w:lang w:val="el-GR" w:eastAsia="el-GR"/>
              </w:rPr>
              <w:t>8</w:t>
            </w:r>
          </w:p>
        </w:tc>
        <w:tc>
          <w:tcPr>
            <w:tcW w:w="1180" w:type="dxa"/>
            <w:gridSpan w:val="2"/>
            <w:tcBorders>
              <w:top w:val="nil"/>
              <w:left w:val="nil"/>
              <w:bottom w:val="single" w:sz="4" w:space="0" w:color="000000"/>
              <w:right w:val="single" w:sz="4" w:space="0" w:color="000000"/>
            </w:tcBorders>
            <w:shd w:val="clear" w:color="auto" w:fill="auto"/>
            <w:noWrap/>
            <w:vAlign w:val="bottom"/>
            <w:hideMark/>
          </w:tcPr>
          <w:p w:rsidR="00B85867" w:rsidRPr="007006F0" w:rsidRDefault="00B85867" w:rsidP="00B85867">
            <w:pPr>
              <w:suppressAutoHyphens w:val="0"/>
              <w:spacing w:before="60" w:after="60" w:line="240" w:lineRule="atLeast"/>
              <w:jc w:val="left"/>
              <w:rPr>
                <w:rFonts w:ascii="Trebuchet MS" w:hAnsi="Trebuchet MS" w:cs="Tahoma"/>
                <w:sz w:val="18"/>
                <w:szCs w:val="18"/>
                <w:lang w:val="el-GR" w:eastAsia="el-GR"/>
              </w:rPr>
            </w:pPr>
          </w:p>
        </w:tc>
        <w:tc>
          <w:tcPr>
            <w:tcW w:w="1145" w:type="dxa"/>
            <w:tcBorders>
              <w:top w:val="single" w:sz="4" w:space="0" w:color="000000"/>
              <w:left w:val="nil"/>
              <w:bottom w:val="single" w:sz="4" w:space="0" w:color="000000"/>
              <w:right w:val="single" w:sz="4" w:space="0" w:color="000000"/>
            </w:tcBorders>
          </w:tcPr>
          <w:p w:rsidR="00B85867" w:rsidRPr="007006F0" w:rsidRDefault="00B85867" w:rsidP="00B85867">
            <w:pPr>
              <w:suppressAutoHyphens w:val="0"/>
              <w:spacing w:before="60" w:after="60" w:line="240" w:lineRule="atLeast"/>
              <w:jc w:val="left"/>
              <w:rPr>
                <w:rFonts w:ascii="Trebuchet MS" w:hAnsi="Trebuchet MS" w:cs="Tahoma"/>
                <w:sz w:val="18"/>
                <w:szCs w:val="18"/>
                <w:lang w:val="el-GR" w:eastAsia="el-GR"/>
              </w:rPr>
            </w:pPr>
          </w:p>
        </w:tc>
        <w:tc>
          <w:tcPr>
            <w:tcW w:w="1004" w:type="dxa"/>
            <w:tcBorders>
              <w:top w:val="nil"/>
              <w:left w:val="single" w:sz="4" w:space="0" w:color="000000"/>
              <w:bottom w:val="single" w:sz="4" w:space="0" w:color="000000"/>
              <w:right w:val="single" w:sz="4" w:space="0" w:color="000000"/>
            </w:tcBorders>
          </w:tcPr>
          <w:p w:rsidR="00B85867" w:rsidRPr="007006F0" w:rsidRDefault="00B85867" w:rsidP="00B85867">
            <w:pPr>
              <w:suppressAutoHyphens w:val="0"/>
              <w:spacing w:before="60" w:after="60" w:line="240" w:lineRule="atLeast"/>
              <w:jc w:val="left"/>
              <w:rPr>
                <w:rFonts w:ascii="Trebuchet MS" w:hAnsi="Trebuchet MS" w:cs="Tahoma"/>
                <w:sz w:val="18"/>
                <w:szCs w:val="18"/>
                <w:lang w:val="el-GR" w:eastAsia="el-GR"/>
              </w:rPr>
            </w:pPr>
          </w:p>
        </w:tc>
        <w:tc>
          <w:tcPr>
            <w:tcW w:w="1395" w:type="dxa"/>
            <w:tcBorders>
              <w:top w:val="nil"/>
              <w:left w:val="single" w:sz="4" w:space="0" w:color="000000"/>
              <w:bottom w:val="single" w:sz="4" w:space="0" w:color="000000"/>
              <w:right w:val="single" w:sz="4" w:space="0" w:color="000000"/>
            </w:tcBorders>
          </w:tcPr>
          <w:p w:rsidR="00B85867" w:rsidRPr="007006F0" w:rsidRDefault="00B85867" w:rsidP="00B85867">
            <w:pPr>
              <w:suppressAutoHyphens w:val="0"/>
              <w:spacing w:before="60" w:after="60" w:line="240" w:lineRule="atLeast"/>
              <w:jc w:val="left"/>
              <w:rPr>
                <w:rFonts w:ascii="Trebuchet MS" w:hAnsi="Trebuchet MS" w:cs="Tahoma"/>
                <w:sz w:val="18"/>
                <w:szCs w:val="18"/>
                <w:lang w:val="el-GR" w:eastAsia="el-GR"/>
              </w:rPr>
            </w:pPr>
          </w:p>
        </w:tc>
        <w:tc>
          <w:tcPr>
            <w:tcW w:w="1134" w:type="dxa"/>
            <w:tcBorders>
              <w:top w:val="single" w:sz="4" w:space="0" w:color="000000"/>
              <w:left w:val="nil"/>
              <w:bottom w:val="single" w:sz="4" w:space="0" w:color="000000"/>
              <w:right w:val="single" w:sz="4" w:space="0" w:color="000000"/>
            </w:tcBorders>
            <w:vAlign w:val="bottom"/>
          </w:tcPr>
          <w:p w:rsidR="00B85867" w:rsidRPr="007006F0" w:rsidRDefault="00B85867" w:rsidP="00B85867">
            <w:pPr>
              <w:suppressAutoHyphens w:val="0"/>
              <w:spacing w:before="60" w:after="60" w:line="240" w:lineRule="atLeast"/>
              <w:jc w:val="right"/>
              <w:rPr>
                <w:rFonts w:ascii="Trebuchet MS" w:hAnsi="Trebuchet MS" w:cs="Tahoma"/>
                <w:sz w:val="18"/>
                <w:szCs w:val="18"/>
                <w:lang w:val="el-GR" w:eastAsia="el-GR"/>
              </w:rPr>
            </w:pPr>
          </w:p>
        </w:tc>
        <w:tc>
          <w:tcPr>
            <w:tcW w:w="709" w:type="dxa"/>
            <w:tcBorders>
              <w:top w:val="single" w:sz="4" w:space="0" w:color="000000"/>
              <w:left w:val="single" w:sz="4" w:space="0" w:color="000000"/>
              <w:bottom w:val="single" w:sz="4" w:space="0" w:color="000000"/>
              <w:right w:val="single" w:sz="4" w:space="0" w:color="000000"/>
            </w:tcBorders>
            <w:vAlign w:val="bottom"/>
          </w:tcPr>
          <w:p w:rsidR="00B85867" w:rsidRPr="007006F0" w:rsidRDefault="00B85867" w:rsidP="00B85867">
            <w:pPr>
              <w:suppressAutoHyphens w:val="0"/>
              <w:spacing w:before="60" w:after="60" w:line="240" w:lineRule="atLeast"/>
              <w:jc w:val="right"/>
              <w:rPr>
                <w:rFonts w:ascii="Trebuchet MS" w:hAnsi="Trebuchet MS" w:cs="Tahoma"/>
                <w:sz w:val="18"/>
                <w:szCs w:val="18"/>
                <w:lang w:val="el-GR" w:eastAsia="el-GR"/>
              </w:rPr>
            </w:pP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B85867" w:rsidRPr="007006F0" w:rsidRDefault="00B85867" w:rsidP="00B85867">
            <w:pPr>
              <w:suppressAutoHyphens w:val="0"/>
              <w:spacing w:before="60" w:after="60" w:line="240" w:lineRule="atLeast"/>
              <w:jc w:val="right"/>
              <w:rPr>
                <w:rFonts w:ascii="Trebuchet MS" w:hAnsi="Trebuchet MS" w:cs="Tahoma"/>
                <w:sz w:val="18"/>
                <w:szCs w:val="18"/>
                <w:lang w:val="el-GR" w:eastAsia="el-GR"/>
              </w:rPr>
            </w:pPr>
          </w:p>
        </w:tc>
        <w:tc>
          <w:tcPr>
            <w:tcW w:w="1701" w:type="dxa"/>
            <w:tcBorders>
              <w:top w:val="nil"/>
              <w:left w:val="single" w:sz="4" w:space="0" w:color="000000"/>
              <w:bottom w:val="single" w:sz="4" w:space="0" w:color="000000"/>
              <w:right w:val="single" w:sz="4" w:space="0" w:color="000000"/>
            </w:tcBorders>
          </w:tcPr>
          <w:p w:rsidR="00B85867" w:rsidRPr="007006F0" w:rsidRDefault="00B85867" w:rsidP="00B85867">
            <w:pPr>
              <w:suppressAutoHyphens w:val="0"/>
              <w:spacing w:before="60" w:after="60" w:line="240" w:lineRule="atLeast"/>
              <w:jc w:val="right"/>
              <w:rPr>
                <w:rFonts w:ascii="Trebuchet MS" w:hAnsi="Trebuchet MS" w:cs="Tahoma"/>
                <w:sz w:val="18"/>
                <w:szCs w:val="18"/>
                <w:lang w:val="el-GR" w:eastAsia="el-GR"/>
              </w:rPr>
            </w:pPr>
          </w:p>
        </w:tc>
        <w:tc>
          <w:tcPr>
            <w:tcW w:w="1701" w:type="dxa"/>
            <w:tcBorders>
              <w:top w:val="nil"/>
              <w:left w:val="single" w:sz="4" w:space="0" w:color="000000"/>
              <w:bottom w:val="single" w:sz="4" w:space="0" w:color="000000"/>
              <w:right w:val="single" w:sz="4" w:space="0" w:color="000000"/>
            </w:tcBorders>
          </w:tcPr>
          <w:p w:rsidR="00B85867" w:rsidRPr="007006F0" w:rsidRDefault="00B85867" w:rsidP="00B85867">
            <w:pPr>
              <w:suppressAutoHyphens w:val="0"/>
              <w:spacing w:before="60" w:after="60" w:line="240" w:lineRule="atLeast"/>
              <w:jc w:val="right"/>
              <w:rPr>
                <w:rFonts w:ascii="Trebuchet MS" w:hAnsi="Trebuchet MS" w:cs="Tahoma"/>
                <w:sz w:val="18"/>
                <w:szCs w:val="18"/>
                <w:lang w:val="el-GR" w:eastAsia="el-GR"/>
              </w:rPr>
            </w:pPr>
          </w:p>
        </w:tc>
      </w:tr>
      <w:tr w:rsidR="00B85867" w:rsidRPr="007006F0" w:rsidTr="00BE22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17"/>
        </w:trPr>
        <w:tc>
          <w:tcPr>
            <w:tcW w:w="771" w:type="dxa"/>
            <w:tcBorders>
              <w:top w:val="nil"/>
              <w:left w:val="single" w:sz="4" w:space="0" w:color="000000"/>
              <w:bottom w:val="single" w:sz="4" w:space="0" w:color="000000"/>
              <w:right w:val="single" w:sz="4" w:space="0" w:color="000000"/>
            </w:tcBorders>
            <w:shd w:val="clear" w:color="auto" w:fill="auto"/>
            <w:noWrap/>
            <w:vAlign w:val="bottom"/>
            <w:hideMark/>
          </w:tcPr>
          <w:p w:rsidR="00B85867" w:rsidRPr="007006F0" w:rsidRDefault="00B85867" w:rsidP="00B85867">
            <w:pPr>
              <w:suppressAutoHyphens w:val="0"/>
              <w:spacing w:before="60" w:after="60" w:line="240" w:lineRule="atLeast"/>
              <w:jc w:val="right"/>
              <w:rPr>
                <w:rFonts w:ascii="Trebuchet MS" w:hAnsi="Trebuchet MS" w:cs="Tahoma"/>
                <w:sz w:val="18"/>
                <w:szCs w:val="18"/>
                <w:lang w:val="el-GR" w:eastAsia="el-GR"/>
              </w:rPr>
            </w:pPr>
            <w:r w:rsidRPr="007006F0">
              <w:rPr>
                <w:rFonts w:ascii="Trebuchet MS" w:hAnsi="Trebuchet MS" w:cs="Tahoma"/>
                <w:sz w:val="18"/>
                <w:szCs w:val="18"/>
                <w:lang w:val="el-GR" w:eastAsia="el-GR"/>
              </w:rPr>
              <w:t>9</w:t>
            </w:r>
          </w:p>
        </w:tc>
        <w:tc>
          <w:tcPr>
            <w:tcW w:w="1180" w:type="dxa"/>
            <w:gridSpan w:val="2"/>
            <w:tcBorders>
              <w:top w:val="nil"/>
              <w:left w:val="nil"/>
              <w:bottom w:val="single" w:sz="4" w:space="0" w:color="000000"/>
              <w:right w:val="single" w:sz="4" w:space="0" w:color="000000"/>
            </w:tcBorders>
            <w:shd w:val="clear" w:color="auto" w:fill="auto"/>
            <w:noWrap/>
            <w:vAlign w:val="bottom"/>
            <w:hideMark/>
          </w:tcPr>
          <w:p w:rsidR="00B85867" w:rsidRPr="007006F0" w:rsidRDefault="00B85867" w:rsidP="00B85867">
            <w:pPr>
              <w:suppressAutoHyphens w:val="0"/>
              <w:spacing w:before="60" w:after="60" w:line="240" w:lineRule="atLeast"/>
              <w:jc w:val="left"/>
              <w:rPr>
                <w:rFonts w:ascii="Trebuchet MS" w:hAnsi="Trebuchet MS" w:cs="Tahoma"/>
                <w:sz w:val="18"/>
                <w:szCs w:val="18"/>
                <w:lang w:val="el-GR" w:eastAsia="el-GR"/>
              </w:rPr>
            </w:pPr>
          </w:p>
        </w:tc>
        <w:tc>
          <w:tcPr>
            <w:tcW w:w="1145" w:type="dxa"/>
            <w:tcBorders>
              <w:top w:val="single" w:sz="4" w:space="0" w:color="000000"/>
              <w:left w:val="nil"/>
              <w:bottom w:val="single" w:sz="4" w:space="0" w:color="000000"/>
              <w:right w:val="single" w:sz="4" w:space="0" w:color="000000"/>
            </w:tcBorders>
          </w:tcPr>
          <w:p w:rsidR="00B85867" w:rsidRPr="007006F0" w:rsidRDefault="00B85867" w:rsidP="00B85867">
            <w:pPr>
              <w:suppressAutoHyphens w:val="0"/>
              <w:spacing w:before="60" w:after="60" w:line="240" w:lineRule="atLeast"/>
              <w:jc w:val="left"/>
              <w:rPr>
                <w:rFonts w:ascii="Trebuchet MS" w:hAnsi="Trebuchet MS" w:cs="Tahoma"/>
                <w:sz w:val="18"/>
                <w:szCs w:val="18"/>
                <w:lang w:val="el-GR" w:eastAsia="el-GR"/>
              </w:rPr>
            </w:pPr>
          </w:p>
        </w:tc>
        <w:tc>
          <w:tcPr>
            <w:tcW w:w="1004" w:type="dxa"/>
            <w:tcBorders>
              <w:top w:val="nil"/>
              <w:left w:val="single" w:sz="4" w:space="0" w:color="000000"/>
              <w:bottom w:val="single" w:sz="4" w:space="0" w:color="000000"/>
              <w:right w:val="single" w:sz="4" w:space="0" w:color="000000"/>
            </w:tcBorders>
          </w:tcPr>
          <w:p w:rsidR="00B85867" w:rsidRPr="007006F0" w:rsidRDefault="00B85867" w:rsidP="00B85867">
            <w:pPr>
              <w:suppressAutoHyphens w:val="0"/>
              <w:spacing w:before="60" w:after="60" w:line="240" w:lineRule="atLeast"/>
              <w:jc w:val="left"/>
              <w:rPr>
                <w:rFonts w:ascii="Trebuchet MS" w:hAnsi="Trebuchet MS" w:cs="Tahoma"/>
                <w:sz w:val="18"/>
                <w:szCs w:val="18"/>
                <w:lang w:val="el-GR" w:eastAsia="el-GR"/>
              </w:rPr>
            </w:pPr>
          </w:p>
        </w:tc>
        <w:tc>
          <w:tcPr>
            <w:tcW w:w="1395" w:type="dxa"/>
            <w:tcBorders>
              <w:top w:val="nil"/>
              <w:left w:val="single" w:sz="4" w:space="0" w:color="000000"/>
              <w:bottom w:val="single" w:sz="4" w:space="0" w:color="000000"/>
              <w:right w:val="single" w:sz="4" w:space="0" w:color="000000"/>
            </w:tcBorders>
          </w:tcPr>
          <w:p w:rsidR="00B85867" w:rsidRPr="007006F0" w:rsidRDefault="00B85867" w:rsidP="00B85867">
            <w:pPr>
              <w:suppressAutoHyphens w:val="0"/>
              <w:spacing w:before="60" w:after="60" w:line="240" w:lineRule="atLeast"/>
              <w:jc w:val="left"/>
              <w:rPr>
                <w:rFonts w:ascii="Trebuchet MS" w:hAnsi="Trebuchet MS" w:cs="Tahoma"/>
                <w:sz w:val="18"/>
                <w:szCs w:val="18"/>
                <w:lang w:val="el-GR" w:eastAsia="el-GR"/>
              </w:rPr>
            </w:pPr>
          </w:p>
        </w:tc>
        <w:tc>
          <w:tcPr>
            <w:tcW w:w="1134" w:type="dxa"/>
            <w:tcBorders>
              <w:top w:val="single" w:sz="4" w:space="0" w:color="000000"/>
              <w:left w:val="nil"/>
              <w:bottom w:val="single" w:sz="4" w:space="0" w:color="000000"/>
              <w:right w:val="single" w:sz="4" w:space="0" w:color="000000"/>
            </w:tcBorders>
            <w:vAlign w:val="bottom"/>
          </w:tcPr>
          <w:p w:rsidR="00B85867" w:rsidRPr="007006F0" w:rsidRDefault="00B85867" w:rsidP="00B85867">
            <w:pPr>
              <w:suppressAutoHyphens w:val="0"/>
              <w:spacing w:before="60" w:after="60" w:line="240" w:lineRule="atLeast"/>
              <w:jc w:val="right"/>
              <w:rPr>
                <w:rFonts w:ascii="Trebuchet MS" w:hAnsi="Trebuchet MS" w:cs="Tahoma"/>
                <w:sz w:val="18"/>
                <w:szCs w:val="18"/>
                <w:lang w:val="el-GR" w:eastAsia="el-GR"/>
              </w:rPr>
            </w:pPr>
          </w:p>
        </w:tc>
        <w:tc>
          <w:tcPr>
            <w:tcW w:w="709" w:type="dxa"/>
            <w:tcBorders>
              <w:top w:val="single" w:sz="4" w:space="0" w:color="000000"/>
              <w:left w:val="single" w:sz="4" w:space="0" w:color="000000"/>
              <w:bottom w:val="single" w:sz="4" w:space="0" w:color="000000"/>
              <w:right w:val="single" w:sz="4" w:space="0" w:color="000000"/>
            </w:tcBorders>
            <w:vAlign w:val="bottom"/>
          </w:tcPr>
          <w:p w:rsidR="00B85867" w:rsidRPr="007006F0" w:rsidRDefault="00B85867" w:rsidP="00B85867">
            <w:pPr>
              <w:suppressAutoHyphens w:val="0"/>
              <w:spacing w:before="60" w:after="60" w:line="240" w:lineRule="atLeast"/>
              <w:jc w:val="right"/>
              <w:rPr>
                <w:rFonts w:ascii="Trebuchet MS" w:hAnsi="Trebuchet MS" w:cs="Tahoma"/>
                <w:sz w:val="18"/>
                <w:szCs w:val="18"/>
                <w:lang w:val="el-GR" w:eastAsia="el-GR"/>
              </w:rPr>
            </w:pP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B85867" w:rsidRPr="007006F0" w:rsidRDefault="00B85867" w:rsidP="00B85867">
            <w:pPr>
              <w:suppressAutoHyphens w:val="0"/>
              <w:spacing w:before="60" w:after="60" w:line="240" w:lineRule="atLeast"/>
              <w:jc w:val="right"/>
              <w:rPr>
                <w:rFonts w:ascii="Trebuchet MS" w:hAnsi="Trebuchet MS" w:cs="Tahoma"/>
                <w:sz w:val="18"/>
                <w:szCs w:val="18"/>
                <w:lang w:val="el-GR" w:eastAsia="el-GR"/>
              </w:rPr>
            </w:pPr>
          </w:p>
        </w:tc>
        <w:tc>
          <w:tcPr>
            <w:tcW w:w="1701" w:type="dxa"/>
            <w:tcBorders>
              <w:top w:val="nil"/>
              <w:left w:val="single" w:sz="4" w:space="0" w:color="000000"/>
              <w:bottom w:val="single" w:sz="4" w:space="0" w:color="000000"/>
              <w:right w:val="single" w:sz="4" w:space="0" w:color="000000"/>
            </w:tcBorders>
          </w:tcPr>
          <w:p w:rsidR="00B85867" w:rsidRPr="007006F0" w:rsidRDefault="00B85867" w:rsidP="00B85867">
            <w:pPr>
              <w:suppressAutoHyphens w:val="0"/>
              <w:spacing w:before="60" w:after="60" w:line="240" w:lineRule="atLeast"/>
              <w:jc w:val="right"/>
              <w:rPr>
                <w:rFonts w:ascii="Trebuchet MS" w:hAnsi="Trebuchet MS" w:cs="Tahoma"/>
                <w:sz w:val="18"/>
                <w:szCs w:val="18"/>
                <w:lang w:val="el-GR" w:eastAsia="el-GR"/>
              </w:rPr>
            </w:pPr>
          </w:p>
        </w:tc>
        <w:tc>
          <w:tcPr>
            <w:tcW w:w="1701" w:type="dxa"/>
            <w:tcBorders>
              <w:top w:val="nil"/>
              <w:left w:val="single" w:sz="4" w:space="0" w:color="000000"/>
              <w:bottom w:val="single" w:sz="4" w:space="0" w:color="000000"/>
              <w:right w:val="single" w:sz="4" w:space="0" w:color="000000"/>
            </w:tcBorders>
          </w:tcPr>
          <w:p w:rsidR="00B85867" w:rsidRPr="007006F0" w:rsidRDefault="00B85867" w:rsidP="00B85867">
            <w:pPr>
              <w:suppressAutoHyphens w:val="0"/>
              <w:spacing w:before="60" w:after="60" w:line="240" w:lineRule="atLeast"/>
              <w:jc w:val="right"/>
              <w:rPr>
                <w:rFonts w:ascii="Trebuchet MS" w:hAnsi="Trebuchet MS" w:cs="Tahoma"/>
                <w:sz w:val="18"/>
                <w:szCs w:val="18"/>
                <w:lang w:val="el-GR" w:eastAsia="el-GR"/>
              </w:rPr>
            </w:pPr>
          </w:p>
        </w:tc>
      </w:tr>
      <w:tr w:rsidR="00B85867" w:rsidRPr="007006F0" w:rsidTr="00BE22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4"/>
        </w:trPr>
        <w:tc>
          <w:tcPr>
            <w:tcW w:w="771" w:type="dxa"/>
            <w:tcBorders>
              <w:top w:val="nil"/>
              <w:left w:val="single" w:sz="4" w:space="0" w:color="000000"/>
              <w:bottom w:val="single" w:sz="4" w:space="0" w:color="000000"/>
              <w:right w:val="single" w:sz="4" w:space="0" w:color="000000"/>
            </w:tcBorders>
            <w:shd w:val="clear" w:color="auto" w:fill="auto"/>
            <w:noWrap/>
            <w:vAlign w:val="bottom"/>
            <w:hideMark/>
          </w:tcPr>
          <w:p w:rsidR="00B85867" w:rsidRPr="007006F0" w:rsidRDefault="00B85867" w:rsidP="00B85867">
            <w:pPr>
              <w:suppressAutoHyphens w:val="0"/>
              <w:spacing w:before="60" w:after="60" w:line="240" w:lineRule="atLeast"/>
              <w:jc w:val="right"/>
              <w:rPr>
                <w:rFonts w:ascii="Trebuchet MS" w:hAnsi="Trebuchet MS" w:cs="Tahoma"/>
                <w:sz w:val="18"/>
                <w:szCs w:val="18"/>
                <w:lang w:val="el-GR" w:eastAsia="el-GR"/>
              </w:rPr>
            </w:pPr>
            <w:r w:rsidRPr="007006F0">
              <w:rPr>
                <w:rFonts w:ascii="Trebuchet MS" w:hAnsi="Trebuchet MS" w:cs="Tahoma"/>
                <w:sz w:val="18"/>
                <w:szCs w:val="18"/>
                <w:lang w:val="el-GR" w:eastAsia="el-GR"/>
              </w:rPr>
              <w:t>10</w:t>
            </w:r>
          </w:p>
        </w:tc>
        <w:tc>
          <w:tcPr>
            <w:tcW w:w="1180" w:type="dxa"/>
            <w:gridSpan w:val="2"/>
            <w:tcBorders>
              <w:top w:val="nil"/>
              <w:left w:val="nil"/>
              <w:bottom w:val="single" w:sz="4" w:space="0" w:color="000000"/>
              <w:right w:val="single" w:sz="4" w:space="0" w:color="000000"/>
            </w:tcBorders>
            <w:shd w:val="clear" w:color="auto" w:fill="auto"/>
            <w:noWrap/>
            <w:vAlign w:val="bottom"/>
            <w:hideMark/>
          </w:tcPr>
          <w:p w:rsidR="00B85867" w:rsidRPr="007006F0" w:rsidRDefault="00B85867" w:rsidP="00B85867">
            <w:pPr>
              <w:suppressAutoHyphens w:val="0"/>
              <w:spacing w:before="60" w:after="60" w:line="240" w:lineRule="atLeast"/>
              <w:jc w:val="left"/>
              <w:rPr>
                <w:rFonts w:ascii="Trebuchet MS" w:hAnsi="Trebuchet MS" w:cs="Tahoma"/>
                <w:sz w:val="18"/>
                <w:szCs w:val="18"/>
                <w:lang w:val="el-GR" w:eastAsia="el-GR"/>
              </w:rPr>
            </w:pPr>
          </w:p>
        </w:tc>
        <w:tc>
          <w:tcPr>
            <w:tcW w:w="1145" w:type="dxa"/>
            <w:tcBorders>
              <w:top w:val="single" w:sz="4" w:space="0" w:color="000000"/>
              <w:left w:val="nil"/>
              <w:bottom w:val="single" w:sz="4" w:space="0" w:color="000000"/>
              <w:right w:val="single" w:sz="4" w:space="0" w:color="000000"/>
            </w:tcBorders>
          </w:tcPr>
          <w:p w:rsidR="00B85867" w:rsidRPr="007006F0" w:rsidRDefault="00B85867" w:rsidP="00B85867">
            <w:pPr>
              <w:suppressAutoHyphens w:val="0"/>
              <w:spacing w:before="60" w:after="60" w:line="240" w:lineRule="atLeast"/>
              <w:jc w:val="left"/>
              <w:rPr>
                <w:rFonts w:ascii="Trebuchet MS" w:hAnsi="Trebuchet MS" w:cs="Tahoma"/>
                <w:sz w:val="18"/>
                <w:szCs w:val="18"/>
                <w:lang w:val="el-GR" w:eastAsia="el-GR"/>
              </w:rPr>
            </w:pPr>
          </w:p>
        </w:tc>
        <w:tc>
          <w:tcPr>
            <w:tcW w:w="1004" w:type="dxa"/>
            <w:tcBorders>
              <w:top w:val="nil"/>
              <w:left w:val="single" w:sz="4" w:space="0" w:color="000000"/>
              <w:bottom w:val="single" w:sz="4" w:space="0" w:color="000000"/>
              <w:right w:val="single" w:sz="4" w:space="0" w:color="000000"/>
            </w:tcBorders>
          </w:tcPr>
          <w:p w:rsidR="00B85867" w:rsidRPr="007006F0" w:rsidRDefault="00B85867" w:rsidP="00B85867">
            <w:pPr>
              <w:suppressAutoHyphens w:val="0"/>
              <w:spacing w:before="60" w:after="60" w:line="240" w:lineRule="atLeast"/>
              <w:jc w:val="left"/>
              <w:rPr>
                <w:rFonts w:ascii="Trebuchet MS" w:hAnsi="Trebuchet MS" w:cs="Tahoma"/>
                <w:sz w:val="18"/>
                <w:szCs w:val="18"/>
                <w:lang w:val="el-GR" w:eastAsia="el-GR"/>
              </w:rPr>
            </w:pPr>
          </w:p>
        </w:tc>
        <w:tc>
          <w:tcPr>
            <w:tcW w:w="1395" w:type="dxa"/>
            <w:tcBorders>
              <w:top w:val="nil"/>
              <w:left w:val="single" w:sz="4" w:space="0" w:color="000000"/>
              <w:bottom w:val="single" w:sz="4" w:space="0" w:color="000000"/>
              <w:right w:val="single" w:sz="4" w:space="0" w:color="000000"/>
            </w:tcBorders>
          </w:tcPr>
          <w:p w:rsidR="00B85867" w:rsidRPr="007006F0" w:rsidRDefault="00B85867" w:rsidP="00B85867">
            <w:pPr>
              <w:suppressAutoHyphens w:val="0"/>
              <w:spacing w:before="60" w:after="60" w:line="240" w:lineRule="atLeast"/>
              <w:jc w:val="left"/>
              <w:rPr>
                <w:rFonts w:ascii="Trebuchet MS" w:hAnsi="Trebuchet MS" w:cs="Tahoma"/>
                <w:sz w:val="18"/>
                <w:szCs w:val="18"/>
                <w:lang w:val="el-GR" w:eastAsia="el-GR"/>
              </w:rPr>
            </w:pPr>
          </w:p>
        </w:tc>
        <w:tc>
          <w:tcPr>
            <w:tcW w:w="1134" w:type="dxa"/>
            <w:tcBorders>
              <w:top w:val="single" w:sz="4" w:space="0" w:color="000000"/>
              <w:left w:val="nil"/>
              <w:bottom w:val="single" w:sz="4" w:space="0" w:color="000000"/>
              <w:right w:val="single" w:sz="4" w:space="0" w:color="000000"/>
            </w:tcBorders>
            <w:vAlign w:val="bottom"/>
          </w:tcPr>
          <w:p w:rsidR="00B85867" w:rsidRPr="007006F0" w:rsidRDefault="00B85867" w:rsidP="00B85867">
            <w:pPr>
              <w:suppressAutoHyphens w:val="0"/>
              <w:spacing w:before="60" w:after="60" w:line="240" w:lineRule="atLeast"/>
              <w:jc w:val="right"/>
              <w:rPr>
                <w:rFonts w:ascii="Trebuchet MS" w:hAnsi="Trebuchet MS" w:cs="Tahoma"/>
                <w:sz w:val="18"/>
                <w:szCs w:val="18"/>
                <w:lang w:val="el-GR" w:eastAsia="el-GR"/>
              </w:rPr>
            </w:pPr>
          </w:p>
        </w:tc>
        <w:tc>
          <w:tcPr>
            <w:tcW w:w="709" w:type="dxa"/>
            <w:tcBorders>
              <w:top w:val="single" w:sz="4" w:space="0" w:color="000000"/>
              <w:left w:val="single" w:sz="4" w:space="0" w:color="000000"/>
              <w:bottom w:val="single" w:sz="4" w:space="0" w:color="000000"/>
              <w:right w:val="single" w:sz="4" w:space="0" w:color="000000"/>
            </w:tcBorders>
            <w:vAlign w:val="bottom"/>
          </w:tcPr>
          <w:p w:rsidR="00B85867" w:rsidRPr="007006F0" w:rsidRDefault="00B85867" w:rsidP="00B85867">
            <w:pPr>
              <w:suppressAutoHyphens w:val="0"/>
              <w:spacing w:before="60" w:after="60" w:line="240" w:lineRule="atLeast"/>
              <w:jc w:val="right"/>
              <w:rPr>
                <w:rFonts w:ascii="Trebuchet MS" w:hAnsi="Trebuchet MS" w:cs="Tahoma"/>
                <w:sz w:val="18"/>
                <w:szCs w:val="18"/>
                <w:lang w:val="el-GR" w:eastAsia="el-GR"/>
              </w:rPr>
            </w:pP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B85867" w:rsidRPr="007006F0" w:rsidRDefault="00B85867" w:rsidP="00B85867">
            <w:pPr>
              <w:suppressAutoHyphens w:val="0"/>
              <w:spacing w:before="60" w:after="60" w:line="240" w:lineRule="atLeast"/>
              <w:jc w:val="right"/>
              <w:rPr>
                <w:rFonts w:ascii="Trebuchet MS" w:hAnsi="Trebuchet MS" w:cs="Tahoma"/>
                <w:sz w:val="18"/>
                <w:szCs w:val="18"/>
                <w:lang w:val="el-GR" w:eastAsia="el-GR"/>
              </w:rPr>
            </w:pPr>
          </w:p>
        </w:tc>
        <w:tc>
          <w:tcPr>
            <w:tcW w:w="1701" w:type="dxa"/>
            <w:tcBorders>
              <w:top w:val="nil"/>
              <w:left w:val="single" w:sz="4" w:space="0" w:color="000000"/>
              <w:bottom w:val="single" w:sz="4" w:space="0" w:color="000000"/>
              <w:right w:val="single" w:sz="4" w:space="0" w:color="000000"/>
            </w:tcBorders>
          </w:tcPr>
          <w:p w:rsidR="00B85867" w:rsidRPr="007006F0" w:rsidRDefault="00B85867" w:rsidP="00B85867">
            <w:pPr>
              <w:suppressAutoHyphens w:val="0"/>
              <w:spacing w:before="60" w:after="60" w:line="240" w:lineRule="atLeast"/>
              <w:jc w:val="right"/>
              <w:rPr>
                <w:rFonts w:ascii="Trebuchet MS" w:hAnsi="Trebuchet MS" w:cs="Tahoma"/>
                <w:sz w:val="18"/>
                <w:szCs w:val="18"/>
                <w:lang w:val="el-GR" w:eastAsia="el-GR"/>
              </w:rPr>
            </w:pPr>
          </w:p>
        </w:tc>
        <w:tc>
          <w:tcPr>
            <w:tcW w:w="1701" w:type="dxa"/>
            <w:tcBorders>
              <w:top w:val="nil"/>
              <w:left w:val="single" w:sz="4" w:space="0" w:color="000000"/>
              <w:bottom w:val="single" w:sz="4" w:space="0" w:color="000000"/>
              <w:right w:val="single" w:sz="4" w:space="0" w:color="000000"/>
            </w:tcBorders>
          </w:tcPr>
          <w:p w:rsidR="00B85867" w:rsidRPr="007006F0" w:rsidRDefault="00B85867" w:rsidP="00B85867">
            <w:pPr>
              <w:suppressAutoHyphens w:val="0"/>
              <w:spacing w:before="60" w:after="60" w:line="240" w:lineRule="atLeast"/>
              <w:jc w:val="right"/>
              <w:rPr>
                <w:rFonts w:ascii="Trebuchet MS" w:hAnsi="Trebuchet MS" w:cs="Tahoma"/>
                <w:sz w:val="18"/>
                <w:szCs w:val="18"/>
                <w:lang w:val="el-GR" w:eastAsia="el-GR"/>
              </w:rPr>
            </w:pPr>
          </w:p>
        </w:tc>
      </w:tr>
    </w:tbl>
    <w:p w:rsidR="00BE2297" w:rsidRDefault="00BE2297" w:rsidP="00B85867">
      <w:pPr>
        <w:suppressAutoHyphens w:val="0"/>
        <w:spacing w:before="120"/>
        <w:rPr>
          <w:rFonts w:ascii="Trebuchet MS" w:eastAsia="Calibri" w:hAnsi="Trebuchet MS" w:cs="Tahoma"/>
          <w:b/>
          <w:szCs w:val="20"/>
          <w:lang w:val="el-GR" w:eastAsia="el-GR"/>
        </w:rPr>
        <w:sectPr w:rsidR="00BE2297" w:rsidSect="007237C1">
          <w:pgSz w:w="16838" w:h="11906" w:orient="landscape" w:code="9"/>
          <w:pgMar w:top="1701" w:right="1440" w:bottom="1701" w:left="1440" w:header="709" w:footer="709" w:gutter="0"/>
          <w:cols w:space="708"/>
          <w:docGrid w:linePitch="360"/>
        </w:sectPr>
      </w:pPr>
    </w:p>
    <w:p w:rsidR="00B85867" w:rsidRDefault="00B85867" w:rsidP="00B85867">
      <w:pPr>
        <w:suppressAutoHyphens w:val="0"/>
        <w:spacing w:before="120"/>
        <w:rPr>
          <w:rFonts w:ascii="Trebuchet MS" w:eastAsia="Calibri" w:hAnsi="Trebuchet MS" w:cs="Tahoma"/>
          <w:b/>
          <w:szCs w:val="20"/>
          <w:lang w:val="el-GR" w:eastAsia="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39"/>
        <w:gridCol w:w="162"/>
        <w:gridCol w:w="3102"/>
        <w:gridCol w:w="2158"/>
        <w:gridCol w:w="1811"/>
      </w:tblGrid>
      <w:tr w:rsidR="00B85867" w:rsidRPr="007006F0" w:rsidTr="00B85867">
        <w:trPr>
          <w:trHeight w:val="408"/>
        </w:trPr>
        <w:tc>
          <w:tcPr>
            <w:tcW w:w="1239" w:type="dxa"/>
            <w:shd w:val="clear" w:color="auto" w:fill="808080"/>
          </w:tcPr>
          <w:p w:rsidR="00B85867" w:rsidRPr="007006F0" w:rsidRDefault="00B85867" w:rsidP="00B85867">
            <w:pPr>
              <w:suppressAutoHyphens w:val="0"/>
              <w:spacing w:before="60" w:after="60" w:line="240" w:lineRule="atLeast"/>
              <w:rPr>
                <w:rFonts w:ascii="Trebuchet MS" w:eastAsia="Calibri" w:hAnsi="Trebuchet MS" w:cs="Tahoma"/>
                <w:b/>
                <w:szCs w:val="20"/>
                <w:lang w:val="el-GR" w:eastAsia="el-GR"/>
              </w:rPr>
            </w:pPr>
            <w:r>
              <w:rPr>
                <w:rFonts w:ascii="Trebuchet MS" w:eastAsia="Calibri" w:hAnsi="Trebuchet MS" w:cs="Tahoma"/>
                <w:b/>
                <w:szCs w:val="20"/>
                <w:lang w:val="en-US" w:eastAsia="el-GR"/>
              </w:rPr>
              <w:t>2</w:t>
            </w:r>
            <w:r w:rsidRPr="007006F0">
              <w:rPr>
                <w:rFonts w:ascii="Trebuchet MS" w:eastAsia="Calibri" w:hAnsi="Trebuchet MS" w:cs="Tahoma"/>
                <w:b/>
                <w:szCs w:val="20"/>
                <w:lang w:val="el-GR" w:eastAsia="el-GR"/>
              </w:rPr>
              <w:t>.5.2</w:t>
            </w:r>
          </w:p>
        </w:tc>
        <w:tc>
          <w:tcPr>
            <w:tcW w:w="7233" w:type="dxa"/>
            <w:gridSpan w:val="4"/>
            <w:tcBorders>
              <w:bottom w:val="single" w:sz="4" w:space="0" w:color="auto"/>
            </w:tcBorders>
            <w:shd w:val="clear" w:color="auto" w:fill="D9D9D9"/>
          </w:tcPr>
          <w:p w:rsidR="00B85867" w:rsidRPr="007006F0" w:rsidRDefault="00B85867" w:rsidP="00B85867">
            <w:pPr>
              <w:suppressAutoHyphens w:val="0"/>
              <w:spacing w:before="60" w:after="60" w:line="240" w:lineRule="atLeast"/>
              <w:rPr>
                <w:rFonts w:ascii="Trebuchet MS" w:eastAsia="Calibri" w:hAnsi="Trebuchet MS" w:cs="Tahoma"/>
                <w:b/>
                <w:szCs w:val="20"/>
                <w:lang w:val="el-GR" w:eastAsia="el-GR"/>
              </w:rPr>
            </w:pPr>
            <w:r w:rsidRPr="007006F0">
              <w:rPr>
                <w:rFonts w:ascii="Trebuchet MS" w:eastAsia="Calibri" w:hAnsi="Trebuchet MS" w:cs="Tahoma"/>
                <w:b/>
                <w:szCs w:val="20"/>
                <w:lang w:val="el-GR" w:eastAsia="el-GR"/>
              </w:rPr>
              <w:t>ΧΡΗΜΑΤΟΔΟΤΙΚΟ ΣΧΗΜΑ</w:t>
            </w:r>
          </w:p>
        </w:tc>
      </w:tr>
      <w:tr w:rsidR="00B85867" w:rsidRPr="007006F0" w:rsidTr="00B85867">
        <w:trPr>
          <w:trHeight w:val="749"/>
        </w:trPr>
        <w:tc>
          <w:tcPr>
            <w:tcW w:w="4503" w:type="dxa"/>
            <w:gridSpan w:val="3"/>
            <w:shd w:val="clear" w:color="auto" w:fill="D9D9D9"/>
          </w:tcPr>
          <w:p w:rsidR="00B85867" w:rsidRPr="007006F0" w:rsidRDefault="00B85867" w:rsidP="00B85867">
            <w:pPr>
              <w:suppressAutoHyphens w:val="0"/>
              <w:spacing w:before="60" w:after="60" w:line="240" w:lineRule="atLeast"/>
              <w:rPr>
                <w:rFonts w:ascii="Trebuchet MS" w:eastAsia="Calibri" w:hAnsi="Trebuchet MS" w:cs="Tahoma"/>
                <w:b/>
                <w:sz w:val="18"/>
                <w:szCs w:val="18"/>
                <w:lang w:val="el-GR" w:eastAsia="el-GR"/>
              </w:rPr>
            </w:pPr>
          </w:p>
        </w:tc>
        <w:tc>
          <w:tcPr>
            <w:tcW w:w="2158" w:type="dxa"/>
            <w:tcBorders>
              <w:bottom w:val="single" w:sz="4" w:space="0" w:color="auto"/>
            </w:tcBorders>
            <w:shd w:val="clear" w:color="auto" w:fill="auto"/>
          </w:tcPr>
          <w:p w:rsidR="00B85867" w:rsidRPr="007006F0" w:rsidRDefault="00B85867" w:rsidP="00B85867">
            <w:pPr>
              <w:suppressAutoHyphens w:val="0"/>
              <w:spacing w:before="60" w:after="60" w:line="240" w:lineRule="atLeast"/>
              <w:jc w:val="center"/>
              <w:rPr>
                <w:rFonts w:ascii="Trebuchet MS" w:eastAsia="Calibri" w:hAnsi="Trebuchet MS" w:cs="Tahoma"/>
                <w:b/>
                <w:sz w:val="18"/>
                <w:szCs w:val="18"/>
                <w:lang w:val="el-GR" w:eastAsia="el-GR"/>
              </w:rPr>
            </w:pPr>
            <w:r w:rsidRPr="007006F0">
              <w:rPr>
                <w:rFonts w:ascii="Trebuchet MS" w:eastAsia="Calibri" w:hAnsi="Trebuchet MS" w:cs="Tahoma"/>
                <w:b/>
                <w:sz w:val="18"/>
                <w:szCs w:val="18"/>
                <w:lang w:val="el-GR" w:eastAsia="el-GR"/>
              </w:rPr>
              <w:t>ΣΥΝΟΛΑ</w:t>
            </w:r>
          </w:p>
        </w:tc>
        <w:tc>
          <w:tcPr>
            <w:tcW w:w="1811" w:type="dxa"/>
            <w:tcBorders>
              <w:bottom w:val="single" w:sz="4" w:space="0" w:color="auto"/>
            </w:tcBorders>
            <w:shd w:val="clear" w:color="auto" w:fill="auto"/>
          </w:tcPr>
          <w:p w:rsidR="00B85867" w:rsidRPr="007006F0" w:rsidRDefault="00B85867" w:rsidP="00B85867">
            <w:pPr>
              <w:suppressAutoHyphens w:val="0"/>
              <w:spacing w:before="60" w:after="60" w:line="240" w:lineRule="atLeast"/>
              <w:jc w:val="center"/>
              <w:rPr>
                <w:rFonts w:ascii="Trebuchet MS" w:eastAsia="Calibri" w:hAnsi="Trebuchet MS" w:cs="Tahoma"/>
                <w:b/>
                <w:sz w:val="18"/>
                <w:szCs w:val="18"/>
                <w:lang w:val="el-GR" w:eastAsia="el-GR"/>
              </w:rPr>
            </w:pPr>
            <w:r w:rsidRPr="007006F0">
              <w:rPr>
                <w:rFonts w:ascii="Trebuchet MS" w:eastAsia="Calibri" w:hAnsi="Trebuchet MS" w:cs="Tahoma"/>
                <w:b/>
                <w:sz w:val="18"/>
                <w:szCs w:val="18"/>
                <w:lang w:val="el-GR" w:eastAsia="el-GR"/>
              </w:rPr>
              <w:t>ΠΟΣΟΣΤΑ</w:t>
            </w:r>
          </w:p>
        </w:tc>
      </w:tr>
      <w:tr w:rsidR="00B85867" w:rsidRPr="007006F0" w:rsidTr="00B85867">
        <w:tc>
          <w:tcPr>
            <w:tcW w:w="1401" w:type="dxa"/>
            <w:gridSpan w:val="2"/>
            <w:vMerge w:val="restart"/>
            <w:shd w:val="clear" w:color="auto" w:fill="D9D9D9"/>
          </w:tcPr>
          <w:p w:rsidR="00B85867" w:rsidRPr="007006F0" w:rsidRDefault="00B85867" w:rsidP="00B85867">
            <w:pPr>
              <w:suppressAutoHyphens w:val="0"/>
              <w:spacing w:before="60" w:after="60" w:line="240" w:lineRule="atLeast"/>
              <w:rPr>
                <w:rFonts w:ascii="Trebuchet MS" w:eastAsia="Calibri" w:hAnsi="Trebuchet MS" w:cs="Tahoma"/>
                <w:b/>
                <w:sz w:val="18"/>
                <w:szCs w:val="18"/>
                <w:lang w:val="el-GR" w:eastAsia="el-GR"/>
              </w:rPr>
            </w:pPr>
            <w:r w:rsidRPr="007006F0">
              <w:rPr>
                <w:rFonts w:ascii="Trebuchet MS" w:eastAsia="Calibri" w:hAnsi="Trebuchet MS" w:cs="Tahoma"/>
                <w:b/>
                <w:sz w:val="18"/>
                <w:szCs w:val="18"/>
                <w:lang w:val="el-GR" w:eastAsia="el-GR"/>
              </w:rPr>
              <w:t>ΙΔΙΩΤΙΚΗ ΣΥΜΜΕΤΟΧΗ</w:t>
            </w:r>
          </w:p>
        </w:tc>
        <w:tc>
          <w:tcPr>
            <w:tcW w:w="3102" w:type="dxa"/>
            <w:shd w:val="clear" w:color="auto" w:fill="D9D9D9"/>
          </w:tcPr>
          <w:p w:rsidR="00B85867" w:rsidRPr="007006F0" w:rsidRDefault="00B85867" w:rsidP="00B85867">
            <w:pPr>
              <w:suppressAutoHyphens w:val="0"/>
              <w:spacing w:before="60" w:after="60" w:line="240" w:lineRule="atLeast"/>
              <w:rPr>
                <w:rFonts w:ascii="Trebuchet MS" w:eastAsia="Calibri" w:hAnsi="Trebuchet MS" w:cs="Tahoma"/>
                <w:b/>
                <w:sz w:val="18"/>
                <w:szCs w:val="18"/>
                <w:lang w:val="el-GR" w:eastAsia="el-GR"/>
              </w:rPr>
            </w:pPr>
            <w:r w:rsidRPr="007006F0">
              <w:rPr>
                <w:rFonts w:ascii="Trebuchet MS" w:eastAsia="Calibri" w:hAnsi="Trebuchet MS" w:cs="Tahoma"/>
                <w:b/>
                <w:sz w:val="18"/>
                <w:szCs w:val="18"/>
                <w:lang w:val="el-GR" w:eastAsia="el-GR"/>
              </w:rPr>
              <w:t>ΙΔΙΑ ΚΕΦΑΛΑΙΑ</w:t>
            </w:r>
          </w:p>
        </w:tc>
        <w:tc>
          <w:tcPr>
            <w:tcW w:w="2158" w:type="dxa"/>
            <w:shd w:val="clear" w:color="auto" w:fill="D9D9D9"/>
          </w:tcPr>
          <w:p w:rsidR="00B85867" w:rsidRPr="007006F0" w:rsidRDefault="00B85867" w:rsidP="00B85867">
            <w:pPr>
              <w:suppressAutoHyphens w:val="0"/>
              <w:spacing w:before="60" w:after="60" w:line="240" w:lineRule="atLeast"/>
              <w:jc w:val="center"/>
              <w:rPr>
                <w:rFonts w:ascii="Trebuchet MS" w:eastAsia="Calibri" w:hAnsi="Trebuchet MS" w:cs="Tahoma"/>
                <w:b/>
                <w:sz w:val="18"/>
                <w:szCs w:val="18"/>
                <w:lang w:val="el-GR" w:eastAsia="el-GR"/>
              </w:rPr>
            </w:pPr>
            <w:r w:rsidRPr="007006F0">
              <w:rPr>
                <w:rFonts w:ascii="Trebuchet MS" w:eastAsia="Calibri" w:hAnsi="Trebuchet MS" w:cs="Tahoma"/>
                <w:color w:val="0000FF"/>
                <w:sz w:val="18"/>
                <w:szCs w:val="18"/>
                <w:highlight w:val="white"/>
                <w:lang w:val="el-GR" w:eastAsia="zh-CN"/>
              </w:rPr>
              <w:t>&lt;</w:t>
            </w:r>
            <w:r w:rsidRPr="007006F0">
              <w:rPr>
                <w:rFonts w:ascii="Trebuchet MS" w:eastAsia="Calibri" w:hAnsi="Trebuchet MS" w:cs="Tahoma"/>
                <w:color w:val="800000"/>
                <w:sz w:val="18"/>
                <w:szCs w:val="18"/>
                <w:highlight w:val="white"/>
                <w:lang w:val="el-GR" w:eastAsia="zh-CN"/>
              </w:rPr>
              <w:t>POSO_IDIOTIKH_SYMMETOXH</w:t>
            </w:r>
            <w:r w:rsidRPr="007006F0">
              <w:rPr>
                <w:rFonts w:ascii="Trebuchet MS" w:eastAsia="Calibri" w:hAnsi="Trebuchet MS" w:cs="Tahoma"/>
                <w:color w:val="0000FF"/>
                <w:sz w:val="18"/>
                <w:szCs w:val="18"/>
                <w:highlight w:val="white"/>
                <w:lang w:val="el-GR" w:eastAsia="zh-CN"/>
              </w:rPr>
              <w:t>&gt;</w:t>
            </w:r>
          </w:p>
        </w:tc>
        <w:tc>
          <w:tcPr>
            <w:tcW w:w="1811" w:type="dxa"/>
            <w:shd w:val="clear" w:color="auto" w:fill="D9D9D9"/>
          </w:tcPr>
          <w:p w:rsidR="00B85867" w:rsidRPr="007006F0" w:rsidRDefault="00B85867" w:rsidP="00B85867">
            <w:pPr>
              <w:suppressAutoHyphens w:val="0"/>
              <w:spacing w:before="60" w:after="60" w:line="240" w:lineRule="atLeast"/>
              <w:jc w:val="center"/>
              <w:rPr>
                <w:rFonts w:ascii="Trebuchet MS" w:eastAsia="Calibri" w:hAnsi="Trebuchet MS" w:cs="Tahoma"/>
                <w:b/>
                <w:sz w:val="18"/>
                <w:szCs w:val="18"/>
                <w:lang w:val="el-GR" w:eastAsia="el-GR"/>
              </w:rPr>
            </w:pPr>
          </w:p>
        </w:tc>
      </w:tr>
      <w:tr w:rsidR="00B85867" w:rsidRPr="007006F0" w:rsidTr="00B85867">
        <w:trPr>
          <w:trHeight w:val="527"/>
        </w:trPr>
        <w:tc>
          <w:tcPr>
            <w:tcW w:w="1401" w:type="dxa"/>
            <w:gridSpan w:val="2"/>
            <w:vMerge/>
            <w:shd w:val="clear" w:color="auto" w:fill="D9D9D9"/>
          </w:tcPr>
          <w:p w:rsidR="00B85867" w:rsidRPr="007006F0" w:rsidRDefault="00B85867" w:rsidP="00B85867">
            <w:pPr>
              <w:suppressAutoHyphens w:val="0"/>
              <w:spacing w:before="60" w:after="60" w:line="240" w:lineRule="atLeast"/>
              <w:rPr>
                <w:rFonts w:ascii="Trebuchet MS" w:eastAsia="Calibri" w:hAnsi="Trebuchet MS" w:cs="Tahoma"/>
                <w:b/>
                <w:sz w:val="18"/>
                <w:szCs w:val="18"/>
                <w:lang w:val="el-GR" w:eastAsia="el-GR"/>
              </w:rPr>
            </w:pPr>
          </w:p>
        </w:tc>
        <w:tc>
          <w:tcPr>
            <w:tcW w:w="3102" w:type="dxa"/>
            <w:shd w:val="clear" w:color="auto" w:fill="D9D9D9"/>
          </w:tcPr>
          <w:p w:rsidR="00B85867" w:rsidRPr="007006F0" w:rsidRDefault="00B85867" w:rsidP="00B85867">
            <w:pPr>
              <w:suppressAutoHyphens w:val="0"/>
              <w:spacing w:before="60" w:after="60" w:line="240" w:lineRule="atLeast"/>
              <w:rPr>
                <w:rFonts w:ascii="Trebuchet MS" w:eastAsia="Calibri" w:hAnsi="Trebuchet MS" w:cs="Tahoma"/>
                <w:b/>
                <w:sz w:val="18"/>
                <w:szCs w:val="18"/>
                <w:lang w:val="el-GR" w:eastAsia="el-GR"/>
              </w:rPr>
            </w:pPr>
            <w:r w:rsidRPr="007006F0">
              <w:rPr>
                <w:rFonts w:ascii="Trebuchet MS" w:eastAsia="Calibri" w:hAnsi="Trebuchet MS" w:cs="Tahoma"/>
                <w:b/>
                <w:sz w:val="18"/>
                <w:szCs w:val="18"/>
                <w:lang w:val="el-GR" w:eastAsia="el-GR"/>
              </w:rPr>
              <w:t>ΜΕΣΟΠΡΟΘΕΣΜΑ ΔΑΝΕΙΑΚΑ ΚΕΦΑΛΑΙΑ</w:t>
            </w:r>
          </w:p>
        </w:tc>
        <w:tc>
          <w:tcPr>
            <w:tcW w:w="2158" w:type="dxa"/>
            <w:shd w:val="clear" w:color="auto" w:fill="D9D9D9"/>
          </w:tcPr>
          <w:p w:rsidR="00B85867" w:rsidRPr="007006F0" w:rsidRDefault="00B85867" w:rsidP="00B85867">
            <w:pPr>
              <w:suppressAutoHyphens w:val="0"/>
              <w:spacing w:before="60" w:after="60" w:line="240" w:lineRule="atLeast"/>
              <w:jc w:val="center"/>
              <w:rPr>
                <w:rFonts w:ascii="Trebuchet MS" w:eastAsia="Calibri" w:hAnsi="Trebuchet MS" w:cs="Tahoma"/>
                <w:b/>
                <w:sz w:val="18"/>
                <w:szCs w:val="18"/>
                <w:lang w:val="el-GR" w:eastAsia="el-GR"/>
              </w:rPr>
            </w:pPr>
            <w:r w:rsidRPr="007006F0">
              <w:rPr>
                <w:rFonts w:ascii="Trebuchet MS" w:eastAsia="Calibri" w:hAnsi="Trebuchet MS" w:cs="Tahoma"/>
                <w:color w:val="0000FF"/>
                <w:sz w:val="18"/>
                <w:szCs w:val="18"/>
                <w:highlight w:val="white"/>
                <w:lang w:val="el-GR" w:eastAsia="zh-CN"/>
              </w:rPr>
              <w:t>&lt;</w:t>
            </w:r>
            <w:r w:rsidRPr="007006F0">
              <w:rPr>
                <w:rFonts w:ascii="Trebuchet MS" w:eastAsia="Calibri" w:hAnsi="Trebuchet MS" w:cs="Tahoma"/>
                <w:color w:val="800000"/>
                <w:sz w:val="18"/>
                <w:szCs w:val="18"/>
                <w:highlight w:val="white"/>
                <w:lang w:val="el-GR" w:eastAsia="zh-CN"/>
              </w:rPr>
              <w:t>POSO_DANEIA</w:t>
            </w:r>
            <w:r w:rsidRPr="007006F0">
              <w:rPr>
                <w:rFonts w:ascii="Trebuchet MS" w:eastAsia="Calibri" w:hAnsi="Trebuchet MS" w:cs="Tahoma"/>
                <w:color w:val="0000FF"/>
                <w:sz w:val="18"/>
                <w:szCs w:val="18"/>
                <w:highlight w:val="white"/>
                <w:lang w:val="el-GR" w:eastAsia="zh-CN"/>
              </w:rPr>
              <w:t>&gt;</w:t>
            </w:r>
          </w:p>
        </w:tc>
        <w:tc>
          <w:tcPr>
            <w:tcW w:w="1811" w:type="dxa"/>
            <w:shd w:val="clear" w:color="auto" w:fill="D9D9D9"/>
          </w:tcPr>
          <w:p w:rsidR="00B85867" w:rsidRPr="007006F0" w:rsidRDefault="00B85867" w:rsidP="00B85867">
            <w:pPr>
              <w:suppressAutoHyphens w:val="0"/>
              <w:spacing w:before="60" w:after="60" w:line="240" w:lineRule="atLeast"/>
              <w:jc w:val="center"/>
              <w:rPr>
                <w:rFonts w:ascii="Trebuchet MS" w:eastAsia="Calibri" w:hAnsi="Trebuchet MS" w:cs="Tahoma"/>
                <w:b/>
                <w:sz w:val="18"/>
                <w:szCs w:val="18"/>
                <w:lang w:val="el-GR" w:eastAsia="el-GR"/>
              </w:rPr>
            </w:pPr>
          </w:p>
        </w:tc>
      </w:tr>
      <w:tr w:rsidR="00B85867" w:rsidRPr="007006F0" w:rsidTr="00B85867">
        <w:tc>
          <w:tcPr>
            <w:tcW w:w="4503" w:type="dxa"/>
            <w:gridSpan w:val="3"/>
            <w:shd w:val="clear" w:color="auto" w:fill="D9D9D9"/>
          </w:tcPr>
          <w:p w:rsidR="00B85867" w:rsidRPr="007006F0" w:rsidRDefault="00B85867" w:rsidP="00B85867">
            <w:pPr>
              <w:suppressAutoHyphens w:val="0"/>
              <w:spacing w:before="60" w:after="60" w:line="240" w:lineRule="atLeast"/>
              <w:rPr>
                <w:rFonts w:ascii="Trebuchet MS" w:eastAsia="Calibri" w:hAnsi="Trebuchet MS" w:cs="Tahoma"/>
                <w:b/>
                <w:sz w:val="18"/>
                <w:szCs w:val="18"/>
                <w:lang w:val="el-GR" w:eastAsia="el-GR"/>
              </w:rPr>
            </w:pPr>
            <w:r>
              <w:rPr>
                <w:rFonts w:ascii="Trebuchet MS" w:eastAsia="Calibri" w:hAnsi="Trebuchet MS" w:cs="Tahoma"/>
                <w:b/>
                <w:sz w:val="18"/>
                <w:szCs w:val="18"/>
                <w:lang w:val="en-US" w:eastAsia="el-GR"/>
              </w:rPr>
              <w:t>A</w:t>
            </w:r>
            <w:r w:rsidRPr="00AD17C2">
              <w:rPr>
                <w:rFonts w:ascii="Trebuchet MS" w:eastAsia="Calibri" w:hAnsi="Trebuchet MS" w:cs="Tahoma"/>
                <w:b/>
                <w:sz w:val="18"/>
                <w:szCs w:val="18"/>
                <w:lang w:val="el-GR" w:eastAsia="el-GR"/>
              </w:rPr>
              <w:t>.</w:t>
            </w:r>
            <w:r w:rsidRPr="00114967">
              <w:rPr>
                <w:rFonts w:ascii="Trebuchet MS" w:eastAsia="Calibri" w:hAnsi="Trebuchet MS" w:cs="Tahoma"/>
                <w:b/>
                <w:sz w:val="18"/>
                <w:szCs w:val="18"/>
                <w:lang w:val="el-GR" w:eastAsia="el-GR"/>
              </w:rPr>
              <w:t xml:space="preserve"> </w:t>
            </w:r>
            <w:r w:rsidRPr="007006F0">
              <w:rPr>
                <w:rFonts w:ascii="Trebuchet MS" w:eastAsia="Calibri" w:hAnsi="Trebuchet MS" w:cs="Tahoma"/>
                <w:b/>
                <w:sz w:val="18"/>
                <w:szCs w:val="18"/>
                <w:lang w:val="el-GR" w:eastAsia="el-GR"/>
              </w:rPr>
              <w:t>Σύνολο Ιδιωτικής Συμμετοχής (Α.1+Α.2)</w:t>
            </w:r>
          </w:p>
        </w:tc>
        <w:tc>
          <w:tcPr>
            <w:tcW w:w="2158" w:type="dxa"/>
            <w:tcBorders>
              <w:bottom w:val="single" w:sz="4" w:space="0" w:color="auto"/>
            </w:tcBorders>
            <w:shd w:val="clear" w:color="auto" w:fill="auto"/>
          </w:tcPr>
          <w:p w:rsidR="00B85867" w:rsidRPr="007006F0" w:rsidRDefault="00B85867" w:rsidP="00B85867">
            <w:pPr>
              <w:suppressAutoHyphens w:val="0"/>
              <w:spacing w:before="60" w:after="60" w:line="240" w:lineRule="atLeast"/>
              <w:jc w:val="center"/>
              <w:rPr>
                <w:rFonts w:ascii="Trebuchet MS" w:eastAsia="Calibri" w:hAnsi="Trebuchet MS" w:cs="Tahoma"/>
                <w:b/>
                <w:sz w:val="18"/>
                <w:szCs w:val="18"/>
                <w:lang w:val="el-GR" w:eastAsia="el-GR"/>
              </w:rPr>
            </w:pPr>
            <w:r w:rsidRPr="007006F0">
              <w:rPr>
                <w:rFonts w:ascii="Trebuchet MS" w:eastAsia="Calibri" w:hAnsi="Trebuchet MS" w:cs="Tahoma"/>
                <w:color w:val="0000FF"/>
                <w:sz w:val="18"/>
                <w:szCs w:val="18"/>
                <w:highlight w:val="white"/>
                <w:lang w:val="el-GR" w:eastAsia="zh-CN"/>
              </w:rPr>
              <w:t>&lt;</w:t>
            </w:r>
            <w:r w:rsidRPr="007006F0">
              <w:rPr>
                <w:rFonts w:ascii="Trebuchet MS" w:eastAsia="Calibri" w:hAnsi="Trebuchet MS" w:cs="Tahoma"/>
                <w:color w:val="800000"/>
                <w:sz w:val="18"/>
                <w:szCs w:val="18"/>
                <w:highlight w:val="white"/>
                <w:lang w:val="el-GR" w:eastAsia="zh-CN"/>
              </w:rPr>
              <w:t>POSO_SYNOLIKH_IDIOT_SIMMETOX</w:t>
            </w:r>
            <w:r w:rsidRPr="007006F0">
              <w:rPr>
                <w:rFonts w:ascii="Trebuchet MS" w:eastAsia="Calibri" w:hAnsi="Trebuchet MS" w:cs="Tahoma"/>
                <w:color w:val="0000FF"/>
                <w:sz w:val="18"/>
                <w:szCs w:val="18"/>
                <w:highlight w:val="white"/>
                <w:lang w:val="el-GR" w:eastAsia="zh-CN"/>
              </w:rPr>
              <w:t>&gt;</w:t>
            </w:r>
          </w:p>
        </w:tc>
        <w:tc>
          <w:tcPr>
            <w:tcW w:w="1811" w:type="dxa"/>
            <w:tcBorders>
              <w:bottom w:val="single" w:sz="4" w:space="0" w:color="auto"/>
            </w:tcBorders>
            <w:shd w:val="clear" w:color="auto" w:fill="auto"/>
          </w:tcPr>
          <w:p w:rsidR="00B85867" w:rsidRPr="007006F0" w:rsidRDefault="00B85867" w:rsidP="00B85867">
            <w:pPr>
              <w:suppressAutoHyphens w:val="0"/>
              <w:spacing w:before="60" w:after="60" w:line="240" w:lineRule="atLeast"/>
              <w:jc w:val="center"/>
              <w:rPr>
                <w:rFonts w:ascii="Trebuchet MS" w:eastAsia="Calibri" w:hAnsi="Trebuchet MS" w:cs="Tahoma"/>
                <w:b/>
                <w:sz w:val="18"/>
                <w:szCs w:val="18"/>
                <w:lang w:val="el-GR" w:eastAsia="el-GR"/>
              </w:rPr>
            </w:pPr>
            <w:r w:rsidRPr="007006F0">
              <w:rPr>
                <w:rFonts w:ascii="Trebuchet MS" w:eastAsia="Calibri" w:hAnsi="Trebuchet MS" w:cs="Tahoma"/>
                <w:b/>
                <w:sz w:val="18"/>
                <w:szCs w:val="18"/>
                <w:lang w:val="el-GR" w:eastAsia="el-GR"/>
              </w:rPr>
              <w:t>%</w:t>
            </w:r>
          </w:p>
        </w:tc>
      </w:tr>
      <w:tr w:rsidR="00B85867" w:rsidRPr="00AD17C2" w:rsidTr="00B85867">
        <w:tc>
          <w:tcPr>
            <w:tcW w:w="4503" w:type="dxa"/>
            <w:gridSpan w:val="3"/>
            <w:shd w:val="clear" w:color="auto" w:fill="D9D9D9"/>
          </w:tcPr>
          <w:p w:rsidR="00B85867" w:rsidRPr="007006F0" w:rsidRDefault="00B85867" w:rsidP="00B85867">
            <w:pPr>
              <w:suppressAutoHyphens w:val="0"/>
              <w:spacing w:before="60" w:after="60" w:line="240" w:lineRule="atLeast"/>
              <w:rPr>
                <w:rFonts w:ascii="Trebuchet MS" w:eastAsia="Calibri" w:hAnsi="Trebuchet MS" w:cs="Tahoma"/>
                <w:b/>
                <w:sz w:val="18"/>
                <w:szCs w:val="18"/>
                <w:lang w:val="el-GR" w:eastAsia="el-GR"/>
              </w:rPr>
            </w:pPr>
            <w:r w:rsidRPr="007006F0">
              <w:rPr>
                <w:rFonts w:ascii="Trebuchet MS" w:eastAsia="Calibri" w:hAnsi="Trebuchet MS" w:cs="Tahoma"/>
                <w:b/>
                <w:sz w:val="18"/>
                <w:szCs w:val="18"/>
                <w:lang w:val="el-GR" w:eastAsia="el-GR"/>
              </w:rPr>
              <w:t>ΠΡΟΒΛΕΠΟΜΕΝΗ ΕΠΙΧΟΡΗΓΗΣΗ ΔΗΜΟΣΙΟΥ</w:t>
            </w:r>
          </w:p>
        </w:tc>
        <w:tc>
          <w:tcPr>
            <w:tcW w:w="2158" w:type="dxa"/>
            <w:shd w:val="clear" w:color="auto" w:fill="D9D9D9"/>
          </w:tcPr>
          <w:p w:rsidR="00B85867" w:rsidRPr="007006F0" w:rsidRDefault="00B85867" w:rsidP="00B85867">
            <w:pPr>
              <w:suppressAutoHyphens w:val="0"/>
              <w:spacing w:before="60" w:after="60" w:line="240" w:lineRule="atLeast"/>
              <w:jc w:val="center"/>
              <w:rPr>
                <w:rFonts w:ascii="Trebuchet MS" w:eastAsia="Calibri" w:hAnsi="Trebuchet MS" w:cs="Tahoma"/>
                <w:b/>
                <w:sz w:val="18"/>
                <w:szCs w:val="18"/>
                <w:lang w:val="el-GR" w:eastAsia="el-GR"/>
              </w:rPr>
            </w:pPr>
            <w:r w:rsidRPr="007006F0">
              <w:rPr>
                <w:rFonts w:ascii="Trebuchet MS" w:eastAsia="Calibri" w:hAnsi="Trebuchet MS" w:cs="Tahoma"/>
                <w:color w:val="0000FF"/>
                <w:sz w:val="18"/>
                <w:szCs w:val="18"/>
                <w:highlight w:val="white"/>
                <w:lang w:val="el-GR" w:eastAsia="zh-CN"/>
              </w:rPr>
              <w:t>&lt;</w:t>
            </w:r>
            <w:r w:rsidRPr="007006F0">
              <w:rPr>
                <w:rFonts w:ascii="Trebuchet MS" w:eastAsia="Calibri" w:hAnsi="Trebuchet MS" w:cs="Tahoma"/>
                <w:color w:val="800000"/>
                <w:sz w:val="18"/>
                <w:szCs w:val="18"/>
                <w:highlight w:val="white"/>
                <w:lang w:val="el-GR" w:eastAsia="zh-CN"/>
              </w:rPr>
              <w:t>POSO_SYNOLIKH_DD_YPOERGOY</w:t>
            </w:r>
            <w:r w:rsidRPr="007006F0">
              <w:rPr>
                <w:rFonts w:ascii="Trebuchet MS" w:eastAsia="Calibri" w:hAnsi="Trebuchet MS" w:cs="Tahoma"/>
                <w:color w:val="0000FF"/>
                <w:sz w:val="18"/>
                <w:szCs w:val="18"/>
                <w:highlight w:val="white"/>
                <w:lang w:val="el-GR" w:eastAsia="zh-CN"/>
              </w:rPr>
              <w:t>&gt;</w:t>
            </w:r>
          </w:p>
        </w:tc>
        <w:tc>
          <w:tcPr>
            <w:tcW w:w="1811" w:type="dxa"/>
            <w:shd w:val="clear" w:color="auto" w:fill="D9D9D9"/>
          </w:tcPr>
          <w:p w:rsidR="00B85867" w:rsidRPr="007006F0" w:rsidRDefault="00B85867" w:rsidP="00B85867">
            <w:pPr>
              <w:suppressAutoHyphens w:val="0"/>
              <w:spacing w:before="60" w:after="60" w:line="240" w:lineRule="atLeast"/>
              <w:jc w:val="center"/>
              <w:rPr>
                <w:rFonts w:ascii="Trebuchet MS" w:eastAsia="Calibri" w:hAnsi="Trebuchet MS" w:cs="Tahoma"/>
                <w:b/>
                <w:sz w:val="18"/>
                <w:szCs w:val="18"/>
                <w:lang w:val="el-GR" w:eastAsia="el-GR"/>
              </w:rPr>
            </w:pPr>
          </w:p>
        </w:tc>
      </w:tr>
      <w:tr w:rsidR="00B85867" w:rsidRPr="007006F0" w:rsidTr="00B85867">
        <w:tc>
          <w:tcPr>
            <w:tcW w:w="4503" w:type="dxa"/>
            <w:gridSpan w:val="3"/>
            <w:shd w:val="clear" w:color="auto" w:fill="D9D9D9"/>
          </w:tcPr>
          <w:p w:rsidR="00B85867" w:rsidRPr="007006F0" w:rsidRDefault="00B85867" w:rsidP="00B85867">
            <w:pPr>
              <w:suppressAutoHyphens w:val="0"/>
              <w:spacing w:before="60" w:after="60" w:line="240" w:lineRule="atLeast"/>
              <w:rPr>
                <w:rFonts w:ascii="Trebuchet MS" w:eastAsia="Calibri" w:hAnsi="Trebuchet MS" w:cs="Tahoma"/>
                <w:b/>
                <w:sz w:val="18"/>
                <w:szCs w:val="18"/>
                <w:lang w:val="el-GR" w:eastAsia="el-GR"/>
              </w:rPr>
            </w:pPr>
            <w:r>
              <w:rPr>
                <w:rFonts w:ascii="Trebuchet MS" w:eastAsia="Calibri" w:hAnsi="Trebuchet MS" w:cs="Tahoma"/>
                <w:b/>
                <w:sz w:val="18"/>
                <w:szCs w:val="18"/>
                <w:lang w:val="en-US" w:eastAsia="el-GR"/>
              </w:rPr>
              <w:t>B</w:t>
            </w:r>
            <w:r w:rsidRPr="00AD17C2">
              <w:rPr>
                <w:rFonts w:ascii="Trebuchet MS" w:eastAsia="Calibri" w:hAnsi="Trebuchet MS" w:cs="Tahoma"/>
                <w:b/>
                <w:sz w:val="18"/>
                <w:szCs w:val="18"/>
                <w:lang w:val="el-GR" w:eastAsia="el-GR"/>
              </w:rPr>
              <w:t xml:space="preserve">. </w:t>
            </w:r>
            <w:r w:rsidRPr="007006F0">
              <w:rPr>
                <w:rFonts w:ascii="Trebuchet MS" w:eastAsia="Calibri" w:hAnsi="Trebuchet MS" w:cs="Tahoma"/>
                <w:b/>
                <w:sz w:val="18"/>
                <w:szCs w:val="18"/>
                <w:lang w:val="el-GR" w:eastAsia="el-GR"/>
              </w:rPr>
              <w:t xml:space="preserve">Σύνολο Επιχορήγησης Δημοσίου </w:t>
            </w:r>
          </w:p>
        </w:tc>
        <w:tc>
          <w:tcPr>
            <w:tcW w:w="2158" w:type="dxa"/>
            <w:tcBorders>
              <w:bottom w:val="single" w:sz="4" w:space="0" w:color="auto"/>
            </w:tcBorders>
            <w:shd w:val="clear" w:color="auto" w:fill="auto"/>
          </w:tcPr>
          <w:p w:rsidR="00B85867" w:rsidRPr="007006F0" w:rsidRDefault="00B85867" w:rsidP="00B85867">
            <w:pPr>
              <w:suppressAutoHyphens w:val="0"/>
              <w:spacing w:before="60" w:after="60" w:line="240" w:lineRule="atLeast"/>
              <w:jc w:val="center"/>
              <w:rPr>
                <w:rFonts w:ascii="Trebuchet MS" w:eastAsia="Calibri" w:hAnsi="Trebuchet MS" w:cs="Tahoma"/>
                <w:b/>
                <w:sz w:val="18"/>
                <w:szCs w:val="18"/>
                <w:lang w:val="el-GR" w:eastAsia="el-GR"/>
              </w:rPr>
            </w:pPr>
            <w:r w:rsidRPr="007006F0">
              <w:rPr>
                <w:rFonts w:ascii="Trebuchet MS" w:eastAsia="Calibri" w:hAnsi="Trebuchet MS" w:cs="Tahoma"/>
                <w:b/>
                <w:sz w:val="18"/>
                <w:szCs w:val="18"/>
                <w:lang w:val="el-GR" w:eastAsia="el-GR"/>
              </w:rPr>
              <w:t>0</w:t>
            </w:r>
          </w:p>
        </w:tc>
        <w:tc>
          <w:tcPr>
            <w:tcW w:w="1811" w:type="dxa"/>
            <w:tcBorders>
              <w:bottom w:val="single" w:sz="4" w:space="0" w:color="auto"/>
            </w:tcBorders>
            <w:shd w:val="clear" w:color="auto" w:fill="auto"/>
          </w:tcPr>
          <w:p w:rsidR="00B85867" w:rsidRPr="007006F0" w:rsidRDefault="00B85867" w:rsidP="00B85867">
            <w:pPr>
              <w:suppressAutoHyphens w:val="0"/>
              <w:spacing w:before="60" w:after="60" w:line="240" w:lineRule="atLeast"/>
              <w:jc w:val="center"/>
              <w:rPr>
                <w:rFonts w:ascii="Trebuchet MS" w:eastAsia="Calibri" w:hAnsi="Trebuchet MS" w:cs="Tahoma"/>
                <w:b/>
                <w:sz w:val="18"/>
                <w:szCs w:val="18"/>
                <w:lang w:val="el-GR" w:eastAsia="el-GR"/>
              </w:rPr>
            </w:pPr>
            <w:r w:rsidRPr="007006F0">
              <w:rPr>
                <w:rFonts w:ascii="Trebuchet MS" w:eastAsia="Calibri" w:hAnsi="Trebuchet MS" w:cs="Tahoma"/>
                <w:b/>
                <w:sz w:val="18"/>
                <w:szCs w:val="18"/>
                <w:lang w:val="el-GR" w:eastAsia="el-GR"/>
              </w:rPr>
              <w:t>%</w:t>
            </w:r>
          </w:p>
        </w:tc>
      </w:tr>
      <w:tr w:rsidR="00B85867" w:rsidRPr="007006F0" w:rsidTr="00B85867">
        <w:tc>
          <w:tcPr>
            <w:tcW w:w="4503" w:type="dxa"/>
            <w:gridSpan w:val="3"/>
            <w:shd w:val="clear" w:color="auto" w:fill="D9D9D9"/>
          </w:tcPr>
          <w:p w:rsidR="00B85867" w:rsidRPr="007006F0" w:rsidRDefault="00B85867" w:rsidP="00B85867">
            <w:pPr>
              <w:suppressAutoHyphens w:val="0"/>
              <w:spacing w:before="60" w:after="60" w:line="240" w:lineRule="atLeast"/>
              <w:rPr>
                <w:rFonts w:ascii="Trebuchet MS" w:eastAsia="Calibri" w:hAnsi="Trebuchet MS" w:cs="Tahoma"/>
                <w:b/>
                <w:i/>
                <w:sz w:val="18"/>
                <w:szCs w:val="18"/>
                <w:lang w:val="el-GR" w:eastAsia="el-GR"/>
              </w:rPr>
            </w:pPr>
            <w:r w:rsidRPr="007006F0">
              <w:rPr>
                <w:rFonts w:ascii="Trebuchet MS" w:eastAsia="Calibri" w:hAnsi="Trebuchet MS" w:cs="Tahoma"/>
                <w:b/>
                <w:sz w:val="18"/>
                <w:szCs w:val="18"/>
                <w:lang w:val="el-GR" w:eastAsia="el-GR"/>
              </w:rPr>
              <w:t>Επιχορηγούμενος Προϋπολογισμός (Α+Β)</w:t>
            </w:r>
          </w:p>
        </w:tc>
        <w:tc>
          <w:tcPr>
            <w:tcW w:w="2158" w:type="dxa"/>
            <w:shd w:val="clear" w:color="auto" w:fill="D9D9D9"/>
          </w:tcPr>
          <w:p w:rsidR="00B85867" w:rsidRPr="007006F0" w:rsidRDefault="00B85867" w:rsidP="00B85867">
            <w:pPr>
              <w:suppressAutoHyphens w:val="0"/>
              <w:spacing w:before="60" w:after="60" w:line="240" w:lineRule="atLeast"/>
              <w:jc w:val="center"/>
              <w:rPr>
                <w:rFonts w:ascii="Trebuchet MS" w:eastAsia="Calibri" w:hAnsi="Trebuchet MS" w:cs="Tahoma"/>
                <w:b/>
                <w:sz w:val="18"/>
                <w:szCs w:val="18"/>
                <w:lang w:val="el-GR" w:eastAsia="el-GR"/>
              </w:rPr>
            </w:pPr>
          </w:p>
        </w:tc>
        <w:tc>
          <w:tcPr>
            <w:tcW w:w="1811" w:type="dxa"/>
            <w:shd w:val="clear" w:color="auto" w:fill="D9D9D9"/>
          </w:tcPr>
          <w:p w:rsidR="00B85867" w:rsidRPr="007006F0" w:rsidRDefault="00B85867" w:rsidP="00B85867">
            <w:pPr>
              <w:suppressAutoHyphens w:val="0"/>
              <w:spacing w:before="60" w:after="60" w:line="240" w:lineRule="atLeast"/>
              <w:jc w:val="center"/>
              <w:rPr>
                <w:rFonts w:ascii="Trebuchet MS" w:eastAsia="Calibri" w:hAnsi="Trebuchet MS" w:cs="Tahoma"/>
                <w:b/>
                <w:sz w:val="18"/>
                <w:szCs w:val="18"/>
                <w:lang w:val="el-GR" w:eastAsia="el-GR"/>
              </w:rPr>
            </w:pPr>
          </w:p>
        </w:tc>
      </w:tr>
      <w:tr w:rsidR="00B85867" w:rsidRPr="007006F0" w:rsidTr="00B85867">
        <w:tc>
          <w:tcPr>
            <w:tcW w:w="4503" w:type="dxa"/>
            <w:gridSpan w:val="3"/>
            <w:shd w:val="clear" w:color="auto" w:fill="D9D9D9"/>
          </w:tcPr>
          <w:p w:rsidR="00B85867" w:rsidRPr="007006F0" w:rsidRDefault="00B85867" w:rsidP="00B85867">
            <w:pPr>
              <w:suppressAutoHyphens w:val="0"/>
              <w:spacing w:before="60" w:after="60" w:line="240" w:lineRule="atLeast"/>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Γ</w:t>
            </w:r>
            <w:r w:rsidRPr="00114967">
              <w:rPr>
                <w:rFonts w:ascii="Trebuchet MS" w:eastAsia="Calibri" w:hAnsi="Trebuchet MS" w:cs="Tahoma"/>
                <w:b/>
                <w:sz w:val="18"/>
                <w:szCs w:val="18"/>
                <w:lang w:val="el-GR" w:eastAsia="el-GR"/>
              </w:rPr>
              <w:t xml:space="preserve">. </w:t>
            </w:r>
            <w:r w:rsidRPr="007006F0">
              <w:rPr>
                <w:rFonts w:ascii="Trebuchet MS" w:eastAsia="Calibri" w:hAnsi="Trebuchet MS" w:cs="Tahoma"/>
                <w:b/>
                <w:sz w:val="18"/>
                <w:szCs w:val="18"/>
                <w:lang w:val="el-GR" w:eastAsia="el-GR"/>
              </w:rPr>
              <w:t>Μη Επιχορηγούμενος Προϋπολογισμός</w:t>
            </w:r>
          </w:p>
        </w:tc>
        <w:tc>
          <w:tcPr>
            <w:tcW w:w="2158" w:type="dxa"/>
            <w:shd w:val="clear" w:color="auto" w:fill="D9D9D9"/>
          </w:tcPr>
          <w:p w:rsidR="00B85867" w:rsidRPr="007006F0" w:rsidRDefault="00B85867" w:rsidP="00B85867">
            <w:pPr>
              <w:suppressAutoHyphens w:val="0"/>
              <w:spacing w:before="60" w:after="60" w:line="240" w:lineRule="atLeast"/>
              <w:jc w:val="center"/>
              <w:rPr>
                <w:rFonts w:ascii="Trebuchet MS" w:eastAsia="Calibri" w:hAnsi="Trebuchet MS" w:cs="Tahoma"/>
                <w:b/>
                <w:sz w:val="18"/>
                <w:szCs w:val="18"/>
                <w:lang w:val="el-GR" w:eastAsia="el-GR"/>
              </w:rPr>
            </w:pPr>
            <w:r w:rsidRPr="007006F0">
              <w:rPr>
                <w:rFonts w:ascii="Trebuchet MS" w:eastAsia="Calibri" w:hAnsi="Trebuchet MS" w:cs="Tahoma"/>
                <w:color w:val="0000FF"/>
                <w:sz w:val="18"/>
                <w:szCs w:val="18"/>
                <w:highlight w:val="white"/>
                <w:lang w:val="el-GR" w:eastAsia="zh-CN"/>
              </w:rPr>
              <w:t>&lt;</w:t>
            </w:r>
            <w:r w:rsidRPr="007006F0">
              <w:rPr>
                <w:rFonts w:ascii="Trebuchet MS" w:eastAsia="Calibri" w:hAnsi="Trebuchet MS" w:cs="Tahoma"/>
                <w:color w:val="800000"/>
                <w:sz w:val="18"/>
                <w:szCs w:val="18"/>
                <w:highlight w:val="white"/>
                <w:lang w:val="el-GR" w:eastAsia="zh-CN"/>
              </w:rPr>
              <w:t>POSO_MH_ENISXYOMENO</w:t>
            </w:r>
            <w:r w:rsidRPr="007006F0">
              <w:rPr>
                <w:rFonts w:ascii="Trebuchet MS" w:eastAsia="Calibri" w:hAnsi="Trebuchet MS" w:cs="Tahoma"/>
                <w:color w:val="0000FF"/>
                <w:sz w:val="18"/>
                <w:szCs w:val="18"/>
                <w:highlight w:val="white"/>
                <w:lang w:val="el-GR" w:eastAsia="zh-CN"/>
              </w:rPr>
              <w:t>&gt;</w:t>
            </w:r>
          </w:p>
        </w:tc>
        <w:tc>
          <w:tcPr>
            <w:tcW w:w="1811" w:type="dxa"/>
            <w:shd w:val="clear" w:color="auto" w:fill="D9D9D9"/>
          </w:tcPr>
          <w:p w:rsidR="00B85867" w:rsidRPr="007006F0" w:rsidRDefault="00B85867" w:rsidP="00B85867">
            <w:pPr>
              <w:suppressAutoHyphens w:val="0"/>
              <w:spacing w:before="60" w:after="60" w:line="240" w:lineRule="atLeast"/>
              <w:jc w:val="center"/>
              <w:rPr>
                <w:rFonts w:ascii="Trebuchet MS" w:eastAsia="Calibri" w:hAnsi="Trebuchet MS" w:cs="Tahoma"/>
                <w:b/>
                <w:sz w:val="18"/>
                <w:szCs w:val="18"/>
                <w:lang w:val="el-GR" w:eastAsia="el-GR"/>
              </w:rPr>
            </w:pPr>
          </w:p>
        </w:tc>
      </w:tr>
      <w:tr w:rsidR="00B85867" w:rsidRPr="00E86F77" w:rsidTr="00B85867">
        <w:tc>
          <w:tcPr>
            <w:tcW w:w="4503" w:type="dxa"/>
            <w:gridSpan w:val="3"/>
            <w:shd w:val="clear" w:color="auto" w:fill="D9D9D9"/>
          </w:tcPr>
          <w:p w:rsidR="00B85867" w:rsidRPr="007006F0" w:rsidRDefault="00B85867" w:rsidP="00B85867">
            <w:pPr>
              <w:suppressAutoHyphens w:val="0"/>
              <w:spacing w:before="60" w:after="60" w:line="240" w:lineRule="atLeast"/>
              <w:rPr>
                <w:rFonts w:ascii="Trebuchet MS" w:eastAsia="Calibri" w:hAnsi="Trebuchet MS" w:cs="Tahoma"/>
                <w:b/>
                <w:sz w:val="18"/>
                <w:szCs w:val="18"/>
                <w:lang w:val="el-GR" w:eastAsia="el-GR"/>
              </w:rPr>
            </w:pPr>
            <w:r w:rsidRPr="007006F0">
              <w:rPr>
                <w:rFonts w:ascii="Trebuchet MS" w:eastAsia="Calibri" w:hAnsi="Trebuchet MS" w:cs="Tahoma"/>
                <w:b/>
                <w:sz w:val="18"/>
                <w:szCs w:val="18"/>
                <w:lang w:val="el-GR" w:eastAsia="el-GR"/>
              </w:rPr>
              <w:t xml:space="preserve">Σύνολο επένδυσης (Α+Β+Γ) </w:t>
            </w:r>
          </w:p>
        </w:tc>
        <w:tc>
          <w:tcPr>
            <w:tcW w:w="2158" w:type="dxa"/>
            <w:shd w:val="clear" w:color="auto" w:fill="D9D9D9"/>
          </w:tcPr>
          <w:p w:rsidR="00B85867" w:rsidRPr="007006F0" w:rsidRDefault="00B85867" w:rsidP="00B85867">
            <w:pPr>
              <w:suppressAutoHyphens w:val="0"/>
              <w:spacing w:before="60" w:after="60" w:line="240" w:lineRule="atLeast"/>
              <w:rPr>
                <w:rFonts w:ascii="Trebuchet MS" w:eastAsia="Calibri" w:hAnsi="Trebuchet MS" w:cs="Tahoma"/>
                <w:b/>
                <w:sz w:val="18"/>
                <w:szCs w:val="18"/>
                <w:lang w:val="el-GR" w:eastAsia="el-GR"/>
              </w:rPr>
            </w:pPr>
          </w:p>
        </w:tc>
        <w:tc>
          <w:tcPr>
            <w:tcW w:w="1811" w:type="dxa"/>
            <w:shd w:val="clear" w:color="auto" w:fill="D9D9D9"/>
          </w:tcPr>
          <w:p w:rsidR="00B85867" w:rsidRPr="007006F0" w:rsidRDefault="00B85867" w:rsidP="00B85867">
            <w:pPr>
              <w:suppressAutoHyphens w:val="0"/>
              <w:spacing w:before="60" w:after="60" w:line="240" w:lineRule="atLeast"/>
              <w:rPr>
                <w:rFonts w:ascii="Trebuchet MS" w:eastAsia="Calibri" w:hAnsi="Trebuchet MS" w:cs="Tahoma"/>
                <w:b/>
                <w:sz w:val="18"/>
                <w:szCs w:val="18"/>
                <w:lang w:val="el-GR" w:eastAsia="el-GR"/>
              </w:rPr>
            </w:pPr>
          </w:p>
        </w:tc>
      </w:tr>
    </w:tbl>
    <w:p w:rsidR="00B85867" w:rsidRDefault="00B85867" w:rsidP="00B85867">
      <w:pPr>
        <w:suppressAutoHyphens w:val="0"/>
        <w:spacing w:before="120" w:line="240" w:lineRule="auto"/>
        <w:rPr>
          <w:rFonts w:ascii="Trebuchet MS" w:eastAsia="Calibri" w:hAnsi="Trebuchet MS" w:cs="Tahoma"/>
          <w:sz w:val="18"/>
          <w:szCs w:val="18"/>
          <w:lang w:val="el-GR" w:eastAsia="el-GR"/>
        </w:rPr>
      </w:pPr>
    </w:p>
    <w:p w:rsidR="00B85867" w:rsidRPr="007006F0" w:rsidRDefault="00B85867" w:rsidP="00B85867">
      <w:pPr>
        <w:suppressAutoHyphens w:val="0"/>
        <w:spacing w:before="120" w:line="240" w:lineRule="auto"/>
        <w:rPr>
          <w:rFonts w:ascii="Trebuchet MS" w:eastAsia="Calibri" w:hAnsi="Trebuchet MS" w:cs="Tahoma"/>
          <w:sz w:val="18"/>
          <w:szCs w:val="18"/>
          <w:lang w:val="el-GR" w:eastAsia="el-GR"/>
        </w:rPr>
      </w:pPr>
    </w:p>
    <w:tbl>
      <w:tblPr>
        <w:tblW w:w="86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42"/>
        <w:gridCol w:w="6521"/>
        <w:gridCol w:w="283"/>
        <w:gridCol w:w="992"/>
      </w:tblGrid>
      <w:tr w:rsidR="00B85867" w:rsidRPr="00076770" w:rsidTr="00B85867">
        <w:tc>
          <w:tcPr>
            <w:tcW w:w="709" w:type="dxa"/>
            <w:shd w:val="clear" w:color="auto" w:fill="0C0C0C"/>
          </w:tcPr>
          <w:p w:rsidR="00B85867" w:rsidRPr="00076770" w:rsidRDefault="00B85867" w:rsidP="00B85867">
            <w:pPr>
              <w:suppressAutoHyphens w:val="0"/>
              <w:spacing w:before="60" w:after="60" w:line="240" w:lineRule="auto"/>
              <w:rPr>
                <w:rFonts w:ascii="Trebuchet MS" w:eastAsia="Calibri" w:hAnsi="Trebuchet MS" w:cs="Tahoma"/>
                <w:b/>
                <w:szCs w:val="20"/>
                <w:lang w:val="el-GR" w:eastAsia="el-GR"/>
              </w:rPr>
            </w:pPr>
            <w:bookmarkStart w:id="7" w:name="_Toc495655206"/>
            <w:bookmarkStart w:id="8" w:name="_Toc495655246"/>
            <w:bookmarkStart w:id="9" w:name="_Toc495655278"/>
            <w:bookmarkStart w:id="10" w:name="_Toc495655310"/>
            <w:r>
              <w:rPr>
                <w:rFonts w:ascii="Trebuchet MS" w:eastAsia="Calibri" w:hAnsi="Trebuchet MS" w:cs="Tahoma"/>
                <w:b/>
                <w:szCs w:val="20"/>
                <w:lang w:val="en-US" w:eastAsia="el-GR"/>
              </w:rPr>
              <w:t>3</w:t>
            </w:r>
            <w:r w:rsidRPr="00076770">
              <w:rPr>
                <w:rFonts w:ascii="Trebuchet MS" w:eastAsia="Calibri" w:hAnsi="Trebuchet MS" w:cs="Tahoma"/>
                <w:b/>
                <w:szCs w:val="20"/>
                <w:lang w:val="el-GR" w:eastAsia="el-GR"/>
              </w:rPr>
              <w:t>.</w:t>
            </w:r>
            <w:bookmarkEnd w:id="7"/>
            <w:bookmarkEnd w:id="8"/>
            <w:bookmarkEnd w:id="9"/>
            <w:bookmarkEnd w:id="10"/>
          </w:p>
        </w:tc>
        <w:tc>
          <w:tcPr>
            <w:tcW w:w="7938" w:type="dxa"/>
            <w:gridSpan w:val="4"/>
            <w:shd w:val="clear" w:color="auto" w:fill="C0C0C0"/>
          </w:tcPr>
          <w:p w:rsidR="00B85867" w:rsidRPr="00076770" w:rsidRDefault="00B85867" w:rsidP="00B85867">
            <w:pPr>
              <w:suppressAutoHyphens w:val="0"/>
              <w:spacing w:before="60" w:after="60" w:line="240" w:lineRule="auto"/>
              <w:rPr>
                <w:rFonts w:ascii="Trebuchet MS" w:eastAsia="Calibri" w:hAnsi="Trebuchet MS" w:cs="Tahoma"/>
                <w:b/>
                <w:szCs w:val="20"/>
                <w:lang w:val="el-GR" w:eastAsia="el-GR"/>
              </w:rPr>
            </w:pPr>
            <w:bookmarkStart w:id="11" w:name="_Toc495655207"/>
            <w:bookmarkStart w:id="12" w:name="_Toc495655247"/>
            <w:bookmarkStart w:id="13" w:name="_Toc495655279"/>
            <w:bookmarkStart w:id="14" w:name="_Toc495655311"/>
            <w:r w:rsidRPr="00076770">
              <w:rPr>
                <w:rFonts w:ascii="Trebuchet MS" w:eastAsia="Calibri" w:hAnsi="Trebuchet MS" w:cs="Tahoma"/>
                <w:b/>
                <w:szCs w:val="20"/>
                <w:lang w:val="el-GR" w:eastAsia="el-GR"/>
              </w:rPr>
              <w:t>ΟΡΙΖΟΝΤΙΕΣ ΠΟΛΙΤΙΚΕΣ</w:t>
            </w:r>
            <w:bookmarkEnd w:id="11"/>
            <w:bookmarkEnd w:id="12"/>
            <w:bookmarkEnd w:id="13"/>
            <w:bookmarkEnd w:id="14"/>
          </w:p>
        </w:tc>
      </w:tr>
      <w:tr w:rsidR="00B85867" w:rsidRPr="00076770" w:rsidTr="00B85867">
        <w:trPr>
          <w:trHeight w:val="809"/>
        </w:trPr>
        <w:tc>
          <w:tcPr>
            <w:tcW w:w="851" w:type="dxa"/>
            <w:gridSpan w:val="2"/>
            <w:shd w:val="clear" w:color="auto" w:fill="A6A6A6"/>
          </w:tcPr>
          <w:p w:rsidR="00B85867" w:rsidRPr="00114967" w:rsidRDefault="00B85867" w:rsidP="00B85867">
            <w:pPr>
              <w:spacing w:before="60" w:after="60" w:line="240" w:lineRule="atLeast"/>
              <w:rPr>
                <w:rFonts w:ascii="Trebuchet MS" w:eastAsia="Calibri" w:hAnsi="Trebuchet MS" w:cs="Tahoma"/>
                <w:b/>
                <w:sz w:val="18"/>
                <w:szCs w:val="18"/>
                <w:lang w:val="el-GR"/>
              </w:rPr>
            </w:pPr>
            <w:r>
              <w:rPr>
                <w:rFonts w:ascii="Trebuchet MS" w:eastAsia="Calibri" w:hAnsi="Trebuchet MS" w:cs="Tahoma"/>
                <w:b/>
                <w:sz w:val="18"/>
                <w:szCs w:val="18"/>
                <w:lang w:val="en-US"/>
              </w:rPr>
              <w:t>3</w:t>
            </w:r>
            <w:r w:rsidRPr="00114967">
              <w:rPr>
                <w:rFonts w:ascii="Trebuchet MS" w:eastAsia="Calibri" w:hAnsi="Trebuchet MS" w:cs="Tahoma"/>
                <w:b/>
                <w:sz w:val="18"/>
                <w:szCs w:val="18"/>
                <w:lang w:val="el-GR"/>
              </w:rPr>
              <w:t xml:space="preserve">.1 </w:t>
            </w:r>
          </w:p>
        </w:tc>
        <w:tc>
          <w:tcPr>
            <w:tcW w:w="6521" w:type="dxa"/>
            <w:shd w:val="clear" w:color="auto" w:fill="E0E0E0"/>
          </w:tcPr>
          <w:p w:rsidR="00B85867" w:rsidRPr="00076770" w:rsidRDefault="00B85867" w:rsidP="00B85867">
            <w:pPr>
              <w:spacing w:before="60" w:after="60"/>
              <w:rPr>
                <w:rFonts w:ascii="Trebuchet MS" w:eastAsia="Calibri" w:hAnsi="Trebuchet MS"/>
                <w:sz w:val="18"/>
                <w:szCs w:val="18"/>
                <w:lang w:val="en-US"/>
              </w:rPr>
            </w:pPr>
            <w:r w:rsidRPr="00076770">
              <w:rPr>
                <w:rFonts w:ascii="Trebuchet MS" w:eastAsia="Calibri" w:hAnsi="Trebuchet MS"/>
                <w:sz w:val="18"/>
                <w:szCs w:val="18"/>
                <w:lang w:val="el-GR"/>
              </w:rPr>
              <w:t xml:space="preserve">ΥΠΑΡΧΟΥΝ ΥΠΟΔΟΜΕΣ ΔΙΕΥΚΟΛΥΝΣΗΣ (ΚΤΙΡΙΑΚΕΣ Η ΑΛΛΕΣ ΑΝΑΛΟΓΑ ΤΙ ΑΠΑΙΤΕΙΤΑΙ) ΠΡΟΣΒΑΣΗΣ ΤΩΝ ΑΜΕΑ, Η ΕΦΟΣΟΝ ΔΕΝ ΥΠΑΡΧΟΥΝ ΠΡΟΚΕΙΤΑΙ ΝΑ ΔΗΜΙΟΥΡΓΗΘΟΥΝ; </w:t>
            </w:r>
            <w:r w:rsidRPr="00576D69">
              <w:rPr>
                <w:rFonts w:ascii="Trebuchet MS" w:eastAsia="Calibri" w:hAnsi="Trebuchet MS" w:cs="Tahoma"/>
                <w:b/>
                <w:szCs w:val="20"/>
                <w:lang w:val="el-GR" w:eastAsia="el-GR"/>
              </w:rPr>
              <w:t>(</w:t>
            </w:r>
            <w:r w:rsidRPr="00576D69">
              <w:rPr>
                <w:rFonts w:ascii="Trebuchet MS" w:eastAsia="Calibri" w:hAnsi="Trebuchet MS" w:cs="Tahoma"/>
                <w:color w:val="0000FF"/>
                <w:szCs w:val="20"/>
                <w:highlight w:val="white"/>
                <w:lang w:val="el-GR" w:eastAsia="zh-CN"/>
              </w:rPr>
              <w:t>&lt;</w:t>
            </w:r>
            <w:r w:rsidRPr="00576D69">
              <w:rPr>
                <w:rFonts w:ascii="Trebuchet MS" w:eastAsia="Calibri" w:hAnsi="Trebuchet MS" w:cs="Tahoma"/>
                <w:color w:val="800000"/>
                <w:szCs w:val="20"/>
                <w:highlight w:val="white"/>
                <w:lang w:val="el-GR" w:eastAsia="zh-CN"/>
              </w:rPr>
              <w:t>PROSVASIMOTHTA</w:t>
            </w:r>
            <w:r w:rsidRPr="00576D69">
              <w:rPr>
                <w:rFonts w:ascii="Trebuchet MS" w:eastAsia="Calibri" w:hAnsi="Trebuchet MS" w:cs="Tahoma"/>
                <w:color w:val="0000FF"/>
                <w:szCs w:val="20"/>
                <w:highlight w:val="white"/>
                <w:lang w:val="el-GR" w:eastAsia="zh-CN"/>
              </w:rPr>
              <w:t>&gt;</w:t>
            </w:r>
            <w:r w:rsidRPr="00576D69">
              <w:rPr>
                <w:rFonts w:ascii="Trebuchet MS" w:eastAsia="Calibri" w:hAnsi="Trebuchet MS" w:cs="Tahoma"/>
                <w:color w:val="0000FF"/>
                <w:szCs w:val="20"/>
                <w:lang w:val="el-GR" w:eastAsia="zh-CN"/>
              </w:rPr>
              <w:t>)</w:t>
            </w:r>
          </w:p>
        </w:tc>
        <w:tc>
          <w:tcPr>
            <w:tcW w:w="1275" w:type="dxa"/>
            <w:gridSpan w:val="2"/>
            <w:shd w:val="clear" w:color="auto" w:fill="auto"/>
          </w:tcPr>
          <w:p w:rsidR="00B85867" w:rsidRPr="00076770" w:rsidRDefault="00B85867" w:rsidP="00B85867">
            <w:pPr>
              <w:spacing w:before="60" w:after="60"/>
              <w:rPr>
                <w:rFonts w:ascii="Trebuchet MS" w:eastAsia="Calibri" w:hAnsi="Trebuchet MS"/>
                <w:sz w:val="18"/>
                <w:szCs w:val="18"/>
              </w:rPr>
            </w:pPr>
            <w:r w:rsidRPr="00076770">
              <w:rPr>
                <w:rFonts w:ascii="Trebuchet MS" w:eastAsia="Calibri" w:hAnsi="Trebuchet MS"/>
                <w:sz w:val="18"/>
                <w:szCs w:val="18"/>
              </w:rPr>
              <w:t>NAI/OXI</w:t>
            </w:r>
          </w:p>
        </w:tc>
      </w:tr>
      <w:tr w:rsidR="00B85867" w:rsidRPr="00E86F77" w:rsidTr="00B85867">
        <w:tblPrEx>
          <w:shd w:val="clear" w:color="auto" w:fill="E0E0E0"/>
        </w:tblPrEx>
        <w:tc>
          <w:tcPr>
            <w:tcW w:w="851" w:type="dxa"/>
            <w:gridSpan w:val="2"/>
            <w:shd w:val="clear" w:color="auto" w:fill="A6A6A6"/>
          </w:tcPr>
          <w:p w:rsidR="00B85867" w:rsidRPr="00076770" w:rsidRDefault="00B85867" w:rsidP="00B85867">
            <w:pPr>
              <w:spacing w:before="60" w:after="60" w:line="240" w:lineRule="atLeast"/>
              <w:rPr>
                <w:rFonts w:ascii="Trebuchet MS" w:eastAsia="Calibri" w:hAnsi="Trebuchet MS" w:cs="Tahoma"/>
                <w:b/>
                <w:sz w:val="18"/>
                <w:szCs w:val="18"/>
              </w:rPr>
            </w:pPr>
            <w:r>
              <w:rPr>
                <w:rFonts w:ascii="Trebuchet MS" w:eastAsia="Calibri" w:hAnsi="Trebuchet MS" w:cs="Tahoma"/>
                <w:b/>
                <w:sz w:val="18"/>
                <w:szCs w:val="18"/>
                <w:lang w:val="en-US"/>
              </w:rPr>
              <w:t>3</w:t>
            </w:r>
            <w:r w:rsidRPr="00076770">
              <w:rPr>
                <w:rFonts w:ascii="Trebuchet MS" w:eastAsia="Calibri" w:hAnsi="Trebuchet MS" w:cs="Tahoma"/>
                <w:b/>
                <w:sz w:val="18"/>
                <w:szCs w:val="18"/>
              </w:rPr>
              <w:t xml:space="preserve">.2 </w:t>
            </w:r>
          </w:p>
        </w:tc>
        <w:tc>
          <w:tcPr>
            <w:tcW w:w="7796" w:type="dxa"/>
            <w:gridSpan w:val="3"/>
            <w:shd w:val="clear" w:color="auto" w:fill="E0E0E0"/>
          </w:tcPr>
          <w:p w:rsidR="00B85867" w:rsidRPr="00076770" w:rsidRDefault="00B85867" w:rsidP="00B85867">
            <w:pPr>
              <w:spacing w:before="60" w:after="60"/>
              <w:rPr>
                <w:rFonts w:ascii="Trebuchet MS" w:eastAsia="Calibri" w:hAnsi="Trebuchet MS"/>
                <w:sz w:val="18"/>
                <w:szCs w:val="18"/>
                <w:lang w:val="el-GR"/>
              </w:rPr>
            </w:pPr>
            <w:r w:rsidRPr="00076770">
              <w:rPr>
                <w:rFonts w:ascii="Trebuchet MS" w:eastAsia="Calibri" w:hAnsi="Trebuchet MS"/>
                <w:sz w:val="18"/>
                <w:szCs w:val="18"/>
                <w:lang w:val="el-GR"/>
              </w:rPr>
              <w:t xml:space="preserve">ΕΙΔΟΣ ΥΦΙΣΤΑΜΕΝΗΣ ΥΠΟΔΟΜΗΣ </w:t>
            </w:r>
            <w:proofErr w:type="spellStart"/>
            <w:r w:rsidRPr="00076770">
              <w:rPr>
                <w:rFonts w:ascii="Trebuchet MS" w:eastAsia="Calibri" w:hAnsi="Trebuchet MS"/>
                <w:sz w:val="18"/>
                <w:szCs w:val="18"/>
                <w:lang w:val="el-GR"/>
              </w:rPr>
              <w:t>ΑμεΑ</w:t>
            </w:r>
            <w:proofErr w:type="spellEnd"/>
            <w:r w:rsidRPr="00076770">
              <w:rPr>
                <w:rFonts w:ascii="Trebuchet MS" w:eastAsia="Calibri" w:hAnsi="Trebuchet MS"/>
                <w:sz w:val="18"/>
                <w:szCs w:val="18"/>
                <w:lang w:val="el-GR"/>
              </w:rPr>
              <w:t xml:space="preserve"> ΠΟΥ ΔΙΑΘΕΤΕΙ Η ΕΠΙΧΕΙΡΗΣΗ Ή ΠΟΥ ΠΡΟΚΕΙΤΑΙ ΝΑ ΔΗΜΙΟΥΡΓΗΘΕΙ (Περιγραφή)</w:t>
            </w:r>
          </w:p>
        </w:tc>
      </w:tr>
      <w:tr w:rsidR="00B85867" w:rsidRPr="00E86F77" w:rsidTr="00B85867">
        <w:tblPrEx>
          <w:shd w:val="clear" w:color="auto" w:fill="E0E0E0"/>
        </w:tblPrEx>
        <w:tc>
          <w:tcPr>
            <w:tcW w:w="8647" w:type="dxa"/>
            <w:gridSpan w:val="5"/>
            <w:shd w:val="clear" w:color="auto" w:fill="auto"/>
          </w:tcPr>
          <w:p w:rsidR="00B85867" w:rsidRPr="00076770" w:rsidRDefault="00B85867" w:rsidP="00B85867">
            <w:pPr>
              <w:spacing w:before="60" w:after="60"/>
              <w:rPr>
                <w:rFonts w:ascii="Trebuchet MS" w:eastAsia="Calibri" w:hAnsi="Trebuchet MS"/>
                <w:sz w:val="18"/>
                <w:szCs w:val="18"/>
                <w:lang w:val="el-GR"/>
              </w:rPr>
            </w:pPr>
          </w:p>
        </w:tc>
      </w:tr>
      <w:tr w:rsidR="00B85867" w:rsidRPr="00076770" w:rsidTr="00B85867">
        <w:trPr>
          <w:trHeight w:val="430"/>
        </w:trPr>
        <w:tc>
          <w:tcPr>
            <w:tcW w:w="851" w:type="dxa"/>
            <w:gridSpan w:val="2"/>
            <w:shd w:val="clear" w:color="auto" w:fill="999999"/>
            <w:vAlign w:val="center"/>
          </w:tcPr>
          <w:p w:rsidR="00B85867" w:rsidRPr="00076770" w:rsidRDefault="00B85867" w:rsidP="00B85867">
            <w:pPr>
              <w:spacing w:before="60" w:after="60"/>
              <w:rPr>
                <w:rFonts w:ascii="Trebuchet MS" w:eastAsia="Calibri" w:hAnsi="Trebuchet MS"/>
                <w:b/>
                <w:sz w:val="18"/>
                <w:szCs w:val="18"/>
              </w:rPr>
            </w:pPr>
            <w:r>
              <w:rPr>
                <w:rFonts w:ascii="Trebuchet MS" w:eastAsia="Calibri" w:hAnsi="Trebuchet MS"/>
                <w:b/>
                <w:sz w:val="18"/>
                <w:szCs w:val="18"/>
                <w:lang w:val="en-US"/>
              </w:rPr>
              <w:t>3</w:t>
            </w:r>
            <w:r w:rsidRPr="00076770">
              <w:rPr>
                <w:rFonts w:ascii="Trebuchet MS" w:eastAsia="Calibri" w:hAnsi="Trebuchet MS"/>
                <w:b/>
                <w:sz w:val="18"/>
                <w:szCs w:val="18"/>
              </w:rPr>
              <w:t>.3</w:t>
            </w:r>
          </w:p>
        </w:tc>
        <w:tc>
          <w:tcPr>
            <w:tcW w:w="6804" w:type="dxa"/>
            <w:gridSpan w:val="2"/>
            <w:shd w:val="clear" w:color="auto" w:fill="D9D9D9"/>
            <w:vAlign w:val="center"/>
          </w:tcPr>
          <w:p w:rsidR="00B85867" w:rsidRPr="00076770" w:rsidRDefault="00B85867" w:rsidP="00B85867">
            <w:pPr>
              <w:spacing w:before="60" w:after="60"/>
              <w:rPr>
                <w:rFonts w:ascii="Trebuchet MS" w:eastAsia="Calibri" w:hAnsi="Trebuchet MS"/>
                <w:sz w:val="18"/>
                <w:szCs w:val="18"/>
                <w:lang w:val="el-GR"/>
              </w:rPr>
            </w:pPr>
            <w:bookmarkStart w:id="15" w:name="_Toc495654994"/>
            <w:bookmarkStart w:id="16" w:name="_Toc495655093"/>
            <w:r w:rsidRPr="00076770">
              <w:rPr>
                <w:rFonts w:ascii="Trebuchet MS" w:hAnsi="Trebuchet MS"/>
                <w:sz w:val="18"/>
                <w:szCs w:val="18"/>
                <w:lang w:val="el-GR"/>
              </w:rPr>
              <w:t>Η ΠΡΑΞΗ ΣΥΝΕΚΤΙΜΑ ΚΑΙ ΠΡΟΑΣΠΙΖΕΙ ΤΗΝ ΑΡΧΗ ΤΗΣ ΙΣΟΤΗΤΑΣ ΜΕΤΑΞΥ ΑΝΔΡΩΝ ΚΑΙ ΓΥΝΑΙΚΩΝ;</w:t>
            </w:r>
            <w:bookmarkEnd w:id="15"/>
            <w:bookmarkEnd w:id="16"/>
            <w:r w:rsidRPr="00576D69">
              <w:rPr>
                <w:rFonts w:ascii="Trebuchet MS" w:eastAsia="Calibri" w:hAnsi="Trebuchet MS" w:cs="Tahoma"/>
                <w:color w:val="0000FF"/>
                <w:szCs w:val="20"/>
                <w:highlight w:val="white"/>
                <w:lang w:val="el-GR" w:eastAsia="zh-CN"/>
              </w:rPr>
              <w:t xml:space="preserve"> &lt;</w:t>
            </w:r>
            <w:r w:rsidRPr="00576D69">
              <w:rPr>
                <w:rFonts w:ascii="Trebuchet MS" w:eastAsia="Calibri" w:hAnsi="Trebuchet MS" w:cs="Tahoma"/>
                <w:color w:val="800000"/>
                <w:szCs w:val="20"/>
                <w:highlight w:val="white"/>
                <w:lang w:val="el-GR" w:eastAsia="zh-CN"/>
              </w:rPr>
              <w:t>ARXH_ISOTHTAS</w:t>
            </w:r>
            <w:r w:rsidRPr="00576D69">
              <w:rPr>
                <w:rFonts w:ascii="Trebuchet MS" w:eastAsia="Calibri" w:hAnsi="Trebuchet MS" w:cs="Tahoma"/>
                <w:color w:val="0000FF"/>
                <w:szCs w:val="20"/>
                <w:highlight w:val="white"/>
                <w:lang w:val="el-GR" w:eastAsia="zh-CN"/>
              </w:rPr>
              <w:t>&gt;</w:t>
            </w:r>
          </w:p>
        </w:tc>
        <w:tc>
          <w:tcPr>
            <w:tcW w:w="992" w:type="dxa"/>
            <w:shd w:val="clear" w:color="auto" w:fill="auto"/>
          </w:tcPr>
          <w:p w:rsidR="00B85867" w:rsidRPr="00076770" w:rsidRDefault="00B85867" w:rsidP="00B85867">
            <w:pPr>
              <w:spacing w:before="60" w:after="60"/>
              <w:rPr>
                <w:rFonts w:ascii="Trebuchet MS" w:hAnsi="Trebuchet MS"/>
                <w:sz w:val="18"/>
                <w:szCs w:val="18"/>
              </w:rPr>
            </w:pPr>
            <w:r w:rsidRPr="00076770">
              <w:rPr>
                <w:rFonts w:ascii="Trebuchet MS" w:hAnsi="Trebuchet MS"/>
                <w:sz w:val="18"/>
                <w:szCs w:val="18"/>
              </w:rPr>
              <w:t>ΝΑΙ/ΟΧΙ</w:t>
            </w:r>
          </w:p>
        </w:tc>
      </w:tr>
      <w:tr w:rsidR="00B85867" w:rsidRPr="00076770" w:rsidTr="00B85867">
        <w:trPr>
          <w:trHeight w:val="941"/>
        </w:trPr>
        <w:tc>
          <w:tcPr>
            <w:tcW w:w="851" w:type="dxa"/>
            <w:gridSpan w:val="2"/>
            <w:shd w:val="clear" w:color="auto" w:fill="999999"/>
            <w:vAlign w:val="center"/>
          </w:tcPr>
          <w:p w:rsidR="00B85867" w:rsidRPr="00076770" w:rsidRDefault="00B85867" w:rsidP="00B85867">
            <w:pPr>
              <w:spacing w:before="60" w:after="60"/>
              <w:rPr>
                <w:rFonts w:ascii="Trebuchet MS" w:eastAsia="Calibri" w:hAnsi="Trebuchet MS"/>
                <w:b/>
                <w:sz w:val="18"/>
                <w:szCs w:val="18"/>
              </w:rPr>
            </w:pPr>
            <w:r>
              <w:rPr>
                <w:rFonts w:ascii="Trebuchet MS" w:eastAsia="Calibri" w:hAnsi="Trebuchet MS"/>
                <w:b/>
                <w:sz w:val="18"/>
                <w:szCs w:val="18"/>
                <w:lang w:val="en-US"/>
              </w:rPr>
              <w:t>3</w:t>
            </w:r>
            <w:r w:rsidRPr="00076770">
              <w:rPr>
                <w:rFonts w:ascii="Trebuchet MS" w:eastAsia="Calibri" w:hAnsi="Trebuchet MS"/>
                <w:b/>
                <w:sz w:val="18"/>
                <w:szCs w:val="18"/>
              </w:rPr>
              <w:t>.4</w:t>
            </w:r>
          </w:p>
        </w:tc>
        <w:tc>
          <w:tcPr>
            <w:tcW w:w="6804" w:type="dxa"/>
            <w:gridSpan w:val="2"/>
            <w:shd w:val="clear" w:color="auto" w:fill="D9D9D9"/>
            <w:vAlign w:val="center"/>
          </w:tcPr>
          <w:p w:rsidR="00B85867" w:rsidRPr="00076770" w:rsidRDefault="00B85867" w:rsidP="00B85867">
            <w:pPr>
              <w:spacing w:before="60" w:after="60"/>
              <w:rPr>
                <w:rFonts w:ascii="Trebuchet MS" w:eastAsia="Calibri" w:hAnsi="Trebuchet MS"/>
                <w:sz w:val="18"/>
                <w:szCs w:val="18"/>
                <w:lang w:val="el-GR"/>
              </w:rPr>
            </w:pPr>
            <w:bookmarkStart w:id="17" w:name="_Toc495654995"/>
            <w:bookmarkStart w:id="18" w:name="_Toc495655094"/>
            <w:r w:rsidRPr="00076770">
              <w:rPr>
                <w:rFonts w:ascii="Trebuchet MS" w:hAnsi="Trebuchet MS"/>
                <w:sz w:val="18"/>
                <w:szCs w:val="18"/>
                <w:lang w:val="el-GR"/>
              </w:rPr>
              <w:t>Η ΠΡΑΞΗ ΑΠΟΤΡΕΠΕΙ ΚΑΘΕ ΔΙΑΚΡΙΣΗ ΛΟΓΩ ΦΥΛΟΥ, ΦΥΛΗΣ, ΕΘΝΟΤΙΚΗΣ ΚΑΤΑΓΩΓΗΣ, ΘΡΗΣΚΕΙΑΣ, ΠΕΠΟΙΘΗΣΕΩΝ, ΑΝΑΠΗΡΙΑΣ, ΗΛΙΚΙΑΣ, ΓΕΝΕΤΗΣΙΟΥ ΠΡΟΣΑΝΑΤΟΛΙΣΜΟΥ;</w:t>
            </w:r>
            <w:bookmarkEnd w:id="17"/>
            <w:bookmarkEnd w:id="18"/>
            <w:r w:rsidRPr="00576D69">
              <w:rPr>
                <w:rFonts w:ascii="Trebuchet MS" w:eastAsia="Calibri" w:hAnsi="Trebuchet MS" w:cs="Tahoma"/>
                <w:color w:val="0000FF"/>
                <w:szCs w:val="20"/>
                <w:highlight w:val="white"/>
                <w:lang w:val="el-GR" w:eastAsia="zh-CN"/>
              </w:rPr>
              <w:t xml:space="preserve"> &lt;</w:t>
            </w:r>
            <w:r w:rsidRPr="00576D69">
              <w:rPr>
                <w:rFonts w:ascii="Trebuchet MS" w:eastAsia="Calibri" w:hAnsi="Trebuchet MS" w:cs="Tahoma"/>
                <w:color w:val="800000"/>
                <w:szCs w:val="20"/>
                <w:highlight w:val="white"/>
                <w:lang w:val="el-GR" w:eastAsia="zh-CN"/>
              </w:rPr>
              <w:t>APOTROPH_DIAKRISHS</w:t>
            </w:r>
            <w:r w:rsidRPr="00576D69">
              <w:rPr>
                <w:rFonts w:ascii="Trebuchet MS" w:eastAsia="Calibri" w:hAnsi="Trebuchet MS" w:cs="Tahoma"/>
                <w:color w:val="0000FF"/>
                <w:szCs w:val="20"/>
                <w:highlight w:val="white"/>
                <w:lang w:val="el-GR" w:eastAsia="zh-CN"/>
              </w:rPr>
              <w:t>&gt;</w:t>
            </w:r>
          </w:p>
        </w:tc>
        <w:tc>
          <w:tcPr>
            <w:tcW w:w="992" w:type="dxa"/>
            <w:shd w:val="clear" w:color="auto" w:fill="auto"/>
          </w:tcPr>
          <w:p w:rsidR="00B85867" w:rsidRPr="00076770" w:rsidRDefault="00B85867" w:rsidP="00B85867">
            <w:pPr>
              <w:spacing w:before="60" w:after="60"/>
              <w:rPr>
                <w:rFonts w:ascii="Trebuchet MS" w:hAnsi="Trebuchet MS"/>
                <w:sz w:val="18"/>
                <w:szCs w:val="18"/>
              </w:rPr>
            </w:pPr>
            <w:r w:rsidRPr="00076770">
              <w:rPr>
                <w:rFonts w:ascii="Trebuchet MS" w:hAnsi="Trebuchet MS"/>
                <w:sz w:val="18"/>
                <w:szCs w:val="18"/>
              </w:rPr>
              <w:t>ΝΑΙ/ΟΧΙ</w:t>
            </w:r>
          </w:p>
        </w:tc>
      </w:tr>
      <w:tr w:rsidR="00B85867" w:rsidRPr="00076770" w:rsidTr="00B85867">
        <w:trPr>
          <w:trHeight w:val="1072"/>
        </w:trPr>
        <w:tc>
          <w:tcPr>
            <w:tcW w:w="851" w:type="dxa"/>
            <w:gridSpan w:val="2"/>
            <w:shd w:val="clear" w:color="auto" w:fill="999999"/>
            <w:vAlign w:val="center"/>
          </w:tcPr>
          <w:p w:rsidR="00B85867" w:rsidRPr="00076770" w:rsidRDefault="00B85867" w:rsidP="00B85867">
            <w:pPr>
              <w:spacing w:before="60" w:after="60"/>
              <w:rPr>
                <w:rFonts w:ascii="Trebuchet MS" w:eastAsia="Calibri" w:hAnsi="Trebuchet MS"/>
                <w:b/>
                <w:sz w:val="18"/>
                <w:szCs w:val="18"/>
              </w:rPr>
            </w:pPr>
            <w:r>
              <w:rPr>
                <w:rFonts w:ascii="Trebuchet MS" w:eastAsia="Calibri" w:hAnsi="Trebuchet MS"/>
                <w:b/>
                <w:sz w:val="18"/>
                <w:szCs w:val="18"/>
                <w:lang w:val="en-US"/>
              </w:rPr>
              <w:t>3</w:t>
            </w:r>
            <w:r w:rsidRPr="00076770">
              <w:rPr>
                <w:rFonts w:ascii="Trebuchet MS" w:eastAsia="Calibri" w:hAnsi="Trebuchet MS"/>
                <w:b/>
                <w:sz w:val="18"/>
                <w:szCs w:val="18"/>
              </w:rPr>
              <w:t>.5</w:t>
            </w:r>
          </w:p>
        </w:tc>
        <w:tc>
          <w:tcPr>
            <w:tcW w:w="6804" w:type="dxa"/>
            <w:gridSpan w:val="2"/>
            <w:shd w:val="clear" w:color="auto" w:fill="D9D9D9"/>
            <w:vAlign w:val="center"/>
          </w:tcPr>
          <w:p w:rsidR="00B85867" w:rsidRPr="00076770" w:rsidRDefault="00B85867" w:rsidP="00B85867">
            <w:pPr>
              <w:spacing w:before="60" w:after="60"/>
              <w:rPr>
                <w:rFonts w:ascii="Trebuchet MS" w:hAnsi="Trebuchet MS"/>
                <w:sz w:val="18"/>
                <w:szCs w:val="18"/>
                <w:lang w:val="el-GR"/>
              </w:rPr>
            </w:pPr>
            <w:bookmarkStart w:id="19" w:name="_Toc495654996"/>
            <w:bookmarkStart w:id="20" w:name="_Toc495655095"/>
            <w:r w:rsidRPr="00076770">
              <w:rPr>
                <w:rFonts w:ascii="Trebuchet MS" w:hAnsi="Trebuchet MS"/>
                <w:sz w:val="18"/>
                <w:szCs w:val="18"/>
                <w:lang w:val="el-GR"/>
              </w:rPr>
              <w:t>Η ΠΡΑΞΗ ΣΕΒΕΤΑΙ ΤΗΝ ΑΡΧΗ ΤΗΣ ΑΕΙΦΟΡΟΥ ΑΝΑΠΤΥΞΗΣ ΚΑΙ ΔΙΑΣΦΑΛΙΖΕΙ ΤΗΝ ΠΡΟΩΘΗΣΗ ΤΩΝ ΑΠΑΙΤΗΣΕΩΝ ΠΕΡΙΒΑΛΛΟΝΤΙΚΗΣ ΠΡΟΣΤΑΣΙΑΣ, ΑΠΟΔΟΣΗΣ ΠΟΡΩΝ, ΜΕΤΡΙΑΣΜΟΥ ΚΛΙΜΑΤΙΚΗΣ ΑΛΛΑΓΗΣ ΚΑΙ ΠΡΟΣΤΑΣΙΑΣ ΒΙΟΠΟΙΚΙΛΟΤΗΤΑΣ, ΟΠΟΥ ΕΦΑΡΜΟΖΕΤΑΙ;</w:t>
            </w:r>
            <w:bookmarkEnd w:id="19"/>
            <w:bookmarkEnd w:id="20"/>
            <w:r w:rsidRPr="00576D69">
              <w:rPr>
                <w:rFonts w:ascii="Trebuchet MS" w:hAnsi="Trebuchet MS" w:cs="Tahoma"/>
                <w:b/>
                <w:szCs w:val="20"/>
                <w:lang w:val="el-GR" w:eastAsia="el-GR"/>
              </w:rPr>
              <w:t xml:space="preserve"> (</w:t>
            </w:r>
            <w:r w:rsidRPr="00576D69">
              <w:rPr>
                <w:rFonts w:ascii="Trebuchet MS" w:eastAsia="Calibri" w:hAnsi="Trebuchet MS" w:cs="Tahoma"/>
                <w:color w:val="0000FF"/>
                <w:szCs w:val="20"/>
                <w:highlight w:val="white"/>
                <w:lang w:val="el-GR" w:eastAsia="zh-CN"/>
              </w:rPr>
              <w:t>&lt;</w:t>
            </w:r>
            <w:r w:rsidRPr="00576D69">
              <w:rPr>
                <w:rFonts w:ascii="Trebuchet MS" w:eastAsia="Calibri" w:hAnsi="Trebuchet MS" w:cs="Tahoma"/>
                <w:color w:val="800000"/>
                <w:szCs w:val="20"/>
                <w:highlight w:val="white"/>
                <w:lang w:val="el-GR" w:eastAsia="zh-CN"/>
              </w:rPr>
              <w:t>AEIFOROS_ANAPTYKSH</w:t>
            </w:r>
            <w:r w:rsidRPr="00576D69">
              <w:rPr>
                <w:rFonts w:ascii="Trebuchet MS" w:eastAsia="Calibri" w:hAnsi="Trebuchet MS" w:cs="Tahoma"/>
                <w:color w:val="0000FF"/>
                <w:szCs w:val="20"/>
                <w:highlight w:val="white"/>
                <w:lang w:val="el-GR" w:eastAsia="zh-CN"/>
              </w:rPr>
              <w:t>&gt;</w:t>
            </w:r>
            <w:r w:rsidRPr="00576D69">
              <w:rPr>
                <w:rFonts w:ascii="Trebuchet MS" w:eastAsia="Calibri" w:hAnsi="Trebuchet MS" w:cs="Tahoma"/>
                <w:color w:val="0000FF"/>
                <w:szCs w:val="20"/>
                <w:lang w:val="el-GR" w:eastAsia="zh-CN"/>
              </w:rPr>
              <w:t>)</w:t>
            </w:r>
          </w:p>
        </w:tc>
        <w:tc>
          <w:tcPr>
            <w:tcW w:w="992" w:type="dxa"/>
            <w:shd w:val="clear" w:color="auto" w:fill="auto"/>
          </w:tcPr>
          <w:p w:rsidR="00B85867" w:rsidRPr="00076770" w:rsidRDefault="00B85867" w:rsidP="00B85867">
            <w:pPr>
              <w:spacing w:before="60" w:after="60"/>
              <w:rPr>
                <w:rFonts w:ascii="Trebuchet MS" w:hAnsi="Trebuchet MS"/>
                <w:sz w:val="18"/>
                <w:szCs w:val="18"/>
              </w:rPr>
            </w:pPr>
            <w:r w:rsidRPr="00076770">
              <w:rPr>
                <w:rFonts w:ascii="Trebuchet MS" w:hAnsi="Trebuchet MS"/>
                <w:sz w:val="18"/>
                <w:szCs w:val="18"/>
              </w:rPr>
              <w:t>ΝΑΙ/ΟΧΙ</w:t>
            </w:r>
          </w:p>
        </w:tc>
      </w:tr>
    </w:tbl>
    <w:p w:rsidR="00B85867" w:rsidRPr="003B5947" w:rsidRDefault="00B85867" w:rsidP="00B85867">
      <w:pPr>
        <w:rPr>
          <w:rFonts w:ascii="Trebuchet MS" w:hAnsi="Trebuchet MS" w:cs="Tahoma"/>
          <w:b/>
          <w:sz w:val="18"/>
          <w:szCs w:val="18"/>
        </w:rPr>
      </w:pPr>
    </w:p>
    <w:p w:rsidR="00B85867" w:rsidRDefault="00B85867" w:rsidP="00B85867">
      <w:pPr>
        <w:suppressAutoHyphens w:val="0"/>
        <w:spacing w:before="120" w:line="240" w:lineRule="auto"/>
        <w:rPr>
          <w:rFonts w:ascii="Trebuchet MS" w:eastAsia="Calibri" w:hAnsi="Trebuchet MS" w:cs="Tahoma"/>
          <w:sz w:val="22"/>
          <w:szCs w:val="22"/>
          <w:lang w:val="en-US" w:eastAsia="el-GR"/>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90"/>
        <w:gridCol w:w="1265"/>
        <w:gridCol w:w="1678"/>
        <w:gridCol w:w="1276"/>
        <w:gridCol w:w="861"/>
        <w:gridCol w:w="993"/>
        <w:gridCol w:w="1275"/>
      </w:tblGrid>
      <w:tr w:rsidR="00B85867" w:rsidRPr="00576D69" w:rsidTr="00B85867">
        <w:tc>
          <w:tcPr>
            <w:tcW w:w="675" w:type="dxa"/>
            <w:tcBorders>
              <w:top w:val="single" w:sz="4" w:space="0" w:color="auto"/>
              <w:left w:val="single" w:sz="4" w:space="0" w:color="auto"/>
              <w:bottom w:val="single" w:sz="4" w:space="0" w:color="auto"/>
              <w:right w:val="single" w:sz="4" w:space="0" w:color="auto"/>
            </w:tcBorders>
            <w:shd w:val="clear" w:color="auto" w:fill="000000"/>
          </w:tcPr>
          <w:p w:rsidR="00B85867" w:rsidRPr="00576D69" w:rsidRDefault="00B85867" w:rsidP="00B85867">
            <w:pPr>
              <w:suppressAutoHyphens w:val="0"/>
              <w:spacing w:before="120"/>
              <w:rPr>
                <w:rFonts w:ascii="Trebuchet MS" w:eastAsia="Calibri" w:hAnsi="Trebuchet MS" w:cs="Tahoma"/>
                <w:b/>
                <w:szCs w:val="20"/>
                <w:lang w:val="el-GR" w:eastAsia="el-GR"/>
              </w:rPr>
            </w:pPr>
            <w:r>
              <w:rPr>
                <w:rFonts w:ascii="Trebuchet MS" w:eastAsia="Calibri" w:hAnsi="Trebuchet MS" w:cs="Tahoma"/>
                <w:b/>
                <w:szCs w:val="20"/>
                <w:lang w:val="en-US" w:eastAsia="el-GR"/>
              </w:rPr>
              <w:t>4</w:t>
            </w:r>
            <w:r w:rsidRPr="00576D69">
              <w:rPr>
                <w:rFonts w:ascii="Trebuchet MS" w:eastAsia="Calibri" w:hAnsi="Trebuchet MS" w:cs="Tahoma"/>
                <w:b/>
                <w:szCs w:val="20"/>
                <w:lang w:val="el-GR" w:eastAsia="el-GR"/>
              </w:rPr>
              <w:t>.</w:t>
            </w:r>
          </w:p>
        </w:tc>
        <w:tc>
          <w:tcPr>
            <w:tcW w:w="7938" w:type="dxa"/>
            <w:gridSpan w:val="7"/>
            <w:tcBorders>
              <w:top w:val="single" w:sz="4" w:space="0" w:color="auto"/>
              <w:left w:val="single" w:sz="4" w:space="0" w:color="auto"/>
              <w:bottom w:val="single" w:sz="4" w:space="0" w:color="auto"/>
              <w:right w:val="single" w:sz="4" w:space="0" w:color="auto"/>
            </w:tcBorders>
            <w:shd w:val="clear" w:color="auto" w:fill="C0C0C0"/>
          </w:tcPr>
          <w:p w:rsidR="00B85867" w:rsidRPr="00576D69" w:rsidRDefault="00B85867" w:rsidP="00B85867">
            <w:pPr>
              <w:suppressAutoHyphens w:val="0"/>
              <w:spacing w:before="120"/>
              <w:jc w:val="left"/>
              <w:rPr>
                <w:rFonts w:ascii="Trebuchet MS" w:eastAsia="Calibri" w:hAnsi="Trebuchet MS" w:cs="Tahoma"/>
                <w:b/>
                <w:szCs w:val="20"/>
                <w:lang w:val="el-GR" w:eastAsia="el-GR"/>
              </w:rPr>
            </w:pPr>
            <w:r w:rsidRPr="00576D69">
              <w:rPr>
                <w:rFonts w:ascii="Trebuchet MS" w:eastAsia="Calibri" w:hAnsi="Trebuchet MS" w:cs="Tahoma"/>
                <w:b/>
                <w:szCs w:val="20"/>
                <w:lang w:val="el-GR" w:eastAsia="el-GR"/>
              </w:rPr>
              <w:t xml:space="preserve">ΔΕΙΚΤΕΣ </w:t>
            </w:r>
            <w:r w:rsidRPr="00576D69">
              <w:rPr>
                <w:rFonts w:ascii="Trebuchet MS" w:hAnsi="Trebuchet MS" w:cs="Tahoma"/>
                <w:b/>
                <w:szCs w:val="20"/>
                <w:lang w:val="el-GR"/>
              </w:rPr>
              <w:t xml:space="preserve"> ΠΡΑΞΗΣ</w:t>
            </w:r>
          </w:p>
        </w:tc>
      </w:tr>
      <w:tr w:rsidR="00B85867" w:rsidRPr="007006F0" w:rsidTr="00B85867">
        <w:tc>
          <w:tcPr>
            <w:tcW w:w="1265" w:type="dxa"/>
            <w:gridSpan w:val="2"/>
            <w:shd w:val="clear" w:color="auto" w:fill="D9D9D9"/>
          </w:tcPr>
          <w:p w:rsidR="00B85867" w:rsidRPr="007006F0" w:rsidRDefault="00B85867" w:rsidP="00B85867">
            <w:pPr>
              <w:suppressAutoHyphens w:val="0"/>
              <w:spacing w:before="120"/>
              <w:jc w:val="center"/>
              <w:rPr>
                <w:rFonts w:ascii="Trebuchet MS" w:hAnsi="Trebuchet MS" w:cs="Tahoma"/>
                <w:b/>
                <w:sz w:val="18"/>
                <w:szCs w:val="18"/>
                <w:lang w:val="el-GR"/>
              </w:rPr>
            </w:pPr>
            <w:r>
              <w:rPr>
                <w:rFonts w:ascii="Trebuchet MS" w:hAnsi="Trebuchet MS" w:cs="Tahoma"/>
                <w:b/>
                <w:sz w:val="18"/>
                <w:szCs w:val="18"/>
                <w:lang w:val="en-US"/>
              </w:rPr>
              <w:t>4</w:t>
            </w:r>
            <w:r w:rsidRPr="007006F0">
              <w:rPr>
                <w:rFonts w:ascii="Trebuchet MS" w:hAnsi="Trebuchet MS" w:cs="Tahoma"/>
                <w:b/>
                <w:sz w:val="18"/>
                <w:szCs w:val="18"/>
                <w:lang w:val="el-GR"/>
              </w:rPr>
              <w:t>.1 ΕΙΔΟΣ ΔΕΙΚΤΗ</w:t>
            </w:r>
          </w:p>
        </w:tc>
        <w:tc>
          <w:tcPr>
            <w:tcW w:w="1265" w:type="dxa"/>
            <w:shd w:val="clear" w:color="auto" w:fill="D9D9D9"/>
          </w:tcPr>
          <w:p w:rsidR="00B85867" w:rsidRPr="007006F0" w:rsidRDefault="00B85867" w:rsidP="00B85867">
            <w:pPr>
              <w:suppressAutoHyphens w:val="0"/>
              <w:spacing w:before="120"/>
              <w:jc w:val="center"/>
              <w:rPr>
                <w:rFonts w:ascii="Trebuchet MS" w:eastAsia="Calibri" w:hAnsi="Trebuchet MS" w:cs="Tahoma"/>
                <w:b/>
                <w:sz w:val="18"/>
                <w:szCs w:val="18"/>
                <w:lang w:val="el-GR" w:eastAsia="el-GR"/>
              </w:rPr>
            </w:pPr>
            <w:r>
              <w:rPr>
                <w:rFonts w:ascii="Trebuchet MS" w:hAnsi="Trebuchet MS" w:cs="Tahoma"/>
                <w:b/>
                <w:sz w:val="18"/>
                <w:szCs w:val="18"/>
                <w:lang w:val="en-US"/>
              </w:rPr>
              <w:t>4</w:t>
            </w:r>
            <w:r w:rsidRPr="007006F0">
              <w:rPr>
                <w:rFonts w:ascii="Trebuchet MS" w:hAnsi="Trebuchet MS" w:cs="Tahoma"/>
                <w:b/>
                <w:sz w:val="18"/>
                <w:szCs w:val="18"/>
                <w:lang w:val="el-GR"/>
              </w:rPr>
              <w:t>.2 ΚΩΔ. ΔΕΙΚΤΗ</w:t>
            </w:r>
          </w:p>
        </w:tc>
        <w:tc>
          <w:tcPr>
            <w:tcW w:w="1678" w:type="dxa"/>
            <w:shd w:val="clear" w:color="auto" w:fill="D9D9D9"/>
          </w:tcPr>
          <w:p w:rsidR="00B85867" w:rsidRPr="007006F0" w:rsidRDefault="00B85867" w:rsidP="00B85867">
            <w:pPr>
              <w:suppressAutoHyphens w:val="0"/>
              <w:spacing w:before="120"/>
              <w:jc w:val="center"/>
              <w:rPr>
                <w:rFonts w:ascii="Trebuchet MS" w:eastAsia="Calibri" w:hAnsi="Trebuchet MS" w:cs="Tahoma"/>
                <w:b/>
                <w:sz w:val="18"/>
                <w:szCs w:val="18"/>
                <w:lang w:val="el-GR" w:eastAsia="el-GR"/>
              </w:rPr>
            </w:pPr>
            <w:r>
              <w:rPr>
                <w:rFonts w:ascii="Trebuchet MS" w:hAnsi="Trebuchet MS" w:cs="Tahoma"/>
                <w:b/>
                <w:sz w:val="18"/>
                <w:szCs w:val="18"/>
                <w:lang w:val="en-US"/>
              </w:rPr>
              <w:t>4</w:t>
            </w:r>
            <w:r w:rsidRPr="007006F0">
              <w:rPr>
                <w:rFonts w:ascii="Trebuchet MS" w:hAnsi="Trebuchet MS" w:cs="Tahoma"/>
                <w:b/>
                <w:sz w:val="18"/>
                <w:szCs w:val="18"/>
                <w:lang w:val="el-GR"/>
              </w:rPr>
              <w:t>.3 ΠΕΡΙΓΡΑΦΗ ΔΕΙΚΤΗ</w:t>
            </w:r>
          </w:p>
        </w:tc>
        <w:tc>
          <w:tcPr>
            <w:tcW w:w="1276" w:type="dxa"/>
            <w:shd w:val="clear" w:color="auto" w:fill="D9D9D9"/>
          </w:tcPr>
          <w:p w:rsidR="00B85867" w:rsidRPr="007006F0" w:rsidRDefault="00B85867" w:rsidP="00B85867">
            <w:pPr>
              <w:suppressAutoHyphens w:val="0"/>
              <w:spacing w:before="120"/>
              <w:jc w:val="center"/>
              <w:rPr>
                <w:rFonts w:ascii="Trebuchet MS" w:eastAsia="Calibri" w:hAnsi="Trebuchet MS" w:cs="Tahoma"/>
                <w:b/>
                <w:sz w:val="18"/>
                <w:szCs w:val="18"/>
                <w:lang w:val="el-GR" w:eastAsia="el-GR"/>
              </w:rPr>
            </w:pPr>
            <w:r>
              <w:rPr>
                <w:rFonts w:ascii="Trebuchet MS" w:hAnsi="Trebuchet MS" w:cs="Tahoma"/>
                <w:b/>
                <w:sz w:val="18"/>
                <w:szCs w:val="18"/>
                <w:lang w:val="en-US"/>
              </w:rPr>
              <w:t>4</w:t>
            </w:r>
            <w:r w:rsidRPr="007006F0">
              <w:rPr>
                <w:rFonts w:ascii="Trebuchet MS" w:hAnsi="Trebuchet MS" w:cs="Tahoma"/>
                <w:b/>
                <w:sz w:val="18"/>
                <w:szCs w:val="18"/>
                <w:lang w:val="el-GR"/>
              </w:rPr>
              <w:t>.4 ΜΟΝΑΔΑ ΜΕΤΡΗΣΗΣ</w:t>
            </w:r>
          </w:p>
        </w:tc>
        <w:tc>
          <w:tcPr>
            <w:tcW w:w="3129" w:type="dxa"/>
            <w:gridSpan w:val="3"/>
            <w:shd w:val="clear" w:color="auto" w:fill="D9D9D9"/>
          </w:tcPr>
          <w:p w:rsidR="00B85867" w:rsidRPr="007006F0" w:rsidRDefault="00B85867" w:rsidP="00B85867">
            <w:pPr>
              <w:suppressAutoHyphens w:val="0"/>
              <w:spacing w:before="120"/>
              <w:jc w:val="center"/>
              <w:rPr>
                <w:rFonts w:ascii="Trebuchet MS" w:eastAsia="Calibri" w:hAnsi="Trebuchet MS" w:cs="Tahoma"/>
                <w:b/>
                <w:sz w:val="18"/>
                <w:szCs w:val="18"/>
                <w:lang w:val="el-GR" w:eastAsia="el-GR"/>
              </w:rPr>
            </w:pPr>
            <w:r>
              <w:rPr>
                <w:rFonts w:ascii="Trebuchet MS" w:hAnsi="Trebuchet MS" w:cs="Tahoma"/>
                <w:b/>
                <w:sz w:val="18"/>
                <w:szCs w:val="18"/>
                <w:lang w:val="en-US"/>
              </w:rPr>
              <w:t>4</w:t>
            </w:r>
            <w:r w:rsidRPr="007006F0">
              <w:rPr>
                <w:rFonts w:ascii="Trebuchet MS" w:hAnsi="Trebuchet MS" w:cs="Tahoma"/>
                <w:b/>
                <w:sz w:val="18"/>
                <w:szCs w:val="18"/>
                <w:lang w:val="el-GR"/>
              </w:rPr>
              <w:t>.5 ΤΙΜΗ ΣΤΟΧΟΣ</w:t>
            </w:r>
          </w:p>
        </w:tc>
      </w:tr>
      <w:tr w:rsidR="00B85867" w:rsidRPr="007006F0" w:rsidTr="00B85867">
        <w:tc>
          <w:tcPr>
            <w:tcW w:w="1265" w:type="dxa"/>
            <w:gridSpan w:val="2"/>
          </w:tcPr>
          <w:p w:rsidR="00B85867" w:rsidRPr="007006F0" w:rsidRDefault="00B85867" w:rsidP="00B85867">
            <w:pPr>
              <w:suppressAutoHyphens w:val="0"/>
              <w:spacing w:before="120"/>
              <w:jc w:val="center"/>
              <w:rPr>
                <w:rFonts w:ascii="Trebuchet MS" w:eastAsia="Calibri" w:hAnsi="Trebuchet MS" w:cs="Tahoma"/>
                <w:b/>
                <w:sz w:val="18"/>
                <w:szCs w:val="18"/>
                <w:lang w:val="el-GR" w:eastAsia="el-GR"/>
              </w:rPr>
            </w:pPr>
            <w:r w:rsidRPr="007006F0">
              <w:rPr>
                <w:rFonts w:ascii="Trebuchet MS" w:eastAsia="Calibri" w:hAnsi="Trebuchet MS" w:cs="Tahoma"/>
                <w:b/>
                <w:sz w:val="18"/>
                <w:szCs w:val="18"/>
                <w:lang w:val="el-GR" w:eastAsia="el-GR"/>
              </w:rPr>
              <w:t>Εκροών/ αποτελέσματος/Λοιποί</w:t>
            </w:r>
          </w:p>
        </w:tc>
        <w:tc>
          <w:tcPr>
            <w:tcW w:w="1265" w:type="dxa"/>
            <w:shd w:val="clear" w:color="auto" w:fill="auto"/>
          </w:tcPr>
          <w:p w:rsidR="00B85867" w:rsidRPr="007006F0" w:rsidRDefault="00B85867" w:rsidP="00B85867">
            <w:pPr>
              <w:suppressAutoHyphens w:val="0"/>
              <w:spacing w:before="120"/>
              <w:jc w:val="center"/>
              <w:rPr>
                <w:rFonts w:ascii="Trebuchet MS" w:eastAsia="Calibri" w:hAnsi="Trebuchet MS" w:cs="Tahoma"/>
                <w:b/>
                <w:sz w:val="18"/>
                <w:szCs w:val="18"/>
                <w:lang w:val="el-GR" w:eastAsia="el-GR"/>
              </w:rPr>
            </w:pPr>
          </w:p>
        </w:tc>
        <w:tc>
          <w:tcPr>
            <w:tcW w:w="1678" w:type="dxa"/>
            <w:shd w:val="clear" w:color="auto" w:fill="auto"/>
          </w:tcPr>
          <w:p w:rsidR="00B85867" w:rsidRPr="007006F0" w:rsidRDefault="00B85867" w:rsidP="00B85867">
            <w:pPr>
              <w:suppressAutoHyphens w:val="0"/>
              <w:spacing w:before="120"/>
              <w:jc w:val="center"/>
              <w:rPr>
                <w:rFonts w:ascii="Trebuchet MS" w:eastAsia="Calibri" w:hAnsi="Trebuchet MS" w:cs="Tahoma"/>
                <w:b/>
                <w:sz w:val="18"/>
                <w:szCs w:val="18"/>
                <w:lang w:val="el-GR" w:eastAsia="el-GR"/>
              </w:rPr>
            </w:pPr>
          </w:p>
        </w:tc>
        <w:tc>
          <w:tcPr>
            <w:tcW w:w="1276" w:type="dxa"/>
            <w:shd w:val="clear" w:color="auto" w:fill="auto"/>
          </w:tcPr>
          <w:p w:rsidR="00B85867" w:rsidRPr="007006F0" w:rsidRDefault="00B85867" w:rsidP="00B85867">
            <w:pPr>
              <w:suppressAutoHyphens w:val="0"/>
              <w:spacing w:before="120"/>
              <w:jc w:val="center"/>
              <w:rPr>
                <w:rFonts w:ascii="Trebuchet MS" w:eastAsia="Calibri" w:hAnsi="Trebuchet MS" w:cs="Tahoma"/>
                <w:b/>
                <w:sz w:val="18"/>
                <w:szCs w:val="18"/>
                <w:lang w:val="el-GR" w:eastAsia="el-GR"/>
              </w:rPr>
            </w:pPr>
          </w:p>
        </w:tc>
        <w:tc>
          <w:tcPr>
            <w:tcW w:w="861" w:type="dxa"/>
            <w:shd w:val="clear" w:color="auto" w:fill="auto"/>
            <w:vAlign w:val="center"/>
          </w:tcPr>
          <w:p w:rsidR="00B85867" w:rsidRPr="007006F0" w:rsidRDefault="00B85867" w:rsidP="00B85867">
            <w:pPr>
              <w:suppressAutoHyphens w:val="0"/>
              <w:spacing w:before="120"/>
              <w:jc w:val="center"/>
              <w:rPr>
                <w:rFonts w:ascii="Trebuchet MS" w:eastAsia="Calibri" w:hAnsi="Trebuchet MS" w:cs="Tahoma"/>
                <w:b/>
                <w:sz w:val="18"/>
                <w:szCs w:val="18"/>
                <w:lang w:val="el-GR" w:eastAsia="el-GR"/>
              </w:rPr>
            </w:pPr>
            <w:r w:rsidRPr="007006F0">
              <w:rPr>
                <w:rFonts w:ascii="Trebuchet MS" w:hAnsi="Trebuchet MS" w:cs="Tahoma"/>
                <w:b/>
                <w:sz w:val="18"/>
                <w:szCs w:val="18"/>
                <w:lang w:val="el-GR"/>
              </w:rPr>
              <w:t>ΣΥΝΟΛΟ</w:t>
            </w:r>
          </w:p>
        </w:tc>
        <w:tc>
          <w:tcPr>
            <w:tcW w:w="993" w:type="dxa"/>
            <w:shd w:val="clear" w:color="auto" w:fill="auto"/>
            <w:vAlign w:val="center"/>
          </w:tcPr>
          <w:p w:rsidR="00B85867" w:rsidRPr="007006F0" w:rsidRDefault="00B85867" w:rsidP="00B85867">
            <w:pPr>
              <w:suppressAutoHyphens w:val="0"/>
              <w:spacing w:before="120"/>
              <w:jc w:val="center"/>
              <w:rPr>
                <w:rFonts w:ascii="Trebuchet MS" w:eastAsia="Calibri" w:hAnsi="Trebuchet MS" w:cs="Tahoma"/>
                <w:b/>
                <w:sz w:val="18"/>
                <w:szCs w:val="18"/>
                <w:lang w:val="el-GR" w:eastAsia="el-GR"/>
              </w:rPr>
            </w:pPr>
            <w:r w:rsidRPr="007006F0">
              <w:rPr>
                <w:rFonts w:ascii="Trebuchet MS" w:hAnsi="Trebuchet MS" w:cs="Tahoma"/>
                <w:b/>
                <w:sz w:val="18"/>
                <w:szCs w:val="18"/>
                <w:lang w:val="el-GR"/>
              </w:rPr>
              <w:t>ΑΝΔΡΕΣ</w:t>
            </w:r>
          </w:p>
        </w:tc>
        <w:tc>
          <w:tcPr>
            <w:tcW w:w="1275" w:type="dxa"/>
            <w:shd w:val="clear" w:color="auto" w:fill="auto"/>
            <w:vAlign w:val="center"/>
          </w:tcPr>
          <w:p w:rsidR="00B85867" w:rsidRPr="007006F0" w:rsidRDefault="00B85867" w:rsidP="00B85867">
            <w:pPr>
              <w:suppressAutoHyphens w:val="0"/>
              <w:spacing w:before="120"/>
              <w:jc w:val="center"/>
              <w:rPr>
                <w:rFonts w:ascii="Trebuchet MS" w:eastAsia="Calibri" w:hAnsi="Trebuchet MS" w:cs="Tahoma"/>
                <w:b/>
                <w:sz w:val="18"/>
                <w:szCs w:val="18"/>
                <w:lang w:val="el-GR" w:eastAsia="el-GR"/>
              </w:rPr>
            </w:pPr>
            <w:r w:rsidRPr="007006F0">
              <w:rPr>
                <w:rFonts w:ascii="Trebuchet MS" w:hAnsi="Trebuchet MS" w:cs="Tahoma"/>
                <w:b/>
                <w:sz w:val="18"/>
                <w:szCs w:val="18"/>
                <w:lang w:val="el-GR"/>
              </w:rPr>
              <w:t>ΓΥΝΑΙΚΕΣ</w:t>
            </w:r>
          </w:p>
        </w:tc>
      </w:tr>
      <w:tr w:rsidR="00B85867" w:rsidRPr="007006F0" w:rsidTr="00B85867">
        <w:tc>
          <w:tcPr>
            <w:tcW w:w="1265" w:type="dxa"/>
            <w:gridSpan w:val="2"/>
          </w:tcPr>
          <w:p w:rsidR="00B85867" w:rsidRPr="007006F0" w:rsidRDefault="00B85867" w:rsidP="00B85867">
            <w:pPr>
              <w:suppressAutoHyphens w:val="0"/>
              <w:spacing w:before="120"/>
              <w:jc w:val="center"/>
              <w:rPr>
                <w:rFonts w:ascii="Trebuchet MS" w:eastAsia="Calibri" w:hAnsi="Trebuchet MS" w:cs="Tahoma"/>
                <w:b/>
                <w:sz w:val="18"/>
                <w:szCs w:val="18"/>
                <w:lang w:val="el-GR" w:eastAsia="el-GR"/>
              </w:rPr>
            </w:pPr>
          </w:p>
        </w:tc>
        <w:tc>
          <w:tcPr>
            <w:tcW w:w="1265" w:type="dxa"/>
            <w:shd w:val="clear" w:color="auto" w:fill="auto"/>
          </w:tcPr>
          <w:p w:rsidR="00B85867" w:rsidRPr="007006F0" w:rsidRDefault="00B85867" w:rsidP="00B85867">
            <w:pPr>
              <w:suppressAutoHyphens w:val="0"/>
              <w:spacing w:before="120"/>
              <w:jc w:val="center"/>
              <w:rPr>
                <w:rFonts w:ascii="Trebuchet MS" w:eastAsia="Calibri" w:hAnsi="Trebuchet MS" w:cs="Tahoma"/>
                <w:b/>
                <w:sz w:val="18"/>
                <w:szCs w:val="18"/>
                <w:lang w:val="el-GR" w:eastAsia="el-GR"/>
              </w:rPr>
            </w:pPr>
            <w:r w:rsidRPr="007006F0">
              <w:rPr>
                <w:rFonts w:ascii="Trebuchet MS" w:eastAsia="Calibri" w:hAnsi="Trebuchet MS" w:cs="Tahoma"/>
                <w:color w:val="0000FF"/>
                <w:sz w:val="18"/>
                <w:szCs w:val="18"/>
                <w:highlight w:val="white"/>
                <w:lang w:val="el-GR" w:eastAsia="zh-CN"/>
              </w:rPr>
              <w:t>&lt;</w:t>
            </w:r>
            <w:r w:rsidRPr="007006F0">
              <w:rPr>
                <w:rFonts w:ascii="Trebuchet MS" w:eastAsia="Calibri" w:hAnsi="Trebuchet MS" w:cs="Tahoma"/>
                <w:color w:val="800000"/>
                <w:sz w:val="18"/>
                <w:szCs w:val="18"/>
                <w:highlight w:val="white"/>
                <w:lang w:val="el-GR" w:eastAsia="zh-CN"/>
              </w:rPr>
              <w:t>ID_DEIKTH</w:t>
            </w:r>
            <w:r w:rsidRPr="007006F0">
              <w:rPr>
                <w:rFonts w:ascii="Trebuchet MS" w:eastAsia="Calibri" w:hAnsi="Trebuchet MS" w:cs="Tahoma"/>
                <w:color w:val="0000FF"/>
                <w:sz w:val="18"/>
                <w:szCs w:val="18"/>
                <w:highlight w:val="white"/>
                <w:lang w:val="el-GR" w:eastAsia="zh-CN"/>
              </w:rPr>
              <w:t>&gt;</w:t>
            </w:r>
          </w:p>
        </w:tc>
        <w:tc>
          <w:tcPr>
            <w:tcW w:w="1678" w:type="dxa"/>
            <w:shd w:val="clear" w:color="auto" w:fill="auto"/>
          </w:tcPr>
          <w:p w:rsidR="00B85867" w:rsidRPr="007006F0" w:rsidRDefault="00B85867" w:rsidP="00B85867">
            <w:pPr>
              <w:suppressAutoHyphens w:val="0"/>
              <w:spacing w:before="120"/>
              <w:jc w:val="center"/>
              <w:rPr>
                <w:rFonts w:ascii="Trebuchet MS" w:eastAsia="Calibri" w:hAnsi="Trebuchet MS" w:cs="Tahoma"/>
                <w:b/>
                <w:sz w:val="18"/>
                <w:szCs w:val="18"/>
                <w:lang w:val="el-GR" w:eastAsia="el-GR"/>
              </w:rPr>
            </w:pPr>
          </w:p>
        </w:tc>
        <w:tc>
          <w:tcPr>
            <w:tcW w:w="1276" w:type="dxa"/>
            <w:shd w:val="clear" w:color="auto" w:fill="auto"/>
          </w:tcPr>
          <w:p w:rsidR="00B85867" w:rsidRPr="007006F0" w:rsidRDefault="00B85867" w:rsidP="00B85867">
            <w:pPr>
              <w:suppressAutoHyphens w:val="0"/>
              <w:spacing w:before="120"/>
              <w:jc w:val="center"/>
              <w:rPr>
                <w:rFonts w:ascii="Trebuchet MS" w:eastAsia="Calibri" w:hAnsi="Trebuchet MS" w:cs="Tahoma"/>
                <w:b/>
                <w:sz w:val="18"/>
                <w:szCs w:val="18"/>
                <w:lang w:val="el-GR" w:eastAsia="el-GR"/>
              </w:rPr>
            </w:pPr>
          </w:p>
        </w:tc>
        <w:tc>
          <w:tcPr>
            <w:tcW w:w="861" w:type="dxa"/>
            <w:shd w:val="clear" w:color="auto" w:fill="auto"/>
            <w:vAlign w:val="center"/>
          </w:tcPr>
          <w:p w:rsidR="00B85867" w:rsidRPr="007006F0" w:rsidRDefault="00B85867" w:rsidP="00B85867">
            <w:pPr>
              <w:suppressAutoHyphens w:val="0"/>
              <w:spacing w:before="120"/>
              <w:jc w:val="center"/>
              <w:rPr>
                <w:rFonts w:ascii="Trebuchet MS" w:hAnsi="Trebuchet MS" w:cs="Tahoma"/>
                <w:sz w:val="18"/>
                <w:szCs w:val="18"/>
                <w:lang w:val="el-GR"/>
              </w:rPr>
            </w:pPr>
            <w:r w:rsidRPr="007006F0">
              <w:rPr>
                <w:rFonts w:ascii="Trebuchet MS" w:eastAsia="Calibri" w:hAnsi="Trebuchet MS" w:cs="Tahoma"/>
                <w:color w:val="0000FF"/>
                <w:sz w:val="18"/>
                <w:szCs w:val="18"/>
                <w:highlight w:val="white"/>
                <w:lang w:val="el-GR" w:eastAsia="zh-CN"/>
              </w:rPr>
              <w:t>&lt;</w:t>
            </w:r>
            <w:r w:rsidRPr="007006F0">
              <w:rPr>
                <w:rFonts w:ascii="Trebuchet MS" w:eastAsia="Calibri" w:hAnsi="Trebuchet MS" w:cs="Tahoma"/>
                <w:color w:val="800000"/>
                <w:sz w:val="18"/>
                <w:szCs w:val="18"/>
                <w:highlight w:val="white"/>
                <w:lang w:val="el-GR" w:eastAsia="zh-CN"/>
              </w:rPr>
              <w:t>TIMH_STOXOS_SUM</w:t>
            </w:r>
            <w:r w:rsidRPr="007006F0">
              <w:rPr>
                <w:rFonts w:ascii="Trebuchet MS" w:eastAsia="Calibri" w:hAnsi="Trebuchet MS" w:cs="Tahoma"/>
                <w:color w:val="0000FF"/>
                <w:sz w:val="18"/>
                <w:szCs w:val="18"/>
                <w:highlight w:val="white"/>
                <w:lang w:val="el-GR" w:eastAsia="zh-CN"/>
              </w:rPr>
              <w:t>&gt;</w:t>
            </w:r>
          </w:p>
        </w:tc>
        <w:tc>
          <w:tcPr>
            <w:tcW w:w="993" w:type="dxa"/>
            <w:shd w:val="clear" w:color="auto" w:fill="auto"/>
            <w:vAlign w:val="center"/>
          </w:tcPr>
          <w:p w:rsidR="00B85867" w:rsidRPr="007006F0" w:rsidRDefault="00B85867" w:rsidP="00B85867">
            <w:pPr>
              <w:suppressAutoHyphens w:val="0"/>
              <w:spacing w:before="120"/>
              <w:jc w:val="center"/>
              <w:rPr>
                <w:rFonts w:ascii="Trebuchet MS" w:hAnsi="Trebuchet MS" w:cs="Tahoma"/>
                <w:sz w:val="18"/>
                <w:szCs w:val="18"/>
                <w:lang w:val="el-GR"/>
              </w:rPr>
            </w:pPr>
          </w:p>
        </w:tc>
        <w:tc>
          <w:tcPr>
            <w:tcW w:w="1275" w:type="dxa"/>
            <w:shd w:val="clear" w:color="auto" w:fill="auto"/>
            <w:vAlign w:val="center"/>
          </w:tcPr>
          <w:p w:rsidR="00B85867" w:rsidRPr="007006F0" w:rsidRDefault="00B85867" w:rsidP="00B85867">
            <w:pPr>
              <w:suppressAutoHyphens w:val="0"/>
              <w:spacing w:before="120"/>
              <w:jc w:val="center"/>
              <w:rPr>
                <w:rFonts w:ascii="Trebuchet MS" w:hAnsi="Trebuchet MS" w:cs="Tahoma"/>
                <w:sz w:val="18"/>
                <w:szCs w:val="18"/>
                <w:lang w:val="el-GR"/>
              </w:rPr>
            </w:pPr>
            <w:r w:rsidRPr="007006F0">
              <w:rPr>
                <w:rFonts w:ascii="Trebuchet MS" w:eastAsia="Calibri" w:hAnsi="Trebuchet MS" w:cs="Tahoma"/>
                <w:color w:val="800000"/>
                <w:sz w:val="18"/>
                <w:szCs w:val="18"/>
                <w:highlight w:val="white"/>
                <w:lang w:val="el-GR" w:eastAsia="zh-CN"/>
              </w:rPr>
              <w:t>TIMH_STOXOS_WOMEN</w:t>
            </w:r>
            <w:r w:rsidRPr="007006F0">
              <w:rPr>
                <w:rFonts w:ascii="Trebuchet MS" w:eastAsia="Calibri" w:hAnsi="Trebuchet MS" w:cs="Tahoma"/>
                <w:color w:val="0000FF"/>
                <w:sz w:val="18"/>
                <w:szCs w:val="18"/>
                <w:highlight w:val="white"/>
                <w:lang w:val="el-GR" w:eastAsia="zh-CN"/>
              </w:rPr>
              <w:t>&gt;</w:t>
            </w:r>
          </w:p>
        </w:tc>
      </w:tr>
    </w:tbl>
    <w:p w:rsidR="00B85867" w:rsidRPr="00576D69" w:rsidRDefault="00B85867" w:rsidP="00B85867">
      <w:pPr>
        <w:suppressAutoHyphens w:val="0"/>
        <w:spacing w:before="120" w:line="240" w:lineRule="auto"/>
        <w:rPr>
          <w:rFonts w:ascii="Trebuchet MS" w:eastAsia="Calibri" w:hAnsi="Trebuchet MS" w:cs="Tahoma"/>
          <w:szCs w:val="20"/>
          <w:lang w:val="el-GR" w:eastAsia="el-GR"/>
        </w:rPr>
      </w:pPr>
    </w:p>
    <w:p w:rsidR="00B85867" w:rsidRPr="00576D69" w:rsidRDefault="00B85867" w:rsidP="00B85867">
      <w:pPr>
        <w:suppressAutoHyphens w:val="0"/>
        <w:spacing w:before="120" w:line="240" w:lineRule="auto"/>
        <w:rPr>
          <w:rFonts w:ascii="Trebuchet MS" w:eastAsia="Calibri" w:hAnsi="Trebuchet MS" w:cs="Tahoma"/>
          <w:b/>
          <w:sz w:val="18"/>
          <w:szCs w:val="18"/>
          <w:u w:val="single"/>
          <w:lang w:val="el-GR" w:eastAsia="el-GR"/>
        </w:rPr>
      </w:pPr>
      <w:r w:rsidRPr="00576D69">
        <w:rPr>
          <w:rFonts w:ascii="Trebuchet MS" w:eastAsia="Calibri" w:hAnsi="Trebuchet MS" w:cs="Tahoma"/>
          <w:b/>
          <w:sz w:val="18"/>
          <w:szCs w:val="18"/>
          <w:u w:val="single"/>
          <w:lang w:val="el-GR" w:eastAsia="el-GR"/>
        </w:rPr>
        <w:t>Αποδοχή Όρων και Προϋποθέσεων</w:t>
      </w:r>
    </w:p>
    <w:p w:rsidR="00B85867" w:rsidRPr="00576D69" w:rsidRDefault="00B85867" w:rsidP="00B85867">
      <w:pPr>
        <w:suppressAutoHyphens w:val="0"/>
        <w:spacing w:before="120" w:line="240" w:lineRule="auto"/>
        <w:rPr>
          <w:rFonts w:ascii="Trebuchet MS" w:eastAsia="Calibri" w:hAnsi="Trebuchet MS" w:cs="Tahoma"/>
          <w:b/>
          <w:sz w:val="18"/>
          <w:szCs w:val="18"/>
          <w:u w:val="single"/>
          <w:lang w:val="el-GR" w:eastAsia="el-GR"/>
        </w:rPr>
      </w:pPr>
    </w:p>
    <w:p w:rsidR="00B85867" w:rsidRPr="00576D69" w:rsidRDefault="00B85867" w:rsidP="008C6BD8">
      <w:pPr>
        <w:numPr>
          <w:ilvl w:val="0"/>
          <w:numId w:val="38"/>
        </w:numPr>
        <w:suppressAutoHyphens w:val="0"/>
        <w:spacing w:before="120" w:line="240" w:lineRule="auto"/>
        <w:contextualSpacing/>
        <w:rPr>
          <w:rFonts w:ascii="Trebuchet MS" w:eastAsia="Calibri" w:hAnsi="Trebuchet MS" w:cs="Tahoma"/>
          <w:sz w:val="18"/>
          <w:szCs w:val="18"/>
          <w:lang w:val="el-GR" w:eastAsia="el-GR"/>
        </w:rPr>
      </w:pPr>
      <w:r w:rsidRPr="00576D69">
        <w:rPr>
          <w:rFonts w:ascii="Trebuchet MS" w:hAnsi="Trebuchet MS" w:cs="Tahoma"/>
          <w:sz w:val="18"/>
          <w:szCs w:val="18"/>
          <w:lang w:val="el-GR" w:eastAsia="el-GR"/>
        </w:rPr>
        <w:t>Ο δικαιούχος αποδέχεται ότι θ</w:t>
      </w:r>
      <w:r w:rsidRPr="00576D69">
        <w:rPr>
          <w:rFonts w:ascii="Trebuchet MS" w:eastAsia="Calibri" w:hAnsi="Trebuchet MS" w:cs="Tahoma"/>
          <w:sz w:val="18"/>
          <w:szCs w:val="18"/>
          <w:lang w:val="el-GR" w:eastAsia="el-GR"/>
        </w:rPr>
        <w:t xml:space="preserve">α τηρηθούν όλοι οι εθνικοί και </w:t>
      </w:r>
      <w:proofErr w:type="spellStart"/>
      <w:r w:rsidRPr="00576D69">
        <w:rPr>
          <w:rFonts w:ascii="Trebuchet MS" w:eastAsia="Calibri" w:hAnsi="Trebuchet MS" w:cs="Tahoma"/>
          <w:sz w:val="18"/>
          <w:szCs w:val="18"/>
          <w:lang w:val="el-GR" w:eastAsia="el-GR"/>
        </w:rPr>
        <w:t>ενωσιακοί</w:t>
      </w:r>
      <w:proofErr w:type="spellEnd"/>
      <w:r w:rsidRPr="00576D69">
        <w:rPr>
          <w:rFonts w:ascii="Trebuchet MS" w:eastAsia="Calibri" w:hAnsi="Trebuchet MS" w:cs="Tahoma"/>
          <w:sz w:val="18"/>
          <w:szCs w:val="18"/>
          <w:lang w:val="el-GR" w:eastAsia="el-GR"/>
        </w:rPr>
        <w:t xml:space="preserve"> κανόνες και οι </w:t>
      </w:r>
      <w:proofErr w:type="spellStart"/>
      <w:r w:rsidRPr="00576D69">
        <w:rPr>
          <w:rFonts w:ascii="Trebuchet MS" w:eastAsia="Calibri" w:hAnsi="Trebuchet MS" w:cs="Tahoma"/>
          <w:sz w:val="18"/>
          <w:szCs w:val="18"/>
          <w:lang w:val="el-GR" w:eastAsia="el-GR"/>
        </w:rPr>
        <w:t>κατευθυν</w:t>
      </w:r>
      <w:proofErr w:type="spellEnd"/>
      <w:r w:rsidRPr="00576D69">
        <w:rPr>
          <w:rFonts w:ascii="Trebuchet MS" w:eastAsia="Calibri" w:hAnsi="Trebuchet MS" w:cs="Tahoma"/>
          <w:sz w:val="18"/>
          <w:szCs w:val="18"/>
          <w:lang w:val="el-GR" w:eastAsia="el-GR"/>
        </w:rPr>
        <w:t xml:space="preserve"> </w:t>
      </w:r>
      <w:proofErr w:type="spellStart"/>
      <w:r w:rsidRPr="00576D69">
        <w:rPr>
          <w:rFonts w:ascii="Trebuchet MS" w:eastAsia="Calibri" w:hAnsi="Trebuchet MS" w:cs="Tahoma"/>
          <w:sz w:val="18"/>
          <w:szCs w:val="18"/>
          <w:lang w:val="el-GR" w:eastAsia="el-GR"/>
        </w:rPr>
        <w:t>τήριες</w:t>
      </w:r>
      <w:proofErr w:type="spellEnd"/>
      <w:r w:rsidRPr="00576D69">
        <w:rPr>
          <w:rFonts w:ascii="Trebuchet MS" w:eastAsia="Calibri" w:hAnsi="Trebuchet MS" w:cs="Tahoma"/>
          <w:sz w:val="18"/>
          <w:szCs w:val="18"/>
          <w:lang w:val="el-GR" w:eastAsia="el-GR"/>
        </w:rPr>
        <w:t xml:space="preserve"> γραμμές, καθώς και οι οριζόντιες πολιτικές της ΕΕ</w:t>
      </w:r>
    </w:p>
    <w:p w:rsidR="00B85867" w:rsidRPr="00576D69" w:rsidRDefault="00B85867" w:rsidP="008C6BD8">
      <w:pPr>
        <w:numPr>
          <w:ilvl w:val="0"/>
          <w:numId w:val="38"/>
        </w:numPr>
        <w:suppressAutoHyphens w:val="0"/>
        <w:spacing w:before="120" w:line="240" w:lineRule="auto"/>
        <w:contextualSpacing/>
        <w:rPr>
          <w:rFonts w:ascii="Trebuchet MS" w:eastAsia="Calibri" w:hAnsi="Trebuchet MS" w:cs="Tahoma"/>
          <w:sz w:val="18"/>
          <w:szCs w:val="18"/>
          <w:lang w:val="el-GR" w:eastAsia="el-GR"/>
        </w:rPr>
      </w:pPr>
      <w:r w:rsidRPr="00576D69">
        <w:rPr>
          <w:rFonts w:ascii="Trebuchet MS" w:eastAsia="Calibri" w:hAnsi="Trebuchet MS" w:cs="Tahoma"/>
          <w:sz w:val="18"/>
          <w:szCs w:val="18"/>
          <w:lang w:val="el-GR" w:eastAsia="el-GR"/>
        </w:rPr>
        <w:t>Η αίτηση χρηματοδότησης επέχει θέση υπεύθυνης δήλωσης του άρθρου 8 του ν.1599/1986 (ΦΕΚ Α΄75) για τα στοιχεία που αναφέρονται σε αυτήν. Συνεπώς, θα πρέπει να εμφανίζει ταυτότητα περιεχομένου με τα σχετικά δικαιολογητικά. Η ανακρίβεια των στοιχείων που δηλώνονται στην αίτηση επισύρει τις προβλεπόμενες ποινικές και διοικητικές κυρώσεις.</w:t>
      </w:r>
    </w:p>
    <w:p w:rsidR="00B85867" w:rsidRPr="00576D69" w:rsidRDefault="00B85867" w:rsidP="008C6BD8">
      <w:pPr>
        <w:numPr>
          <w:ilvl w:val="0"/>
          <w:numId w:val="38"/>
        </w:numPr>
        <w:suppressAutoHyphens w:val="0"/>
        <w:spacing w:before="120" w:line="240" w:lineRule="auto"/>
        <w:contextualSpacing/>
        <w:rPr>
          <w:rFonts w:ascii="Trebuchet MS" w:eastAsia="Calibri" w:hAnsi="Trebuchet MS" w:cs="Tahoma"/>
          <w:sz w:val="18"/>
          <w:szCs w:val="18"/>
          <w:lang w:val="el-GR" w:eastAsia="el-GR"/>
        </w:rPr>
      </w:pPr>
      <w:r w:rsidRPr="00576D69">
        <w:rPr>
          <w:rFonts w:ascii="Trebuchet MS" w:eastAsia="Calibri" w:hAnsi="Trebuchet MS" w:cs="Tahoma"/>
          <w:sz w:val="18"/>
          <w:szCs w:val="18"/>
          <w:lang w:val="el-GR" w:eastAsia="el-GR"/>
        </w:rPr>
        <w:t>Οι δικαιούχοι φέρουν την ευθύνη της πλήρους και ορθής συμπλήρωσης της ηλεκτρονικής τους αίτησης χρηματοδότησης (συμπεριλαμβανομένων και των επισυναπτόμενων αρχείων).</w:t>
      </w:r>
    </w:p>
    <w:p w:rsidR="00B85867" w:rsidRPr="00576D69" w:rsidRDefault="00B85867" w:rsidP="008C6BD8">
      <w:pPr>
        <w:numPr>
          <w:ilvl w:val="0"/>
          <w:numId w:val="38"/>
        </w:numPr>
        <w:suppressAutoHyphens w:val="0"/>
        <w:spacing w:before="120" w:line="240" w:lineRule="auto"/>
        <w:contextualSpacing/>
        <w:rPr>
          <w:rFonts w:ascii="Trebuchet MS" w:eastAsia="Calibri" w:hAnsi="Trebuchet MS" w:cs="Tahoma"/>
          <w:b/>
          <w:sz w:val="18"/>
          <w:szCs w:val="18"/>
          <w:lang w:val="el-GR" w:eastAsia="el-GR"/>
        </w:rPr>
      </w:pPr>
      <w:r w:rsidRPr="00576D69">
        <w:rPr>
          <w:rFonts w:ascii="Trebuchet MS" w:hAnsi="Trebuchet MS" w:cs="Tahoma"/>
          <w:sz w:val="18"/>
          <w:szCs w:val="18"/>
          <w:lang w:val="el-GR" w:eastAsia="el-GR"/>
        </w:rPr>
        <w:t>Ο δικαιούχος αποδέχεται ότι τα μηνύματα που θα αποστέλλονται από την ΕΥΔ ………………….μέσω ηλεκτρονικού ταχυδρομείου και ειδικότερα στη διεύθυνση email που έχει δηλώσει στο σημείο Πίνακας ΒΑΣΙΚΑ ΣΤΟΙΧΕΙΑ ΤΟΠΟΥ ΥΛΟΠΟΙΗΣΗΣ ΤΟΥ ΕΠΙΧΕΙΡΗΜΑΤΙΚΟΥ ΣΧΕΔΙΟΥ (Επιχείρησης) του Έντυπου Υποβολής, επέχουν θέση κοινοποίησης και συνεπάγονται την έναρξη όλων των εννόμων συνεπειών και προθεσμιών.</w:t>
      </w:r>
    </w:p>
    <w:p w:rsidR="00B85867" w:rsidRPr="00576D69" w:rsidRDefault="00B85867" w:rsidP="00B85867">
      <w:pPr>
        <w:rPr>
          <w:rFonts w:ascii="Trebuchet MS" w:hAnsi="Trebuchet MS" w:cs="Tahoma"/>
          <w:sz w:val="18"/>
          <w:szCs w:val="18"/>
          <w:lang w:val="el-GR"/>
        </w:rPr>
      </w:pPr>
    </w:p>
    <w:p w:rsidR="00B85867" w:rsidRPr="00576D69" w:rsidRDefault="00B85867" w:rsidP="00B85867">
      <w:pPr>
        <w:rPr>
          <w:rFonts w:ascii="Trebuchet MS" w:hAnsi="Trebuchet MS" w:cs="Tahoma"/>
          <w:sz w:val="18"/>
          <w:szCs w:val="18"/>
          <w:lang w:val="el-GR"/>
        </w:rPr>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90"/>
        <w:gridCol w:w="3096"/>
        <w:gridCol w:w="1678"/>
        <w:gridCol w:w="2433"/>
      </w:tblGrid>
      <w:tr w:rsidR="00B85867" w:rsidRPr="00E86F77" w:rsidTr="00B85867">
        <w:tc>
          <w:tcPr>
            <w:tcW w:w="675" w:type="dxa"/>
            <w:tcBorders>
              <w:top w:val="single" w:sz="4" w:space="0" w:color="auto"/>
              <w:left w:val="single" w:sz="4" w:space="0" w:color="auto"/>
              <w:bottom w:val="single" w:sz="4" w:space="0" w:color="auto"/>
              <w:right w:val="single" w:sz="4" w:space="0" w:color="auto"/>
            </w:tcBorders>
            <w:shd w:val="clear" w:color="auto" w:fill="000000"/>
          </w:tcPr>
          <w:p w:rsidR="00B85867" w:rsidRPr="00576D69" w:rsidRDefault="00B85867" w:rsidP="00B85867">
            <w:pPr>
              <w:suppressAutoHyphens w:val="0"/>
              <w:spacing w:before="120"/>
              <w:rPr>
                <w:rFonts w:ascii="Trebuchet MS" w:eastAsia="Calibri" w:hAnsi="Trebuchet MS" w:cs="Tahoma"/>
                <w:b/>
                <w:szCs w:val="20"/>
                <w:lang w:val="el-GR" w:eastAsia="el-GR"/>
              </w:rPr>
            </w:pPr>
            <w:r>
              <w:rPr>
                <w:rFonts w:ascii="Trebuchet MS" w:eastAsia="Calibri" w:hAnsi="Trebuchet MS" w:cs="Tahoma"/>
                <w:b/>
                <w:szCs w:val="20"/>
                <w:lang w:val="en-US" w:eastAsia="el-GR"/>
              </w:rPr>
              <w:t>5</w:t>
            </w:r>
            <w:r w:rsidRPr="00576D69">
              <w:rPr>
                <w:rFonts w:ascii="Trebuchet MS" w:eastAsia="Calibri" w:hAnsi="Trebuchet MS" w:cs="Tahoma"/>
                <w:b/>
                <w:szCs w:val="20"/>
                <w:lang w:val="el-GR" w:eastAsia="el-GR"/>
              </w:rPr>
              <w:t>.</w:t>
            </w:r>
          </w:p>
        </w:tc>
        <w:tc>
          <w:tcPr>
            <w:tcW w:w="7797" w:type="dxa"/>
            <w:gridSpan w:val="4"/>
            <w:tcBorders>
              <w:top w:val="single" w:sz="4" w:space="0" w:color="auto"/>
              <w:left w:val="single" w:sz="4" w:space="0" w:color="auto"/>
              <w:bottom w:val="single" w:sz="4" w:space="0" w:color="auto"/>
              <w:right w:val="single" w:sz="4" w:space="0" w:color="auto"/>
            </w:tcBorders>
            <w:shd w:val="clear" w:color="auto" w:fill="C0C0C0"/>
          </w:tcPr>
          <w:p w:rsidR="00B85867" w:rsidRPr="00D74F2E" w:rsidRDefault="00B85867" w:rsidP="00B85867">
            <w:pPr>
              <w:suppressAutoHyphens w:val="0"/>
              <w:spacing w:before="120"/>
              <w:jc w:val="left"/>
              <w:rPr>
                <w:rFonts w:ascii="Trebuchet MS" w:eastAsia="Calibri" w:hAnsi="Trebuchet MS" w:cs="Tahoma"/>
                <w:b/>
                <w:szCs w:val="20"/>
                <w:lang w:val="el-GR" w:eastAsia="el-GR"/>
              </w:rPr>
            </w:pPr>
            <w:r w:rsidRPr="00D74F2E">
              <w:rPr>
                <w:rFonts w:ascii="Trebuchet MS" w:hAnsi="Trebuchet MS" w:cs="Tahoma"/>
                <w:b/>
                <w:szCs w:val="20"/>
                <w:lang w:val="el-GR"/>
              </w:rPr>
              <w:t xml:space="preserve">ΚΑΤΑΛΟΓΟΣ ΣΥΝΗΜΜΕΝΩΝ ΕΓΓΡΑΦΩΝ </w:t>
            </w:r>
            <w:r>
              <w:rPr>
                <w:rFonts w:ascii="Trebuchet MS" w:hAnsi="Trebuchet MS" w:cs="Tahoma"/>
                <w:b/>
                <w:szCs w:val="20"/>
                <w:lang w:val="el-GR"/>
              </w:rPr>
              <w:t>ΑΙΤΗΣΗΣ ΥΠΟΒΟΛΗΣ</w:t>
            </w:r>
          </w:p>
        </w:tc>
      </w:tr>
      <w:tr w:rsidR="00B85867" w:rsidRPr="007006F0" w:rsidTr="00B85867">
        <w:tc>
          <w:tcPr>
            <w:tcW w:w="1265" w:type="dxa"/>
            <w:gridSpan w:val="2"/>
            <w:shd w:val="clear" w:color="auto" w:fill="D9D9D9"/>
            <w:vAlign w:val="center"/>
          </w:tcPr>
          <w:p w:rsidR="00B85867" w:rsidRPr="007006F0" w:rsidRDefault="00B85867" w:rsidP="00B85867">
            <w:pPr>
              <w:spacing w:before="60" w:after="120"/>
              <w:ind w:right="-170"/>
              <w:rPr>
                <w:rFonts w:ascii="Trebuchet MS" w:hAnsi="Trebuchet MS" w:cs="Tahoma"/>
                <w:b/>
                <w:szCs w:val="20"/>
              </w:rPr>
            </w:pPr>
            <w:r>
              <w:rPr>
                <w:rFonts w:ascii="Trebuchet MS" w:hAnsi="Trebuchet MS" w:cs="Tahoma"/>
                <w:b/>
                <w:szCs w:val="20"/>
                <w:lang w:val="en-US"/>
              </w:rPr>
              <w:t>5</w:t>
            </w:r>
            <w:r w:rsidRPr="007006F0">
              <w:rPr>
                <w:rFonts w:ascii="Trebuchet MS" w:hAnsi="Trebuchet MS" w:cs="Tahoma"/>
                <w:b/>
                <w:szCs w:val="20"/>
                <w:lang w:val="el-GR"/>
              </w:rPr>
              <w:t xml:space="preserve">.1 </w:t>
            </w:r>
            <w:r w:rsidRPr="007006F0">
              <w:rPr>
                <w:rFonts w:ascii="Trebuchet MS" w:hAnsi="Trebuchet MS" w:cs="Tahoma"/>
                <w:b/>
                <w:szCs w:val="20"/>
              </w:rPr>
              <w:t>ΑΑ</w:t>
            </w:r>
            <w:r w:rsidRPr="007006F0">
              <w:rPr>
                <w:rFonts w:ascii="Trebuchet MS" w:hAnsi="Trebuchet MS" w:cs="Tahoma"/>
                <w:b/>
                <w:szCs w:val="20"/>
                <w:lang w:val="en-US"/>
              </w:rPr>
              <w:t>.</w:t>
            </w:r>
          </w:p>
        </w:tc>
        <w:tc>
          <w:tcPr>
            <w:tcW w:w="3096" w:type="dxa"/>
            <w:shd w:val="clear" w:color="auto" w:fill="D9D9D9"/>
            <w:vAlign w:val="center"/>
          </w:tcPr>
          <w:p w:rsidR="00B85867" w:rsidRPr="007006F0" w:rsidRDefault="00B85867" w:rsidP="00B85867">
            <w:pPr>
              <w:tabs>
                <w:tab w:val="center" w:pos="341"/>
              </w:tabs>
              <w:spacing w:before="60" w:after="120"/>
              <w:rPr>
                <w:rFonts w:ascii="Trebuchet MS" w:hAnsi="Trebuchet MS" w:cs="Tahoma"/>
                <w:b/>
                <w:szCs w:val="20"/>
              </w:rPr>
            </w:pPr>
            <w:r>
              <w:rPr>
                <w:rFonts w:ascii="Trebuchet MS" w:hAnsi="Trebuchet MS" w:cs="Tahoma"/>
                <w:b/>
                <w:szCs w:val="20"/>
                <w:lang w:val="en-US"/>
              </w:rPr>
              <w:t>5</w:t>
            </w:r>
            <w:r>
              <w:rPr>
                <w:rFonts w:ascii="Trebuchet MS" w:hAnsi="Trebuchet MS" w:cs="Tahoma"/>
                <w:b/>
                <w:szCs w:val="20"/>
                <w:lang w:val="el-GR"/>
              </w:rPr>
              <w:t>.2</w:t>
            </w:r>
            <w:r>
              <w:rPr>
                <w:rFonts w:ascii="Trebuchet MS" w:hAnsi="Trebuchet MS" w:cs="Tahoma"/>
                <w:b/>
                <w:szCs w:val="20"/>
                <w:lang w:val="en-US"/>
              </w:rPr>
              <w:t xml:space="preserve"> </w:t>
            </w:r>
            <w:r w:rsidRPr="007006F0">
              <w:rPr>
                <w:rFonts w:ascii="Trebuchet MS" w:hAnsi="Trebuchet MS" w:cs="Tahoma"/>
                <w:b/>
                <w:szCs w:val="20"/>
              </w:rPr>
              <w:t>ΠΕΡΙΓΡΑΦΗ ΕΓΓΡΑΦΟΥ</w:t>
            </w:r>
          </w:p>
        </w:tc>
        <w:tc>
          <w:tcPr>
            <w:tcW w:w="1678" w:type="dxa"/>
            <w:shd w:val="clear" w:color="auto" w:fill="D9D9D9"/>
            <w:vAlign w:val="center"/>
          </w:tcPr>
          <w:p w:rsidR="00B85867" w:rsidRPr="007006F0" w:rsidRDefault="00B85867" w:rsidP="00B85867">
            <w:pPr>
              <w:spacing w:before="60" w:after="60"/>
              <w:rPr>
                <w:rFonts w:ascii="Trebuchet MS" w:hAnsi="Trebuchet MS" w:cs="Tahoma"/>
                <w:b/>
                <w:szCs w:val="20"/>
              </w:rPr>
            </w:pPr>
            <w:r>
              <w:rPr>
                <w:rFonts w:ascii="Trebuchet MS" w:hAnsi="Trebuchet MS" w:cs="Tahoma"/>
                <w:b/>
                <w:szCs w:val="20"/>
                <w:lang w:val="en-US"/>
              </w:rPr>
              <w:t>5</w:t>
            </w:r>
            <w:r w:rsidRPr="007006F0">
              <w:rPr>
                <w:rFonts w:ascii="Trebuchet MS" w:hAnsi="Trebuchet MS" w:cs="Tahoma"/>
                <w:b/>
                <w:szCs w:val="20"/>
                <w:lang w:val="el-GR"/>
              </w:rPr>
              <w:t xml:space="preserve">.3 ΑΡΧΕΙΟ </w:t>
            </w:r>
          </w:p>
        </w:tc>
        <w:tc>
          <w:tcPr>
            <w:tcW w:w="2433" w:type="dxa"/>
            <w:shd w:val="clear" w:color="auto" w:fill="D9D9D9"/>
            <w:vAlign w:val="center"/>
          </w:tcPr>
          <w:p w:rsidR="00B85867" w:rsidRPr="007006F0" w:rsidRDefault="00B85867" w:rsidP="00B85867">
            <w:pPr>
              <w:spacing w:before="60" w:after="120"/>
              <w:ind w:left="425"/>
              <w:jc w:val="center"/>
              <w:rPr>
                <w:rFonts w:ascii="Trebuchet MS" w:hAnsi="Trebuchet MS" w:cs="Tahoma"/>
                <w:b/>
                <w:szCs w:val="20"/>
              </w:rPr>
            </w:pPr>
            <w:r>
              <w:rPr>
                <w:rFonts w:ascii="Trebuchet MS" w:hAnsi="Trebuchet MS" w:cs="Tahoma"/>
                <w:b/>
                <w:szCs w:val="20"/>
                <w:lang w:val="en-US"/>
              </w:rPr>
              <w:t>5</w:t>
            </w:r>
            <w:r w:rsidRPr="007006F0">
              <w:rPr>
                <w:rFonts w:ascii="Trebuchet MS" w:hAnsi="Trebuchet MS" w:cs="Tahoma"/>
                <w:b/>
                <w:szCs w:val="20"/>
                <w:lang w:val="el-GR"/>
              </w:rPr>
              <w:t>.4 ΣΧΟΛΙΑ</w:t>
            </w:r>
          </w:p>
        </w:tc>
      </w:tr>
      <w:tr w:rsidR="00B85867" w:rsidRPr="007006F0" w:rsidTr="00B85867">
        <w:tc>
          <w:tcPr>
            <w:tcW w:w="1265" w:type="dxa"/>
            <w:gridSpan w:val="2"/>
          </w:tcPr>
          <w:p w:rsidR="00B85867" w:rsidRPr="007069D5" w:rsidRDefault="00B85867" w:rsidP="00B85867">
            <w:pPr>
              <w:suppressAutoHyphens w:val="0"/>
              <w:spacing w:before="120"/>
              <w:jc w:val="center"/>
              <w:rPr>
                <w:rFonts w:ascii="Trebuchet MS" w:eastAsia="Calibri" w:hAnsi="Trebuchet MS" w:cs="Tahoma"/>
                <w:b/>
                <w:sz w:val="18"/>
                <w:szCs w:val="18"/>
                <w:lang w:val="en-US" w:eastAsia="el-GR"/>
              </w:rPr>
            </w:pPr>
            <w:r>
              <w:rPr>
                <w:rFonts w:ascii="Trebuchet MS" w:eastAsia="Calibri" w:hAnsi="Trebuchet MS" w:cs="Tahoma"/>
                <w:b/>
                <w:sz w:val="18"/>
                <w:szCs w:val="18"/>
                <w:lang w:val="en-US" w:eastAsia="el-GR"/>
              </w:rPr>
              <w:t>1</w:t>
            </w:r>
          </w:p>
        </w:tc>
        <w:tc>
          <w:tcPr>
            <w:tcW w:w="3096" w:type="dxa"/>
            <w:shd w:val="clear" w:color="auto" w:fill="auto"/>
          </w:tcPr>
          <w:p w:rsidR="00B85867" w:rsidRPr="007006F0" w:rsidRDefault="00B85867" w:rsidP="00B85867">
            <w:pPr>
              <w:suppressAutoHyphens w:val="0"/>
              <w:spacing w:before="120"/>
              <w:jc w:val="center"/>
              <w:rPr>
                <w:rFonts w:ascii="Trebuchet MS" w:eastAsia="Calibri" w:hAnsi="Trebuchet MS" w:cs="Tahoma"/>
                <w:b/>
                <w:sz w:val="18"/>
                <w:szCs w:val="18"/>
                <w:lang w:val="el-GR" w:eastAsia="el-GR"/>
              </w:rPr>
            </w:pPr>
          </w:p>
        </w:tc>
        <w:tc>
          <w:tcPr>
            <w:tcW w:w="1678" w:type="dxa"/>
            <w:shd w:val="clear" w:color="auto" w:fill="auto"/>
          </w:tcPr>
          <w:p w:rsidR="00B85867" w:rsidRPr="007006F0" w:rsidRDefault="00B85867" w:rsidP="00B85867">
            <w:pPr>
              <w:suppressAutoHyphens w:val="0"/>
              <w:spacing w:before="120"/>
              <w:jc w:val="center"/>
              <w:rPr>
                <w:rFonts w:ascii="Trebuchet MS" w:eastAsia="Calibri" w:hAnsi="Trebuchet MS" w:cs="Tahoma"/>
                <w:b/>
                <w:sz w:val="18"/>
                <w:szCs w:val="18"/>
                <w:lang w:val="el-GR" w:eastAsia="el-GR"/>
              </w:rPr>
            </w:pPr>
          </w:p>
        </w:tc>
        <w:tc>
          <w:tcPr>
            <w:tcW w:w="2433" w:type="dxa"/>
            <w:shd w:val="clear" w:color="auto" w:fill="auto"/>
          </w:tcPr>
          <w:p w:rsidR="00B85867" w:rsidRPr="007006F0" w:rsidRDefault="00B85867" w:rsidP="00B85867">
            <w:pPr>
              <w:suppressAutoHyphens w:val="0"/>
              <w:spacing w:before="120"/>
              <w:jc w:val="center"/>
              <w:rPr>
                <w:rFonts w:ascii="Trebuchet MS" w:eastAsia="Calibri" w:hAnsi="Trebuchet MS" w:cs="Tahoma"/>
                <w:b/>
                <w:sz w:val="18"/>
                <w:szCs w:val="18"/>
                <w:lang w:val="el-GR" w:eastAsia="el-GR"/>
              </w:rPr>
            </w:pPr>
          </w:p>
        </w:tc>
      </w:tr>
    </w:tbl>
    <w:p w:rsidR="00B85867" w:rsidRPr="00023A32" w:rsidRDefault="00B85867" w:rsidP="00B85867">
      <w:pPr>
        <w:rPr>
          <w:rFonts w:ascii="Trebuchet MS" w:hAnsi="Trebuchet MS" w:cs="Tahoma"/>
          <w:lang w:val="el-GR"/>
        </w:rPr>
      </w:pPr>
      <w:r w:rsidRPr="00512508">
        <w:rPr>
          <w:rFonts w:ascii="Trebuchet MS" w:hAnsi="Trebuchet MS" w:cs="Tahoma"/>
          <w:lang w:val="el-GR"/>
        </w:rPr>
        <w:t>+προσθήκη από δυνητικό δικαιούχο</w:t>
      </w:r>
    </w:p>
    <w:p w:rsidR="00B85867" w:rsidRDefault="00B85867" w:rsidP="00EF148C">
      <w:pPr>
        <w:rPr>
          <w:b/>
          <w:sz w:val="22"/>
          <w:szCs w:val="22"/>
          <w:lang w:val="el-GR"/>
        </w:rPr>
      </w:pPr>
    </w:p>
    <w:bookmarkStart w:id="21" w:name="_MON_1575186966"/>
    <w:bookmarkEnd w:id="21"/>
    <w:p w:rsidR="00EF148C" w:rsidRPr="00721EAE" w:rsidRDefault="00EF148C" w:rsidP="00EF148C">
      <w:pPr>
        <w:rPr>
          <w:b/>
          <w:sz w:val="22"/>
          <w:szCs w:val="22"/>
          <w:lang w:val="el-GR"/>
        </w:rPr>
      </w:pPr>
      <w:r w:rsidRPr="005E0013">
        <w:rPr>
          <w:b/>
          <w:sz w:val="22"/>
          <w:szCs w:val="22"/>
          <w:lang w:val="el-GR"/>
        </w:rPr>
        <w:object w:dxaOrig="2040" w:dyaOrig="1320">
          <v:shape id="_x0000_i1026" type="#_x0000_t75" style="width:102.15pt;height:66.15pt" o:ole="">
            <v:imagedata r:id="rId14" o:title=""/>
          </v:shape>
          <o:OLEObject Type="Embed" ProgID="Word.Document.8" ShapeID="_x0000_i1026" DrawAspect="Icon" ObjectID="_1614678718" r:id="rId15">
            <o:FieldCodes>\s</o:FieldCodes>
          </o:OLEObject>
        </w:object>
      </w:r>
    </w:p>
    <w:p w:rsidR="00BE2297" w:rsidRDefault="00BE2297" w:rsidP="00EF148C">
      <w:pPr>
        <w:rPr>
          <w:b/>
          <w:sz w:val="22"/>
          <w:szCs w:val="22"/>
          <w:lang w:val="el-GR"/>
        </w:rPr>
      </w:pPr>
    </w:p>
    <w:p w:rsidR="00BE2297" w:rsidRDefault="00BE2297" w:rsidP="00EF148C">
      <w:pPr>
        <w:rPr>
          <w:b/>
          <w:sz w:val="22"/>
          <w:szCs w:val="22"/>
          <w:lang w:val="el-GR"/>
        </w:rPr>
      </w:pPr>
    </w:p>
    <w:p w:rsidR="00BE2297" w:rsidRDefault="00BE2297" w:rsidP="00EF148C">
      <w:pPr>
        <w:rPr>
          <w:b/>
          <w:sz w:val="22"/>
          <w:szCs w:val="22"/>
          <w:lang w:val="el-GR"/>
        </w:rPr>
      </w:pPr>
    </w:p>
    <w:p w:rsidR="00BE2297" w:rsidRDefault="00BE2297" w:rsidP="00EF148C">
      <w:pPr>
        <w:rPr>
          <w:b/>
          <w:sz w:val="22"/>
          <w:szCs w:val="22"/>
          <w:lang w:val="el-GR"/>
        </w:rPr>
      </w:pPr>
    </w:p>
    <w:p w:rsidR="00BE2297" w:rsidRDefault="00BE2297" w:rsidP="00EF148C">
      <w:pPr>
        <w:rPr>
          <w:b/>
          <w:sz w:val="22"/>
          <w:szCs w:val="22"/>
          <w:lang w:val="el-GR"/>
        </w:rPr>
      </w:pPr>
    </w:p>
    <w:p w:rsidR="00BE2297" w:rsidRDefault="00BE2297" w:rsidP="00EF148C">
      <w:pPr>
        <w:rPr>
          <w:b/>
          <w:sz w:val="22"/>
          <w:szCs w:val="22"/>
          <w:lang w:val="el-GR"/>
        </w:rPr>
      </w:pPr>
    </w:p>
    <w:p w:rsidR="00BE2297" w:rsidRDefault="00BE2297" w:rsidP="00EF148C">
      <w:pPr>
        <w:rPr>
          <w:b/>
          <w:sz w:val="22"/>
          <w:szCs w:val="22"/>
          <w:lang w:val="el-GR"/>
        </w:rPr>
      </w:pPr>
    </w:p>
    <w:p w:rsidR="00BE2297" w:rsidRDefault="00BE2297" w:rsidP="00EF148C">
      <w:pPr>
        <w:rPr>
          <w:b/>
          <w:sz w:val="22"/>
          <w:szCs w:val="22"/>
          <w:lang w:val="el-GR"/>
        </w:rPr>
      </w:pPr>
    </w:p>
    <w:p w:rsidR="00BE2297" w:rsidRDefault="00BE2297" w:rsidP="00EF148C">
      <w:pPr>
        <w:rPr>
          <w:b/>
          <w:sz w:val="22"/>
          <w:szCs w:val="22"/>
          <w:lang w:val="el-GR"/>
        </w:rPr>
      </w:pPr>
    </w:p>
    <w:p w:rsidR="00BE2297" w:rsidRDefault="00BE2297" w:rsidP="00EF148C">
      <w:pPr>
        <w:rPr>
          <w:b/>
          <w:sz w:val="22"/>
          <w:szCs w:val="22"/>
          <w:lang w:val="el-GR"/>
        </w:rPr>
      </w:pPr>
    </w:p>
    <w:p w:rsidR="00BE2297" w:rsidRDefault="00BE2297" w:rsidP="00EF148C">
      <w:pPr>
        <w:rPr>
          <w:b/>
          <w:sz w:val="22"/>
          <w:szCs w:val="22"/>
          <w:lang w:val="el-GR"/>
        </w:rPr>
      </w:pPr>
    </w:p>
    <w:p w:rsidR="00BE2297" w:rsidRDefault="00BE2297" w:rsidP="00EF148C">
      <w:pPr>
        <w:rPr>
          <w:b/>
          <w:sz w:val="22"/>
          <w:szCs w:val="22"/>
          <w:lang w:val="el-GR"/>
        </w:rPr>
      </w:pPr>
    </w:p>
    <w:p w:rsidR="00EF148C" w:rsidRPr="002D0CB2" w:rsidRDefault="00EF148C" w:rsidP="002D0CB2">
      <w:pPr>
        <w:pStyle w:val="Heading1"/>
        <w:rPr>
          <w:lang w:val="el-GR"/>
        </w:rPr>
      </w:pPr>
      <w:bookmarkStart w:id="22" w:name="_Toc508784766"/>
      <w:r w:rsidRPr="002D0CB2">
        <w:rPr>
          <w:lang w:val="el-GR"/>
        </w:rPr>
        <w:t>ΠΑΡΑΡΤΗΜΑ Ι.2</w:t>
      </w:r>
      <w:r w:rsidR="00BE2297" w:rsidRPr="000C1CC7">
        <w:rPr>
          <w:lang w:val="el-GR"/>
        </w:rPr>
        <w:t xml:space="preserve">: </w:t>
      </w:r>
      <w:r w:rsidRPr="002D0CB2">
        <w:rPr>
          <w:lang w:val="el-GR"/>
        </w:rPr>
        <w:t>ΕΝΤΥΠΟ ΥΠΟΒΟΛΗΣ ΠΡΑΞΗΣ ΜΕΡΟΣ 2</w:t>
      </w:r>
      <w:bookmarkEnd w:id="22"/>
    </w:p>
    <w:p w:rsidR="00EF148C" w:rsidRPr="004A430F" w:rsidRDefault="00EF148C" w:rsidP="00EF148C">
      <w:pPr>
        <w:rPr>
          <w:lang w:val="el-GR" w:eastAsia="el-GR"/>
        </w:rPr>
      </w:pPr>
      <w:r w:rsidRPr="00BA32C6">
        <w:rPr>
          <w:b/>
          <w:sz w:val="22"/>
          <w:szCs w:val="22"/>
          <w:lang w:val="el-GR"/>
        </w:rPr>
        <w:t xml:space="preserve">(Υποβάλλεται σε </w:t>
      </w:r>
      <w:proofErr w:type="spellStart"/>
      <w:r w:rsidRPr="00BA32C6">
        <w:rPr>
          <w:b/>
          <w:sz w:val="22"/>
          <w:szCs w:val="22"/>
          <w:lang w:val="el-GR"/>
        </w:rPr>
        <w:t>pdf</w:t>
      </w:r>
      <w:proofErr w:type="spellEnd"/>
      <w:r w:rsidRPr="00BA32C6">
        <w:rPr>
          <w:b/>
          <w:sz w:val="22"/>
          <w:szCs w:val="22"/>
          <w:lang w:val="el-GR"/>
        </w:rPr>
        <w:t xml:space="preserve"> αρχείο συν/νο στην ηλεκτρονική υποβολή στο Πληροφοριακό Σύστημα Κρατικών Ενισχύσεων)</w:t>
      </w:r>
    </w:p>
    <w:p w:rsidR="00C57821" w:rsidRPr="000C1CC7" w:rsidRDefault="00EF148C" w:rsidP="00914113">
      <w:pPr>
        <w:pStyle w:val="H1prosklisi"/>
        <w:numPr>
          <w:ilvl w:val="0"/>
          <w:numId w:val="0"/>
        </w:numPr>
        <w:spacing w:line="360" w:lineRule="auto"/>
        <w:ind w:left="360" w:hanging="360"/>
        <w:rPr>
          <w:lang w:val="el-GR" w:eastAsia="el-GR"/>
        </w:rPr>
      </w:pPr>
      <w:r w:rsidRPr="000C1CC7">
        <w:rPr>
          <w:lang w:val="el-GR" w:eastAsia="el-GR"/>
        </w:rPr>
        <w:br w:type="page"/>
      </w:r>
      <w:bookmarkStart w:id="23" w:name="_Ref451174344"/>
      <w:bookmarkStart w:id="24" w:name="_Toc4779583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8528"/>
      </w:tblGrid>
      <w:tr w:rsidR="00C57821" w:rsidRPr="00E86F77" w:rsidTr="00C57821">
        <w:tc>
          <w:tcPr>
            <w:tcW w:w="8528" w:type="dxa"/>
            <w:shd w:val="clear" w:color="auto" w:fill="CCCCCC"/>
          </w:tcPr>
          <w:p w:rsidR="00C57821" w:rsidRPr="00AC1C72" w:rsidRDefault="00C57821" w:rsidP="00AC1C72">
            <w:pPr>
              <w:jc w:val="center"/>
              <w:rPr>
                <w:b/>
                <w:sz w:val="24"/>
                <w:lang w:val="el-GR"/>
              </w:rPr>
            </w:pPr>
            <w:r w:rsidRPr="00AC1C72">
              <w:rPr>
                <w:b/>
                <w:sz w:val="24"/>
                <w:lang w:val="el-GR"/>
              </w:rPr>
              <w:t xml:space="preserve">ΕΝΤΥΠΟ </w:t>
            </w:r>
            <w:r w:rsidR="00AC1C72" w:rsidRPr="00AC1C72">
              <w:rPr>
                <w:b/>
                <w:sz w:val="24"/>
                <w:lang w:val="el-GR"/>
              </w:rPr>
              <w:t xml:space="preserve">ΥΠΟΒΟΛΗΣ </w:t>
            </w:r>
            <w:r w:rsidRPr="00AC1C72">
              <w:rPr>
                <w:b/>
                <w:sz w:val="24"/>
                <w:lang w:val="el-GR"/>
              </w:rPr>
              <w:t xml:space="preserve">ΑΙΤΗΣΗΣ ΧΡΗΜΑΤΟΔΟΤΗΣΗΣ </w:t>
            </w:r>
          </w:p>
          <w:p w:rsidR="00AC1C72" w:rsidRPr="00C57821" w:rsidRDefault="00AC1C72" w:rsidP="00AC1C72">
            <w:pPr>
              <w:jc w:val="center"/>
              <w:rPr>
                <w:b/>
                <w:lang w:val="el-GR"/>
              </w:rPr>
            </w:pPr>
            <w:r w:rsidRPr="00AC1C72">
              <w:rPr>
                <w:b/>
                <w:sz w:val="24"/>
                <w:lang w:val="el-GR"/>
              </w:rPr>
              <w:t>[ΜΕΡΟΣ 2]</w:t>
            </w:r>
          </w:p>
        </w:tc>
      </w:tr>
    </w:tbl>
    <w:p w:rsidR="00C57821" w:rsidRPr="00C57821" w:rsidRDefault="00C57821" w:rsidP="00C57821">
      <w:pPr>
        <w:rPr>
          <w:lang w:val="el-GR"/>
        </w:rPr>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68"/>
      </w:tblGrid>
      <w:tr w:rsidR="00C57821" w:rsidRPr="00C57821" w:rsidTr="00C57821">
        <w:trPr>
          <w:trHeight w:val="381"/>
        </w:trPr>
        <w:tc>
          <w:tcPr>
            <w:tcW w:w="8568" w:type="dxa"/>
            <w:shd w:val="clear" w:color="auto" w:fill="0C0C0C"/>
            <w:vAlign w:val="center"/>
          </w:tcPr>
          <w:p w:rsidR="00C57821" w:rsidRPr="00C57821" w:rsidRDefault="00C57821" w:rsidP="008C6BD8">
            <w:pPr>
              <w:numPr>
                <w:ilvl w:val="0"/>
                <w:numId w:val="42"/>
              </w:numPr>
              <w:rPr>
                <w:b/>
              </w:rPr>
            </w:pPr>
            <w:bookmarkStart w:id="25" w:name="_Toc452647218"/>
            <w:bookmarkStart w:id="26" w:name="_Toc501032231"/>
            <w:r w:rsidRPr="00C57821">
              <w:rPr>
                <w:b/>
              </w:rPr>
              <w:t>ΓΕΝΙΚΑ ΣΤΟΙΧΕΙΑ ΠΡΟΚΗΡΥΞΗΣ</w:t>
            </w:r>
            <w:bookmarkEnd w:id="25"/>
            <w:bookmarkEnd w:id="26"/>
          </w:p>
        </w:tc>
      </w:tr>
    </w:tbl>
    <w:p w:rsidR="00C57821" w:rsidRPr="00C57821" w:rsidRDefault="00C57821" w:rsidP="00C578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200"/>
      </w:tblGrid>
      <w:tr w:rsidR="00C57821" w:rsidRPr="00E86F77" w:rsidTr="00C57821">
        <w:tc>
          <w:tcPr>
            <w:tcW w:w="4322" w:type="dxa"/>
            <w:shd w:val="clear" w:color="auto" w:fill="D9D9D9"/>
            <w:vAlign w:val="center"/>
          </w:tcPr>
          <w:p w:rsidR="00C57821" w:rsidRPr="00C57821" w:rsidRDefault="00C57821" w:rsidP="00C57821">
            <w:r w:rsidRPr="00C57821">
              <w:t xml:space="preserve">ΠΕΡΙΓΡΑΦΗ ΕΥΔΕΠ </w:t>
            </w:r>
          </w:p>
        </w:tc>
        <w:tc>
          <w:tcPr>
            <w:tcW w:w="4200" w:type="dxa"/>
            <w:shd w:val="clear" w:color="auto" w:fill="auto"/>
            <w:vAlign w:val="center"/>
          </w:tcPr>
          <w:p w:rsidR="00C57821" w:rsidRPr="00C57821" w:rsidRDefault="00C57821" w:rsidP="00C57821">
            <w:pPr>
              <w:rPr>
                <w:lang w:val="el-GR"/>
              </w:rPr>
            </w:pPr>
            <w:r w:rsidRPr="00C57821">
              <w:rPr>
                <w:lang w:val="el-GR"/>
              </w:rPr>
              <w:t>Ειδική Υπηρεσία Διαχείρισης Επιχειρησιακού Προγράμματος Περιφέρειας Αττικής 2014-2020</w:t>
            </w:r>
          </w:p>
        </w:tc>
      </w:tr>
      <w:tr w:rsidR="00C57821" w:rsidRPr="00C57821" w:rsidTr="00C57821">
        <w:tc>
          <w:tcPr>
            <w:tcW w:w="4322" w:type="dxa"/>
            <w:shd w:val="clear" w:color="auto" w:fill="D9D9D9"/>
            <w:vAlign w:val="center"/>
          </w:tcPr>
          <w:p w:rsidR="00C57821" w:rsidRPr="00C57821" w:rsidRDefault="00C57821" w:rsidP="00C57821">
            <w:r w:rsidRPr="00C57821">
              <w:t xml:space="preserve">ΚΩΔΙΚΟΣ ΕΥΔΕΠ </w:t>
            </w:r>
            <w:proofErr w:type="spellStart"/>
            <w:r w:rsidRPr="00C57821">
              <w:t>στο</w:t>
            </w:r>
            <w:proofErr w:type="spellEnd"/>
            <w:r w:rsidRPr="00C57821">
              <w:t xml:space="preserve"> ΕΣΠΑ</w:t>
            </w:r>
          </w:p>
        </w:tc>
        <w:tc>
          <w:tcPr>
            <w:tcW w:w="4200" w:type="dxa"/>
            <w:shd w:val="clear" w:color="auto" w:fill="auto"/>
            <w:vAlign w:val="center"/>
          </w:tcPr>
          <w:p w:rsidR="00C57821" w:rsidRPr="00C57821" w:rsidRDefault="00512508" w:rsidP="00C57821">
            <w:r>
              <w:t>16</w:t>
            </w:r>
          </w:p>
        </w:tc>
      </w:tr>
      <w:tr w:rsidR="00C57821" w:rsidRPr="00E86F77" w:rsidTr="00C57821">
        <w:tc>
          <w:tcPr>
            <w:tcW w:w="4322" w:type="dxa"/>
            <w:shd w:val="clear" w:color="auto" w:fill="D9D9D9"/>
            <w:vAlign w:val="center"/>
          </w:tcPr>
          <w:p w:rsidR="00C57821" w:rsidRPr="00C57821" w:rsidRDefault="00C57821" w:rsidP="00C57821">
            <w:r w:rsidRPr="00C57821">
              <w:t>ΔΙΕΥΘΥΝΣΗ ΕΥΔΕΠ</w:t>
            </w:r>
          </w:p>
        </w:tc>
        <w:tc>
          <w:tcPr>
            <w:tcW w:w="4200" w:type="dxa"/>
            <w:shd w:val="clear" w:color="auto" w:fill="auto"/>
            <w:vAlign w:val="center"/>
          </w:tcPr>
          <w:p w:rsidR="00C57821" w:rsidRPr="00C57821" w:rsidRDefault="00C57821" w:rsidP="00C57821">
            <w:pPr>
              <w:rPr>
                <w:lang w:val="el-GR"/>
              </w:rPr>
            </w:pPr>
            <w:r w:rsidRPr="00C57821">
              <w:rPr>
                <w:lang w:val="el-GR"/>
              </w:rPr>
              <w:t>Λ. Α. Συγγρού 98, ΤΚ 11741, Αθήνα</w:t>
            </w:r>
          </w:p>
        </w:tc>
      </w:tr>
      <w:tr w:rsidR="00C57821" w:rsidRPr="00C57821" w:rsidTr="00C57821">
        <w:tc>
          <w:tcPr>
            <w:tcW w:w="4322" w:type="dxa"/>
            <w:shd w:val="clear" w:color="auto" w:fill="D9D9D9"/>
            <w:vAlign w:val="center"/>
          </w:tcPr>
          <w:p w:rsidR="00C57821" w:rsidRPr="00C57821" w:rsidRDefault="00C57821" w:rsidP="00C57821">
            <w:r w:rsidRPr="00C57821">
              <w:t>ΚΩΔΙΚΟΣ ΠΡΟΚΗΡΥΞΗΣ/ΔΡΑΣΗΣ</w:t>
            </w:r>
          </w:p>
        </w:tc>
        <w:tc>
          <w:tcPr>
            <w:tcW w:w="4200" w:type="dxa"/>
            <w:shd w:val="clear" w:color="auto" w:fill="auto"/>
            <w:vAlign w:val="center"/>
          </w:tcPr>
          <w:p w:rsidR="00C57821" w:rsidRPr="00C57821" w:rsidRDefault="00C57821" w:rsidP="00C57821">
            <w:r w:rsidRPr="00C57821">
              <w:rPr>
                <w:highlight w:val="yellow"/>
              </w:rPr>
              <w:t>………………</w:t>
            </w:r>
          </w:p>
        </w:tc>
      </w:tr>
      <w:tr w:rsidR="00C57821" w:rsidRPr="00C57821" w:rsidTr="00C57821">
        <w:tc>
          <w:tcPr>
            <w:tcW w:w="4322" w:type="dxa"/>
            <w:shd w:val="clear" w:color="auto" w:fill="D9D9D9"/>
            <w:vAlign w:val="center"/>
          </w:tcPr>
          <w:p w:rsidR="00C57821" w:rsidRPr="00C57821" w:rsidRDefault="00C57821" w:rsidP="00C57821">
            <w:r w:rsidRPr="00C57821">
              <w:t xml:space="preserve">ΕΠΙΧΕΙΡΗΣΙΑΚΟ ΠΡΟΓΡΑΜΜΑ </w:t>
            </w:r>
          </w:p>
        </w:tc>
        <w:tc>
          <w:tcPr>
            <w:tcW w:w="4200" w:type="dxa"/>
            <w:shd w:val="clear" w:color="auto" w:fill="auto"/>
            <w:vAlign w:val="center"/>
          </w:tcPr>
          <w:p w:rsidR="00C57821" w:rsidRPr="00C57821" w:rsidRDefault="00C57821" w:rsidP="00C57821">
            <w:r w:rsidRPr="00C57821">
              <w:t>ΑΤΤΙΚΗ 2014-2020</w:t>
            </w:r>
          </w:p>
        </w:tc>
      </w:tr>
      <w:tr w:rsidR="00C57821" w:rsidRPr="00E86F77" w:rsidTr="00C57821">
        <w:tc>
          <w:tcPr>
            <w:tcW w:w="4322" w:type="dxa"/>
            <w:shd w:val="clear" w:color="auto" w:fill="D9D9D9"/>
            <w:vAlign w:val="center"/>
          </w:tcPr>
          <w:p w:rsidR="00C57821" w:rsidRPr="00C57821" w:rsidRDefault="00C57821" w:rsidP="00C57821">
            <w:r w:rsidRPr="00C57821">
              <w:t>ΑΞΟΝΑΣ ΠΡΟΤΕΡΑΙΟΤΗΤΑΣ</w:t>
            </w:r>
          </w:p>
        </w:tc>
        <w:tc>
          <w:tcPr>
            <w:tcW w:w="4200" w:type="dxa"/>
            <w:shd w:val="clear" w:color="auto" w:fill="auto"/>
            <w:vAlign w:val="center"/>
          </w:tcPr>
          <w:p w:rsidR="00C57821" w:rsidRPr="00C57821" w:rsidRDefault="00C57821" w:rsidP="00C57821">
            <w:pPr>
              <w:rPr>
                <w:lang w:val="el-GR"/>
              </w:rPr>
            </w:pPr>
            <w:r w:rsidRPr="00C57821">
              <w:rPr>
                <w:lang w:val="el-GR"/>
              </w:rPr>
              <w:t>03 «Ενίσχυση της ανταγωνιστικότητας και της εξωστρέφειας των ΜΜΕ – Βελτίωση της ελκυστικότητας της Περιφέρειας Αττικής για προσέλκυση Επενδύσεων και προαγωγή της Καινοτόμου Επιχειρηματικότητας»</w:t>
            </w:r>
          </w:p>
        </w:tc>
      </w:tr>
      <w:tr w:rsidR="00C57821" w:rsidRPr="00C57821" w:rsidTr="00C57821">
        <w:tc>
          <w:tcPr>
            <w:tcW w:w="4322" w:type="dxa"/>
            <w:shd w:val="clear" w:color="auto" w:fill="D9D9D9"/>
            <w:vAlign w:val="center"/>
          </w:tcPr>
          <w:p w:rsidR="00C57821" w:rsidRPr="00C57821" w:rsidRDefault="00C57821" w:rsidP="00C57821">
            <w:r w:rsidRPr="00C57821">
              <w:t>ΤΑΜΕΙΟ</w:t>
            </w:r>
          </w:p>
        </w:tc>
        <w:tc>
          <w:tcPr>
            <w:tcW w:w="4200" w:type="dxa"/>
            <w:shd w:val="clear" w:color="auto" w:fill="auto"/>
            <w:vAlign w:val="center"/>
          </w:tcPr>
          <w:p w:rsidR="00C57821" w:rsidRPr="00C57821" w:rsidRDefault="00C57821" w:rsidP="00C57821">
            <w:proofErr w:type="spellStart"/>
            <w:r w:rsidRPr="00C57821">
              <w:t>Ευρω</w:t>
            </w:r>
            <w:proofErr w:type="spellEnd"/>
            <w:r w:rsidRPr="00C57821">
              <w:t>παϊκό Τα</w:t>
            </w:r>
            <w:proofErr w:type="spellStart"/>
            <w:r w:rsidRPr="00C57821">
              <w:t>μείο</w:t>
            </w:r>
            <w:proofErr w:type="spellEnd"/>
            <w:r w:rsidRPr="00C57821">
              <w:t xml:space="preserve"> </w:t>
            </w:r>
            <w:proofErr w:type="spellStart"/>
            <w:r w:rsidRPr="00C57821">
              <w:t>Περιφερει</w:t>
            </w:r>
            <w:proofErr w:type="spellEnd"/>
            <w:r w:rsidRPr="00C57821">
              <w:t xml:space="preserve">ακής </w:t>
            </w:r>
            <w:proofErr w:type="spellStart"/>
            <w:r w:rsidRPr="00C57821">
              <w:t>Ανά</w:t>
            </w:r>
            <w:proofErr w:type="spellEnd"/>
            <w:r w:rsidRPr="00C57821">
              <w:t>πτυξης</w:t>
            </w:r>
          </w:p>
        </w:tc>
      </w:tr>
      <w:tr w:rsidR="00C57821" w:rsidRPr="00C57821" w:rsidTr="00C57821">
        <w:tc>
          <w:tcPr>
            <w:tcW w:w="4322" w:type="dxa"/>
            <w:shd w:val="clear" w:color="auto" w:fill="D9D9D9"/>
            <w:vAlign w:val="center"/>
          </w:tcPr>
          <w:p w:rsidR="00C57821" w:rsidRPr="00C57821" w:rsidRDefault="00C57821" w:rsidP="00C57821">
            <w:r w:rsidRPr="00C57821">
              <w:t>ΚΑΤΗΓΟΡΙΑ ΠΕΡΙΦΕΡΕΙΑΣ</w:t>
            </w:r>
          </w:p>
        </w:tc>
        <w:tc>
          <w:tcPr>
            <w:tcW w:w="4200" w:type="dxa"/>
            <w:shd w:val="clear" w:color="auto" w:fill="auto"/>
            <w:vAlign w:val="center"/>
          </w:tcPr>
          <w:p w:rsidR="00C57821" w:rsidRPr="00C57821" w:rsidRDefault="00C57821" w:rsidP="00C57821">
            <w:r w:rsidRPr="00C57821">
              <w:t>Αναπ</w:t>
            </w:r>
            <w:proofErr w:type="spellStart"/>
            <w:r w:rsidRPr="00C57821">
              <w:t>τυγμένη</w:t>
            </w:r>
            <w:proofErr w:type="spellEnd"/>
          </w:p>
        </w:tc>
      </w:tr>
    </w:tbl>
    <w:p w:rsidR="00C57821" w:rsidRPr="00C57821" w:rsidRDefault="00C57821" w:rsidP="00C57821"/>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68"/>
      </w:tblGrid>
      <w:tr w:rsidR="00C57821" w:rsidRPr="00E86F77" w:rsidTr="00C57821">
        <w:tc>
          <w:tcPr>
            <w:tcW w:w="8568" w:type="dxa"/>
            <w:shd w:val="clear" w:color="auto" w:fill="0C0C0C"/>
          </w:tcPr>
          <w:p w:rsidR="00C57821" w:rsidRPr="00C57821" w:rsidRDefault="00C57821" w:rsidP="008C6BD8">
            <w:pPr>
              <w:numPr>
                <w:ilvl w:val="0"/>
                <w:numId w:val="42"/>
              </w:numPr>
              <w:rPr>
                <w:b/>
                <w:lang w:val="el-GR"/>
              </w:rPr>
            </w:pPr>
            <w:bookmarkStart w:id="27" w:name="_Toc452647219"/>
            <w:bookmarkStart w:id="28" w:name="_Toc501032232"/>
            <w:r w:rsidRPr="00C57821">
              <w:rPr>
                <w:b/>
                <w:lang w:val="el-GR"/>
              </w:rPr>
              <w:t xml:space="preserve">ΣΥΝΤΟΜΗ ΠΑΡΟΥΣΙΑΣΗ ΒΑΣΙΚΩΝ ΣΤΟΙΧΕΙΩΝ </w:t>
            </w:r>
            <w:bookmarkEnd w:id="27"/>
            <w:r w:rsidRPr="00C57821">
              <w:rPr>
                <w:b/>
                <w:lang w:val="el-GR"/>
              </w:rPr>
              <w:t>ΠΡΑΞΗΣ</w:t>
            </w:r>
            <w:bookmarkEnd w:id="28"/>
          </w:p>
        </w:tc>
      </w:tr>
    </w:tbl>
    <w:p w:rsidR="00C57821" w:rsidRPr="00C57821" w:rsidRDefault="00C57821" w:rsidP="00C57821">
      <w:pPr>
        <w:rPr>
          <w:lang w:val="el-GR"/>
        </w:rPr>
      </w:pPr>
    </w:p>
    <w:tbl>
      <w:tblPr>
        <w:tblW w:w="85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39"/>
        <w:gridCol w:w="4217"/>
      </w:tblGrid>
      <w:tr w:rsidR="00C57821" w:rsidRPr="00C57821" w:rsidTr="00C57821">
        <w:tc>
          <w:tcPr>
            <w:tcW w:w="8556" w:type="dxa"/>
            <w:gridSpan w:val="2"/>
            <w:shd w:val="clear" w:color="auto" w:fill="D9D9D9"/>
            <w:vAlign w:val="center"/>
          </w:tcPr>
          <w:p w:rsidR="00C57821" w:rsidRPr="00C57821" w:rsidRDefault="00C57821" w:rsidP="00C57821">
            <w:pPr>
              <w:rPr>
                <w:b/>
              </w:rPr>
            </w:pPr>
            <w:bookmarkStart w:id="29" w:name="_Toc501032233"/>
            <w:r w:rsidRPr="00C57821">
              <w:rPr>
                <w:b/>
              </w:rPr>
              <w:t>2.1 ΓΕΝΙΚΑ ΣΤΟΙΧΕΙΑ ΠΡΑΞΗΣ</w:t>
            </w:r>
            <w:bookmarkEnd w:id="29"/>
          </w:p>
        </w:tc>
      </w:tr>
      <w:tr w:rsidR="00C57821" w:rsidRPr="00E86F77" w:rsidTr="00C57821">
        <w:tc>
          <w:tcPr>
            <w:tcW w:w="4339" w:type="dxa"/>
            <w:shd w:val="clear" w:color="auto" w:fill="D9D9D9"/>
            <w:vAlign w:val="center"/>
          </w:tcPr>
          <w:p w:rsidR="00C57821" w:rsidRPr="00C57821" w:rsidRDefault="00C57821" w:rsidP="00C57821">
            <w:r w:rsidRPr="00C57821">
              <w:t>ΠΑΡΕΜΒΑΣΗ</w:t>
            </w:r>
          </w:p>
        </w:tc>
        <w:tc>
          <w:tcPr>
            <w:tcW w:w="4217" w:type="dxa"/>
            <w:shd w:val="clear" w:color="auto" w:fill="auto"/>
            <w:vAlign w:val="center"/>
          </w:tcPr>
          <w:p w:rsidR="00C57821" w:rsidRPr="00C57821" w:rsidRDefault="00C57821" w:rsidP="00C57821">
            <w:pPr>
              <w:jc w:val="left"/>
              <w:rPr>
                <w:lang w:val="el-GR"/>
              </w:rPr>
            </w:pPr>
            <w:r w:rsidRPr="00C57821">
              <w:rPr>
                <w:lang w:val="el-GR"/>
              </w:rPr>
              <w:t>ΠΡΟΩΘΗΣΗ ΤΗΣ ΕΠΙΧΕΙΡΗΜΑΤΙΚΟΤΗΤΑΣ ΜΕΣΩ ΤΗΣ ΔΗΜΙΟΥΡΓΙΑΣ ΣΥΝΕΡΓΑΤΙΚΩΝ ΣΧΗΜΑΤΙΣΜΩΝ ΚΑΙΝΟΤΟΜΙΑΣ ΣΤΗΝ ΠΕΡΙΦΕΡΕΙΑ ΑΤΤΙΚΗΣ</w:t>
            </w:r>
          </w:p>
        </w:tc>
      </w:tr>
      <w:tr w:rsidR="00C57821" w:rsidRPr="00E86F77" w:rsidTr="00C57821">
        <w:tc>
          <w:tcPr>
            <w:tcW w:w="4339" w:type="dxa"/>
            <w:shd w:val="clear" w:color="auto" w:fill="D9D9D9"/>
            <w:vAlign w:val="center"/>
          </w:tcPr>
          <w:p w:rsidR="00C57821" w:rsidRPr="00C57821" w:rsidRDefault="00C57821" w:rsidP="00C57821">
            <w:pPr>
              <w:rPr>
                <w:highlight w:val="yellow"/>
                <w:lang w:val="el-GR"/>
              </w:rPr>
            </w:pPr>
            <w:r w:rsidRPr="00C57821">
              <w:rPr>
                <w:lang w:val="el-GR"/>
              </w:rPr>
              <w:t>ΘΕΜΑΤΙΚΟΣ ΤΟΜΕΑΣ ΠΡΟΤΕΡΑΙΟΤΗΤΑΣ (όπως σε: αναλυτική πρόσκληση δράσης)</w:t>
            </w:r>
          </w:p>
        </w:tc>
        <w:tc>
          <w:tcPr>
            <w:tcW w:w="4217" w:type="dxa"/>
            <w:shd w:val="clear" w:color="auto" w:fill="auto"/>
            <w:vAlign w:val="center"/>
          </w:tcPr>
          <w:p w:rsidR="00C57821" w:rsidRPr="00C57821" w:rsidRDefault="00C57821" w:rsidP="00C57821">
            <w:pPr>
              <w:rPr>
                <w:lang w:val="el-GR"/>
              </w:rPr>
            </w:pPr>
            <w:r w:rsidRPr="00C57821">
              <w:rPr>
                <w:lang w:val="el-GR"/>
              </w:rPr>
              <w:t>03 «Βελτίωση της ανταγωνιστικότητας των μικρομεσαίων επιχειρήσεων»</w:t>
            </w:r>
          </w:p>
          <w:p w:rsidR="00C57821" w:rsidRPr="00C57821" w:rsidRDefault="00C57821" w:rsidP="00C57821">
            <w:pPr>
              <w:rPr>
                <w:lang w:val="el-GR"/>
              </w:rPr>
            </w:pPr>
          </w:p>
        </w:tc>
      </w:tr>
      <w:tr w:rsidR="00C57821" w:rsidRPr="00E86F77" w:rsidTr="00C57821">
        <w:tc>
          <w:tcPr>
            <w:tcW w:w="4339" w:type="dxa"/>
            <w:shd w:val="clear" w:color="auto" w:fill="D9D9D9"/>
            <w:vAlign w:val="center"/>
          </w:tcPr>
          <w:p w:rsidR="00C57821" w:rsidRPr="00C57821" w:rsidRDefault="00C57821" w:rsidP="00C57821">
            <w:r w:rsidRPr="00C57821">
              <w:t>ΠΡΟΤΕΡΑΙΟΤΗΤΑ</w:t>
            </w:r>
          </w:p>
        </w:tc>
        <w:tc>
          <w:tcPr>
            <w:tcW w:w="4217" w:type="dxa"/>
            <w:shd w:val="clear" w:color="auto" w:fill="auto"/>
            <w:vAlign w:val="center"/>
          </w:tcPr>
          <w:p w:rsidR="00C57821" w:rsidRPr="00C57821" w:rsidRDefault="00C57821" w:rsidP="00C57821">
            <w:pPr>
              <w:rPr>
                <w:lang w:val="el-GR"/>
              </w:rPr>
            </w:pPr>
            <w:r w:rsidRPr="00C57821">
              <w:rPr>
                <w:lang w:val="el-GR"/>
              </w:rPr>
              <w:t>3</w:t>
            </w:r>
            <w:r w:rsidRPr="00C57821">
              <w:t>a</w:t>
            </w:r>
            <w:r w:rsidRPr="00C57821">
              <w:rPr>
                <w:lang w:val="el-GR"/>
              </w:rPr>
              <w:t>: «Προώθηση της επιχειρηματικότητας, ιδίως με τη διευκόλυνση της οικονομικής εκμετάλλευσης νέων ιδεών και τη στήριξη της δημιουργίας νέων επιχειρήσεων, μεταξύ άλλων μέσω φυτωρίων επιχειρήσεων»</w:t>
            </w:r>
          </w:p>
          <w:p w:rsidR="00C57821" w:rsidRPr="00C57821" w:rsidRDefault="00C57821" w:rsidP="00C57821">
            <w:pPr>
              <w:rPr>
                <w:lang w:val="el-GR"/>
              </w:rPr>
            </w:pPr>
          </w:p>
        </w:tc>
      </w:tr>
      <w:tr w:rsidR="00C57821" w:rsidRPr="00E86F77" w:rsidTr="00C57821">
        <w:tc>
          <w:tcPr>
            <w:tcW w:w="4339" w:type="dxa"/>
            <w:shd w:val="clear" w:color="auto" w:fill="D9D9D9"/>
            <w:vAlign w:val="center"/>
          </w:tcPr>
          <w:p w:rsidR="00C57821" w:rsidRPr="00C57821" w:rsidRDefault="00C57821" w:rsidP="00C57821">
            <w:pPr>
              <w:rPr>
                <w:highlight w:val="yellow"/>
                <w:lang w:val="el-GR"/>
              </w:rPr>
            </w:pPr>
            <w:r w:rsidRPr="00C57821">
              <w:rPr>
                <w:lang w:val="el-GR"/>
              </w:rPr>
              <w:t>ΣΥΜΒΑΤΟΤΗΤΑ ΜΕ ΕΝΔΕΙΚΤΙΚΗ ΠΕΡΙΓΡΑΦΗ ΘΕΜΑΤΙΚΟΥ ΤΟΜΕΑ ΠΡΟΤΕΡΑΙΟΤΗΤΑΣ όπως έχει προκύψει από την «έξυπνη εξειδίκευση» (όπως σε: αναλυτική πρόσκληση δράσης)</w:t>
            </w:r>
          </w:p>
        </w:tc>
        <w:tc>
          <w:tcPr>
            <w:tcW w:w="4217" w:type="dxa"/>
            <w:shd w:val="clear" w:color="auto" w:fill="auto"/>
            <w:vAlign w:val="center"/>
          </w:tcPr>
          <w:p w:rsidR="00C57821" w:rsidRPr="00C57821" w:rsidRDefault="00C57821" w:rsidP="00C57821">
            <w:pPr>
              <w:rPr>
                <w:lang w:val="el-GR"/>
              </w:rPr>
            </w:pPr>
          </w:p>
        </w:tc>
      </w:tr>
      <w:tr w:rsidR="00C57821" w:rsidRPr="00C57821" w:rsidTr="00C57821">
        <w:tc>
          <w:tcPr>
            <w:tcW w:w="4339" w:type="dxa"/>
            <w:shd w:val="clear" w:color="auto" w:fill="D9D9D9"/>
          </w:tcPr>
          <w:p w:rsidR="00C57821" w:rsidRPr="00C57821" w:rsidRDefault="00C57821" w:rsidP="00C57821">
            <w:r w:rsidRPr="00C57821">
              <w:t>ΚΑΘΕΣΤΩΣ ΕΝΙΣΧΥΣΗΣ (</w:t>
            </w:r>
            <w:proofErr w:type="spellStart"/>
            <w:r w:rsidRPr="00C57821">
              <w:t>Θεσμικό</w:t>
            </w:r>
            <w:proofErr w:type="spellEnd"/>
            <w:r w:rsidRPr="00C57821">
              <w:t xml:space="preserve"> </w:t>
            </w:r>
            <w:proofErr w:type="spellStart"/>
            <w:r w:rsidRPr="00C57821">
              <w:t>Πλ</w:t>
            </w:r>
            <w:proofErr w:type="spellEnd"/>
            <w:r w:rsidRPr="00C57821">
              <w:t>αίσιο)</w:t>
            </w:r>
          </w:p>
        </w:tc>
        <w:tc>
          <w:tcPr>
            <w:tcW w:w="4217" w:type="dxa"/>
            <w:shd w:val="clear" w:color="auto" w:fill="auto"/>
          </w:tcPr>
          <w:p w:rsidR="00C57821" w:rsidRPr="00C57821" w:rsidRDefault="00C57821" w:rsidP="00C57821">
            <w:r w:rsidRPr="00C57821">
              <w:t xml:space="preserve">ΕΚ 651/2014 </w:t>
            </w:r>
          </w:p>
        </w:tc>
      </w:tr>
      <w:tr w:rsidR="00C57821" w:rsidRPr="00C57821" w:rsidTr="00C57821">
        <w:tc>
          <w:tcPr>
            <w:tcW w:w="4339" w:type="dxa"/>
            <w:shd w:val="clear" w:color="auto" w:fill="D9D9D9"/>
            <w:vAlign w:val="center"/>
          </w:tcPr>
          <w:p w:rsidR="00C57821" w:rsidRPr="00C57821" w:rsidRDefault="00C57821" w:rsidP="00C57821">
            <w:r w:rsidRPr="00C57821">
              <w:t>ΤΙΤΛΟΣ ΠΡΑΞΗΣ</w:t>
            </w:r>
          </w:p>
        </w:tc>
        <w:tc>
          <w:tcPr>
            <w:tcW w:w="4217" w:type="dxa"/>
            <w:shd w:val="clear" w:color="auto" w:fill="auto"/>
          </w:tcPr>
          <w:p w:rsidR="00C57821" w:rsidRPr="00C57821" w:rsidRDefault="00C57821" w:rsidP="00C57821"/>
        </w:tc>
      </w:tr>
      <w:tr w:rsidR="00C57821" w:rsidRPr="00C57821" w:rsidTr="00C57821">
        <w:tc>
          <w:tcPr>
            <w:tcW w:w="4339" w:type="dxa"/>
            <w:shd w:val="clear" w:color="auto" w:fill="D9D9D9"/>
            <w:vAlign w:val="center"/>
          </w:tcPr>
          <w:p w:rsidR="00C57821" w:rsidRPr="00C57821" w:rsidRDefault="00C57821" w:rsidP="00C57821">
            <w:r w:rsidRPr="00C57821">
              <w:t xml:space="preserve">ΤΙΤΛΟΣ ΠΡΑΞΗΣ (ΑΓΓΛΙΚΑ) </w:t>
            </w:r>
          </w:p>
        </w:tc>
        <w:tc>
          <w:tcPr>
            <w:tcW w:w="4217" w:type="dxa"/>
            <w:shd w:val="clear" w:color="auto" w:fill="auto"/>
          </w:tcPr>
          <w:p w:rsidR="00C57821" w:rsidRPr="00C57821" w:rsidRDefault="00C57821" w:rsidP="00C57821"/>
        </w:tc>
      </w:tr>
      <w:tr w:rsidR="00C57821" w:rsidRPr="00C57821" w:rsidTr="00C57821">
        <w:tc>
          <w:tcPr>
            <w:tcW w:w="4339" w:type="dxa"/>
            <w:shd w:val="clear" w:color="auto" w:fill="D9D9D9"/>
            <w:vAlign w:val="center"/>
          </w:tcPr>
          <w:p w:rsidR="00C57821" w:rsidRPr="00C57821" w:rsidRDefault="00C57821" w:rsidP="00C57821">
            <w:r w:rsidRPr="00C57821">
              <w:t>ΑΚΡΩΝΥΜΙΟ ΠΡΑΞΗΣ</w:t>
            </w:r>
          </w:p>
        </w:tc>
        <w:tc>
          <w:tcPr>
            <w:tcW w:w="4217" w:type="dxa"/>
            <w:shd w:val="clear" w:color="auto" w:fill="auto"/>
          </w:tcPr>
          <w:p w:rsidR="00C57821" w:rsidRPr="00C57821" w:rsidRDefault="00C57821" w:rsidP="00C57821"/>
        </w:tc>
      </w:tr>
      <w:tr w:rsidR="00C57821" w:rsidRPr="00C57821" w:rsidTr="00C57821">
        <w:tc>
          <w:tcPr>
            <w:tcW w:w="4339" w:type="dxa"/>
            <w:shd w:val="clear" w:color="auto" w:fill="D9D9D9"/>
            <w:vAlign w:val="center"/>
          </w:tcPr>
          <w:p w:rsidR="00C57821" w:rsidRPr="00C57821" w:rsidRDefault="00C57821" w:rsidP="00C57821">
            <w:r w:rsidRPr="00C57821">
              <w:t>ΑΚΡΩΝΥΜΙΟ ΠΡΑΞΗΣ (ΑΓΓΛΙΚΑ)</w:t>
            </w:r>
          </w:p>
        </w:tc>
        <w:tc>
          <w:tcPr>
            <w:tcW w:w="4217" w:type="dxa"/>
            <w:shd w:val="clear" w:color="auto" w:fill="auto"/>
          </w:tcPr>
          <w:p w:rsidR="00C57821" w:rsidRPr="00C57821" w:rsidRDefault="00C57821" w:rsidP="00C57821"/>
        </w:tc>
      </w:tr>
      <w:tr w:rsidR="00C57821" w:rsidRPr="00C57821" w:rsidTr="00C57821">
        <w:tc>
          <w:tcPr>
            <w:tcW w:w="4339" w:type="dxa"/>
            <w:shd w:val="clear" w:color="auto" w:fill="D9D9D9"/>
            <w:vAlign w:val="center"/>
          </w:tcPr>
          <w:p w:rsidR="00C57821" w:rsidRPr="00C57821" w:rsidRDefault="00C57821" w:rsidP="00C57821">
            <w:r w:rsidRPr="00C57821">
              <w:t>ΔΙΑΡΚΕΙΑ ΕΡΓΟΥ</w:t>
            </w:r>
          </w:p>
        </w:tc>
        <w:tc>
          <w:tcPr>
            <w:tcW w:w="4217" w:type="dxa"/>
            <w:shd w:val="clear" w:color="auto" w:fill="auto"/>
            <w:vAlign w:val="center"/>
          </w:tcPr>
          <w:p w:rsidR="00C57821" w:rsidRPr="00C57821" w:rsidRDefault="00C57821" w:rsidP="00C57821"/>
        </w:tc>
      </w:tr>
      <w:tr w:rsidR="00C57821" w:rsidRPr="00C57821" w:rsidTr="00C57821">
        <w:tc>
          <w:tcPr>
            <w:tcW w:w="4339" w:type="dxa"/>
            <w:shd w:val="clear" w:color="auto" w:fill="D9D9D9"/>
            <w:vAlign w:val="center"/>
          </w:tcPr>
          <w:p w:rsidR="00C57821" w:rsidRPr="00C57821" w:rsidRDefault="00C57821" w:rsidP="00C57821">
            <w:r w:rsidRPr="00C57821">
              <w:t>ΠΕΡΙΛΗΨΗ ΕΠΕΝΔΥΤΙΚΟΥ ΣΧΕΔΙΟΥ</w:t>
            </w:r>
          </w:p>
        </w:tc>
        <w:tc>
          <w:tcPr>
            <w:tcW w:w="4217" w:type="dxa"/>
            <w:shd w:val="clear" w:color="auto" w:fill="auto"/>
            <w:vAlign w:val="center"/>
          </w:tcPr>
          <w:p w:rsidR="00C57821" w:rsidRPr="00C57821" w:rsidRDefault="00C57821" w:rsidP="00C57821"/>
        </w:tc>
      </w:tr>
      <w:tr w:rsidR="00C57821" w:rsidRPr="00C57821" w:rsidTr="00C57821">
        <w:tc>
          <w:tcPr>
            <w:tcW w:w="4339" w:type="dxa"/>
            <w:shd w:val="clear" w:color="auto" w:fill="D9D9D9"/>
            <w:vAlign w:val="center"/>
          </w:tcPr>
          <w:p w:rsidR="00C57821" w:rsidRPr="00C57821" w:rsidRDefault="00C57821" w:rsidP="00C57821">
            <w:r w:rsidRPr="00C57821">
              <w:t>ΠΕΡΙΛΗΨΗ ΕΠΕΝΔΥΤΙΚΟΥ ΣΧΕΔΙΟΥ (ΑΓΓΛΙΚΆ)</w:t>
            </w:r>
          </w:p>
        </w:tc>
        <w:tc>
          <w:tcPr>
            <w:tcW w:w="4217" w:type="dxa"/>
            <w:shd w:val="clear" w:color="auto" w:fill="auto"/>
            <w:vAlign w:val="center"/>
          </w:tcPr>
          <w:p w:rsidR="00C57821" w:rsidRPr="00C57821" w:rsidRDefault="00C57821" w:rsidP="00C57821"/>
        </w:tc>
      </w:tr>
      <w:tr w:rsidR="00C57821" w:rsidRPr="00E86F77" w:rsidTr="00C57821">
        <w:tc>
          <w:tcPr>
            <w:tcW w:w="4339" w:type="dxa"/>
            <w:shd w:val="clear" w:color="auto" w:fill="D9D9D9"/>
            <w:vAlign w:val="center"/>
          </w:tcPr>
          <w:p w:rsidR="00C57821" w:rsidRPr="00C57821" w:rsidRDefault="00C57821" w:rsidP="00C57821">
            <w:pPr>
              <w:rPr>
                <w:lang w:val="el-GR"/>
              </w:rPr>
            </w:pPr>
            <w:r w:rsidRPr="00C57821">
              <w:rPr>
                <w:lang w:val="el-GR"/>
              </w:rPr>
              <w:t>ΛΕΞΕΙΣ ή  ΦΡΑΣΕΙΣ – ΚΛΕΙΔΙΑ ως προς το υπόβαθρο του φυσικού αντικειμένου (</w:t>
            </w:r>
            <w:r w:rsidRPr="00C57821">
              <w:t>keywords</w:t>
            </w:r>
            <w:r w:rsidRPr="00C57821">
              <w:rPr>
                <w:lang w:val="el-GR"/>
              </w:rPr>
              <w:t>)</w:t>
            </w:r>
          </w:p>
        </w:tc>
        <w:tc>
          <w:tcPr>
            <w:tcW w:w="4217" w:type="dxa"/>
            <w:shd w:val="clear" w:color="auto" w:fill="auto"/>
            <w:vAlign w:val="center"/>
          </w:tcPr>
          <w:p w:rsidR="00C57821" w:rsidRPr="00C57821" w:rsidRDefault="00C57821" w:rsidP="00C57821">
            <w:pPr>
              <w:rPr>
                <w:lang w:val="el-GR"/>
              </w:rPr>
            </w:pPr>
          </w:p>
        </w:tc>
      </w:tr>
    </w:tbl>
    <w:p w:rsidR="00C57821" w:rsidRPr="00C57821" w:rsidRDefault="00C57821" w:rsidP="00C57821">
      <w:pPr>
        <w:rPr>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7"/>
        <w:gridCol w:w="3566"/>
        <w:gridCol w:w="2024"/>
        <w:gridCol w:w="1471"/>
      </w:tblGrid>
      <w:tr w:rsidR="00C57821" w:rsidRPr="00C57821" w:rsidTr="00C57821">
        <w:tc>
          <w:tcPr>
            <w:tcW w:w="8528" w:type="dxa"/>
            <w:gridSpan w:val="4"/>
            <w:shd w:val="clear" w:color="auto" w:fill="D9D9D9"/>
          </w:tcPr>
          <w:p w:rsidR="00C57821" w:rsidRPr="00C57821" w:rsidRDefault="00C57821" w:rsidP="00C57821">
            <w:pPr>
              <w:rPr>
                <w:b/>
              </w:rPr>
            </w:pPr>
            <w:bookmarkStart w:id="30" w:name="_Toc501032234"/>
            <w:bookmarkStart w:id="31" w:name="_Toc452647220"/>
            <w:r w:rsidRPr="00C57821">
              <w:rPr>
                <w:b/>
              </w:rPr>
              <w:t>2.2 ΔΙΚΑΙΟΥΧΟΣ ΦΟΡΕΑΣ</w:t>
            </w:r>
            <w:bookmarkEnd w:id="30"/>
            <w:r w:rsidRPr="00C57821">
              <w:rPr>
                <w:b/>
              </w:rPr>
              <w:t xml:space="preserve"> </w:t>
            </w:r>
            <w:bookmarkEnd w:id="31"/>
          </w:p>
        </w:tc>
      </w:tr>
      <w:tr w:rsidR="00C57821" w:rsidRPr="00C57821" w:rsidTr="00C57821">
        <w:tblPrEx>
          <w:tblLook w:val="01E0" w:firstRow="1" w:lastRow="1" w:firstColumn="1" w:lastColumn="1" w:noHBand="0" w:noVBand="0"/>
        </w:tblPrEx>
        <w:tc>
          <w:tcPr>
            <w:tcW w:w="1446" w:type="dxa"/>
            <w:shd w:val="clear" w:color="auto" w:fill="D9D9D9"/>
          </w:tcPr>
          <w:p w:rsidR="00C57821" w:rsidRPr="00C57821" w:rsidRDefault="00C57821" w:rsidP="00C57821">
            <w:r w:rsidRPr="00C57821">
              <w:t>Α/Α ΦΟΡΕΑ</w:t>
            </w:r>
          </w:p>
        </w:tc>
        <w:tc>
          <w:tcPr>
            <w:tcW w:w="3582" w:type="dxa"/>
            <w:shd w:val="clear" w:color="auto" w:fill="D9D9D9"/>
          </w:tcPr>
          <w:p w:rsidR="00C57821" w:rsidRPr="00C57821" w:rsidRDefault="00C57821" w:rsidP="00C57821">
            <w:r w:rsidRPr="00C57821">
              <w:t>ΕΠΩΝΥΜΙΑ ΦΟΡΕΑ</w:t>
            </w:r>
          </w:p>
        </w:tc>
        <w:tc>
          <w:tcPr>
            <w:tcW w:w="2026" w:type="dxa"/>
            <w:shd w:val="clear" w:color="auto" w:fill="D9D9D9"/>
          </w:tcPr>
          <w:p w:rsidR="00C57821" w:rsidRPr="00C57821" w:rsidRDefault="00C57821" w:rsidP="00C57821">
            <w:r w:rsidRPr="00C57821">
              <w:t>ΣΥΝΤΟΜΟΓΡΑΦΙΑ ΕΠΩΝΥΜΙΑΣ</w:t>
            </w:r>
          </w:p>
        </w:tc>
        <w:tc>
          <w:tcPr>
            <w:tcW w:w="1474" w:type="dxa"/>
            <w:shd w:val="clear" w:color="auto" w:fill="D9D9D9"/>
          </w:tcPr>
          <w:p w:rsidR="00C57821" w:rsidRPr="00C57821" w:rsidRDefault="00C57821" w:rsidP="00C57821">
            <w:r w:rsidRPr="00C57821">
              <w:t>ΕΙΔΟΣ ΦΟΡΕΑ**</w:t>
            </w:r>
          </w:p>
        </w:tc>
      </w:tr>
      <w:tr w:rsidR="00C57821" w:rsidRPr="00E86F77" w:rsidTr="00C57821">
        <w:tblPrEx>
          <w:tblLook w:val="01E0" w:firstRow="1" w:lastRow="1" w:firstColumn="1" w:lastColumn="1" w:noHBand="0" w:noVBand="0"/>
        </w:tblPrEx>
        <w:tc>
          <w:tcPr>
            <w:tcW w:w="1446" w:type="dxa"/>
            <w:shd w:val="clear" w:color="auto" w:fill="auto"/>
          </w:tcPr>
          <w:p w:rsidR="00C57821" w:rsidRPr="00407526" w:rsidRDefault="00C57821" w:rsidP="00BD1ED5">
            <w:pPr>
              <w:rPr>
                <w:lang w:val="el-GR"/>
              </w:rPr>
            </w:pPr>
            <w:r w:rsidRPr="00407526">
              <w:rPr>
                <w:lang w:val="el-GR"/>
              </w:rPr>
              <w:t>(</w:t>
            </w:r>
            <w:r w:rsidR="007C4707">
              <w:rPr>
                <w:lang w:val="el-GR"/>
              </w:rPr>
              <w:t>ΝΟΜΙΚΗ ΟΝΤΟΤΗΤΑ ΠΟΥ ΔΙΑΧΕΙΡΙΖΕΤΑΙ ΤΟΝ ΣΥΝΕΡΓΑΤΙΚΟ ΣΧΗΜΑΤΙΣΜΟ ΚΑΙΝΟΤΟΜΙΑΣ</w:t>
            </w:r>
            <w:r w:rsidRPr="00407526">
              <w:rPr>
                <w:lang w:val="el-GR"/>
              </w:rPr>
              <w:t>)</w:t>
            </w:r>
          </w:p>
        </w:tc>
        <w:tc>
          <w:tcPr>
            <w:tcW w:w="3582" w:type="dxa"/>
            <w:shd w:val="clear" w:color="auto" w:fill="auto"/>
          </w:tcPr>
          <w:p w:rsidR="00C57821" w:rsidRPr="00407526" w:rsidRDefault="00C57821" w:rsidP="00C57821">
            <w:pPr>
              <w:rPr>
                <w:lang w:val="el-GR"/>
              </w:rPr>
            </w:pPr>
          </w:p>
        </w:tc>
        <w:tc>
          <w:tcPr>
            <w:tcW w:w="2026" w:type="dxa"/>
            <w:shd w:val="clear" w:color="auto" w:fill="auto"/>
          </w:tcPr>
          <w:p w:rsidR="00C57821" w:rsidRPr="00407526" w:rsidRDefault="00C57821" w:rsidP="00C57821">
            <w:pPr>
              <w:rPr>
                <w:lang w:val="el-GR"/>
              </w:rPr>
            </w:pPr>
          </w:p>
        </w:tc>
        <w:tc>
          <w:tcPr>
            <w:tcW w:w="1474" w:type="dxa"/>
            <w:shd w:val="clear" w:color="auto" w:fill="auto"/>
          </w:tcPr>
          <w:p w:rsidR="00C57821" w:rsidRPr="00407526" w:rsidRDefault="00C57821" w:rsidP="00C57821">
            <w:pPr>
              <w:rPr>
                <w:lang w:val="el-GR"/>
              </w:rPr>
            </w:pPr>
          </w:p>
        </w:tc>
      </w:tr>
    </w:tbl>
    <w:p w:rsidR="00C57821" w:rsidRPr="00407526" w:rsidRDefault="00C57821" w:rsidP="00C57821">
      <w:pPr>
        <w:rPr>
          <w:lang w:val="el-GR"/>
        </w:rPr>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68"/>
      </w:tblGrid>
      <w:tr w:rsidR="00C57821" w:rsidRPr="00C57821" w:rsidTr="00C57821">
        <w:tc>
          <w:tcPr>
            <w:tcW w:w="8568" w:type="dxa"/>
            <w:shd w:val="clear" w:color="auto" w:fill="0C0C0C"/>
          </w:tcPr>
          <w:p w:rsidR="00C57821" w:rsidRPr="00C57821" w:rsidRDefault="00C57821" w:rsidP="008C6BD8">
            <w:pPr>
              <w:numPr>
                <w:ilvl w:val="0"/>
                <w:numId w:val="42"/>
              </w:numPr>
              <w:rPr>
                <w:b/>
                <w:lang w:val="el-GR"/>
              </w:rPr>
            </w:pPr>
            <w:bookmarkStart w:id="32" w:name="_Toc452647223"/>
            <w:bookmarkStart w:id="33" w:name="_Toc501032235"/>
            <w:r w:rsidRPr="00C57821">
              <w:rPr>
                <w:b/>
                <w:lang w:val="el-GR"/>
              </w:rPr>
              <w:t xml:space="preserve">ΣΤΟΙΧΕΙΑ ΔΙΚΑΙΟΥΧΟΥ ΦΟΡΕΑ </w:t>
            </w:r>
            <w:bookmarkEnd w:id="32"/>
            <w:bookmarkEnd w:id="33"/>
          </w:p>
        </w:tc>
      </w:tr>
    </w:tbl>
    <w:p w:rsidR="00C57821" w:rsidRPr="00C57821" w:rsidRDefault="00C57821" w:rsidP="00C57821">
      <w:pPr>
        <w:rPr>
          <w:lang w:val="el-GR"/>
        </w:rPr>
      </w:pPr>
    </w:p>
    <w:tbl>
      <w:tblPr>
        <w:tblW w:w="8568" w:type="dxa"/>
        <w:shd w:val="clear" w:color="auto" w:fill="D9D9D9"/>
        <w:tblLook w:val="01E0" w:firstRow="1" w:lastRow="1" w:firstColumn="1" w:lastColumn="1" w:noHBand="0" w:noVBand="0"/>
      </w:tblPr>
      <w:tblGrid>
        <w:gridCol w:w="4433"/>
        <w:gridCol w:w="4090"/>
        <w:gridCol w:w="45"/>
      </w:tblGrid>
      <w:tr w:rsidR="00C57821" w:rsidRPr="00C57821" w:rsidTr="000C1CC7">
        <w:trPr>
          <w:gridAfter w:val="1"/>
          <w:wAfter w:w="45" w:type="dxa"/>
        </w:trPr>
        <w:tc>
          <w:tcPr>
            <w:tcW w:w="8568" w:type="dxa"/>
            <w:gridSpan w:val="2"/>
            <w:shd w:val="clear" w:color="auto" w:fill="D9D9D9"/>
          </w:tcPr>
          <w:p w:rsidR="00C57821" w:rsidRPr="00C57821" w:rsidRDefault="00C57821" w:rsidP="00C57821">
            <w:pPr>
              <w:rPr>
                <w:b/>
              </w:rPr>
            </w:pPr>
            <w:bookmarkStart w:id="34" w:name="_Toc452647225"/>
            <w:bookmarkStart w:id="35" w:name="_Toc501032236"/>
            <w:r w:rsidRPr="00C57821">
              <w:rPr>
                <w:b/>
              </w:rPr>
              <w:t xml:space="preserve">3.1. ΣΤΟΙΧΕΙΑ ΤΑΥΤΟΤΗΤΑΣ </w:t>
            </w:r>
            <w:bookmarkEnd w:id="34"/>
            <w:r w:rsidRPr="00C57821">
              <w:rPr>
                <w:b/>
              </w:rPr>
              <w:t>ΦΟΡΕΑ</w:t>
            </w:r>
            <w:bookmarkEnd w:id="35"/>
          </w:p>
        </w:tc>
      </w:tr>
      <w:tr w:rsidR="00C57821" w:rsidRPr="00E86F77" w:rsidTr="000C1CC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156"/>
          <w:jc w:val="center"/>
        </w:trPr>
        <w:tc>
          <w:tcPr>
            <w:tcW w:w="8570" w:type="dxa"/>
            <w:gridSpan w:val="3"/>
            <w:shd w:val="clear" w:color="auto" w:fill="999999"/>
          </w:tcPr>
          <w:p w:rsidR="00C57821" w:rsidRPr="00C57821" w:rsidRDefault="00C57821" w:rsidP="00C57821">
            <w:pPr>
              <w:rPr>
                <w:b/>
                <w:lang w:val="el-GR"/>
              </w:rPr>
            </w:pPr>
            <w:r w:rsidRPr="00C57821">
              <w:rPr>
                <w:b/>
                <w:lang w:val="el-GR"/>
              </w:rPr>
              <w:t xml:space="preserve">3.1.1 ΕΙΔΟΣ ΦΟΡΕΑ: </w:t>
            </w:r>
            <w:r w:rsidR="00BD1ED5">
              <w:rPr>
                <w:b/>
                <w:lang w:val="el-GR"/>
              </w:rPr>
              <w:t>σχηματισμού</w:t>
            </w:r>
            <w:r w:rsidR="00BD1ED5" w:rsidRPr="00BD1ED5">
              <w:rPr>
                <w:b/>
                <w:lang w:val="el-GR"/>
              </w:rPr>
              <w:t xml:space="preserve"> </w:t>
            </w:r>
            <w:r w:rsidR="007C4707" w:rsidRPr="007C4707">
              <w:rPr>
                <w:b/>
                <w:lang w:val="el-GR"/>
              </w:rPr>
              <w:t>ΝΟΜΙΚΗ ΟΝΤΟΤΗΤΑ ΠΟΥ ΔΙΑΧΕΙΡΙΖΕΤΑΙ ΤΟΝ ΣΥΝΕΡΓΑΤΙΚΟ ΣΧΗΜΑΤΙΣΜΟ ΚΑΙΝΟΤΟΜΙΑΣ</w:t>
            </w:r>
          </w:p>
        </w:tc>
      </w:tr>
      <w:tr w:rsidR="00C57821" w:rsidRPr="00C57821" w:rsidTr="000C1CC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156"/>
          <w:jc w:val="center"/>
        </w:trPr>
        <w:tc>
          <w:tcPr>
            <w:tcW w:w="8570" w:type="dxa"/>
            <w:gridSpan w:val="3"/>
            <w:shd w:val="clear" w:color="auto" w:fill="999999"/>
          </w:tcPr>
          <w:p w:rsidR="00C57821" w:rsidRPr="00C57821" w:rsidRDefault="00C57821" w:rsidP="00C57821">
            <w:pPr>
              <w:rPr>
                <w:b/>
              </w:rPr>
            </w:pPr>
            <w:r w:rsidRPr="00C57821">
              <w:rPr>
                <w:b/>
                <w:lang w:val="el-GR"/>
              </w:rPr>
              <w:t xml:space="preserve"> </w:t>
            </w:r>
            <w:r w:rsidRPr="00C57821">
              <w:rPr>
                <w:b/>
              </w:rPr>
              <w:t>3.1.1α. ΓΕΝΙΚΑ ΣΤΟΙΧΕΙΑ</w:t>
            </w:r>
          </w:p>
        </w:tc>
      </w:tr>
      <w:tr w:rsidR="00C57821" w:rsidRPr="00C57821" w:rsidTr="000C1CC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249"/>
          <w:jc w:val="center"/>
        </w:trPr>
        <w:tc>
          <w:tcPr>
            <w:tcW w:w="4460" w:type="dxa"/>
            <w:shd w:val="clear" w:color="auto" w:fill="D9D9D9"/>
            <w:vAlign w:val="center"/>
          </w:tcPr>
          <w:p w:rsidR="00C57821" w:rsidRPr="00C57821" w:rsidRDefault="00C57821" w:rsidP="00C57821">
            <w:r w:rsidRPr="00C57821">
              <w:t>Α/Α ΦΟΡΕΑ</w:t>
            </w:r>
          </w:p>
        </w:tc>
        <w:tc>
          <w:tcPr>
            <w:tcW w:w="4110" w:type="dxa"/>
            <w:gridSpan w:val="2"/>
            <w:vAlign w:val="center"/>
          </w:tcPr>
          <w:p w:rsidR="00C57821" w:rsidRPr="00C57821" w:rsidRDefault="00C57821" w:rsidP="00C57821"/>
        </w:tc>
      </w:tr>
      <w:tr w:rsidR="00C57821" w:rsidRPr="00C57821" w:rsidTr="000C1CC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249"/>
          <w:jc w:val="center"/>
        </w:trPr>
        <w:tc>
          <w:tcPr>
            <w:tcW w:w="4460" w:type="dxa"/>
            <w:shd w:val="clear" w:color="auto" w:fill="D9D9D9"/>
            <w:vAlign w:val="center"/>
          </w:tcPr>
          <w:p w:rsidR="00C57821" w:rsidRPr="00C57821" w:rsidRDefault="00C57821" w:rsidP="00C57821">
            <w:r w:rsidRPr="00C57821">
              <w:t>Α.Φ.Μ.</w:t>
            </w:r>
          </w:p>
        </w:tc>
        <w:tc>
          <w:tcPr>
            <w:tcW w:w="4110" w:type="dxa"/>
            <w:gridSpan w:val="2"/>
            <w:vAlign w:val="center"/>
          </w:tcPr>
          <w:p w:rsidR="00C57821" w:rsidRPr="00C57821" w:rsidRDefault="00C57821" w:rsidP="00C57821"/>
        </w:tc>
      </w:tr>
      <w:tr w:rsidR="00C57821" w:rsidRPr="00E86F77" w:rsidTr="000C1CC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249"/>
          <w:jc w:val="center"/>
        </w:trPr>
        <w:tc>
          <w:tcPr>
            <w:tcW w:w="4460" w:type="dxa"/>
            <w:shd w:val="clear" w:color="auto" w:fill="D9D9D9"/>
            <w:vAlign w:val="center"/>
          </w:tcPr>
          <w:p w:rsidR="00C57821" w:rsidRPr="00C57821" w:rsidRDefault="00C57821" w:rsidP="00C57821">
            <w:pPr>
              <w:rPr>
                <w:lang w:val="el-GR"/>
              </w:rPr>
            </w:pPr>
            <w:r w:rsidRPr="00C57821">
              <w:t>V</w:t>
            </w:r>
            <w:r w:rsidRPr="00C57821">
              <w:rPr>
                <w:lang w:val="el-GR"/>
              </w:rPr>
              <w:t>.</w:t>
            </w:r>
            <w:r w:rsidRPr="00C57821">
              <w:t>A</w:t>
            </w:r>
            <w:r w:rsidRPr="00C57821">
              <w:rPr>
                <w:lang w:val="el-GR"/>
              </w:rPr>
              <w:t>.</w:t>
            </w:r>
            <w:r w:rsidRPr="00C57821">
              <w:t>T</w:t>
            </w:r>
            <w:r w:rsidRPr="00C57821">
              <w:rPr>
                <w:lang w:val="el-GR"/>
              </w:rPr>
              <w:t>. (ΕΚΤΟΣ ΕΛΛΑΔΟΣ)</w:t>
            </w:r>
          </w:p>
        </w:tc>
        <w:tc>
          <w:tcPr>
            <w:tcW w:w="4110" w:type="dxa"/>
            <w:gridSpan w:val="2"/>
            <w:vAlign w:val="center"/>
          </w:tcPr>
          <w:p w:rsidR="00C57821" w:rsidRPr="00C57821" w:rsidRDefault="00C57821" w:rsidP="00C57821">
            <w:pPr>
              <w:rPr>
                <w:lang w:val="el-GR"/>
              </w:rPr>
            </w:pPr>
          </w:p>
        </w:tc>
      </w:tr>
      <w:tr w:rsidR="00C57821" w:rsidRPr="00C57821" w:rsidTr="000C1CC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249"/>
          <w:jc w:val="center"/>
        </w:trPr>
        <w:tc>
          <w:tcPr>
            <w:tcW w:w="4460" w:type="dxa"/>
            <w:shd w:val="clear" w:color="auto" w:fill="D9D9D9"/>
            <w:vAlign w:val="center"/>
          </w:tcPr>
          <w:p w:rsidR="00C57821" w:rsidRPr="00C57821" w:rsidRDefault="00C57821" w:rsidP="00C57821">
            <w:r w:rsidRPr="00C57821">
              <w:t>ΧΩΡΑ</w:t>
            </w:r>
          </w:p>
        </w:tc>
        <w:tc>
          <w:tcPr>
            <w:tcW w:w="4110" w:type="dxa"/>
            <w:gridSpan w:val="2"/>
            <w:vAlign w:val="center"/>
          </w:tcPr>
          <w:p w:rsidR="00C57821" w:rsidRPr="00C57821" w:rsidRDefault="00C57821" w:rsidP="00C57821"/>
        </w:tc>
      </w:tr>
      <w:tr w:rsidR="00C57821" w:rsidRPr="00E86F77" w:rsidTr="000C1CC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249"/>
          <w:jc w:val="center"/>
        </w:trPr>
        <w:tc>
          <w:tcPr>
            <w:tcW w:w="4460" w:type="dxa"/>
            <w:shd w:val="clear" w:color="auto" w:fill="D9D9D9"/>
            <w:vAlign w:val="center"/>
          </w:tcPr>
          <w:p w:rsidR="00C57821" w:rsidRPr="00C57821" w:rsidRDefault="00C57821" w:rsidP="00C57821">
            <w:r w:rsidRPr="00C57821">
              <w:t>ΕΠΩΝΥΜΙΑ ΦΟΡΕΑ</w:t>
            </w:r>
          </w:p>
        </w:tc>
        <w:tc>
          <w:tcPr>
            <w:tcW w:w="4110" w:type="dxa"/>
            <w:gridSpan w:val="2"/>
            <w:vAlign w:val="center"/>
          </w:tcPr>
          <w:p w:rsidR="00C57821" w:rsidRPr="00C57821" w:rsidRDefault="00C57821" w:rsidP="00C57821">
            <w:pPr>
              <w:rPr>
                <w:lang w:val="el-GR"/>
              </w:rPr>
            </w:pPr>
            <w:r w:rsidRPr="00C57821">
              <w:rPr>
                <w:lang w:val="el-GR"/>
              </w:rPr>
              <w:t>ΒΑΣΕΙ ΕΓΓΡΑΦΟΥ ΑΠΟ Δ.Ο.Υ.</w:t>
            </w:r>
          </w:p>
        </w:tc>
      </w:tr>
      <w:tr w:rsidR="00C57821" w:rsidRPr="00C57821" w:rsidTr="000C1CC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498"/>
          <w:jc w:val="center"/>
        </w:trPr>
        <w:tc>
          <w:tcPr>
            <w:tcW w:w="4460" w:type="dxa"/>
            <w:shd w:val="clear" w:color="auto" w:fill="D9D9D9"/>
            <w:vAlign w:val="center"/>
          </w:tcPr>
          <w:p w:rsidR="00C57821" w:rsidRPr="00C57821" w:rsidRDefault="00C57821" w:rsidP="00C57821">
            <w:r w:rsidRPr="00C57821">
              <w:t>ΣΥΝΤΟΜΟΓΡΑΦΙΑ ΦΟΡΕΑ</w:t>
            </w:r>
          </w:p>
        </w:tc>
        <w:tc>
          <w:tcPr>
            <w:tcW w:w="4110" w:type="dxa"/>
            <w:gridSpan w:val="2"/>
            <w:vAlign w:val="center"/>
          </w:tcPr>
          <w:p w:rsidR="00C57821" w:rsidRPr="00C57821" w:rsidRDefault="00C57821" w:rsidP="00C57821">
            <w:pPr>
              <w:rPr>
                <w:lang w:val="el-GR"/>
              </w:rPr>
            </w:pPr>
          </w:p>
        </w:tc>
      </w:tr>
      <w:tr w:rsidR="00C57821" w:rsidRPr="00E86F77" w:rsidTr="000C1CC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498"/>
          <w:jc w:val="center"/>
        </w:trPr>
        <w:tc>
          <w:tcPr>
            <w:tcW w:w="4460" w:type="dxa"/>
            <w:shd w:val="clear" w:color="auto" w:fill="D9D9D9"/>
            <w:vAlign w:val="center"/>
          </w:tcPr>
          <w:p w:rsidR="00C57821" w:rsidRPr="00C57821" w:rsidRDefault="00C57821" w:rsidP="00C57821">
            <w:r w:rsidRPr="00C57821">
              <w:t>ΔΙΑΚΡΙΤΙΚΟΣ ΤΙΤΛΟΣ ΦΟΡΕΑ</w:t>
            </w:r>
          </w:p>
        </w:tc>
        <w:tc>
          <w:tcPr>
            <w:tcW w:w="4110" w:type="dxa"/>
            <w:gridSpan w:val="2"/>
            <w:vAlign w:val="center"/>
          </w:tcPr>
          <w:p w:rsidR="00C57821" w:rsidRPr="00C57821" w:rsidRDefault="00C57821" w:rsidP="00C57821">
            <w:pPr>
              <w:rPr>
                <w:lang w:val="el-GR"/>
              </w:rPr>
            </w:pPr>
            <w:r w:rsidRPr="00C57821">
              <w:rPr>
                <w:lang w:val="el-GR"/>
              </w:rPr>
              <w:t>ΒΑΣΕΙ ΕΓΓΡΑΦΟΥ ΑΠΟ Δ.Ο.Υ.</w:t>
            </w:r>
          </w:p>
        </w:tc>
      </w:tr>
      <w:tr w:rsidR="00C57821" w:rsidRPr="00C57821" w:rsidTr="000C1CC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249"/>
          <w:jc w:val="center"/>
        </w:trPr>
        <w:tc>
          <w:tcPr>
            <w:tcW w:w="4460" w:type="dxa"/>
            <w:shd w:val="clear" w:color="auto" w:fill="D9D9D9"/>
            <w:vAlign w:val="center"/>
          </w:tcPr>
          <w:p w:rsidR="00C57821" w:rsidRPr="00C57821" w:rsidRDefault="00C57821" w:rsidP="00C57821">
            <w:r w:rsidRPr="00C57821">
              <w:t>ΣΥΝΟΠΤΙΚΗ ΠΑΡΟΥΣΙΑΣΗ ΔΙΚΑΙΟΥΧΟΥ ΦΟΡΕΑ</w:t>
            </w:r>
          </w:p>
        </w:tc>
        <w:tc>
          <w:tcPr>
            <w:tcW w:w="4110" w:type="dxa"/>
            <w:gridSpan w:val="2"/>
            <w:vAlign w:val="center"/>
          </w:tcPr>
          <w:p w:rsidR="00C57821" w:rsidRPr="00C57821" w:rsidRDefault="00C57821" w:rsidP="00C57821"/>
        </w:tc>
      </w:tr>
      <w:tr w:rsidR="00C57821" w:rsidRPr="00C57821" w:rsidTr="000C1CC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249"/>
          <w:jc w:val="center"/>
        </w:trPr>
        <w:tc>
          <w:tcPr>
            <w:tcW w:w="4460" w:type="dxa"/>
            <w:shd w:val="clear" w:color="auto" w:fill="D9D9D9"/>
            <w:vAlign w:val="center"/>
          </w:tcPr>
          <w:p w:rsidR="00C57821" w:rsidRPr="00C57821" w:rsidRDefault="00C57821" w:rsidP="00C57821">
            <w:r w:rsidRPr="00C57821">
              <w:t>ΕΙΔΟΣ ΕΠΙΧΕΙΡΗΣΗΣ</w:t>
            </w:r>
          </w:p>
        </w:tc>
        <w:tc>
          <w:tcPr>
            <w:tcW w:w="4110" w:type="dxa"/>
            <w:gridSpan w:val="2"/>
            <w:vAlign w:val="center"/>
          </w:tcPr>
          <w:p w:rsidR="00C57821" w:rsidRPr="00C57821" w:rsidRDefault="00C57821" w:rsidP="00C57821">
            <w:r w:rsidRPr="00C57821">
              <w:t>ΥΦΙΣΤΑΜΕΝΗ/ΥΠΟ ΣΥΣΤΑΣΗ</w:t>
            </w:r>
          </w:p>
        </w:tc>
      </w:tr>
      <w:tr w:rsidR="00C57821" w:rsidRPr="00C57821" w:rsidTr="000C1CC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249"/>
          <w:jc w:val="center"/>
        </w:trPr>
        <w:tc>
          <w:tcPr>
            <w:tcW w:w="4460" w:type="dxa"/>
            <w:shd w:val="clear" w:color="auto" w:fill="D9D9D9"/>
            <w:vAlign w:val="center"/>
          </w:tcPr>
          <w:p w:rsidR="00C57821" w:rsidRPr="00C57821" w:rsidRDefault="00C57821" w:rsidP="00C57821">
            <w:r w:rsidRPr="00C57821">
              <w:t>ΝΟΜΙΚΗ ΜΟΡΦΗ</w:t>
            </w:r>
          </w:p>
        </w:tc>
        <w:tc>
          <w:tcPr>
            <w:tcW w:w="4110" w:type="dxa"/>
            <w:gridSpan w:val="2"/>
            <w:vAlign w:val="center"/>
          </w:tcPr>
          <w:p w:rsidR="00C57821" w:rsidRPr="00C57821" w:rsidRDefault="00C57821" w:rsidP="00C57821"/>
        </w:tc>
      </w:tr>
      <w:tr w:rsidR="00C57821" w:rsidRPr="00C57821" w:rsidTr="000C1CC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249"/>
          <w:jc w:val="center"/>
        </w:trPr>
        <w:tc>
          <w:tcPr>
            <w:tcW w:w="4460" w:type="dxa"/>
            <w:shd w:val="clear" w:color="auto" w:fill="D9D9D9"/>
            <w:vAlign w:val="center"/>
          </w:tcPr>
          <w:p w:rsidR="00C57821" w:rsidRPr="00C57821" w:rsidRDefault="00C57821" w:rsidP="00C57821">
            <w:r w:rsidRPr="00C57821">
              <w:t>Δ.Ο.Υ.</w:t>
            </w:r>
          </w:p>
        </w:tc>
        <w:tc>
          <w:tcPr>
            <w:tcW w:w="4110" w:type="dxa"/>
            <w:gridSpan w:val="2"/>
            <w:vAlign w:val="center"/>
          </w:tcPr>
          <w:p w:rsidR="00C57821" w:rsidRPr="00C57821" w:rsidRDefault="00C57821" w:rsidP="00C57821"/>
        </w:tc>
      </w:tr>
      <w:tr w:rsidR="00C57821" w:rsidRPr="00C57821" w:rsidTr="000C1CC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49"/>
          <w:jc w:val="center"/>
        </w:trPr>
        <w:tc>
          <w:tcPr>
            <w:tcW w:w="4460" w:type="dxa"/>
            <w:shd w:val="clear" w:color="auto" w:fill="D9D9D9"/>
            <w:vAlign w:val="center"/>
          </w:tcPr>
          <w:p w:rsidR="00C57821" w:rsidRPr="00C57821" w:rsidRDefault="00C57821" w:rsidP="00C57821">
            <w:r w:rsidRPr="00C57821">
              <w:t>ΕΙΔΟΣ ΒΙΒΛΙΩΝ</w:t>
            </w:r>
          </w:p>
        </w:tc>
        <w:tc>
          <w:tcPr>
            <w:tcW w:w="4110" w:type="dxa"/>
            <w:gridSpan w:val="2"/>
            <w:vAlign w:val="center"/>
          </w:tcPr>
          <w:p w:rsidR="00C57821" w:rsidRPr="00C57821" w:rsidRDefault="00C57821" w:rsidP="00C57821">
            <w:r w:rsidRPr="00C57821">
              <w:t>Β/Γ ΚΑΤΗΓΟΡΙΑΣ</w:t>
            </w:r>
          </w:p>
        </w:tc>
      </w:tr>
      <w:tr w:rsidR="00C57821" w:rsidRPr="00E86F77" w:rsidTr="000C1CC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498"/>
          <w:jc w:val="center"/>
        </w:trPr>
        <w:tc>
          <w:tcPr>
            <w:tcW w:w="4460" w:type="dxa"/>
            <w:shd w:val="clear" w:color="auto" w:fill="D9D9D9"/>
            <w:vAlign w:val="center"/>
          </w:tcPr>
          <w:p w:rsidR="00C57821" w:rsidRPr="00C57821" w:rsidRDefault="00C57821" w:rsidP="00C57821">
            <w:r w:rsidRPr="00C57821">
              <w:t>ΗΜΕΡΟΜΗΝΙΑ ΕΝΑΡΞΗΣ ΕΡΓΑΣΙΩΝ ΕΠΙΧΕΙΡΗΣΗΣ</w:t>
            </w:r>
          </w:p>
        </w:tc>
        <w:tc>
          <w:tcPr>
            <w:tcW w:w="4110" w:type="dxa"/>
            <w:gridSpan w:val="2"/>
            <w:vAlign w:val="center"/>
          </w:tcPr>
          <w:p w:rsidR="00C57821" w:rsidRPr="00C57821" w:rsidRDefault="00C57821" w:rsidP="00C57821">
            <w:pPr>
              <w:rPr>
                <w:lang w:val="el-GR"/>
              </w:rPr>
            </w:pPr>
            <w:r w:rsidRPr="00C57821">
              <w:rPr>
                <w:lang w:val="el-GR"/>
              </w:rPr>
              <w:t>ΒΑΣΕΙ ΕΝΑΡΞΗΣ ΑΠΟ Δ.Ο.Υ.</w:t>
            </w:r>
          </w:p>
        </w:tc>
      </w:tr>
      <w:tr w:rsidR="00C57821" w:rsidRPr="00E86F77" w:rsidTr="000C1CC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498"/>
          <w:jc w:val="center"/>
        </w:trPr>
        <w:tc>
          <w:tcPr>
            <w:tcW w:w="4460" w:type="dxa"/>
            <w:shd w:val="clear" w:color="auto" w:fill="D9D9D9"/>
            <w:vAlign w:val="center"/>
          </w:tcPr>
          <w:p w:rsidR="00C57821" w:rsidRPr="00C57821" w:rsidRDefault="00C57821" w:rsidP="00C57821">
            <w:r w:rsidRPr="00C57821">
              <w:t>ΜΕΓΕΘΟΣ ΕΠΙΧΕΙΡΗΣΗΣ</w:t>
            </w:r>
          </w:p>
        </w:tc>
        <w:tc>
          <w:tcPr>
            <w:tcW w:w="4110" w:type="dxa"/>
            <w:gridSpan w:val="2"/>
            <w:vAlign w:val="center"/>
          </w:tcPr>
          <w:p w:rsidR="00C57821" w:rsidRPr="00C57821" w:rsidRDefault="00C57821" w:rsidP="00C57821">
            <w:pPr>
              <w:rPr>
                <w:lang w:val="el-GR"/>
              </w:rPr>
            </w:pPr>
            <w:r w:rsidRPr="00C57821">
              <w:rPr>
                <w:lang w:val="el-GR"/>
              </w:rPr>
              <w:t xml:space="preserve">ΜΙΚΡΗ/ΜΕΣΑΙΑ/ΜΕΓΑΛΗ </w:t>
            </w:r>
          </w:p>
          <w:p w:rsidR="00C57821" w:rsidRPr="00C57821" w:rsidRDefault="00C57821" w:rsidP="00C57821">
            <w:pPr>
              <w:rPr>
                <w:lang w:val="el-GR"/>
              </w:rPr>
            </w:pPr>
            <w:r w:rsidRPr="00C57821">
              <w:rPr>
                <w:lang w:val="el-GR"/>
              </w:rPr>
              <w:t>Σύμφωνα με τον ορισμό της ΜΜΕ και την δήλωση ΜΜΕ η οποία αποτελεί τυπικό δικαιολογητικό συμπληρώνεται το αντίστοιχο πεδίο</w:t>
            </w:r>
          </w:p>
        </w:tc>
      </w:tr>
      <w:tr w:rsidR="00C57821" w:rsidRPr="00C57821" w:rsidTr="000C1CC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498"/>
          <w:jc w:val="center"/>
        </w:trPr>
        <w:tc>
          <w:tcPr>
            <w:tcW w:w="4460" w:type="dxa"/>
            <w:shd w:val="clear" w:color="auto" w:fill="D9D9D9"/>
            <w:vAlign w:val="center"/>
          </w:tcPr>
          <w:p w:rsidR="00C57821" w:rsidRPr="00C57821" w:rsidRDefault="00C57821" w:rsidP="00C57821">
            <w:pPr>
              <w:rPr>
                <w:lang w:val="el-GR"/>
              </w:rPr>
            </w:pPr>
            <w:r w:rsidRPr="00C57821">
              <w:rPr>
                <w:lang w:val="el-GR"/>
              </w:rPr>
              <w:t>Η ΕΠΙΧΕΙΡΗΣΗ ΕΙΝΑΙ ΕΞΩΧΩΡΙΑ (</w:t>
            </w:r>
            <w:r w:rsidRPr="00C57821">
              <w:t>OFFSHORE</w:t>
            </w:r>
            <w:r w:rsidRPr="00C57821">
              <w:rPr>
                <w:lang w:val="el-GR"/>
              </w:rPr>
              <w:t>)</w:t>
            </w:r>
          </w:p>
        </w:tc>
        <w:tc>
          <w:tcPr>
            <w:tcW w:w="4110" w:type="dxa"/>
            <w:gridSpan w:val="2"/>
            <w:vAlign w:val="center"/>
          </w:tcPr>
          <w:p w:rsidR="00C57821" w:rsidRPr="00C57821" w:rsidRDefault="00C57821" w:rsidP="00C57821">
            <w:r w:rsidRPr="00C57821">
              <w:t>ΝΑΙ/ΟΧΙ</w:t>
            </w:r>
          </w:p>
        </w:tc>
      </w:tr>
      <w:tr w:rsidR="00C57821" w:rsidRPr="00C57821" w:rsidTr="000C1CC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498"/>
          <w:jc w:val="center"/>
        </w:trPr>
        <w:tc>
          <w:tcPr>
            <w:tcW w:w="4460" w:type="dxa"/>
            <w:shd w:val="clear" w:color="auto" w:fill="D9D9D9"/>
            <w:vAlign w:val="center"/>
          </w:tcPr>
          <w:p w:rsidR="00C57821" w:rsidRPr="00C57821" w:rsidRDefault="00C57821" w:rsidP="00C57821">
            <w:r w:rsidRPr="00C57821">
              <w:t>ΕΙΣΗΓΜΕΝΗ ΣΤΟ ΧΡΗΜΑΤΙΣΤΗΡΙΟ</w:t>
            </w:r>
          </w:p>
        </w:tc>
        <w:tc>
          <w:tcPr>
            <w:tcW w:w="4110" w:type="dxa"/>
            <w:gridSpan w:val="2"/>
            <w:vAlign w:val="center"/>
          </w:tcPr>
          <w:p w:rsidR="00C57821" w:rsidRPr="00C57821" w:rsidRDefault="00C57821" w:rsidP="00C57821">
            <w:r w:rsidRPr="00C57821">
              <w:t>ΝΑΙ/ΟΧΙ</w:t>
            </w:r>
          </w:p>
        </w:tc>
      </w:tr>
      <w:tr w:rsidR="00C57821" w:rsidRPr="00C57821" w:rsidTr="000C1CC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498"/>
          <w:jc w:val="center"/>
        </w:trPr>
        <w:tc>
          <w:tcPr>
            <w:tcW w:w="4460" w:type="dxa"/>
            <w:shd w:val="clear" w:color="auto" w:fill="D9D9D9"/>
            <w:vAlign w:val="center"/>
          </w:tcPr>
          <w:p w:rsidR="00C57821" w:rsidRPr="00C57821" w:rsidRDefault="00C57821" w:rsidP="00C57821">
            <w:pPr>
              <w:rPr>
                <w:lang w:val="el-GR"/>
              </w:rPr>
            </w:pPr>
            <w:r w:rsidRPr="00C57821">
              <w:rPr>
                <w:rFonts w:eastAsia="Calibri"/>
                <w:lang w:val="el-GR"/>
              </w:rPr>
              <w:t xml:space="preserve">Η ΕΠΙΧΕΙΡΗΣΗ ΕΙΝΑΙ </w:t>
            </w:r>
            <w:r w:rsidRPr="00C57821">
              <w:rPr>
                <w:rFonts w:eastAsia="Calibri"/>
              </w:rPr>
              <w:t>SPIN</w:t>
            </w:r>
            <w:r w:rsidRPr="00C57821">
              <w:rPr>
                <w:rFonts w:eastAsia="Calibri"/>
                <w:lang w:val="el-GR"/>
              </w:rPr>
              <w:t>-</w:t>
            </w:r>
            <w:r w:rsidRPr="00C57821">
              <w:rPr>
                <w:rFonts w:eastAsia="Calibri"/>
              </w:rPr>
              <w:t>OFF</w:t>
            </w:r>
          </w:p>
        </w:tc>
        <w:tc>
          <w:tcPr>
            <w:tcW w:w="4110" w:type="dxa"/>
            <w:gridSpan w:val="2"/>
            <w:vAlign w:val="center"/>
          </w:tcPr>
          <w:p w:rsidR="00C57821" w:rsidRPr="00C57821" w:rsidRDefault="00C57821" w:rsidP="00C57821">
            <w:r w:rsidRPr="00C57821">
              <w:t>ΝΑΙ/ΟΧΙ</w:t>
            </w:r>
          </w:p>
        </w:tc>
      </w:tr>
    </w:tbl>
    <w:p w:rsidR="007237C1" w:rsidRPr="007237C1" w:rsidRDefault="007237C1" w:rsidP="00C57821">
      <w:pPr>
        <w:rPr>
          <w:lang w:val="el-G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1"/>
        <w:gridCol w:w="2690"/>
        <w:gridCol w:w="3951"/>
      </w:tblGrid>
      <w:tr w:rsidR="00C57821" w:rsidRPr="00E86F77" w:rsidTr="00C57821">
        <w:trPr>
          <w:jc w:val="center"/>
        </w:trPr>
        <w:tc>
          <w:tcPr>
            <w:tcW w:w="8522" w:type="dxa"/>
            <w:gridSpan w:val="3"/>
            <w:shd w:val="clear" w:color="auto" w:fill="999999"/>
          </w:tcPr>
          <w:p w:rsidR="00C57821" w:rsidRPr="00C57821" w:rsidRDefault="00C57821" w:rsidP="00C57821">
            <w:pPr>
              <w:rPr>
                <w:b/>
                <w:lang w:val="el-GR"/>
              </w:rPr>
            </w:pPr>
            <w:r w:rsidRPr="00C57821">
              <w:rPr>
                <w:lang w:val="el-GR"/>
              </w:rPr>
              <w:t xml:space="preserve"> </w:t>
            </w:r>
            <w:r w:rsidRPr="00C57821">
              <w:rPr>
                <w:b/>
                <w:lang w:val="el-GR"/>
              </w:rPr>
              <w:t xml:space="preserve">3.1.1β. ΔΙΕΥΘΥΝΣΗ ΕΔΡΑΣ (ΣΥΜΦΩΝΑ ΜΕ ΤΗΝ </w:t>
            </w:r>
            <w:r w:rsidRPr="00C57821">
              <w:rPr>
                <w:b/>
              </w:rPr>
              <w:t>NUTS</w:t>
            </w:r>
            <w:r w:rsidRPr="00C57821">
              <w:rPr>
                <w:b/>
                <w:lang w:val="el-GR"/>
              </w:rPr>
              <w:t xml:space="preserve"> </w:t>
            </w:r>
            <w:r w:rsidRPr="00C57821">
              <w:rPr>
                <w:b/>
              </w:rPr>
              <w:t>Level</w:t>
            </w:r>
            <w:r w:rsidRPr="00C57821">
              <w:rPr>
                <w:b/>
                <w:lang w:val="el-GR"/>
              </w:rPr>
              <w:t xml:space="preserve"> </w:t>
            </w:r>
            <w:r w:rsidRPr="00C57821">
              <w:rPr>
                <w:b/>
              </w:rPr>
              <w:t>II</w:t>
            </w:r>
            <w:r w:rsidRPr="00C57821">
              <w:rPr>
                <w:b/>
                <w:lang w:val="el-GR"/>
              </w:rPr>
              <w:t xml:space="preserve"> Κωδικοποίηση)</w:t>
            </w:r>
          </w:p>
        </w:tc>
      </w:tr>
      <w:tr w:rsidR="00C57821" w:rsidRPr="00C57821" w:rsidTr="00C57821">
        <w:trPr>
          <w:jc w:val="center"/>
        </w:trPr>
        <w:tc>
          <w:tcPr>
            <w:tcW w:w="4571" w:type="dxa"/>
            <w:gridSpan w:val="2"/>
            <w:shd w:val="clear" w:color="auto" w:fill="D9D9D9"/>
            <w:vAlign w:val="center"/>
          </w:tcPr>
          <w:p w:rsidR="00C57821" w:rsidRPr="00C57821" w:rsidRDefault="00C57821" w:rsidP="00C57821">
            <w:r w:rsidRPr="00C57821">
              <w:t>ΠΕΡΙΦΕΡΕΙΑ</w:t>
            </w:r>
          </w:p>
        </w:tc>
        <w:tc>
          <w:tcPr>
            <w:tcW w:w="3951" w:type="dxa"/>
          </w:tcPr>
          <w:p w:rsidR="00C57821" w:rsidRPr="00C57821" w:rsidRDefault="00C57821" w:rsidP="00C57821"/>
        </w:tc>
      </w:tr>
      <w:tr w:rsidR="00C57821" w:rsidRPr="00C57821" w:rsidTr="00C57821">
        <w:trPr>
          <w:jc w:val="center"/>
        </w:trPr>
        <w:tc>
          <w:tcPr>
            <w:tcW w:w="4571" w:type="dxa"/>
            <w:gridSpan w:val="2"/>
            <w:shd w:val="clear" w:color="auto" w:fill="D9D9D9"/>
            <w:vAlign w:val="center"/>
          </w:tcPr>
          <w:p w:rsidR="00C57821" w:rsidRPr="00C57821" w:rsidRDefault="00C57821" w:rsidP="00C57821">
            <w:r w:rsidRPr="00C57821">
              <w:t>ΠΕΡΙΦΕΡΕΙΑΚΗ ΕΝΟΤΗΤΑ</w:t>
            </w:r>
          </w:p>
        </w:tc>
        <w:tc>
          <w:tcPr>
            <w:tcW w:w="3951" w:type="dxa"/>
          </w:tcPr>
          <w:p w:rsidR="00C57821" w:rsidRPr="00C57821" w:rsidRDefault="00C57821" w:rsidP="00C57821"/>
        </w:tc>
      </w:tr>
      <w:tr w:rsidR="00C57821" w:rsidRPr="00C57821" w:rsidTr="00C57821">
        <w:trPr>
          <w:jc w:val="center"/>
        </w:trPr>
        <w:tc>
          <w:tcPr>
            <w:tcW w:w="4571" w:type="dxa"/>
            <w:gridSpan w:val="2"/>
            <w:shd w:val="clear" w:color="auto" w:fill="D9D9D9"/>
            <w:vAlign w:val="center"/>
          </w:tcPr>
          <w:p w:rsidR="00C57821" w:rsidRPr="00C57821" w:rsidRDefault="00C57821" w:rsidP="00C57821">
            <w:r w:rsidRPr="00C57821">
              <w:t>ΔΗΜΟΣ – ΚΟΙΝΟΤΗΤΑ</w:t>
            </w:r>
          </w:p>
        </w:tc>
        <w:tc>
          <w:tcPr>
            <w:tcW w:w="3951" w:type="dxa"/>
          </w:tcPr>
          <w:p w:rsidR="00C57821" w:rsidRPr="00C57821" w:rsidRDefault="00C57821" w:rsidP="00C57821"/>
        </w:tc>
      </w:tr>
      <w:tr w:rsidR="00C57821" w:rsidRPr="00C57821" w:rsidTr="00C57821">
        <w:trPr>
          <w:jc w:val="center"/>
        </w:trPr>
        <w:tc>
          <w:tcPr>
            <w:tcW w:w="4571" w:type="dxa"/>
            <w:gridSpan w:val="2"/>
            <w:shd w:val="clear" w:color="auto" w:fill="D9D9D9"/>
            <w:vAlign w:val="center"/>
          </w:tcPr>
          <w:p w:rsidR="00C57821" w:rsidRPr="00C57821" w:rsidRDefault="00C57821" w:rsidP="00C57821">
            <w:r w:rsidRPr="00C57821">
              <w:t>ΔΗΜΟΤΙΚΟ ΔΙΑΜΕΡΙΣΜΑ</w:t>
            </w:r>
          </w:p>
        </w:tc>
        <w:tc>
          <w:tcPr>
            <w:tcW w:w="3951" w:type="dxa"/>
          </w:tcPr>
          <w:p w:rsidR="00C57821" w:rsidRPr="00C57821" w:rsidRDefault="00C57821" w:rsidP="00C57821"/>
        </w:tc>
      </w:tr>
      <w:tr w:rsidR="00C57821" w:rsidRPr="00E86F77" w:rsidTr="00C57821">
        <w:trPr>
          <w:jc w:val="center"/>
        </w:trPr>
        <w:tc>
          <w:tcPr>
            <w:tcW w:w="1881" w:type="dxa"/>
            <w:vMerge w:val="restart"/>
            <w:shd w:val="clear" w:color="auto" w:fill="D9D9D9"/>
            <w:vAlign w:val="center"/>
          </w:tcPr>
          <w:p w:rsidR="00C57821" w:rsidRPr="00C57821" w:rsidRDefault="00C57821" w:rsidP="00C57821">
            <w:r w:rsidRPr="00C57821">
              <w:t>ΔΙΕΥΘΥΝΣΗ ΕΔΡΑΣ</w:t>
            </w:r>
          </w:p>
        </w:tc>
        <w:tc>
          <w:tcPr>
            <w:tcW w:w="2690" w:type="dxa"/>
            <w:shd w:val="clear" w:color="auto" w:fill="D9D9D9"/>
            <w:vAlign w:val="center"/>
          </w:tcPr>
          <w:p w:rsidR="00C57821" w:rsidRPr="00C57821" w:rsidRDefault="00C57821" w:rsidP="00C57821">
            <w:r w:rsidRPr="00C57821">
              <w:t>ΟΔΟΣ – ΑΡΙΘΜΟΣ</w:t>
            </w:r>
          </w:p>
        </w:tc>
        <w:tc>
          <w:tcPr>
            <w:tcW w:w="3951" w:type="dxa"/>
          </w:tcPr>
          <w:p w:rsidR="00C57821" w:rsidRPr="00C57821" w:rsidRDefault="00C57821" w:rsidP="00C57821">
            <w:pPr>
              <w:rPr>
                <w:lang w:val="el-GR"/>
              </w:rPr>
            </w:pPr>
            <w:r w:rsidRPr="00C57821">
              <w:rPr>
                <w:lang w:val="el-GR"/>
              </w:rPr>
              <w:t>ΒΑΣΕΙ ΕΓΓΡΑΦΟΥ ΑΠΟ Δ.Ο.Υ</w:t>
            </w:r>
          </w:p>
        </w:tc>
      </w:tr>
      <w:tr w:rsidR="00C57821" w:rsidRPr="00E86F77" w:rsidTr="00C57821">
        <w:trPr>
          <w:jc w:val="center"/>
        </w:trPr>
        <w:tc>
          <w:tcPr>
            <w:tcW w:w="1881" w:type="dxa"/>
            <w:vMerge/>
            <w:shd w:val="clear" w:color="auto" w:fill="D9D9D9"/>
            <w:vAlign w:val="center"/>
          </w:tcPr>
          <w:p w:rsidR="00C57821" w:rsidRPr="00C57821" w:rsidRDefault="00C57821" w:rsidP="00C57821">
            <w:pPr>
              <w:rPr>
                <w:lang w:val="el-GR"/>
              </w:rPr>
            </w:pPr>
          </w:p>
        </w:tc>
        <w:tc>
          <w:tcPr>
            <w:tcW w:w="2690" w:type="dxa"/>
            <w:shd w:val="clear" w:color="auto" w:fill="D9D9D9"/>
            <w:vAlign w:val="center"/>
          </w:tcPr>
          <w:p w:rsidR="00C57821" w:rsidRPr="00C57821" w:rsidRDefault="00C57821" w:rsidP="00C57821">
            <w:r w:rsidRPr="00C57821">
              <w:t>ΤΟΠΟΘΕΣΙΑ</w:t>
            </w:r>
          </w:p>
        </w:tc>
        <w:tc>
          <w:tcPr>
            <w:tcW w:w="3951" w:type="dxa"/>
          </w:tcPr>
          <w:p w:rsidR="00C57821" w:rsidRPr="00C57821" w:rsidRDefault="00C57821" w:rsidP="00C57821">
            <w:pPr>
              <w:rPr>
                <w:lang w:val="el-GR"/>
              </w:rPr>
            </w:pPr>
            <w:r w:rsidRPr="00C57821">
              <w:rPr>
                <w:lang w:val="el-GR"/>
              </w:rPr>
              <w:t>ΒΑΣΕΙ ΕΓΓΡΑΦΟΥ ΑΠΟ Δ.Ο.Υ</w:t>
            </w:r>
          </w:p>
        </w:tc>
      </w:tr>
      <w:tr w:rsidR="00C57821" w:rsidRPr="00E86F77" w:rsidTr="00C57821">
        <w:trPr>
          <w:jc w:val="center"/>
        </w:trPr>
        <w:tc>
          <w:tcPr>
            <w:tcW w:w="1881" w:type="dxa"/>
            <w:vMerge/>
            <w:shd w:val="clear" w:color="auto" w:fill="D9D9D9"/>
            <w:vAlign w:val="center"/>
          </w:tcPr>
          <w:p w:rsidR="00C57821" w:rsidRPr="00C57821" w:rsidRDefault="00C57821" w:rsidP="00C57821">
            <w:pPr>
              <w:rPr>
                <w:lang w:val="el-GR"/>
              </w:rPr>
            </w:pPr>
          </w:p>
        </w:tc>
        <w:tc>
          <w:tcPr>
            <w:tcW w:w="2690" w:type="dxa"/>
            <w:shd w:val="clear" w:color="auto" w:fill="D9D9D9"/>
            <w:vAlign w:val="center"/>
          </w:tcPr>
          <w:p w:rsidR="00C57821" w:rsidRPr="00C57821" w:rsidRDefault="00C57821" w:rsidP="00C57821">
            <w:r w:rsidRPr="00C57821">
              <w:t>ΤΑΧ. ΚΩΔΙΚΟΣ</w:t>
            </w:r>
          </w:p>
        </w:tc>
        <w:tc>
          <w:tcPr>
            <w:tcW w:w="3951" w:type="dxa"/>
          </w:tcPr>
          <w:p w:rsidR="00C57821" w:rsidRPr="00C57821" w:rsidRDefault="00C57821" w:rsidP="00C57821">
            <w:pPr>
              <w:rPr>
                <w:lang w:val="el-GR"/>
              </w:rPr>
            </w:pPr>
            <w:r w:rsidRPr="00C57821">
              <w:rPr>
                <w:lang w:val="el-GR"/>
              </w:rPr>
              <w:t>ΒΑΣΕΙ ΕΓΓΡΑΦΟΥ ΑΠΟ Δ.Ο.Υ</w:t>
            </w:r>
          </w:p>
        </w:tc>
      </w:tr>
      <w:tr w:rsidR="00C57821" w:rsidRPr="00E86F77" w:rsidTr="00C57821">
        <w:trPr>
          <w:jc w:val="center"/>
        </w:trPr>
        <w:tc>
          <w:tcPr>
            <w:tcW w:w="4571" w:type="dxa"/>
            <w:gridSpan w:val="2"/>
            <w:shd w:val="clear" w:color="auto" w:fill="D9D9D9"/>
            <w:vAlign w:val="center"/>
          </w:tcPr>
          <w:p w:rsidR="00C57821" w:rsidRPr="00C57821" w:rsidRDefault="00C57821" w:rsidP="00C57821">
            <w:r w:rsidRPr="00C57821">
              <w:t>ΤΗΛΕΦΩΝΟ ΕΠΙΚΟΙΝΩΝΙΑΣ</w:t>
            </w:r>
          </w:p>
        </w:tc>
        <w:tc>
          <w:tcPr>
            <w:tcW w:w="3951" w:type="dxa"/>
          </w:tcPr>
          <w:p w:rsidR="00C57821" w:rsidRPr="00C57821" w:rsidRDefault="00C57821" w:rsidP="00C57821">
            <w:pPr>
              <w:rPr>
                <w:lang w:val="el-GR"/>
              </w:rPr>
            </w:pPr>
            <w:r w:rsidRPr="00C57821">
              <w:rPr>
                <w:lang w:val="el-GR"/>
              </w:rPr>
              <w:t>ΒΑΣΕΙ ΕΓΓΡΑΦΟΥ ΑΠΟ Δ.Ο.Υ</w:t>
            </w:r>
          </w:p>
        </w:tc>
      </w:tr>
      <w:tr w:rsidR="00C57821" w:rsidRPr="00C57821" w:rsidTr="00C57821">
        <w:trPr>
          <w:jc w:val="center"/>
        </w:trPr>
        <w:tc>
          <w:tcPr>
            <w:tcW w:w="4571" w:type="dxa"/>
            <w:gridSpan w:val="2"/>
            <w:shd w:val="clear" w:color="auto" w:fill="D9D9D9"/>
            <w:vAlign w:val="center"/>
          </w:tcPr>
          <w:p w:rsidR="00C57821" w:rsidRPr="00C57821" w:rsidRDefault="00C57821" w:rsidP="00C57821">
            <w:r w:rsidRPr="00C57821">
              <w:t>FAX</w:t>
            </w:r>
          </w:p>
        </w:tc>
        <w:tc>
          <w:tcPr>
            <w:tcW w:w="3951" w:type="dxa"/>
          </w:tcPr>
          <w:p w:rsidR="00C57821" w:rsidRPr="00C57821" w:rsidRDefault="00C57821" w:rsidP="00C57821"/>
        </w:tc>
      </w:tr>
      <w:tr w:rsidR="00C57821" w:rsidRPr="00C57821" w:rsidTr="00C57821">
        <w:trPr>
          <w:jc w:val="center"/>
        </w:trPr>
        <w:tc>
          <w:tcPr>
            <w:tcW w:w="4571" w:type="dxa"/>
            <w:gridSpan w:val="2"/>
            <w:shd w:val="clear" w:color="auto" w:fill="D9D9D9"/>
            <w:vAlign w:val="center"/>
          </w:tcPr>
          <w:p w:rsidR="00C57821" w:rsidRPr="00C57821" w:rsidRDefault="00C57821" w:rsidP="00C57821">
            <w:r w:rsidRPr="00C57821">
              <w:t>ΙΣΤΟΧΩΡΟΣ (Website)</w:t>
            </w:r>
          </w:p>
        </w:tc>
        <w:tc>
          <w:tcPr>
            <w:tcW w:w="3951" w:type="dxa"/>
          </w:tcPr>
          <w:p w:rsidR="00C57821" w:rsidRPr="00C57821" w:rsidRDefault="00C57821" w:rsidP="00C57821"/>
        </w:tc>
      </w:tr>
      <w:tr w:rsidR="00C57821" w:rsidRPr="00E86F77" w:rsidTr="00C57821">
        <w:trPr>
          <w:jc w:val="center"/>
        </w:trPr>
        <w:tc>
          <w:tcPr>
            <w:tcW w:w="4571" w:type="dxa"/>
            <w:gridSpan w:val="2"/>
            <w:shd w:val="clear" w:color="auto" w:fill="D9D9D9"/>
            <w:vAlign w:val="center"/>
          </w:tcPr>
          <w:p w:rsidR="00C57821" w:rsidRPr="00C57821" w:rsidRDefault="00C57821" w:rsidP="00C57821">
            <w:pPr>
              <w:rPr>
                <w:lang w:val="el-GR"/>
              </w:rPr>
            </w:pPr>
            <w:r w:rsidRPr="00C57821">
              <w:rPr>
                <w:lang w:val="el-GR"/>
              </w:rPr>
              <w:t>ΗΛΕΚΤΡΟΝΙΚΗ ΔΙΕΥΘΥΝΣΗ (</w:t>
            </w:r>
            <w:r w:rsidRPr="00C57821">
              <w:t>e</w:t>
            </w:r>
            <w:r w:rsidRPr="00C57821">
              <w:rPr>
                <w:lang w:val="el-GR"/>
              </w:rPr>
              <w:t>-</w:t>
            </w:r>
            <w:r w:rsidRPr="00C57821">
              <w:t>mail</w:t>
            </w:r>
            <w:r w:rsidRPr="00C57821">
              <w:rPr>
                <w:lang w:val="el-GR"/>
              </w:rPr>
              <w:t>)</w:t>
            </w:r>
          </w:p>
          <w:p w:rsidR="00C57821" w:rsidRPr="00C57821" w:rsidRDefault="00C57821" w:rsidP="00C57821">
            <w:pPr>
              <w:rPr>
                <w:lang w:val="el-GR"/>
              </w:rPr>
            </w:pPr>
            <w:r w:rsidRPr="00C57821">
              <w:rPr>
                <w:lang w:val="el-GR"/>
              </w:rPr>
              <w:t>(αποκλειστικά της επιχείρησης ή του νόμιμου εκπροσώπου)</w:t>
            </w:r>
          </w:p>
        </w:tc>
        <w:tc>
          <w:tcPr>
            <w:tcW w:w="3951" w:type="dxa"/>
          </w:tcPr>
          <w:p w:rsidR="00C57821" w:rsidRPr="00C57821" w:rsidRDefault="00C57821" w:rsidP="00C57821">
            <w:pPr>
              <w:rPr>
                <w:lang w:val="el-GR"/>
              </w:rPr>
            </w:pPr>
          </w:p>
        </w:tc>
      </w:tr>
    </w:tbl>
    <w:p w:rsidR="00C57821" w:rsidRPr="00C57821" w:rsidRDefault="00C57821" w:rsidP="00C57821">
      <w:pPr>
        <w:rPr>
          <w:lang w:val="el-G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2520"/>
        <w:gridCol w:w="3060"/>
        <w:gridCol w:w="180"/>
        <w:gridCol w:w="1757"/>
      </w:tblGrid>
      <w:tr w:rsidR="00C57821" w:rsidRPr="00E86F77" w:rsidTr="00C57821">
        <w:trPr>
          <w:jc w:val="center"/>
        </w:trPr>
        <w:tc>
          <w:tcPr>
            <w:tcW w:w="8525" w:type="dxa"/>
            <w:gridSpan w:val="5"/>
            <w:shd w:val="clear" w:color="auto" w:fill="A6A6A6"/>
          </w:tcPr>
          <w:p w:rsidR="00C57821" w:rsidRPr="00C57821" w:rsidRDefault="00C57821" w:rsidP="00C57821">
            <w:pPr>
              <w:rPr>
                <w:lang w:val="el-GR"/>
              </w:rPr>
            </w:pPr>
            <w:r w:rsidRPr="00C57821">
              <w:rPr>
                <w:b/>
                <w:lang w:val="el-GR"/>
              </w:rPr>
              <w:t>3.1.2</w:t>
            </w:r>
            <w:r w:rsidRPr="00C57821">
              <w:rPr>
                <w:b/>
                <w:lang w:val="el-GR"/>
              </w:rPr>
              <w:tab/>
              <w:t xml:space="preserve">Κ.Α.Δ. – ΔΡΑΣΤΗΡΙΟΤΗΤΩΝ ΣΥΝΤΟΝΙΣΤΗ ΦΟΡΕΑ (Σύμφωνα με τον ΚΑΔ 2010 – </w:t>
            </w:r>
            <w:r w:rsidRPr="00C57821">
              <w:rPr>
                <w:b/>
              </w:rPr>
              <w:t>NACE</w:t>
            </w:r>
            <w:r w:rsidRPr="00C57821">
              <w:rPr>
                <w:b/>
                <w:lang w:val="el-GR"/>
              </w:rPr>
              <w:t xml:space="preserve"> </w:t>
            </w:r>
            <w:r w:rsidRPr="00C57821">
              <w:rPr>
                <w:b/>
              </w:rPr>
              <w:t>Group</w:t>
            </w:r>
            <w:r w:rsidRPr="00C57821">
              <w:rPr>
                <w:b/>
                <w:lang w:val="el-GR"/>
              </w:rPr>
              <w:t xml:space="preserve"> </w:t>
            </w:r>
            <w:r w:rsidRPr="00C57821">
              <w:rPr>
                <w:b/>
              </w:rPr>
              <w:t>Level</w:t>
            </w:r>
            <w:r w:rsidRPr="00C57821">
              <w:rPr>
                <w:b/>
                <w:lang w:val="el-GR"/>
              </w:rPr>
              <w:t>)</w:t>
            </w:r>
          </w:p>
        </w:tc>
      </w:tr>
      <w:tr w:rsidR="00C57821" w:rsidRPr="00C57821" w:rsidTr="00C57821">
        <w:trPr>
          <w:jc w:val="center"/>
        </w:trPr>
        <w:tc>
          <w:tcPr>
            <w:tcW w:w="3528" w:type="dxa"/>
            <w:gridSpan w:val="2"/>
            <w:shd w:val="clear" w:color="auto" w:fill="D9D9D9"/>
            <w:vAlign w:val="center"/>
          </w:tcPr>
          <w:p w:rsidR="00C57821" w:rsidRPr="00C57821" w:rsidRDefault="00C57821" w:rsidP="00C57821">
            <w:r w:rsidRPr="00C57821">
              <w:t>ΦΟΡΕΑΣ</w:t>
            </w:r>
          </w:p>
        </w:tc>
        <w:tc>
          <w:tcPr>
            <w:tcW w:w="4997" w:type="dxa"/>
            <w:gridSpan w:val="3"/>
          </w:tcPr>
          <w:p w:rsidR="00C57821" w:rsidRPr="00C57821" w:rsidRDefault="00C57821" w:rsidP="00C57821"/>
        </w:tc>
      </w:tr>
      <w:tr w:rsidR="00C57821" w:rsidRPr="00C57821" w:rsidTr="00C57821">
        <w:trPr>
          <w:jc w:val="center"/>
        </w:trPr>
        <w:tc>
          <w:tcPr>
            <w:tcW w:w="1008" w:type="dxa"/>
            <w:shd w:val="clear" w:color="auto" w:fill="D9D9D9"/>
          </w:tcPr>
          <w:p w:rsidR="00C57821" w:rsidRPr="00C57821" w:rsidRDefault="00C57821" w:rsidP="00C57821">
            <w:pPr>
              <w:rPr>
                <w:rFonts w:eastAsia="Calibri"/>
              </w:rPr>
            </w:pPr>
            <w:r w:rsidRPr="00C57821">
              <w:rPr>
                <w:rFonts w:eastAsia="Calibri"/>
              </w:rPr>
              <w:t>Α/Α</w:t>
            </w:r>
          </w:p>
        </w:tc>
        <w:tc>
          <w:tcPr>
            <w:tcW w:w="2520" w:type="dxa"/>
            <w:shd w:val="clear" w:color="auto" w:fill="D9D9D9"/>
          </w:tcPr>
          <w:p w:rsidR="00C57821" w:rsidRPr="00C57821" w:rsidRDefault="00C57821" w:rsidP="00C57821">
            <w:pPr>
              <w:rPr>
                <w:rFonts w:eastAsia="Calibri"/>
              </w:rPr>
            </w:pPr>
            <w:proofErr w:type="spellStart"/>
            <w:r w:rsidRPr="00C57821">
              <w:rPr>
                <w:rFonts w:eastAsia="Calibri"/>
              </w:rPr>
              <w:t>Κωδικός</w:t>
            </w:r>
            <w:proofErr w:type="spellEnd"/>
          </w:p>
        </w:tc>
        <w:tc>
          <w:tcPr>
            <w:tcW w:w="3060" w:type="dxa"/>
            <w:shd w:val="clear" w:color="auto" w:fill="D9D9D9"/>
          </w:tcPr>
          <w:p w:rsidR="00C57821" w:rsidRPr="00C57821" w:rsidRDefault="00C57821" w:rsidP="00C57821">
            <w:pPr>
              <w:rPr>
                <w:rFonts w:eastAsia="Calibri"/>
              </w:rPr>
            </w:pPr>
            <w:proofErr w:type="spellStart"/>
            <w:r w:rsidRPr="00C57821">
              <w:rPr>
                <w:rFonts w:eastAsia="Calibri"/>
              </w:rPr>
              <w:t>Περιγρ</w:t>
            </w:r>
            <w:proofErr w:type="spellEnd"/>
            <w:r w:rsidRPr="00C57821">
              <w:rPr>
                <w:rFonts w:eastAsia="Calibri"/>
              </w:rPr>
              <w:t>αφή Κ.Α.Δ.</w:t>
            </w:r>
          </w:p>
        </w:tc>
        <w:tc>
          <w:tcPr>
            <w:tcW w:w="1937" w:type="dxa"/>
            <w:gridSpan w:val="2"/>
            <w:shd w:val="clear" w:color="auto" w:fill="D9D9D9"/>
          </w:tcPr>
          <w:p w:rsidR="00C57821" w:rsidRPr="00C57821" w:rsidRDefault="00C57821" w:rsidP="00C57821">
            <w:pPr>
              <w:rPr>
                <w:rFonts w:eastAsia="Calibri"/>
              </w:rPr>
            </w:pPr>
            <w:r w:rsidRPr="00C57821">
              <w:rPr>
                <w:rFonts w:eastAsia="Calibri"/>
              </w:rPr>
              <w:t>Ημερομηνία</w:t>
            </w:r>
          </w:p>
        </w:tc>
      </w:tr>
      <w:tr w:rsidR="00C57821" w:rsidRPr="00E86F77" w:rsidTr="00C57821">
        <w:trPr>
          <w:jc w:val="center"/>
        </w:trPr>
        <w:tc>
          <w:tcPr>
            <w:tcW w:w="8525" w:type="dxa"/>
            <w:gridSpan w:val="5"/>
            <w:shd w:val="clear" w:color="auto" w:fill="D9D9D9"/>
          </w:tcPr>
          <w:p w:rsidR="00C57821" w:rsidRPr="00C57821" w:rsidRDefault="00C57821" w:rsidP="00C57821">
            <w:pPr>
              <w:rPr>
                <w:rFonts w:eastAsia="Calibri"/>
                <w:lang w:val="el-GR"/>
              </w:rPr>
            </w:pPr>
            <w:r w:rsidRPr="00C57821">
              <w:rPr>
                <w:rFonts w:eastAsia="Calibri"/>
                <w:lang w:val="el-GR"/>
              </w:rPr>
              <w:t>Κ.Α.Δ. ΚΥΡΙΑΣ ΔΡΑΣΤΗΡΙΟΤΗΤΑΣ</w:t>
            </w:r>
          </w:p>
        </w:tc>
      </w:tr>
      <w:tr w:rsidR="007237C1" w:rsidRPr="00E86F77" w:rsidTr="00C57821">
        <w:trPr>
          <w:jc w:val="center"/>
        </w:trPr>
        <w:tc>
          <w:tcPr>
            <w:tcW w:w="1008" w:type="dxa"/>
            <w:shd w:val="clear" w:color="auto" w:fill="D9D9D9"/>
          </w:tcPr>
          <w:p w:rsidR="007237C1" w:rsidRPr="00C57821" w:rsidRDefault="007237C1" w:rsidP="00C57821">
            <w:pPr>
              <w:rPr>
                <w:rFonts w:eastAsia="Calibri"/>
              </w:rPr>
            </w:pPr>
            <w:r w:rsidRPr="00C57821">
              <w:rPr>
                <w:rFonts w:eastAsia="Calibri"/>
              </w:rPr>
              <w:t>1</w:t>
            </w:r>
          </w:p>
        </w:tc>
        <w:tc>
          <w:tcPr>
            <w:tcW w:w="2520" w:type="dxa"/>
            <w:shd w:val="clear" w:color="auto" w:fill="auto"/>
          </w:tcPr>
          <w:p w:rsidR="007237C1" w:rsidRPr="00C57821" w:rsidRDefault="007237C1" w:rsidP="00C57821">
            <w:pPr>
              <w:rPr>
                <w:rFonts w:eastAsia="Calibri"/>
                <w:lang w:val="el-GR"/>
              </w:rPr>
            </w:pPr>
            <w:r w:rsidRPr="00B775F3">
              <w:rPr>
                <w:rFonts w:eastAsia="Calibri"/>
                <w:lang w:val="el-GR"/>
              </w:rPr>
              <w:t>ΒΑΣΕΙ ΕΓΓΡΑΦΟΥ ΑΠΟ Δ.Ο.Υ</w:t>
            </w:r>
          </w:p>
        </w:tc>
        <w:tc>
          <w:tcPr>
            <w:tcW w:w="3060" w:type="dxa"/>
            <w:shd w:val="clear" w:color="auto" w:fill="auto"/>
          </w:tcPr>
          <w:p w:rsidR="007237C1" w:rsidRPr="00C57821" w:rsidRDefault="007237C1" w:rsidP="00C57821">
            <w:pPr>
              <w:rPr>
                <w:rFonts w:eastAsia="Calibri"/>
                <w:lang w:val="el-GR"/>
              </w:rPr>
            </w:pPr>
            <w:r w:rsidRPr="00B775F3">
              <w:rPr>
                <w:rFonts w:eastAsia="Calibri"/>
                <w:lang w:val="el-GR"/>
              </w:rPr>
              <w:t>ΒΑΣΕΙ ΕΓΓΡΑΦΟΥ ΑΠΟ Δ.Ο.Υ</w:t>
            </w:r>
          </w:p>
        </w:tc>
        <w:tc>
          <w:tcPr>
            <w:tcW w:w="1937" w:type="dxa"/>
            <w:gridSpan w:val="2"/>
            <w:shd w:val="clear" w:color="auto" w:fill="auto"/>
          </w:tcPr>
          <w:p w:rsidR="007237C1" w:rsidRPr="00C57821" w:rsidRDefault="007237C1" w:rsidP="00C57821">
            <w:pPr>
              <w:rPr>
                <w:rFonts w:eastAsia="Calibri"/>
                <w:lang w:val="el-GR"/>
              </w:rPr>
            </w:pPr>
            <w:r w:rsidRPr="00C57821">
              <w:rPr>
                <w:rFonts w:eastAsia="Calibri"/>
                <w:lang w:val="el-GR"/>
              </w:rPr>
              <w:t>ΒΑΣΕΙ ΕΓΓΡΑΦΟΥ ΑΠΟ Δ.Ο.Υ</w:t>
            </w:r>
          </w:p>
        </w:tc>
      </w:tr>
      <w:tr w:rsidR="00C57821" w:rsidRPr="00E86F77" w:rsidTr="00C57821">
        <w:trPr>
          <w:jc w:val="center"/>
        </w:trPr>
        <w:tc>
          <w:tcPr>
            <w:tcW w:w="8525" w:type="dxa"/>
            <w:gridSpan w:val="5"/>
            <w:shd w:val="clear" w:color="auto" w:fill="D9D9D9"/>
          </w:tcPr>
          <w:p w:rsidR="00C57821" w:rsidRPr="00C57821" w:rsidRDefault="00C57821" w:rsidP="00C57821">
            <w:pPr>
              <w:rPr>
                <w:rFonts w:eastAsia="Calibri"/>
                <w:lang w:val="el-GR"/>
              </w:rPr>
            </w:pPr>
            <w:r w:rsidRPr="00C57821">
              <w:rPr>
                <w:rFonts w:eastAsia="Calibri"/>
                <w:lang w:val="el-GR"/>
              </w:rPr>
              <w:t>Κ.Α.Δ. ΛΟΙΠΩΝ ΔΡΑΣΤΗΡΙΟΤΗΤΩΝ</w:t>
            </w:r>
          </w:p>
        </w:tc>
      </w:tr>
      <w:tr w:rsidR="00C57821" w:rsidRPr="00C57821" w:rsidTr="00C57821">
        <w:trPr>
          <w:jc w:val="center"/>
        </w:trPr>
        <w:tc>
          <w:tcPr>
            <w:tcW w:w="1008" w:type="dxa"/>
            <w:shd w:val="clear" w:color="auto" w:fill="D9D9D9"/>
          </w:tcPr>
          <w:p w:rsidR="00C57821" w:rsidRPr="00C57821" w:rsidRDefault="00C57821" w:rsidP="00C57821">
            <w:pPr>
              <w:rPr>
                <w:rFonts w:eastAsia="Calibri"/>
              </w:rPr>
            </w:pPr>
            <w:r w:rsidRPr="00C57821">
              <w:rPr>
                <w:rFonts w:eastAsia="Calibri"/>
              </w:rPr>
              <w:t>Α/Α</w:t>
            </w:r>
          </w:p>
        </w:tc>
        <w:tc>
          <w:tcPr>
            <w:tcW w:w="2520" w:type="dxa"/>
            <w:shd w:val="clear" w:color="auto" w:fill="D9D9D9"/>
          </w:tcPr>
          <w:p w:rsidR="00C57821" w:rsidRPr="00C57821" w:rsidRDefault="00C57821" w:rsidP="00C57821">
            <w:pPr>
              <w:rPr>
                <w:rFonts w:eastAsia="Calibri"/>
              </w:rPr>
            </w:pPr>
            <w:proofErr w:type="spellStart"/>
            <w:r w:rsidRPr="00C57821">
              <w:rPr>
                <w:rFonts w:eastAsia="Calibri"/>
              </w:rPr>
              <w:t>Κωδικός</w:t>
            </w:r>
            <w:proofErr w:type="spellEnd"/>
          </w:p>
        </w:tc>
        <w:tc>
          <w:tcPr>
            <w:tcW w:w="3240" w:type="dxa"/>
            <w:gridSpan w:val="2"/>
            <w:shd w:val="clear" w:color="auto" w:fill="D9D9D9"/>
          </w:tcPr>
          <w:p w:rsidR="00C57821" w:rsidRPr="00C57821" w:rsidRDefault="00C57821" w:rsidP="00C57821">
            <w:pPr>
              <w:rPr>
                <w:rFonts w:eastAsia="Calibri"/>
              </w:rPr>
            </w:pPr>
            <w:proofErr w:type="spellStart"/>
            <w:r w:rsidRPr="00C57821">
              <w:rPr>
                <w:rFonts w:eastAsia="Calibri"/>
              </w:rPr>
              <w:t>Περιγρ</w:t>
            </w:r>
            <w:proofErr w:type="spellEnd"/>
            <w:r w:rsidRPr="00C57821">
              <w:rPr>
                <w:rFonts w:eastAsia="Calibri"/>
              </w:rPr>
              <w:t>αφή Κ.Α.Δ.</w:t>
            </w:r>
          </w:p>
        </w:tc>
        <w:tc>
          <w:tcPr>
            <w:tcW w:w="1757" w:type="dxa"/>
            <w:shd w:val="clear" w:color="auto" w:fill="D9D9D9"/>
          </w:tcPr>
          <w:p w:rsidR="00C57821" w:rsidRPr="00C57821" w:rsidRDefault="00C57821" w:rsidP="00C57821">
            <w:pPr>
              <w:rPr>
                <w:rFonts w:eastAsia="Calibri"/>
              </w:rPr>
            </w:pPr>
            <w:r w:rsidRPr="00C57821">
              <w:rPr>
                <w:rFonts w:eastAsia="Calibri"/>
              </w:rPr>
              <w:t>Ημερομηνία</w:t>
            </w:r>
          </w:p>
        </w:tc>
      </w:tr>
      <w:tr w:rsidR="007237C1" w:rsidRPr="00E86F77" w:rsidTr="00C57821">
        <w:trPr>
          <w:jc w:val="center"/>
        </w:trPr>
        <w:tc>
          <w:tcPr>
            <w:tcW w:w="1008" w:type="dxa"/>
            <w:shd w:val="clear" w:color="auto" w:fill="D9D9D9"/>
          </w:tcPr>
          <w:p w:rsidR="007237C1" w:rsidRPr="00C57821" w:rsidRDefault="007237C1" w:rsidP="00C57821">
            <w:pPr>
              <w:rPr>
                <w:rFonts w:eastAsia="Calibri"/>
              </w:rPr>
            </w:pPr>
            <w:r w:rsidRPr="00C57821">
              <w:rPr>
                <w:rFonts w:eastAsia="Calibri"/>
              </w:rPr>
              <w:t>1</w:t>
            </w:r>
          </w:p>
        </w:tc>
        <w:tc>
          <w:tcPr>
            <w:tcW w:w="2520" w:type="dxa"/>
            <w:shd w:val="clear" w:color="auto" w:fill="auto"/>
          </w:tcPr>
          <w:p w:rsidR="007237C1" w:rsidRPr="00C57821" w:rsidRDefault="007237C1" w:rsidP="00C57821">
            <w:pPr>
              <w:rPr>
                <w:rFonts w:eastAsia="Calibri"/>
                <w:lang w:val="el-GR"/>
              </w:rPr>
            </w:pPr>
            <w:r w:rsidRPr="00D42612">
              <w:rPr>
                <w:rFonts w:eastAsia="Calibri"/>
                <w:lang w:val="el-GR"/>
              </w:rPr>
              <w:t>ΒΑΣΕΙ ΕΓΓΡΑΦΟΥ ΑΠΟ Δ.Ο.Υ</w:t>
            </w:r>
          </w:p>
        </w:tc>
        <w:tc>
          <w:tcPr>
            <w:tcW w:w="3240" w:type="dxa"/>
            <w:gridSpan w:val="2"/>
            <w:shd w:val="clear" w:color="auto" w:fill="auto"/>
          </w:tcPr>
          <w:p w:rsidR="007237C1" w:rsidRPr="00C57821" w:rsidRDefault="007237C1" w:rsidP="00C57821">
            <w:pPr>
              <w:rPr>
                <w:rFonts w:eastAsia="Calibri"/>
                <w:lang w:val="el-GR"/>
              </w:rPr>
            </w:pPr>
            <w:r w:rsidRPr="00D42612">
              <w:rPr>
                <w:rFonts w:eastAsia="Calibri"/>
                <w:lang w:val="el-GR"/>
              </w:rPr>
              <w:t>ΒΑΣΕΙ ΕΓΓΡΑΦΟΥ ΑΠΟ Δ.Ο.Υ</w:t>
            </w:r>
          </w:p>
        </w:tc>
        <w:tc>
          <w:tcPr>
            <w:tcW w:w="1757" w:type="dxa"/>
            <w:shd w:val="clear" w:color="auto" w:fill="auto"/>
          </w:tcPr>
          <w:p w:rsidR="007237C1" w:rsidRPr="00C57821" w:rsidRDefault="007237C1" w:rsidP="00C57821">
            <w:pPr>
              <w:rPr>
                <w:rFonts w:eastAsia="Calibri"/>
                <w:lang w:val="el-GR"/>
              </w:rPr>
            </w:pPr>
            <w:r w:rsidRPr="00C57821">
              <w:rPr>
                <w:rFonts w:eastAsia="Calibri"/>
                <w:lang w:val="el-GR"/>
              </w:rPr>
              <w:t>ΒΑΣΕΙ ΕΓΓΡΑΦΟΥ ΑΠΟ Δ.Ο.Υ</w:t>
            </w:r>
          </w:p>
        </w:tc>
      </w:tr>
    </w:tbl>
    <w:p w:rsidR="00C57821" w:rsidRPr="00C57821" w:rsidRDefault="00C57821" w:rsidP="00C57821">
      <w:pPr>
        <w:rPr>
          <w:lang w:val="el-G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1"/>
        <w:gridCol w:w="2440"/>
        <w:gridCol w:w="4201"/>
      </w:tblGrid>
      <w:tr w:rsidR="00C57821" w:rsidRPr="00C57821" w:rsidTr="00C57821">
        <w:trPr>
          <w:jc w:val="center"/>
        </w:trPr>
        <w:tc>
          <w:tcPr>
            <w:tcW w:w="8522" w:type="dxa"/>
            <w:gridSpan w:val="3"/>
            <w:shd w:val="clear" w:color="auto" w:fill="999999"/>
          </w:tcPr>
          <w:p w:rsidR="00C57821" w:rsidRPr="00C57821" w:rsidRDefault="00C57821" w:rsidP="00C57821">
            <w:pPr>
              <w:rPr>
                <w:b/>
              </w:rPr>
            </w:pPr>
            <w:r w:rsidRPr="00C57821">
              <w:rPr>
                <w:b/>
              </w:rPr>
              <w:t xml:space="preserve">3.1.3  ΣΤΟΙΧΕΙΑ ΝΟΜΙΜΟΥ ΕΚΠΡΟΣΩΠΟΥ </w:t>
            </w:r>
          </w:p>
        </w:tc>
      </w:tr>
      <w:tr w:rsidR="00C57821" w:rsidRPr="00C57821" w:rsidTr="00C57821">
        <w:trPr>
          <w:jc w:val="center"/>
        </w:trPr>
        <w:tc>
          <w:tcPr>
            <w:tcW w:w="4321" w:type="dxa"/>
            <w:gridSpan w:val="2"/>
            <w:shd w:val="clear" w:color="auto" w:fill="D9D9D9"/>
            <w:vAlign w:val="center"/>
          </w:tcPr>
          <w:p w:rsidR="00C57821" w:rsidRPr="00C57821" w:rsidRDefault="00C57821" w:rsidP="00C57821">
            <w:r w:rsidRPr="00C57821">
              <w:t>ΕΠΩΝΥΜΟ</w:t>
            </w:r>
          </w:p>
        </w:tc>
        <w:tc>
          <w:tcPr>
            <w:tcW w:w="4201" w:type="dxa"/>
          </w:tcPr>
          <w:p w:rsidR="00C57821" w:rsidRPr="00C57821" w:rsidRDefault="00C57821" w:rsidP="00C57821"/>
        </w:tc>
      </w:tr>
      <w:tr w:rsidR="00C57821" w:rsidRPr="00C57821" w:rsidTr="00C57821">
        <w:trPr>
          <w:jc w:val="center"/>
        </w:trPr>
        <w:tc>
          <w:tcPr>
            <w:tcW w:w="4321" w:type="dxa"/>
            <w:gridSpan w:val="2"/>
            <w:shd w:val="clear" w:color="auto" w:fill="D9D9D9"/>
            <w:vAlign w:val="center"/>
          </w:tcPr>
          <w:p w:rsidR="00C57821" w:rsidRPr="00C57821" w:rsidRDefault="00C57821" w:rsidP="00C57821">
            <w:r w:rsidRPr="00C57821">
              <w:t>ΟΝΟΜΑ</w:t>
            </w:r>
          </w:p>
        </w:tc>
        <w:tc>
          <w:tcPr>
            <w:tcW w:w="4201" w:type="dxa"/>
          </w:tcPr>
          <w:p w:rsidR="00C57821" w:rsidRPr="00C57821" w:rsidRDefault="00C57821" w:rsidP="00C57821"/>
        </w:tc>
      </w:tr>
      <w:tr w:rsidR="00C57821" w:rsidRPr="00C57821" w:rsidTr="00C57821">
        <w:trPr>
          <w:jc w:val="center"/>
        </w:trPr>
        <w:tc>
          <w:tcPr>
            <w:tcW w:w="4321" w:type="dxa"/>
            <w:gridSpan w:val="2"/>
            <w:shd w:val="clear" w:color="auto" w:fill="D9D9D9"/>
            <w:vAlign w:val="center"/>
          </w:tcPr>
          <w:p w:rsidR="00C57821" w:rsidRPr="00C57821" w:rsidRDefault="00C57821" w:rsidP="00C57821">
            <w:r w:rsidRPr="00C57821">
              <w:t>Α.Φ.Μ.</w:t>
            </w:r>
          </w:p>
        </w:tc>
        <w:tc>
          <w:tcPr>
            <w:tcW w:w="4201" w:type="dxa"/>
          </w:tcPr>
          <w:p w:rsidR="00C57821" w:rsidRPr="00C57821" w:rsidRDefault="00C57821" w:rsidP="00C57821"/>
        </w:tc>
      </w:tr>
      <w:tr w:rsidR="00C57821" w:rsidRPr="00C57821" w:rsidTr="00C57821">
        <w:trPr>
          <w:jc w:val="center"/>
        </w:trPr>
        <w:tc>
          <w:tcPr>
            <w:tcW w:w="4321" w:type="dxa"/>
            <w:gridSpan w:val="2"/>
            <w:shd w:val="clear" w:color="auto" w:fill="D9D9D9"/>
          </w:tcPr>
          <w:p w:rsidR="00C57821" w:rsidRPr="00C57821" w:rsidRDefault="00C57821" w:rsidP="00C57821">
            <w:r w:rsidRPr="00C57821">
              <w:t>VAT</w:t>
            </w:r>
          </w:p>
        </w:tc>
        <w:tc>
          <w:tcPr>
            <w:tcW w:w="4201" w:type="dxa"/>
          </w:tcPr>
          <w:p w:rsidR="00C57821" w:rsidRPr="00C57821" w:rsidRDefault="00C57821" w:rsidP="00C57821"/>
        </w:tc>
      </w:tr>
      <w:tr w:rsidR="00C57821" w:rsidRPr="00C57821" w:rsidTr="00C57821">
        <w:trPr>
          <w:jc w:val="center"/>
        </w:trPr>
        <w:tc>
          <w:tcPr>
            <w:tcW w:w="4321" w:type="dxa"/>
            <w:gridSpan w:val="2"/>
            <w:shd w:val="clear" w:color="auto" w:fill="D9D9D9"/>
          </w:tcPr>
          <w:p w:rsidR="00C57821" w:rsidRPr="00C57821" w:rsidRDefault="00C57821" w:rsidP="00C57821">
            <w:r w:rsidRPr="00C57821">
              <w:t>ΧΩΡΑ</w:t>
            </w:r>
          </w:p>
        </w:tc>
        <w:tc>
          <w:tcPr>
            <w:tcW w:w="4201" w:type="dxa"/>
          </w:tcPr>
          <w:p w:rsidR="00C57821" w:rsidRPr="00C57821" w:rsidRDefault="00C57821" w:rsidP="00C57821"/>
        </w:tc>
      </w:tr>
      <w:tr w:rsidR="00C57821" w:rsidRPr="00E86F77" w:rsidTr="00C57821">
        <w:trPr>
          <w:jc w:val="center"/>
        </w:trPr>
        <w:tc>
          <w:tcPr>
            <w:tcW w:w="4321" w:type="dxa"/>
            <w:gridSpan w:val="2"/>
            <w:shd w:val="clear" w:color="auto" w:fill="D9D9D9"/>
          </w:tcPr>
          <w:p w:rsidR="00C57821" w:rsidRPr="00C57821" w:rsidRDefault="00C57821" w:rsidP="00C57821">
            <w:pPr>
              <w:rPr>
                <w:lang w:val="el-GR"/>
              </w:rPr>
            </w:pPr>
            <w:r w:rsidRPr="00C57821">
              <w:rPr>
                <w:lang w:val="el-GR"/>
              </w:rPr>
              <w:t>ΤΥΠΟΣ ΕΓΓΡΑΦΟΥ ΤΑΥΤΟΠΟΙΗΣΗΣ ΝΟΜΙΜΟΥ ΕΚΠΡΟΣΩΠΟΥ</w:t>
            </w:r>
          </w:p>
        </w:tc>
        <w:tc>
          <w:tcPr>
            <w:tcW w:w="4201" w:type="dxa"/>
          </w:tcPr>
          <w:p w:rsidR="00C57821" w:rsidRPr="00C57821" w:rsidRDefault="00C57821" w:rsidP="00C57821">
            <w:pPr>
              <w:rPr>
                <w:lang w:val="el-GR"/>
              </w:rPr>
            </w:pPr>
          </w:p>
        </w:tc>
      </w:tr>
      <w:tr w:rsidR="00C57821" w:rsidRPr="00E86F77" w:rsidTr="00C57821">
        <w:trPr>
          <w:jc w:val="center"/>
        </w:trPr>
        <w:tc>
          <w:tcPr>
            <w:tcW w:w="4321" w:type="dxa"/>
            <w:gridSpan w:val="2"/>
            <w:shd w:val="clear" w:color="auto" w:fill="D9D9D9"/>
          </w:tcPr>
          <w:p w:rsidR="00C57821" w:rsidRPr="00C57821" w:rsidRDefault="00C57821" w:rsidP="00C57821">
            <w:pPr>
              <w:rPr>
                <w:lang w:val="el-GR"/>
              </w:rPr>
            </w:pPr>
            <w:r w:rsidRPr="00C57821">
              <w:rPr>
                <w:lang w:val="el-GR"/>
              </w:rPr>
              <w:t>ΑΡΙΘΜΟΣ ΕΓΓΡΑΦΟΥ ΤΑΥΤΟΠΟΙΗΣΗΣ ΝΟΜΙΜΟΥ ΕΚΠΡΟΣΩΠΟΥ</w:t>
            </w:r>
          </w:p>
        </w:tc>
        <w:tc>
          <w:tcPr>
            <w:tcW w:w="4201" w:type="dxa"/>
          </w:tcPr>
          <w:p w:rsidR="00C57821" w:rsidRPr="00C57821" w:rsidRDefault="00C57821" w:rsidP="00C57821">
            <w:pPr>
              <w:rPr>
                <w:lang w:val="el-GR"/>
              </w:rPr>
            </w:pPr>
          </w:p>
        </w:tc>
      </w:tr>
      <w:tr w:rsidR="00C57821" w:rsidRPr="00C57821" w:rsidTr="00C57821">
        <w:trPr>
          <w:jc w:val="center"/>
        </w:trPr>
        <w:tc>
          <w:tcPr>
            <w:tcW w:w="4321" w:type="dxa"/>
            <w:gridSpan w:val="2"/>
            <w:shd w:val="clear" w:color="auto" w:fill="D9D9D9"/>
          </w:tcPr>
          <w:p w:rsidR="00C57821" w:rsidRPr="00C57821" w:rsidRDefault="00C57821" w:rsidP="00C57821">
            <w:r w:rsidRPr="00C57821">
              <w:t>ΠΕΡΙΦΕΡΕΙΑ</w:t>
            </w:r>
          </w:p>
        </w:tc>
        <w:tc>
          <w:tcPr>
            <w:tcW w:w="4201" w:type="dxa"/>
          </w:tcPr>
          <w:p w:rsidR="00C57821" w:rsidRPr="00C57821" w:rsidRDefault="00C57821" w:rsidP="00C57821"/>
        </w:tc>
      </w:tr>
      <w:tr w:rsidR="00C57821" w:rsidRPr="00C57821" w:rsidTr="00C57821">
        <w:trPr>
          <w:jc w:val="center"/>
        </w:trPr>
        <w:tc>
          <w:tcPr>
            <w:tcW w:w="4321" w:type="dxa"/>
            <w:gridSpan w:val="2"/>
            <w:shd w:val="clear" w:color="auto" w:fill="D9D9D9"/>
          </w:tcPr>
          <w:p w:rsidR="00C57821" w:rsidRPr="00C57821" w:rsidRDefault="00C57821" w:rsidP="00C57821">
            <w:r w:rsidRPr="00C57821">
              <w:t>ΠΕΡΙΦΕΡΕΙΑΚΗ ΕΝΟΤΗΤΑ</w:t>
            </w:r>
          </w:p>
        </w:tc>
        <w:tc>
          <w:tcPr>
            <w:tcW w:w="4201" w:type="dxa"/>
          </w:tcPr>
          <w:p w:rsidR="00C57821" w:rsidRPr="00C57821" w:rsidRDefault="00C57821" w:rsidP="00C57821"/>
        </w:tc>
      </w:tr>
      <w:tr w:rsidR="00C57821" w:rsidRPr="00C57821" w:rsidTr="00C57821">
        <w:trPr>
          <w:jc w:val="center"/>
        </w:trPr>
        <w:tc>
          <w:tcPr>
            <w:tcW w:w="4321" w:type="dxa"/>
            <w:gridSpan w:val="2"/>
            <w:tcBorders>
              <w:top w:val="single" w:sz="4" w:space="0" w:color="auto"/>
              <w:left w:val="single" w:sz="4" w:space="0" w:color="auto"/>
              <w:bottom w:val="single" w:sz="4" w:space="0" w:color="auto"/>
              <w:right w:val="single" w:sz="4" w:space="0" w:color="auto"/>
            </w:tcBorders>
            <w:shd w:val="clear" w:color="auto" w:fill="D9D9D9"/>
          </w:tcPr>
          <w:p w:rsidR="00C57821" w:rsidRPr="00C57821" w:rsidRDefault="00C57821" w:rsidP="00C57821">
            <w:r w:rsidRPr="00C57821">
              <w:t>ΔΗΜΟΣ – ΚΟΙΝΟΤΗΤΑ</w:t>
            </w:r>
          </w:p>
        </w:tc>
        <w:tc>
          <w:tcPr>
            <w:tcW w:w="4201" w:type="dxa"/>
            <w:tcBorders>
              <w:top w:val="single" w:sz="4" w:space="0" w:color="auto"/>
              <w:left w:val="single" w:sz="4" w:space="0" w:color="auto"/>
              <w:bottom w:val="single" w:sz="4" w:space="0" w:color="auto"/>
              <w:right w:val="single" w:sz="4" w:space="0" w:color="auto"/>
            </w:tcBorders>
          </w:tcPr>
          <w:p w:rsidR="00C57821" w:rsidRPr="00C57821" w:rsidRDefault="00C57821" w:rsidP="00C57821"/>
        </w:tc>
      </w:tr>
      <w:tr w:rsidR="00C57821" w:rsidRPr="00C57821" w:rsidTr="00C57821">
        <w:trPr>
          <w:jc w:val="center"/>
        </w:trPr>
        <w:tc>
          <w:tcPr>
            <w:tcW w:w="4321" w:type="dxa"/>
            <w:gridSpan w:val="2"/>
            <w:tcBorders>
              <w:top w:val="single" w:sz="4" w:space="0" w:color="auto"/>
              <w:left w:val="single" w:sz="4" w:space="0" w:color="auto"/>
              <w:bottom w:val="single" w:sz="4" w:space="0" w:color="auto"/>
              <w:right w:val="single" w:sz="4" w:space="0" w:color="auto"/>
            </w:tcBorders>
            <w:shd w:val="clear" w:color="auto" w:fill="D9D9D9"/>
          </w:tcPr>
          <w:p w:rsidR="00C57821" w:rsidRPr="00C57821" w:rsidRDefault="00C57821" w:rsidP="00C57821">
            <w:r w:rsidRPr="00C57821">
              <w:t>ΔΗΜΟΤΙΚΟ ΔΙΑΜΕΡΙΣΜΑ</w:t>
            </w:r>
          </w:p>
        </w:tc>
        <w:tc>
          <w:tcPr>
            <w:tcW w:w="4201" w:type="dxa"/>
            <w:tcBorders>
              <w:top w:val="single" w:sz="4" w:space="0" w:color="auto"/>
              <w:left w:val="single" w:sz="4" w:space="0" w:color="auto"/>
              <w:bottom w:val="single" w:sz="4" w:space="0" w:color="auto"/>
              <w:right w:val="single" w:sz="4" w:space="0" w:color="auto"/>
            </w:tcBorders>
          </w:tcPr>
          <w:p w:rsidR="00C57821" w:rsidRPr="00C57821" w:rsidRDefault="00C57821" w:rsidP="00C57821"/>
        </w:tc>
      </w:tr>
      <w:tr w:rsidR="00C57821" w:rsidRPr="00E86F77" w:rsidTr="00C57821">
        <w:trPr>
          <w:jc w:val="center"/>
        </w:trPr>
        <w:tc>
          <w:tcPr>
            <w:tcW w:w="1881" w:type="dxa"/>
            <w:vMerge w:val="restart"/>
            <w:shd w:val="clear" w:color="auto" w:fill="D9D9D9"/>
            <w:vAlign w:val="center"/>
          </w:tcPr>
          <w:p w:rsidR="00C57821" w:rsidRPr="00C57821" w:rsidRDefault="00C57821" w:rsidP="00C57821">
            <w:r w:rsidRPr="00C57821">
              <w:t>ΔΙΕΥΘΥΝΣΗ ΕΔΡΑΣ</w:t>
            </w:r>
          </w:p>
        </w:tc>
        <w:tc>
          <w:tcPr>
            <w:tcW w:w="2440" w:type="dxa"/>
            <w:shd w:val="clear" w:color="auto" w:fill="D9D9D9"/>
            <w:vAlign w:val="center"/>
          </w:tcPr>
          <w:p w:rsidR="00C57821" w:rsidRPr="00C57821" w:rsidRDefault="00C57821" w:rsidP="00C57821">
            <w:r w:rsidRPr="00C57821">
              <w:t>ΟΔΟΣ – ΑΡΙΘΜΟΣ</w:t>
            </w:r>
          </w:p>
        </w:tc>
        <w:tc>
          <w:tcPr>
            <w:tcW w:w="4201" w:type="dxa"/>
          </w:tcPr>
          <w:p w:rsidR="00C57821" w:rsidRPr="00C57821" w:rsidRDefault="00C57821" w:rsidP="00C57821">
            <w:pPr>
              <w:rPr>
                <w:lang w:val="el-GR"/>
              </w:rPr>
            </w:pPr>
            <w:r w:rsidRPr="00C57821">
              <w:rPr>
                <w:lang w:val="el-GR"/>
              </w:rPr>
              <w:t>ΒΑΣΕΙ ΕΓΓΡΑΦΟΥ ΑΠΟ Δ.Ο.Υ</w:t>
            </w:r>
          </w:p>
        </w:tc>
      </w:tr>
      <w:tr w:rsidR="00C57821" w:rsidRPr="00E86F77" w:rsidTr="00C57821">
        <w:trPr>
          <w:jc w:val="center"/>
        </w:trPr>
        <w:tc>
          <w:tcPr>
            <w:tcW w:w="1881" w:type="dxa"/>
            <w:vMerge/>
            <w:shd w:val="clear" w:color="auto" w:fill="D9D9D9"/>
            <w:vAlign w:val="center"/>
          </w:tcPr>
          <w:p w:rsidR="00C57821" w:rsidRPr="00C57821" w:rsidRDefault="00C57821" w:rsidP="00C57821">
            <w:pPr>
              <w:rPr>
                <w:lang w:val="el-GR"/>
              </w:rPr>
            </w:pPr>
          </w:p>
        </w:tc>
        <w:tc>
          <w:tcPr>
            <w:tcW w:w="2440" w:type="dxa"/>
            <w:shd w:val="clear" w:color="auto" w:fill="D9D9D9"/>
            <w:vAlign w:val="center"/>
          </w:tcPr>
          <w:p w:rsidR="00C57821" w:rsidRPr="00C57821" w:rsidRDefault="00C57821" w:rsidP="00C57821">
            <w:r w:rsidRPr="00C57821">
              <w:t>ΤΟΠΟΘΕΣΙΑ</w:t>
            </w:r>
          </w:p>
        </w:tc>
        <w:tc>
          <w:tcPr>
            <w:tcW w:w="4201" w:type="dxa"/>
          </w:tcPr>
          <w:p w:rsidR="00C57821" w:rsidRPr="00C57821" w:rsidRDefault="00C57821" w:rsidP="00C57821">
            <w:pPr>
              <w:rPr>
                <w:lang w:val="el-GR"/>
              </w:rPr>
            </w:pPr>
            <w:r w:rsidRPr="00C57821">
              <w:rPr>
                <w:lang w:val="el-GR"/>
              </w:rPr>
              <w:t>ΒΑΣΕΙ ΕΓΓΡΑΦΟΥ ΑΠΟ Δ.Ο.Υ</w:t>
            </w:r>
          </w:p>
        </w:tc>
      </w:tr>
      <w:tr w:rsidR="00C57821" w:rsidRPr="00E86F77" w:rsidTr="00C57821">
        <w:trPr>
          <w:jc w:val="center"/>
        </w:trPr>
        <w:tc>
          <w:tcPr>
            <w:tcW w:w="1881" w:type="dxa"/>
            <w:vMerge/>
            <w:shd w:val="clear" w:color="auto" w:fill="D9D9D9"/>
            <w:vAlign w:val="center"/>
          </w:tcPr>
          <w:p w:rsidR="00C57821" w:rsidRPr="00C57821" w:rsidRDefault="00C57821" w:rsidP="00C57821">
            <w:pPr>
              <w:rPr>
                <w:lang w:val="el-GR"/>
              </w:rPr>
            </w:pPr>
          </w:p>
        </w:tc>
        <w:tc>
          <w:tcPr>
            <w:tcW w:w="2440" w:type="dxa"/>
            <w:shd w:val="clear" w:color="auto" w:fill="D9D9D9"/>
            <w:vAlign w:val="center"/>
          </w:tcPr>
          <w:p w:rsidR="00C57821" w:rsidRPr="00C57821" w:rsidRDefault="00C57821" w:rsidP="00C57821">
            <w:r w:rsidRPr="00C57821">
              <w:t>ΤΑΧ. ΚΩΔΙΚΟΣ</w:t>
            </w:r>
          </w:p>
        </w:tc>
        <w:tc>
          <w:tcPr>
            <w:tcW w:w="4201" w:type="dxa"/>
          </w:tcPr>
          <w:p w:rsidR="00C57821" w:rsidRPr="00C57821" w:rsidRDefault="00C57821" w:rsidP="00C57821">
            <w:pPr>
              <w:rPr>
                <w:lang w:val="el-GR"/>
              </w:rPr>
            </w:pPr>
            <w:r w:rsidRPr="00C57821">
              <w:rPr>
                <w:lang w:val="el-GR"/>
              </w:rPr>
              <w:t>ΒΑΣΕΙ ΕΓΓΡΑΦΟΥ ΑΠΟ Δ.Ο.Υ</w:t>
            </w:r>
          </w:p>
        </w:tc>
      </w:tr>
      <w:tr w:rsidR="00C57821" w:rsidRPr="00C57821" w:rsidTr="00C57821">
        <w:trPr>
          <w:jc w:val="center"/>
        </w:trPr>
        <w:tc>
          <w:tcPr>
            <w:tcW w:w="4321" w:type="dxa"/>
            <w:gridSpan w:val="2"/>
            <w:shd w:val="clear" w:color="auto" w:fill="D9D9D9"/>
            <w:vAlign w:val="center"/>
          </w:tcPr>
          <w:p w:rsidR="00C57821" w:rsidRPr="00C57821" w:rsidRDefault="00C57821" w:rsidP="00C57821">
            <w:r w:rsidRPr="00C57821">
              <w:t>ΤΗΛΕΦΩΝΟ (Στα</w:t>
            </w:r>
            <w:proofErr w:type="spellStart"/>
            <w:r w:rsidRPr="00C57821">
              <w:t>θερό</w:t>
            </w:r>
            <w:proofErr w:type="spellEnd"/>
            <w:r w:rsidRPr="00C57821">
              <w:t>)</w:t>
            </w:r>
          </w:p>
        </w:tc>
        <w:tc>
          <w:tcPr>
            <w:tcW w:w="4201" w:type="dxa"/>
          </w:tcPr>
          <w:p w:rsidR="00C57821" w:rsidRPr="00C57821" w:rsidRDefault="00C57821" w:rsidP="00C57821"/>
        </w:tc>
      </w:tr>
      <w:tr w:rsidR="00C57821" w:rsidRPr="00C57821" w:rsidTr="00C57821">
        <w:trPr>
          <w:jc w:val="center"/>
        </w:trPr>
        <w:tc>
          <w:tcPr>
            <w:tcW w:w="4321" w:type="dxa"/>
            <w:gridSpan w:val="2"/>
            <w:shd w:val="clear" w:color="auto" w:fill="D9D9D9"/>
            <w:vAlign w:val="center"/>
          </w:tcPr>
          <w:p w:rsidR="00C57821" w:rsidRPr="00C57821" w:rsidRDefault="00C57821" w:rsidP="00C57821">
            <w:r w:rsidRPr="00C57821">
              <w:t>ΤΗΛΕΦΩΝΟ (</w:t>
            </w:r>
            <w:proofErr w:type="spellStart"/>
            <w:r w:rsidRPr="00C57821">
              <w:t>Κινητό</w:t>
            </w:r>
            <w:proofErr w:type="spellEnd"/>
            <w:r w:rsidRPr="00C57821">
              <w:t>)</w:t>
            </w:r>
          </w:p>
        </w:tc>
        <w:tc>
          <w:tcPr>
            <w:tcW w:w="4201" w:type="dxa"/>
          </w:tcPr>
          <w:p w:rsidR="00C57821" w:rsidRPr="00C57821" w:rsidRDefault="00C57821" w:rsidP="00C57821"/>
        </w:tc>
      </w:tr>
      <w:tr w:rsidR="00C57821" w:rsidRPr="00C57821" w:rsidTr="00C57821">
        <w:trPr>
          <w:jc w:val="center"/>
        </w:trPr>
        <w:tc>
          <w:tcPr>
            <w:tcW w:w="4321" w:type="dxa"/>
            <w:gridSpan w:val="2"/>
            <w:shd w:val="clear" w:color="auto" w:fill="D9D9D9"/>
            <w:vAlign w:val="center"/>
          </w:tcPr>
          <w:p w:rsidR="00C57821" w:rsidRPr="00C57821" w:rsidRDefault="00C57821" w:rsidP="00C57821">
            <w:r w:rsidRPr="00C57821">
              <w:t>FAX</w:t>
            </w:r>
          </w:p>
        </w:tc>
        <w:tc>
          <w:tcPr>
            <w:tcW w:w="4201" w:type="dxa"/>
          </w:tcPr>
          <w:p w:rsidR="00C57821" w:rsidRPr="00C57821" w:rsidRDefault="00C57821" w:rsidP="00C57821"/>
        </w:tc>
      </w:tr>
      <w:tr w:rsidR="00C57821" w:rsidRPr="00E86F77" w:rsidTr="00C57821">
        <w:trPr>
          <w:jc w:val="center"/>
        </w:trPr>
        <w:tc>
          <w:tcPr>
            <w:tcW w:w="4321" w:type="dxa"/>
            <w:gridSpan w:val="2"/>
            <w:shd w:val="clear" w:color="auto" w:fill="D9D9D9"/>
            <w:vAlign w:val="center"/>
          </w:tcPr>
          <w:p w:rsidR="00C57821" w:rsidRPr="00C57821" w:rsidRDefault="00C57821" w:rsidP="00C57821">
            <w:pPr>
              <w:rPr>
                <w:lang w:val="el-GR"/>
              </w:rPr>
            </w:pPr>
            <w:r w:rsidRPr="00C57821">
              <w:rPr>
                <w:lang w:val="el-GR"/>
              </w:rPr>
              <w:t>ΗΛΕΚΤΡΟΝΙΚΗ ΔΙΕΥΘΥΝΣΗ (</w:t>
            </w:r>
            <w:r w:rsidRPr="00C57821">
              <w:t>e</w:t>
            </w:r>
            <w:r w:rsidRPr="00C57821">
              <w:rPr>
                <w:lang w:val="el-GR"/>
              </w:rPr>
              <w:t>-</w:t>
            </w:r>
            <w:r w:rsidRPr="00C57821">
              <w:t>mail</w:t>
            </w:r>
            <w:r w:rsidRPr="00C57821">
              <w:rPr>
                <w:lang w:val="el-GR"/>
              </w:rPr>
              <w:t>)</w:t>
            </w:r>
          </w:p>
          <w:p w:rsidR="00C57821" w:rsidRPr="00C57821" w:rsidRDefault="00C57821" w:rsidP="00C57821">
            <w:pPr>
              <w:rPr>
                <w:lang w:val="el-GR"/>
              </w:rPr>
            </w:pPr>
            <w:r w:rsidRPr="00C57821">
              <w:rPr>
                <w:lang w:val="el-GR"/>
              </w:rPr>
              <w:t>του νόμιμου εκπροσώπου ή της επιχείρησης</w:t>
            </w:r>
          </w:p>
        </w:tc>
        <w:tc>
          <w:tcPr>
            <w:tcW w:w="4201" w:type="dxa"/>
          </w:tcPr>
          <w:p w:rsidR="00C57821" w:rsidRPr="00C57821" w:rsidRDefault="00C57821" w:rsidP="00C57821">
            <w:pPr>
              <w:rPr>
                <w:lang w:val="el-GR"/>
              </w:rPr>
            </w:pPr>
          </w:p>
        </w:tc>
      </w:tr>
    </w:tbl>
    <w:p w:rsidR="00C57821" w:rsidRPr="00C57821" w:rsidRDefault="00C57821" w:rsidP="00C57821">
      <w:pPr>
        <w:rPr>
          <w:lang w:val="el-G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1"/>
        <w:gridCol w:w="2440"/>
        <w:gridCol w:w="4201"/>
      </w:tblGrid>
      <w:tr w:rsidR="00C57821" w:rsidRPr="00E86F77" w:rsidTr="00C57821">
        <w:trPr>
          <w:jc w:val="center"/>
        </w:trPr>
        <w:tc>
          <w:tcPr>
            <w:tcW w:w="8522" w:type="dxa"/>
            <w:gridSpan w:val="3"/>
            <w:shd w:val="clear" w:color="auto" w:fill="999999"/>
          </w:tcPr>
          <w:p w:rsidR="00C57821" w:rsidRPr="00C57821" w:rsidRDefault="00C57821" w:rsidP="00C57821">
            <w:pPr>
              <w:rPr>
                <w:b/>
                <w:lang w:val="el-GR"/>
              </w:rPr>
            </w:pPr>
            <w:r w:rsidRPr="00C57821">
              <w:rPr>
                <w:b/>
                <w:lang w:val="el-GR"/>
              </w:rPr>
              <w:br w:type="page"/>
              <w:t>3.1.</w:t>
            </w:r>
            <w:r>
              <w:rPr>
                <w:b/>
                <w:lang w:val="el-GR"/>
              </w:rPr>
              <w:t>4</w:t>
            </w:r>
            <w:r w:rsidRPr="00C57821">
              <w:rPr>
                <w:b/>
                <w:lang w:val="el-GR"/>
              </w:rPr>
              <w:t xml:space="preserve"> ΣΤΟΙΧΕΙΑ ΥΠΕΥΘΥΝΟΥ ΕΠΙΚΟΙΝΩΝΙΑΣ ΓΙΑ ΤΟΝ ΦΟΡΕΑ </w:t>
            </w:r>
          </w:p>
        </w:tc>
      </w:tr>
      <w:tr w:rsidR="00C57821" w:rsidRPr="00C57821" w:rsidTr="00C57821">
        <w:trPr>
          <w:jc w:val="center"/>
        </w:trPr>
        <w:tc>
          <w:tcPr>
            <w:tcW w:w="4321" w:type="dxa"/>
            <w:gridSpan w:val="2"/>
            <w:shd w:val="clear" w:color="auto" w:fill="D9D9D9"/>
            <w:vAlign w:val="center"/>
          </w:tcPr>
          <w:p w:rsidR="00C57821" w:rsidRPr="00C57821" w:rsidRDefault="00C57821" w:rsidP="00C57821">
            <w:pPr>
              <w:rPr>
                <w:lang w:val="el-GR"/>
              </w:rPr>
            </w:pPr>
            <w:r w:rsidRPr="00C57821">
              <w:rPr>
                <w:lang w:val="el-GR"/>
              </w:rPr>
              <w:t>ΕΠΩΝΥΜΟ</w:t>
            </w:r>
          </w:p>
        </w:tc>
        <w:tc>
          <w:tcPr>
            <w:tcW w:w="4201" w:type="dxa"/>
          </w:tcPr>
          <w:p w:rsidR="00C57821" w:rsidRPr="00C57821" w:rsidRDefault="00C57821" w:rsidP="00C57821">
            <w:pPr>
              <w:rPr>
                <w:lang w:val="el-GR"/>
              </w:rPr>
            </w:pPr>
          </w:p>
        </w:tc>
      </w:tr>
      <w:tr w:rsidR="00C57821" w:rsidRPr="00C57821" w:rsidTr="00C57821">
        <w:trPr>
          <w:jc w:val="center"/>
        </w:trPr>
        <w:tc>
          <w:tcPr>
            <w:tcW w:w="4321" w:type="dxa"/>
            <w:gridSpan w:val="2"/>
            <w:shd w:val="clear" w:color="auto" w:fill="D9D9D9"/>
            <w:vAlign w:val="center"/>
          </w:tcPr>
          <w:p w:rsidR="00C57821" w:rsidRPr="00C57821" w:rsidRDefault="00C57821" w:rsidP="00C57821">
            <w:pPr>
              <w:rPr>
                <w:lang w:val="el-GR"/>
              </w:rPr>
            </w:pPr>
            <w:r w:rsidRPr="00C57821">
              <w:rPr>
                <w:lang w:val="el-GR"/>
              </w:rPr>
              <w:t>ΟΝΟΜΑ</w:t>
            </w:r>
          </w:p>
        </w:tc>
        <w:tc>
          <w:tcPr>
            <w:tcW w:w="4201" w:type="dxa"/>
          </w:tcPr>
          <w:p w:rsidR="00C57821" w:rsidRPr="00C57821" w:rsidRDefault="00C57821" w:rsidP="00C57821">
            <w:pPr>
              <w:rPr>
                <w:lang w:val="el-GR"/>
              </w:rPr>
            </w:pPr>
          </w:p>
        </w:tc>
      </w:tr>
      <w:tr w:rsidR="00C57821" w:rsidRPr="00C57821" w:rsidTr="00C57821">
        <w:trPr>
          <w:jc w:val="center"/>
        </w:trPr>
        <w:tc>
          <w:tcPr>
            <w:tcW w:w="4321" w:type="dxa"/>
            <w:gridSpan w:val="2"/>
            <w:shd w:val="clear" w:color="auto" w:fill="D9D9D9"/>
            <w:vAlign w:val="center"/>
          </w:tcPr>
          <w:p w:rsidR="00C57821" w:rsidRPr="00C57821" w:rsidRDefault="00C57821" w:rsidP="00C57821">
            <w:pPr>
              <w:rPr>
                <w:lang w:val="el-GR"/>
              </w:rPr>
            </w:pPr>
            <w:r w:rsidRPr="00C57821">
              <w:rPr>
                <w:lang w:val="el-GR"/>
              </w:rPr>
              <w:t>Α.Φ.Μ.</w:t>
            </w:r>
          </w:p>
        </w:tc>
        <w:tc>
          <w:tcPr>
            <w:tcW w:w="4201" w:type="dxa"/>
          </w:tcPr>
          <w:p w:rsidR="00C57821" w:rsidRPr="00C57821" w:rsidRDefault="00C57821" w:rsidP="00C57821">
            <w:pPr>
              <w:rPr>
                <w:lang w:val="el-GR"/>
              </w:rPr>
            </w:pPr>
          </w:p>
        </w:tc>
      </w:tr>
      <w:tr w:rsidR="00C57821" w:rsidRPr="00C57821" w:rsidTr="00C57821">
        <w:trPr>
          <w:jc w:val="center"/>
        </w:trPr>
        <w:tc>
          <w:tcPr>
            <w:tcW w:w="4321" w:type="dxa"/>
            <w:gridSpan w:val="2"/>
            <w:shd w:val="clear" w:color="auto" w:fill="D9D9D9"/>
          </w:tcPr>
          <w:p w:rsidR="00C57821" w:rsidRPr="00C57821" w:rsidRDefault="00C57821" w:rsidP="00C57821">
            <w:pPr>
              <w:rPr>
                <w:lang w:val="el-GR"/>
              </w:rPr>
            </w:pPr>
            <w:r w:rsidRPr="00C57821">
              <w:t>VAT</w:t>
            </w:r>
          </w:p>
        </w:tc>
        <w:tc>
          <w:tcPr>
            <w:tcW w:w="4201" w:type="dxa"/>
          </w:tcPr>
          <w:p w:rsidR="00C57821" w:rsidRPr="00C57821" w:rsidRDefault="00C57821" w:rsidP="00C57821">
            <w:pPr>
              <w:rPr>
                <w:lang w:val="el-GR"/>
              </w:rPr>
            </w:pPr>
          </w:p>
        </w:tc>
      </w:tr>
      <w:tr w:rsidR="00C57821" w:rsidRPr="00C57821" w:rsidTr="00C57821">
        <w:trPr>
          <w:jc w:val="center"/>
        </w:trPr>
        <w:tc>
          <w:tcPr>
            <w:tcW w:w="4321" w:type="dxa"/>
            <w:gridSpan w:val="2"/>
            <w:tcBorders>
              <w:top w:val="single" w:sz="4" w:space="0" w:color="auto"/>
              <w:left w:val="single" w:sz="4" w:space="0" w:color="auto"/>
              <w:bottom w:val="single" w:sz="4" w:space="0" w:color="auto"/>
              <w:right w:val="single" w:sz="4" w:space="0" w:color="auto"/>
            </w:tcBorders>
            <w:shd w:val="clear" w:color="auto" w:fill="D9D9D9"/>
          </w:tcPr>
          <w:p w:rsidR="00C57821" w:rsidRPr="00C57821" w:rsidRDefault="00C57821" w:rsidP="00C57821">
            <w:pPr>
              <w:rPr>
                <w:lang w:val="el-GR"/>
              </w:rPr>
            </w:pPr>
            <w:r w:rsidRPr="00C57821">
              <w:rPr>
                <w:lang w:val="el-GR"/>
              </w:rPr>
              <w:t>ΠΕΡΙΦΕΡΕΙΑ</w:t>
            </w:r>
          </w:p>
        </w:tc>
        <w:tc>
          <w:tcPr>
            <w:tcW w:w="4201" w:type="dxa"/>
            <w:tcBorders>
              <w:top w:val="single" w:sz="4" w:space="0" w:color="auto"/>
              <w:left w:val="single" w:sz="4" w:space="0" w:color="auto"/>
              <w:bottom w:val="single" w:sz="4" w:space="0" w:color="auto"/>
              <w:right w:val="single" w:sz="4" w:space="0" w:color="auto"/>
            </w:tcBorders>
          </w:tcPr>
          <w:p w:rsidR="00C57821" w:rsidRPr="00C57821" w:rsidRDefault="00C57821" w:rsidP="00C57821">
            <w:pPr>
              <w:rPr>
                <w:lang w:val="el-GR"/>
              </w:rPr>
            </w:pPr>
          </w:p>
        </w:tc>
      </w:tr>
      <w:tr w:rsidR="00C57821" w:rsidRPr="00C57821" w:rsidTr="00C57821">
        <w:trPr>
          <w:jc w:val="center"/>
        </w:trPr>
        <w:tc>
          <w:tcPr>
            <w:tcW w:w="4321" w:type="dxa"/>
            <w:gridSpan w:val="2"/>
            <w:tcBorders>
              <w:top w:val="single" w:sz="4" w:space="0" w:color="auto"/>
              <w:left w:val="single" w:sz="4" w:space="0" w:color="auto"/>
              <w:bottom w:val="single" w:sz="4" w:space="0" w:color="auto"/>
              <w:right w:val="single" w:sz="4" w:space="0" w:color="auto"/>
            </w:tcBorders>
            <w:shd w:val="clear" w:color="auto" w:fill="D9D9D9"/>
          </w:tcPr>
          <w:p w:rsidR="00C57821" w:rsidRPr="00C57821" w:rsidRDefault="00C57821" w:rsidP="00C57821">
            <w:pPr>
              <w:rPr>
                <w:lang w:val="el-GR"/>
              </w:rPr>
            </w:pPr>
            <w:r w:rsidRPr="00C57821">
              <w:rPr>
                <w:lang w:val="el-GR"/>
              </w:rPr>
              <w:t>ΠΕΡΙΦΕΡΕΙΑΚΗ ΕΝΟΤΗΤΑ</w:t>
            </w:r>
          </w:p>
        </w:tc>
        <w:tc>
          <w:tcPr>
            <w:tcW w:w="4201" w:type="dxa"/>
            <w:tcBorders>
              <w:top w:val="single" w:sz="4" w:space="0" w:color="auto"/>
              <w:left w:val="single" w:sz="4" w:space="0" w:color="auto"/>
              <w:bottom w:val="single" w:sz="4" w:space="0" w:color="auto"/>
              <w:right w:val="single" w:sz="4" w:space="0" w:color="auto"/>
            </w:tcBorders>
          </w:tcPr>
          <w:p w:rsidR="00C57821" w:rsidRPr="00C57821" w:rsidRDefault="00C57821" w:rsidP="00C57821">
            <w:pPr>
              <w:rPr>
                <w:lang w:val="el-GR"/>
              </w:rPr>
            </w:pPr>
          </w:p>
        </w:tc>
      </w:tr>
      <w:tr w:rsidR="00C57821" w:rsidRPr="00C57821" w:rsidTr="00C57821">
        <w:trPr>
          <w:jc w:val="center"/>
        </w:trPr>
        <w:tc>
          <w:tcPr>
            <w:tcW w:w="4321" w:type="dxa"/>
            <w:gridSpan w:val="2"/>
            <w:tcBorders>
              <w:top w:val="single" w:sz="4" w:space="0" w:color="auto"/>
              <w:left w:val="single" w:sz="4" w:space="0" w:color="auto"/>
              <w:bottom w:val="single" w:sz="4" w:space="0" w:color="auto"/>
              <w:right w:val="single" w:sz="4" w:space="0" w:color="auto"/>
            </w:tcBorders>
            <w:shd w:val="clear" w:color="auto" w:fill="D9D9D9"/>
          </w:tcPr>
          <w:p w:rsidR="00C57821" w:rsidRPr="00C57821" w:rsidRDefault="00C57821" w:rsidP="00C57821">
            <w:pPr>
              <w:rPr>
                <w:lang w:val="el-GR"/>
              </w:rPr>
            </w:pPr>
            <w:r w:rsidRPr="00C57821">
              <w:rPr>
                <w:lang w:val="el-GR"/>
              </w:rPr>
              <w:t>ΔΗΜΟΣ – ΚΟΙΝΟΤΗΤΑ</w:t>
            </w:r>
          </w:p>
        </w:tc>
        <w:tc>
          <w:tcPr>
            <w:tcW w:w="4201" w:type="dxa"/>
            <w:tcBorders>
              <w:top w:val="single" w:sz="4" w:space="0" w:color="auto"/>
              <w:left w:val="single" w:sz="4" w:space="0" w:color="auto"/>
              <w:bottom w:val="single" w:sz="4" w:space="0" w:color="auto"/>
              <w:right w:val="single" w:sz="4" w:space="0" w:color="auto"/>
            </w:tcBorders>
          </w:tcPr>
          <w:p w:rsidR="00C57821" w:rsidRPr="00C57821" w:rsidRDefault="00C57821" w:rsidP="00C57821"/>
        </w:tc>
      </w:tr>
      <w:tr w:rsidR="00C57821" w:rsidRPr="00C57821" w:rsidTr="00C57821">
        <w:trPr>
          <w:jc w:val="center"/>
        </w:trPr>
        <w:tc>
          <w:tcPr>
            <w:tcW w:w="4321" w:type="dxa"/>
            <w:gridSpan w:val="2"/>
            <w:tcBorders>
              <w:top w:val="single" w:sz="4" w:space="0" w:color="auto"/>
              <w:left w:val="single" w:sz="4" w:space="0" w:color="auto"/>
              <w:bottom w:val="single" w:sz="4" w:space="0" w:color="auto"/>
              <w:right w:val="single" w:sz="4" w:space="0" w:color="auto"/>
            </w:tcBorders>
            <w:shd w:val="clear" w:color="auto" w:fill="D9D9D9"/>
          </w:tcPr>
          <w:p w:rsidR="00C57821" w:rsidRPr="00C57821" w:rsidRDefault="00C57821" w:rsidP="00C57821">
            <w:r w:rsidRPr="00C57821">
              <w:t>ΔΗΜΟΤΙΚΟ ΔΙΑΜΕΡΙΣΜΑ</w:t>
            </w:r>
          </w:p>
        </w:tc>
        <w:tc>
          <w:tcPr>
            <w:tcW w:w="4201" w:type="dxa"/>
            <w:tcBorders>
              <w:top w:val="single" w:sz="4" w:space="0" w:color="auto"/>
              <w:left w:val="single" w:sz="4" w:space="0" w:color="auto"/>
              <w:bottom w:val="single" w:sz="4" w:space="0" w:color="auto"/>
              <w:right w:val="single" w:sz="4" w:space="0" w:color="auto"/>
            </w:tcBorders>
          </w:tcPr>
          <w:p w:rsidR="00C57821" w:rsidRPr="00C57821" w:rsidRDefault="00C57821" w:rsidP="00C57821"/>
        </w:tc>
      </w:tr>
      <w:tr w:rsidR="00C57821" w:rsidRPr="00E86F77" w:rsidTr="00C57821">
        <w:trPr>
          <w:jc w:val="center"/>
        </w:trPr>
        <w:tc>
          <w:tcPr>
            <w:tcW w:w="1881" w:type="dxa"/>
            <w:vMerge w:val="restart"/>
            <w:shd w:val="clear" w:color="auto" w:fill="D9D9D9"/>
            <w:vAlign w:val="center"/>
          </w:tcPr>
          <w:p w:rsidR="00C57821" w:rsidRPr="00C57821" w:rsidRDefault="00C57821" w:rsidP="00C57821">
            <w:r w:rsidRPr="00C57821">
              <w:t xml:space="preserve">ΔΙΕΥΘΥΝΣΗ </w:t>
            </w:r>
          </w:p>
        </w:tc>
        <w:tc>
          <w:tcPr>
            <w:tcW w:w="2440" w:type="dxa"/>
            <w:shd w:val="clear" w:color="auto" w:fill="D9D9D9"/>
            <w:vAlign w:val="center"/>
          </w:tcPr>
          <w:p w:rsidR="00C57821" w:rsidRPr="00C57821" w:rsidRDefault="00C57821" w:rsidP="00C57821">
            <w:r w:rsidRPr="00C57821">
              <w:t>ΟΔΟΣ – ΑΡΙΘΜΟΣ</w:t>
            </w:r>
          </w:p>
        </w:tc>
        <w:tc>
          <w:tcPr>
            <w:tcW w:w="4201" w:type="dxa"/>
          </w:tcPr>
          <w:p w:rsidR="00C57821" w:rsidRPr="00C57821" w:rsidRDefault="00C57821" w:rsidP="00C57821">
            <w:pPr>
              <w:rPr>
                <w:lang w:val="el-GR"/>
              </w:rPr>
            </w:pPr>
            <w:r w:rsidRPr="00C57821">
              <w:rPr>
                <w:lang w:val="el-GR"/>
              </w:rPr>
              <w:t>ΒΑΣΕΙ ΕΓΓΡΑΦΟΥ ΑΠΟ Δ.Ο.Υ</w:t>
            </w:r>
          </w:p>
        </w:tc>
      </w:tr>
      <w:tr w:rsidR="00C57821" w:rsidRPr="00E86F77" w:rsidTr="00C57821">
        <w:trPr>
          <w:jc w:val="center"/>
        </w:trPr>
        <w:tc>
          <w:tcPr>
            <w:tcW w:w="1881" w:type="dxa"/>
            <w:vMerge/>
            <w:shd w:val="clear" w:color="auto" w:fill="D9D9D9"/>
            <w:vAlign w:val="center"/>
          </w:tcPr>
          <w:p w:rsidR="00C57821" w:rsidRPr="00C57821" w:rsidRDefault="00C57821" w:rsidP="00C57821">
            <w:pPr>
              <w:rPr>
                <w:lang w:val="el-GR"/>
              </w:rPr>
            </w:pPr>
          </w:p>
        </w:tc>
        <w:tc>
          <w:tcPr>
            <w:tcW w:w="2440" w:type="dxa"/>
            <w:shd w:val="clear" w:color="auto" w:fill="D9D9D9"/>
            <w:vAlign w:val="center"/>
          </w:tcPr>
          <w:p w:rsidR="00C57821" w:rsidRPr="00C57821" w:rsidRDefault="00C57821" w:rsidP="00C57821">
            <w:r w:rsidRPr="00C57821">
              <w:t>ΤΟΠΟΘΕΣΙΑ</w:t>
            </w:r>
          </w:p>
        </w:tc>
        <w:tc>
          <w:tcPr>
            <w:tcW w:w="4201" w:type="dxa"/>
          </w:tcPr>
          <w:p w:rsidR="00C57821" w:rsidRPr="00C57821" w:rsidRDefault="00C57821" w:rsidP="00C57821">
            <w:pPr>
              <w:rPr>
                <w:lang w:val="el-GR"/>
              </w:rPr>
            </w:pPr>
            <w:r w:rsidRPr="00C57821">
              <w:rPr>
                <w:lang w:val="el-GR"/>
              </w:rPr>
              <w:t>ΒΑΣΕΙ ΕΓΓΡΑΦΟΥ ΑΠΟ Δ.Ο.Υ</w:t>
            </w:r>
          </w:p>
        </w:tc>
      </w:tr>
      <w:tr w:rsidR="00C57821" w:rsidRPr="00E86F77" w:rsidTr="00C57821">
        <w:trPr>
          <w:jc w:val="center"/>
        </w:trPr>
        <w:tc>
          <w:tcPr>
            <w:tcW w:w="1881" w:type="dxa"/>
            <w:vMerge/>
            <w:shd w:val="clear" w:color="auto" w:fill="D9D9D9"/>
            <w:vAlign w:val="center"/>
          </w:tcPr>
          <w:p w:rsidR="00C57821" w:rsidRPr="00C57821" w:rsidRDefault="00C57821" w:rsidP="00C57821">
            <w:pPr>
              <w:rPr>
                <w:lang w:val="el-GR"/>
              </w:rPr>
            </w:pPr>
          </w:p>
        </w:tc>
        <w:tc>
          <w:tcPr>
            <w:tcW w:w="2440" w:type="dxa"/>
            <w:shd w:val="clear" w:color="auto" w:fill="D9D9D9"/>
            <w:vAlign w:val="center"/>
          </w:tcPr>
          <w:p w:rsidR="00C57821" w:rsidRPr="00C57821" w:rsidRDefault="00C57821" w:rsidP="00C57821">
            <w:r w:rsidRPr="00C57821">
              <w:t>ΤΑΧ. ΚΩΔΙΚΟΣ</w:t>
            </w:r>
          </w:p>
        </w:tc>
        <w:tc>
          <w:tcPr>
            <w:tcW w:w="4201" w:type="dxa"/>
          </w:tcPr>
          <w:p w:rsidR="00C57821" w:rsidRPr="00C57821" w:rsidRDefault="00C57821" w:rsidP="00C57821">
            <w:pPr>
              <w:rPr>
                <w:lang w:val="el-GR"/>
              </w:rPr>
            </w:pPr>
            <w:r w:rsidRPr="00C57821">
              <w:rPr>
                <w:lang w:val="el-GR"/>
              </w:rPr>
              <w:t>ΒΑΣΕΙ ΕΓΓΡΑΦΟΥ ΑΠΟ Δ.Ο.Υ</w:t>
            </w:r>
          </w:p>
        </w:tc>
      </w:tr>
      <w:tr w:rsidR="00C57821" w:rsidRPr="00C57821" w:rsidTr="00C57821">
        <w:trPr>
          <w:jc w:val="center"/>
        </w:trPr>
        <w:tc>
          <w:tcPr>
            <w:tcW w:w="4321" w:type="dxa"/>
            <w:gridSpan w:val="2"/>
            <w:shd w:val="clear" w:color="auto" w:fill="D9D9D9"/>
            <w:vAlign w:val="center"/>
          </w:tcPr>
          <w:p w:rsidR="00C57821" w:rsidRPr="00C57821" w:rsidRDefault="00C57821" w:rsidP="00C57821">
            <w:r w:rsidRPr="00C57821">
              <w:t>ΤΗΛΕΦΩΝΟ (Στα</w:t>
            </w:r>
            <w:proofErr w:type="spellStart"/>
            <w:r w:rsidRPr="00C57821">
              <w:t>θερό</w:t>
            </w:r>
            <w:proofErr w:type="spellEnd"/>
            <w:r w:rsidRPr="00C57821">
              <w:t>)</w:t>
            </w:r>
          </w:p>
        </w:tc>
        <w:tc>
          <w:tcPr>
            <w:tcW w:w="4201" w:type="dxa"/>
          </w:tcPr>
          <w:p w:rsidR="00C57821" w:rsidRPr="00C57821" w:rsidRDefault="00C57821" w:rsidP="00C57821"/>
        </w:tc>
      </w:tr>
      <w:tr w:rsidR="00C57821" w:rsidRPr="00C57821" w:rsidTr="00C57821">
        <w:trPr>
          <w:jc w:val="center"/>
        </w:trPr>
        <w:tc>
          <w:tcPr>
            <w:tcW w:w="4321" w:type="dxa"/>
            <w:gridSpan w:val="2"/>
            <w:shd w:val="clear" w:color="auto" w:fill="D9D9D9"/>
            <w:vAlign w:val="center"/>
          </w:tcPr>
          <w:p w:rsidR="00C57821" w:rsidRPr="00C57821" w:rsidRDefault="00C57821" w:rsidP="00C57821">
            <w:r w:rsidRPr="00C57821">
              <w:t>ΤΗΛΕΦΩΝΟ (</w:t>
            </w:r>
            <w:proofErr w:type="spellStart"/>
            <w:r w:rsidRPr="00C57821">
              <w:t>Κινητό</w:t>
            </w:r>
            <w:proofErr w:type="spellEnd"/>
            <w:r w:rsidRPr="00C57821">
              <w:t>)</w:t>
            </w:r>
          </w:p>
        </w:tc>
        <w:tc>
          <w:tcPr>
            <w:tcW w:w="4201" w:type="dxa"/>
          </w:tcPr>
          <w:p w:rsidR="00C57821" w:rsidRPr="00C57821" w:rsidRDefault="00C57821" w:rsidP="00C57821"/>
        </w:tc>
      </w:tr>
      <w:tr w:rsidR="00C57821" w:rsidRPr="00C57821" w:rsidTr="00C57821">
        <w:trPr>
          <w:jc w:val="center"/>
        </w:trPr>
        <w:tc>
          <w:tcPr>
            <w:tcW w:w="4321" w:type="dxa"/>
            <w:gridSpan w:val="2"/>
            <w:shd w:val="clear" w:color="auto" w:fill="D9D9D9"/>
            <w:vAlign w:val="center"/>
          </w:tcPr>
          <w:p w:rsidR="00C57821" w:rsidRPr="00C57821" w:rsidRDefault="00C57821" w:rsidP="00C57821">
            <w:r w:rsidRPr="00C57821">
              <w:t>FAX</w:t>
            </w:r>
          </w:p>
        </w:tc>
        <w:tc>
          <w:tcPr>
            <w:tcW w:w="4201" w:type="dxa"/>
          </w:tcPr>
          <w:p w:rsidR="00C57821" w:rsidRPr="00C57821" w:rsidRDefault="00C57821" w:rsidP="00C57821"/>
        </w:tc>
      </w:tr>
      <w:tr w:rsidR="00C57821" w:rsidRPr="00C57821" w:rsidTr="00C57821">
        <w:trPr>
          <w:jc w:val="center"/>
        </w:trPr>
        <w:tc>
          <w:tcPr>
            <w:tcW w:w="4321" w:type="dxa"/>
            <w:gridSpan w:val="2"/>
            <w:shd w:val="clear" w:color="auto" w:fill="D9D9D9"/>
            <w:vAlign w:val="center"/>
          </w:tcPr>
          <w:p w:rsidR="00C57821" w:rsidRPr="00C57821" w:rsidRDefault="00C57821" w:rsidP="00C57821">
            <w:r w:rsidRPr="00C57821">
              <w:t>ΗΛΕΚΤΡΟΝΙΚΗ ΔΙΕΥΘΥΝΣΗ (e-mail)</w:t>
            </w:r>
          </w:p>
        </w:tc>
        <w:tc>
          <w:tcPr>
            <w:tcW w:w="4201" w:type="dxa"/>
          </w:tcPr>
          <w:p w:rsidR="00C57821" w:rsidRPr="00C57821" w:rsidRDefault="00C57821" w:rsidP="00C57821"/>
        </w:tc>
      </w:tr>
      <w:tr w:rsidR="00C57821" w:rsidRPr="00C57821" w:rsidTr="00C57821">
        <w:trPr>
          <w:jc w:val="center"/>
        </w:trPr>
        <w:tc>
          <w:tcPr>
            <w:tcW w:w="4321" w:type="dxa"/>
            <w:gridSpan w:val="2"/>
            <w:shd w:val="clear" w:color="auto" w:fill="D9D9D9"/>
            <w:vAlign w:val="center"/>
          </w:tcPr>
          <w:p w:rsidR="00C57821" w:rsidRPr="00C57821" w:rsidRDefault="00C57821" w:rsidP="00C57821"/>
        </w:tc>
        <w:tc>
          <w:tcPr>
            <w:tcW w:w="4201" w:type="dxa"/>
          </w:tcPr>
          <w:p w:rsidR="00C57821" w:rsidRPr="00C57821" w:rsidRDefault="00C57821" w:rsidP="00C57821"/>
        </w:tc>
      </w:tr>
      <w:tr w:rsidR="00C57821" w:rsidRPr="00C57821" w:rsidTr="00C57821">
        <w:trPr>
          <w:jc w:val="center"/>
        </w:trPr>
        <w:tc>
          <w:tcPr>
            <w:tcW w:w="4321" w:type="dxa"/>
            <w:gridSpan w:val="2"/>
            <w:shd w:val="clear" w:color="auto" w:fill="D9D9D9"/>
            <w:vAlign w:val="center"/>
          </w:tcPr>
          <w:p w:rsidR="00C57821" w:rsidRPr="00C57821" w:rsidRDefault="00C57821" w:rsidP="00C57821"/>
        </w:tc>
        <w:tc>
          <w:tcPr>
            <w:tcW w:w="4201" w:type="dxa"/>
          </w:tcPr>
          <w:p w:rsidR="00C57821" w:rsidRPr="00C57821" w:rsidRDefault="00C57821" w:rsidP="00C57821"/>
        </w:tc>
      </w:tr>
    </w:tbl>
    <w:p w:rsidR="00C57821" w:rsidRPr="00C57821" w:rsidRDefault="00C57821" w:rsidP="00C57821"/>
    <w:tbl>
      <w:tblPr>
        <w:tblW w:w="0" w:type="auto"/>
        <w:shd w:val="clear" w:color="auto" w:fill="D9D9D9"/>
        <w:tblLook w:val="01E0" w:firstRow="1" w:lastRow="1" w:firstColumn="1" w:lastColumn="1" w:noHBand="0" w:noVBand="0"/>
      </w:tblPr>
      <w:tblGrid>
        <w:gridCol w:w="8528"/>
      </w:tblGrid>
      <w:tr w:rsidR="00C57821" w:rsidRPr="00C57821" w:rsidTr="00C57821">
        <w:tc>
          <w:tcPr>
            <w:tcW w:w="8528" w:type="dxa"/>
            <w:shd w:val="clear" w:color="auto" w:fill="D9D9D9"/>
          </w:tcPr>
          <w:p w:rsidR="00C57821" w:rsidRPr="00C57821" w:rsidRDefault="00C57821" w:rsidP="00C57821">
            <w:pPr>
              <w:rPr>
                <w:b/>
              </w:rPr>
            </w:pPr>
            <w:bookmarkStart w:id="36" w:name="_Toc501032237"/>
            <w:r w:rsidRPr="00C57821">
              <w:rPr>
                <w:b/>
              </w:rPr>
              <w:t>3.2 ΣΤΟΙΧΕΙΑ ΕΤΑΙΡΩΝ/ ΜΕΤΟΧΩΝ</w:t>
            </w:r>
            <w:bookmarkEnd w:id="36"/>
          </w:p>
        </w:tc>
      </w:tr>
    </w:tbl>
    <w:p w:rsidR="00C57821" w:rsidRPr="00C57821" w:rsidRDefault="00C57821" w:rsidP="00C57821">
      <w:pPr>
        <w:rPr>
          <w:lang w:val="el-GR"/>
        </w:rPr>
      </w:pPr>
      <w:r w:rsidRPr="00C57821">
        <w:rPr>
          <w:lang w:val="el-GR"/>
        </w:rPr>
        <w:t>Οι παρακάτω πίνακες συμπληρώνονται για κάθε εταίρο και με προσθήκη τόσων εγγραφών όσων απαιτούνται ώστε το άθροισμα των επιμέρους ποσοστών συμμετοχής να ισούται με 100%.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
        <w:gridCol w:w="1102"/>
        <w:gridCol w:w="2035"/>
        <w:gridCol w:w="1526"/>
        <w:gridCol w:w="2419"/>
      </w:tblGrid>
      <w:tr w:rsidR="00C57821" w:rsidRPr="00C57821" w:rsidDel="008D0E58" w:rsidTr="00C57821">
        <w:trPr>
          <w:trHeight w:val="351"/>
          <w:jc w:val="center"/>
        </w:trPr>
        <w:tc>
          <w:tcPr>
            <w:tcW w:w="4565" w:type="dxa"/>
            <w:gridSpan w:val="3"/>
            <w:shd w:val="clear" w:color="auto" w:fill="D9D9D9"/>
          </w:tcPr>
          <w:p w:rsidR="00C57821" w:rsidRPr="00C57821" w:rsidDel="008D0E58" w:rsidRDefault="00C57821" w:rsidP="00C57821">
            <w:r w:rsidRPr="00C57821">
              <w:t>ΦΟΡΕΑΣ</w:t>
            </w:r>
          </w:p>
        </w:tc>
        <w:tc>
          <w:tcPr>
            <w:tcW w:w="3945" w:type="dxa"/>
            <w:gridSpan w:val="2"/>
          </w:tcPr>
          <w:p w:rsidR="00C57821" w:rsidRPr="00C57821" w:rsidDel="008D0E58" w:rsidRDefault="00C57821" w:rsidP="00C57821"/>
        </w:tc>
      </w:tr>
      <w:tr w:rsidR="00C57821" w:rsidRPr="00C57821" w:rsidTr="00C57821">
        <w:trPr>
          <w:trHeight w:val="419"/>
          <w:jc w:val="center"/>
        </w:trPr>
        <w:tc>
          <w:tcPr>
            <w:tcW w:w="2530" w:type="dxa"/>
            <w:gridSpan w:val="2"/>
            <w:shd w:val="clear" w:color="auto" w:fill="D9D9D9"/>
            <w:vAlign w:val="center"/>
          </w:tcPr>
          <w:p w:rsidR="00C57821" w:rsidRPr="00C57821" w:rsidRDefault="00C57821" w:rsidP="00C57821">
            <w:r w:rsidRPr="00C57821">
              <w:t>ΠΟΣΟΣΤΟ%</w:t>
            </w:r>
          </w:p>
        </w:tc>
        <w:tc>
          <w:tcPr>
            <w:tcW w:w="3561" w:type="dxa"/>
            <w:gridSpan w:val="2"/>
            <w:shd w:val="clear" w:color="auto" w:fill="D9D9D9"/>
            <w:vAlign w:val="center"/>
          </w:tcPr>
          <w:p w:rsidR="00C57821" w:rsidRPr="00C57821" w:rsidRDefault="00C57821" w:rsidP="00C57821">
            <w:pPr>
              <w:rPr>
                <w:lang w:val="el-GR"/>
              </w:rPr>
            </w:pPr>
            <w:r w:rsidRPr="00C57821">
              <w:rPr>
                <w:lang w:val="el-GR"/>
              </w:rPr>
              <w:t>ΟΝΟΜΑΤΕΠΩΝΥΜΟ Ή ΕΠΩΝΥΜΙΑ ΕΤΑΙΡΟΥ/ΜΕΤΟΧΟΥ του ΦΟΡΕΑ</w:t>
            </w:r>
          </w:p>
        </w:tc>
        <w:tc>
          <w:tcPr>
            <w:tcW w:w="2419" w:type="dxa"/>
            <w:shd w:val="clear" w:color="auto" w:fill="D9D9D9"/>
            <w:vAlign w:val="center"/>
          </w:tcPr>
          <w:p w:rsidR="00C57821" w:rsidRPr="00C57821" w:rsidRDefault="00C57821" w:rsidP="00C57821">
            <w:r w:rsidRPr="00C57821">
              <w:t>ΕΙΔΟΣ ΠΡΟΣΩΠΟΥ</w:t>
            </w:r>
          </w:p>
        </w:tc>
      </w:tr>
      <w:tr w:rsidR="00C57821" w:rsidRPr="00C57821" w:rsidTr="00C57821">
        <w:trPr>
          <w:trHeight w:val="351"/>
          <w:jc w:val="center"/>
        </w:trPr>
        <w:tc>
          <w:tcPr>
            <w:tcW w:w="2530" w:type="dxa"/>
            <w:gridSpan w:val="2"/>
          </w:tcPr>
          <w:p w:rsidR="00C57821" w:rsidRPr="00C57821" w:rsidRDefault="00C57821" w:rsidP="00C57821"/>
        </w:tc>
        <w:tc>
          <w:tcPr>
            <w:tcW w:w="3561" w:type="dxa"/>
            <w:gridSpan w:val="2"/>
          </w:tcPr>
          <w:p w:rsidR="00C57821" w:rsidRPr="00C57821" w:rsidRDefault="00C57821" w:rsidP="00C57821"/>
        </w:tc>
        <w:tc>
          <w:tcPr>
            <w:tcW w:w="2419" w:type="dxa"/>
          </w:tcPr>
          <w:p w:rsidR="00C57821" w:rsidRPr="00C57821" w:rsidRDefault="00C57821" w:rsidP="00C57821"/>
        </w:tc>
      </w:tr>
      <w:tr w:rsidR="00C57821" w:rsidRPr="00C57821" w:rsidTr="00C57821">
        <w:trPr>
          <w:trHeight w:val="351"/>
          <w:jc w:val="center"/>
        </w:trPr>
        <w:tc>
          <w:tcPr>
            <w:tcW w:w="4565" w:type="dxa"/>
            <w:gridSpan w:val="3"/>
            <w:shd w:val="clear" w:color="auto" w:fill="D9D9D9"/>
          </w:tcPr>
          <w:p w:rsidR="00C57821" w:rsidRPr="00C57821" w:rsidRDefault="00C57821" w:rsidP="00C57821">
            <w:r w:rsidRPr="00C57821">
              <w:t>Α.Φ.Μ.</w:t>
            </w:r>
          </w:p>
        </w:tc>
        <w:tc>
          <w:tcPr>
            <w:tcW w:w="3945" w:type="dxa"/>
            <w:gridSpan w:val="2"/>
          </w:tcPr>
          <w:p w:rsidR="00C57821" w:rsidRPr="00C57821" w:rsidRDefault="00C57821" w:rsidP="00C57821"/>
        </w:tc>
      </w:tr>
      <w:tr w:rsidR="00C57821" w:rsidRPr="00E86F77" w:rsidTr="00C57821">
        <w:trPr>
          <w:trHeight w:val="337"/>
          <w:jc w:val="center"/>
        </w:trPr>
        <w:tc>
          <w:tcPr>
            <w:tcW w:w="4565" w:type="dxa"/>
            <w:gridSpan w:val="3"/>
            <w:shd w:val="clear" w:color="auto" w:fill="D9D9D9"/>
          </w:tcPr>
          <w:p w:rsidR="00C57821" w:rsidRPr="00C57821" w:rsidRDefault="00C57821" w:rsidP="00C57821">
            <w:pPr>
              <w:rPr>
                <w:lang w:val="el-GR"/>
              </w:rPr>
            </w:pPr>
            <w:r w:rsidRPr="00C57821">
              <w:t>V</w:t>
            </w:r>
            <w:r w:rsidRPr="00C57821">
              <w:rPr>
                <w:lang w:val="el-GR"/>
              </w:rPr>
              <w:t>.</w:t>
            </w:r>
            <w:r w:rsidRPr="00C57821">
              <w:t>A</w:t>
            </w:r>
            <w:r w:rsidRPr="00C57821">
              <w:rPr>
                <w:lang w:val="el-GR"/>
              </w:rPr>
              <w:t>.</w:t>
            </w:r>
            <w:r w:rsidRPr="00C57821">
              <w:t>T</w:t>
            </w:r>
            <w:r w:rsidRPr="00C57821">
              <w:rPr>
                <w:lang w:val="el-GR"/>
              </w:rPr>
              <w:t>. (ΕΚΤΟΣ ΕΛΛΑΔΟΣ)</w:t>
            </w:r>
          </w:p>
        </w:tc>
        <w:tc>
          <w:tcPr>
            <w:tcW w:w="3945" w:type="dxa"/>
            <w:gridSpan w:val="2"/>
          </w:tcPr>
          <w:p w:rsidR="00C57821" w:rsidRPr="00C57821" w:rsidRDefault="00C57821" w:rsidP="00C57821">
            <w:pPr>
              <w:rPr>
                <w:lang w:val="el-GR"/>
              </w:rPr>
            </w:pPr>
          </w:p>
        </w:tc>
      </w:tr>
      <w:tr w:rsidR="00C57821" w:rsidRPr="00C57821" w:rsidTr="00C57821">
        <w:trPr>
          <w:trHeight w:val="351"/>
          <w:jc w:val="center"/>
        </w:trPr>
        <w:tc>
          <w:tcPr>
            <w:tcW w:w="4565" w:type="dxa"/>
            <w:gridSpan w:val="3"/>
            <w:shd w:val="clear" w:color="auto" w:fill="D9D9D9"/>
          </w:tcPr>
          <w:p w:rsidR="00C57821" w:rsidRPr="00C57821" w:rsidRDefault="00C57821" w:rsidP="00C57821">
            <w:r w:rsidRPr="00C57821">
              <w:t>ΧΩΡΑ</w:t>
            </w:r>
          </w:p>
        </w:tc>
        <w:tc>
          <w:tcPr>
            <w:tcW w:w="3945" w:type="dxa"/>
            <w:gridSpan w:val="2"/>
          </w:tcPr>
          <w:p w:rsidR="00C57821" w:rsidRPr="00C57821" w:rsidRDefault="00C57821" w:rsidP="00C57821"/>
        </w:tc>
      </w:tr>
      <w:tr w:rsidR="00C57821" w:rsidRPr="00C57821" w:rsidTr="00C57821">
        <w:trPr>
          <w:trHeight w:val="351"/>
          <w:jc w:val="center"/>
        </w:trPr>
        <w:tc>
          <w:tcPr>
            <w:tcW w:w="4565" w:type="dxa"/>
            <w:gridSpan w:val="3"/>
            <w:shd w:val="clear" w:color="auto" w:fill="D9D9D9"/>
          </w:tcPr>
          <w:p w:rsidR="00C57821" w:rsidRPr="00C57821" w:rsidRDefault="00C57821" w:rsidP="00C57821">
            <w:r w:rsidRPr="00C57821">
              <w:t>Δ.Ο.Υ</w:t>
            </w:r>
          </w:p>
        </w:tc>
        <w:tc>
          <w:tcPr>
            <w:tcW w:w="3945" w:type="dxa"/>
            <w:gridSpan w:val="2"/>
          </w:tcPr>
          <w:p w:rsidR="00C57821" w:rsidRPr="00C57821" w:rsidRDefault="00C57821" w:rsidP="00C57821"/>
        </w:tc>
      </w:tr>
      <w:tr w:rsidR="00C57821" w:rsidRPr="00C57821" w:rsidTr="00C57821">
        <w:trPr>
          <w:trHeight w:val="261"/>
          <w:jc w:val="center"/>
        </w:trPr>
        <w:tc>
          <w:tcPr>
            <w:tcW w:w="4565" w:type="dxa"/>
            <w:gridSpan w:val="3"/>
            <w:shd w:val="clear" w:color="auto" w:fill="D9D9D9"/>
            <w:vAlign w:val="center"/>
          </w:tcPr>
          <w:p w:rsidR="00C57821" w:rsidRPr="00C57821" w:rsidRDefault="00C57821" w:rsidP="00C57821">
            <w:r w:rsidRPr="00C57821">
              <w:t>ΠΕΡΙΦΕΡΕΙΑ</w:t>
            </w:r>
          </w:p>
        </w:tc>
        <w:tc>
          <w:tcPr>
            <w:tcW w:w="3945" w:type="dxa"/>
            <w:gridSpan w:val="2"/>
          </w:tcPr>
          <w:p w:rsidR="00C57821" w:rsidRPr="00C57821" w:rsidRDefault="00C57821" w:rsidP="00C57821"/>
        </w:tc>
      </w:tr>
      <w:tr w:rsidR="00C57821" w:rsidRPr="00C57821" w:rsidTr="00C57821">
        <w:trPr>
          <w:trHeight w:val="261"/>
          <w:jc w:val="center"/>
        </w:trPr>
        <w:tc>
          <w:tcPr>
            <w:tcW w:w="4565" w:type="dxa"/>
            <w:gridSpan w:val="3"/>
            <w:shd w:val="clear" w:color="auto" w:fill="D9D9D9"/>
            <w:vAlign w:val="center"/>
          </w:tcPr>
          <w:p w:rsidR="00C57821" w:rsidRPr="00C57821" w:rsidRDefault="00C57821" w:rsidP="00C57821">
            <w:r w:rsidRPr="00C57821">
              <w:t>ΠΕΡΙΦΕΡΕΙΑΚΗ ΕΝΟΤΗΤΑ</w:t>
            </w:r>
          </w:p>
        </w:tc>
        <w:tc>
          <w:tcPr>
            <w:tcW w:w="3945" w:type="dxa"/>
            <w:gridSpan w:val="2"/>
          </w:tcPr>
          <w:p w:rsidR="00C57821" w:rsidRPr="00C57821" w:rsidRDefault="00C57821" w:rsidP="00C57821"/>
        </w:tc>
      </w:tr>
      <w:tr w:rsidR="00C57821" w:rsidRPr="00C57821" w:rsidTr="00C57821">
        <w:trPr>
          <w:trHeight w:val="261"/>
          <w:jc w:val="center"/>
        </w:trPr>
        <w:tc>
          <w:tcPr>
            <w:tcW w:w="4565" w:type="dxa"/>
            <w:gridSpan w:val="3"/>
            <w:shd w:val="clear" w:color="auto" w:fill="D9D9D9"/>
            <w:vAlign w:val="center"/>
          </w:tcPr>
          <w:p w:rsidR="00C57821" w:rsidRPr="00C57821" w:rsidRDefault="00C57821" w:rsidP="00C57821">
            <w:r w:rsidRPr="00C57821">
              <w:t>ΔΗΜΟΣ - ΚΟΙΝΟΤΗΤΑ</w:t>
            </w:r>
          </w:p>
        </w:tc>
        <w:tc>
          <w:tcPr>
            <w:tcW w:w="3945" w:type="dxa"/>
            <w:gridSpan w:val="2"/>
          </w:tcPr>
          <w:p w:rsidR="00C57821" w:rsidRPr="00C57821" w:rsidRDefault="00C57821" w:rsidP="00C57821"/>
        </w:tc>
      </w:tr>
      <w:tr w:rsidR="00C57821" w:rsidRPr="00C57821" w:rsidTr="00C57821">
        <w:trPr>
          <w:trHeight w:val="261"/>
          <w:jc w:val="center"/>
        </w:trPr>
        <w:tc>
          <w:tcPr>
            <w:tcW w:w="4565" w:type="dxa"/>
            <w:gridSpan w:val="3"/>
            <w:shd w:val="clear" w:color="auto" w:fill="D9D9D9"/>
            <w:vAlign w:val="center"/>
          </w:tcPr>
          <w:p w:rsidR="00C57821" w:rsidRPr="00C57821" w:rsidRDefault="00C57821" w:rsidP="00C57821">
            <w:r w:rsidRPr="00C57821">
              <w:t>ΔΗΜΟΤΙΚΟ ΔΙΑΜΕΡΙΣΜΑ</w:t>
            </w:r>
          </w:p>
        </w:tc>
        <w:tc>
          <w:tcPr>
            <w:tcW w:w="3945" w:type="dxa"/>
            <w:gridSpan w:val="2"/>
          </w:tcPr>
          <w:p w:rsidR="00C57821" w:rsidRPr="00C57821" w:rsidRDefault="00C57821" w:rsidP="00C57821"/>
        </w:tc>
      </w:tr>
      <w:tr w:rsidR="00C57821" w:rsidRPr="00C57821" w:rsidTr="00C57821">
        <w:trPr>
          <w:trHeight w:val="140"/>
          <w:jc w:val="center"/>
        </w:trPr>
        <w:tc>
          <w:tcPr>
            <w:tcW w:w="1428" w:type="dxa"/>
            <w:vMerge w:val="restart"/>
            <w:shd w:val="clear" w:color="auto" w:fill="D9D9D9"/>
            <w:vAlign w:val="center"/>
          </w:tcPr>
          <w:p w:rsidR="00C57821" w:rsidRPr="00C57821" w:rsidRDefault="00C57821" w:rsidP="00C57821">
            <w:r w:rsidRPr="00C57821">
              <w:t>ΔΙΕΥΘΥΝΣΗ</w:t>
            </w:r>
          </w:p>
        </w:tc>
        <w:tc>
          <w:tcPr>
            <w:tcW w:w="3137" w:type="dxa"/>
            <w:gridSpan w:val="2"/>
            <w:shd w:val="clear" w:color="auto" w:fill="D9D9D9"/>
          </w:tcPr>
          <w:p w:rsidR="00C57821" w:rsidRPr="00C57821" w:rsidRDefault="00C57821" w:rsidP="00C57821">
            <w:r w:rsidRPr="00C57821">
              <w:t>ΟΔΟΣ – ΑΡΙΘΜΟΣ</w:t>
            </w:r>
          </w:p>
        </w:tc>
        <w:tc>
          <w:tcPr>
            <w:tcW w:w="3945" w:type="dxa"/>
            <w:gridSpan w:val="2"/>
          </w:tcPr>
          <w:p w:rsidR="00C57821" w:rsidRPr="00C57821" w:rsidRDefault="00C57821" w:rsidP="00C57821"/>
        </w:tc>
      </w:tr>
      <w:tr w:rsidR="00C57821" w:rsidRPr="00C57821" w:rsidTr="00C57821">
        <w:trPr>
          <w:trHeight w:val="140"/>
          <w:jc w:val="center"/>
        </w:trPr>
        <w:tc>
          <w:tcPr>
            <w:tcW w:w="1428" w:type="dxa"/>
            <w:vMerge/>
            <w:shd w:val="clear" w:color="auto" w:fill="D9D9D9"/>
          </w:tcPr>
          <w:p w:rsidR="00C57821" w:rsidRPr="00C57821" w:rsidRDefault="00C57821" w:rsidP="00C57821"/>
        </w:tc>
        <w:tc>
          <w:tcPr>
            <w:tcW w:w="3137" w:type="dxa"/>
            <w:gridSpan w:val="2"/>
            <w:shd w:val="clear" w:color="auto" w:fill="D9D9D9"/>
          </w:tcPr>
          <w:p w:rsidR="00C57821" w:rsidRPr="00C57821" w:rsidRDefault="00C57821" w:rsidP="00C57821">
            <w:r w:rsidRPr="00C57821">
              <w:t>ΤΟΠΟΘΕΣΙΑ</w:t>
            </w:r>
          </w:p>
        </w:tc>
        <w:tc>
          <w:tcPr>
            <w:tcW w:w="3945" w:type="dxa"/>
            <w:gridSpan w:val="2"/>
          </w:tcPr>
          <w:p w:rsidR="00C57821" w:rsidRPr="00C57821" w:rsidRDefault="00C57821" w:rsidP="00C57821"/>
        </w:tc>
      </w:tr>
      <w:tr w:rsidR="00C57821" w:rsidRPr="00C57821" w:rsidTr="00C57821">
        <w:trPr>
          <w:trHeight w:val="351"/>
          <w:jc w:val="center"/>
        </w:trPr>
        <w:tc>
          <w:tcPr>
            <w:tcW w:w="1428" w:type="dxa"/>
            <w:vMerge/>
            <w:shd w:val="clear" w:color="auto" w:fill="D9D9D9"/>
          </w:tcPr>
          <w:p w:rsidR="00C57821" w:rsidRPr="00C57821" w:rsidRDefault="00C57821" w:rsidP="00C57821"/>
        </w:tc>
        <w:tc>
          <w:tcPr>
            <w:tcW w:w="3137" w:type="dxa"/>
            <w:gridSpan w:val="2"/>
            <w:shd w:val="clear" w:color="auto" w:fill="D9D9D9"/>
          </w:tcPr>
          <w:p w:rsidR="00C57821" w:rsidRPr="00C57821" w:rsidRDefault="00C57821" w:rsidP="00C57821">
            <w:r w:rsidRPr="00C57821">
              <w:t>ΤΑΧ. ΚΩΔΙΚΑΣ</w:t>
            </w:r>
          </w:p>
        </w:tc>
        <w:tc>
          <w:tcPr>
            <w:tcW w:w="3945" w:type="dxa"/>
            <w:gridSpan w:val="2"/>
          </w:tcPr>
          <w:p w:rsidR="00C57821" w:rsidRPr="00C57821" w:rsidRDefault="00C57821" w:rsidP="00C57821"/>
        </w:tc>
      </w:tr>
      <w:tr w:rsidR="00C57821" w:rsidRPr="00C57821" w:rsidTr="00C57821">
        <w:trPr>
          <w:trHeight w:val="351"/>
          <w:jc w:val="center"/>
        </w:trPr>
        <w:tc>
          <w:tcPr>
            <w:tcW w:w="4565" w:type="dxa"/>
            <w:gridSpan w:val="3"/>
            <w:shd w:val="clear" w:color="auto" w:fill="D9D9D9"/>
          </w:tcPr>
          <w:p w:rsidR="00C57821" w:rsidRPr="00C57821" w:rsidRDefault="00C57821" w:rsidP="00C57821">
            <w:r w:rsidRPr="00C57821">
              <w:t>ΤΗΛΕΦΩΝΟ ΕΠΙΚΟΙΝΩΝΙΑΣ</w:t>
            </w:r>
          </w:p>
        </w:tc>
        <w:tc>
          <w:tcPr>
            <w:tcW w:w="3945" w:type="dxa"/>
            <w:gridSpan w:val="2"/>
          </w:tcPr>
          <w:p w:rsidR="00C57821" w:rsidRPr="00C57821" w:rsidRDefault="00C57821" w:rsidP="00C57821"/>
        </w:tc>
      </w:tr>
      <w:tr w:rsidR="00C57821" w:rsidRPr="00C57821" w:rsidTr="00C57821">
        <w:trPr>
          <w:trHeight w:val="337"/>
          <w:jc w:val="center"/>
        </w:trPr>
        <w:tc>
          <w:tcPr>
            <w:tcW w:w="4565" w:type="dxa"/>
            <w:gridSpan w:val="3"/>
            <w:shd w:val="clear" w:color="auto" w:fill="D9D9D9"/>
          </w:tcPr>
          <w:p w:rsidR="00C57821" w:rsidRPr="00C57821" w:rsidRDefault="00C57821" w:rsidP="00C57821">
            <w:r w:rsidRPr="00C57821">
              <w:t>FAX</w:t>
            </w:r>
          </w:p>
        </w:tc>
        <w:tc>
          <w:tcPr>
            <w:tcW w:w="3945" w:type="dxa"/>
            <w:gridSpan w:val="2"/>
          </w:tcPr>
          <w:p w:rsidR="00C57821" w:rsidRPr="00C57821" w:rsidRDefault="00C57821" w:rsidP="00C57821"/>
        </w:tc>
      </w:tr>
      <w:tr w:rsidR="00C57821" w:rsidRPr="00C57821" w:rsidTr="00C57821">
        <w:trPr>
          <w:trHeight w:val="351"/>
          <w:jc w:val="center"/>
        </w:trPr>
        <w:tc>
          <w:tcPr>
            <w:tcW w:w="4565" w:type="dxa"/>
            <w:gridSpan w:val="3"/>
            <w:shd w:val="clear" w:color="auto" w:fill="D9D9D9"/>
          </w:tcPr>
          <w:p w:rsidR="00C57821" w:rsidRPr="00C57821" w:rsidRDefault="00C57821" w:rsidP="00C57821">
            <w:r w:rsidRPr="00C57821">
              <w:t>ΗΛΕΚΤΡΟΝΙΚΗ ΔΙΕΥΘΥΝΣΗ (e-mail)</w:t>
            </w:r>
          </w:p>
        </w:tc>
        <w:tc>
          <w:tcPr>
            <w:tcW w:w="3945" w:type="dxa"/>
            <w:gridSpan w:val="2"/>
          </w:tcPr>
          <w:p w:rsidR="00C57821" w:rsidRPr="00C57821" w:rsidRDefault="00C57821" w:rsidP="00C57821"/>
        </w:tc>
      </w:tr>
      <w:tr w:rsidR="00C57821" w:rsidRPr="00C57821" w:rsidTr="00C57821">
        <w:trPr>
          <w:trHeight w:val="351"/>
          <w:jc w:val="center"/>
        </w:trPr>
        <w:tc>
          <w:tcPr>
            <w:tcW w:w="4565" w:type="dxa"/>
            <w:gridSpan w:val="3"/>
            <w:shd w:val="clear" w:color="auto" w:fill="D9D9D9"/>
          </w:tcPr>
          <w:p w:rsidR="00C57821" w:rsidRPr="00C57821" w:rsidRDefault="00C57821" w:rsidP="00C57821">
            <w:r w:rsidRPr="00C57821">
              <w:t>ΕΤΟΣ ΙΔΡΥΣΗΣ ΕΠΙΧΕΙΡΗΣΗΣ</w:t>
            </w:r>
          </w:p>
        </w:tc>
        <w:tc>
          <w:tcPr>
            <w:tcW w:w="3945" w:type="dxa"/>
            <w:gridSpan w:val="2"/>
          </w:tcPr>
          <w:p w:rsidR="00C57821" w:rsidRPr="00C57821" w:rsidRDefault="00C57821" w:rsidP="00C57821"/>
        </w:tc>
      </w:tr>
      <w:tr w:rsidR="00C57821" w:rsidRPr="00E86F77" w:rsidTr="00C57821">
        <w:trPr>
          <w:trHeight w:val="351"/>
          <w:jc w:val="center"/>
        </w:trPr>
        <w:tc>
          <w:tcPr>
            <w:tcW w:w="4565" w:type="dxa"/>
            <w:gridSpan w:val="3"/>
            <w:shd w:val="clear" w:color="auto" w:fill="D9D9D9"/>
          </w:tcPr>
          <w:p w:rsidR="00C57821" w:rsidRPr="00C57821" w:rsidRDefault="00C57821" w:rsidP="00C57821">
            <w:pPr>
              <w:rPr>
                <w:lang w:val="el-GR"/>
              </w:rPr>
            </w:pPr>
            <w:r w:rsidRPr="00C57821">
              <w:rPr>
                <w:lang w:val="el-GR"/>
              </w:rPr>
              <w:t>Α.Φ.Μ. ΝΟΜΙΜΟΥ ΕΚΠΡΟΣΩΠΟΥ</w:t>
            </w:r>
          </w:p>
        </w:tc>
        <w:tc>
          <w:tcPr>
            <w:tcW w:w="3945" w:type="dxa"/>
            <w:gridSpan w:val="2"/>
          </w:tcPr>
          <w:p w:rsidR="00C57821" w:rsidRPr="00C57821" w:rsidRDefault="00C57821" w:rsidP="00C57821">
            <w:pPr>
              <w:rPr>
                <w:lang w:val="el-GR"/>
              </w:rPr>
            </w:pPr>
          </w:p>
        </w:tc>
      </w:tr>
      <w:tr w:rsidR="00C57821" w:rsidRPr="00C57821" w:rsidTr="00C57821">
        <w:trPr>
          <w:trHeight w:val="351"/>
          <w:jc w:val="center"/>
        </w:trPr>
        <w:tc>
          <w:tcPr>
            <w:tcW w:w="4565" w:type="dxa"/>
            <w:gridSpan w:val="3"/>
            <w:shd w:val="clear" w:color="auto" w:fill="D9D9D9"/>
          </w:tcPr>
          <w:p w:rsidR="00C57821" w:rsidRPr="00C57821" w:rsidRDefault="00C57821" w:rsidP="00C57821">
            <w:r w:rsidRPr="00C57821">
              <w:t>VAT ΝΟΜΙΜΟΥ ΕΚΠΡΟΣΩΠΟΥ</w:t>
            </w:r>
          </w:p>
        </w:tc>
        <w:tc>
          <w:tcPr>
            <w:tcW w:w="3945" w:type="dxa"/>
            <w:gridSpan w:val="2"/>
          </w:tcPr>
          <w:p w:rsidR="00C57821" w:rsidRPr="00C57821" w:rsidRDefault="00C57821" w:rsidP="00C57821"/>
        </w:tc>
      </w:tr>
      <w:tr w:rsidR="00C57821" w:rsidRPr="00C57821" w:rsidTr="00C57821">
        <w:trPr>
          <w:trHeight w:val="351"/>
          <w:jc w:val="center"/>
        </w:trPr>
        <w:tc>
          <w:tcPr>
            <w:tcW w:w="4565" w:type="dxa"/>
            <w:gridSpan w:val="3"/>
            <w:shd w:val="clear" w:color="auto" w:fill="D9D9D9"/>
          </w:tcPr>
          <w:p w:rsidR="00C57821" w:rsidRPr="00C57821" w:rsidRDefault="00C57821" w:rsidP="00C57821">
            <w:r w:rsidRPr="00C57821">
              <w:t>ΟΝΟΜΑΤΕΠΩΝΥΜΟ ΝΟΜΙΜΟΥ ΕΚΠΡΟΣΏΠΟΥ</w:t>
            </w:r>
          </w:p>
        </w:tc>
        <w:tc>
          <w:tcPr>
            <w:tcW w:w="3945" w:type="dxa"/>
            <w:gridSpan w:val="2"/>
          </w:tcPr>
          <w:p w:rsidR="00C57821" w:rsidRPr="00C57821" w:rsidRDefault="00C57821" w:rsidP="00C57821"/>
        </w:tc>
      </w:tr>
      <w:tr w:rsidR="00C57821" w:rsidRPr="00C57821" w:rsidTr="00C57821">
        <w:trPr>
          <w:trHeight w:val="351"/>
          <w:jc w:val="center"/>
        </w:trPr>
        <w:tc>
          <w:tcPr>
            <w:tcW w:w="4565" w:type="dxa"/>
            <w:gridSpan w:val="3"/>
            <w:shd w:val="clear" w:color="auto" w:fill="D9D9D9"/>
          </w:tcPr>
          <w:p w:rsidR="00C57821" w:rsidRPr="00C57821" w:rsidRDefault="00C57821" w:rsidP="00C57821">
            <w:r w:rsidRPr="00C57821">
              <w:t>ΧΩΡΑ ΕΓΚΑΤΑΣΤΑΣΗΣ ΝΟΜΙΜΟΥ ΕΚΠΡΟΣΩΠΟΥ</w:t>
            </w:r>
          </w:p>
        </w:tc>
        <w:tc>
          <w:tcPr>
            <w:tcW w:w="3945" w:type="dxa"/>
            <w:gridSpan w:val="2"/>
          </w:tcPr>
          <w:p w:rsidR="00C57821" w:rsidRPr="00C57821" w:rsidRDefault="00C57821" w:rsidP="00C57821"/>
        </w:tc>
      </w:tr>
      <w:tr w:rsidR="00C57821" w:rsidRPr="00E86F77" w:rsidTr="00C57821">
        <w:trPr>
          <w:trHeight w:val="351"/>
          <w:jc w:val="center"/>
        </w:trPr>
        <w:tc>
          <w:tcPr>
            <w:tcW w:w="4565" w:type="dxa"/>
            <w:gridSpan w:val="3"/>
            <w:shd w:val="clear" w:color="auto" w:fill="D9D9D9"/>
          </w:tcPr>
          <w:p w:rsidR="00C57821" w:rsidRPr="00C57821" w:rsidRDefault="00C57821" w:rsidP="00C57821">
            <w:pPr>
              <w:rPr>
                <w:lang w:val="el-GR"/>
              </w:rPr>
            </w:pPr>
            <w:r w:rsidRPr="00C57821">
              <w:rPr>
                <w:lang w:val="el-GR"/>
              </w:rPr>
              <w:t>ΘΕΣΗ ΕΤΑΙΡΟΥ/ΜΕΤΟΧΟΥ ΣΤΟΝ ΦΟΡΕΑ</w:t>
            </w:r>
          </w:p>
        </w:tc>
        <w:tc>
          <w:tcPr>
            <w:tcW w:w="3945" w:type="dxa"/>
            <w:gridSpan w:val="2"/>
          </w:tcPr>
          <w:p w:rsidR="00C57821" w:rsidRPr="00C57821" w:rsidRDefault="00C57821" w:rsidP="00C57821">
            <w:pPr>
              <w:rPr>
                <w:lang w:val="el-GR"/>
              </w:rPr>
            </w:pPr>
          </w:p>
        </w:tc>
      </w:tr>
      <w:tr w:rsidR="00C57821" w:rsidRPr="00C57821" w:rsidTr="00C57821">
        <w:trPr>
          <w:trHeight w:val="351"/>
          <w:jc w:val="center"/>
        </w:trPr>
        <w:tc>
          <w:tcPr>
            <w:tcW w:w="4565" w:type="dxa"/>
            <w:gridSpan w:val="3"/>
            <w:shd w:val="clear" w:color="auto" w:fill="D9D9D9"/>
          </w:tcPr>
          <w:p w:rsidR="00C57821" w:rsidRPr="00C57821" w:rsidRDefault="00C57821" w:rsidP="00C57821">
            <w:r w:rsidRPr="00C57821">
              <w:t>ΕΤΗ ΕΜΠΕΙΡΙΑΣ</w:t>
            </w:r>
          </w:p>
        </w:tc>
        <w:tc>
          <w:tcPr>
            <w:tcW w:w="3945" w:type="dxa"/>
            <w:gridSpan w:val="2"/>
          </w:tcPr>
          <w:p w:rsidR="00C57821" w:rsidRPr="00C57821" w:rsidRDefault="00C57821" w:rsidP="00C57821">
            <w:pPr>
              <w:rPr>
                <w:rFonts w:eastAsia="Calibri"/>
              </w:rPr>
            </w:pPr>
          </w:p>
        </w:tc>
      </w:tr>
      <w:tr w:rsidR="00C57821" w:rsidRPr="00E86F77" w:rsidTr="00C57821">
        <w:trPr>
          <w:trHeight w:val="351"/>
          <w:jc w:val="center"/>
        </w:trPr>
        <w:tc>
          <w:tcPr>
            <w:tcW w:w="4565" w:type="dxa"/>
            <w:gridSpan w:val="3"/>
            <w:shd w:val="clear" w:color="auto" w:fill="D9D9D9"/>
          </w:tcPr>
          <w:p w:rsidR="00C57821" w:rsidRPr="00C57821" w:rsidRDefault="00C57821" w:rsidP="00C57821">
            <w:r w:rsidRPr="00C57821">
              <w:t>ΜΟΡΦΩΤΙΚΟ ΕΠΙΠΕΔΟ</w:t>
            </w:r>
          </w:p>
        </w:tc>
        <w:tc>
          <w:tcPr>
            <w:tcW w:w="3945" w:type="dxa"/>
            <w:gridSpan w:val="2"/>
          </w:tcPr>
          <w:p w:rsidR="00C57821" w:rsidRPr="00C57821" w:rsidRDefault="00C57821" w:rsidP="007237C1">
            <w:pPr>
              <w:jc w:val="left"/>
              <w:rPr>
                <w:rFonts w:eastAsia="Calibri"/>
                <w:lang w:val="el-GR"/>
              </w:rPr>
            </w:pPr>
            <w:r w:rsidRPr="00C57821">
              <w:rPr>
                <w:rFonts w:eastAsia="Calibri"/>
                <w:lang w:val="el-GR"/>
              </w:rPr>
              <w:t xml:space="preserve"> (Μεταπτυχιακά, Τριτοβάθμια, Δευτεροβάθμια, Χαμηλότερη δευτεροβάθμιας)</w:t>
            </w:r>
          </w:p>
        </w:tc>
      </w:tr>
      <w:tr w:rsidR="00C57821" w:rsidRPr="00C57821" w:rsidTr="00C57821">
        <w:trPr>
          <w:trHeight w:val="351"/>
          <w:jc w:val="center"/>
        </w:trPr>
        <w:tc>
          <w:tcPr>
            <w:tcW w:w="4565" w:type="dxa"/>
            <w:gridSpan w:val="3"/>
            <w:shd w:val="clear" w:color="auto" w:fill="D9D9D9"/>
          </w:tcPr>
          <w:p w:rsidR="00C57821" w:rsidRPr="00C57821" w:rsidRDefault="00C57821" w:rsidP="00C57821">
            <w:r w:rsidRPr="00C57821">
              <w:t>ΤΙΤΛΟΣ ΣΠΟΥΔΩΝ</w:t>
            </w:r>
          </w:p>
        </w:tc>
        <w:tc>
          <w:tcPr>
            <w:tcW w:w="3945" w:type="dxa"/>
            <w:gridSpan w:val="2"/>
          </w:tcPr>
          <w:p w:rsidR="00C57821" w:rsidRPr="00C57821" w:rsidRDefault="00C57821" w:rsidP="00C57821">
            <w:pPr>
              <w:rPr>
                <w:rFonts w:eastAsia="Calibri"/>
              </w:rPr>
            </w:pPr>
            <w:r w:rsidRPr="00C57821">
              <w:rPr>
                <w:rFonts w:eastAsia="Calibri"/>
              </w:rPr>
              <w:t>Ανα</w:t>
            </w:r>
            <w:proofErr w:type="spellStart"/>
            <w:r w:rsidRPr="00C57821">
              <w:rPr>
                <w:rFonts w:eastAsia="Calibri"/>
              </w:rPr>
              <w:t>φέροντ</w:t>
            </w:r>
            <w:proofErr w:type="spellEnd"/>
            <w:r w:rsidRPr="00C57821">
              <w:rPr>
                <w:rFonts w:eastAsia="Calibri"/>
              </w:rPr>
              <w:t xml:space="preserve">αι </w:t>
            </w:r>
            <w:proofErr w:type="spellStart"/>
            <w:r w:rsidRPr="00C57821">
              <w:rPr>
                <w:rFonts w:eastAsia="Calibri"/>
              </w:rPr>
              <w:t>οι</w:t>
            </w:r>
            <w:proofErr w:type="spellEnd"/>
            <w:r w:rsidRPr="00C57821">
              <w:rPr>
                <w:rFonts w:eastAsia="Calibri"/>
              </w:rPr>
              <w:t xml:space="preserve"> </w:t>
            </w:r>
            <w:proofErr w:type="spellStart"/>
            <w:r w:rsidRPr="00C57821">
              <w:rPr>
                <w:rFonts w:eastAsia="Calibri"/>
              </w:rPr>
              <w:t>τίτλοι</w:t>
            </w:r>
            <w:proofErr w:type="spellEnd"/>
            <w:r w:rsidRPr="00C57821">
              <w:rPr>
                <w:rFonts w:eastAsia="Calibri"/>
              </w:rPr>
              <w:t xml:space="preserve"> σπ</w:t>
            </w:r>
            <w:proofErr w:type="spellStart"/>
            <w:r w:rsidRPr="00C57821">
              <w:rPr>
                <w:rFonts w:eastAsia="Calibri"/>
              </w:rPr>
              <w:t>ουδών</w:t>
            </w:r>
            <w:proofErr w:type="spellEnd"/>
          </w:p>
        </w:tc>
      </w:tr>
    </w:tbl>
    <w:p w:rsidR="00C57821" w:rsidRPr="00C57821" w:rsidRDefault="00C57821" w:rsidP="00C57821"/>
    <w:tbl>
      <w:tblPr>
        <w:tblW w:w="0" w:type="auto"/>
        <w:shd w:val="clear" w:color="auto" w:fill="D9D9D9"/>
        <w:tblLook w:val="01E0" w:firstRow="1" w:lastRow="1" w:firstColumn="1" w:lastColumn="1" w:noHBand="0" w:noVBand="0"/>
      </w:tblPr>
      <w:tblGrid>
        <w:gridCol w:w="8528"/>
      </w:tblGrid>
      <w:tr w:rsidR="00C57821" w:rsidRPr="00C57821" w:rsidTr="00C57821">
        <w:trPr>
          <w:trHeight w:val="437"/>
        </w:trPr>
        <w:tc>
          <w:tcPr>
            <w:tcW w:w="8528" w:type="dxa"/>
            <w:shd w:val="clear" w:color="auto" w:fill="D9D9D9"/>
            <w:vAlign w:val="center"/>
          </w:tcPr>
          <w:p w:rsidR="00C57821" w:rsidRPr="00C57821" w:rsidRDefault="00C57821" w:rsidP="00C57821">
            <w:pPr>
              <w:rPr>
                <w:b/>
              </w:rPr>
            </w:pPr>
            <w:bookmarkStart w:id="37" w:name="_Toc501032238"/>
            <w:bookmarkStart w:id="38" w:name="_Toc452647229"/>
            <w:r w:rsidRPr="00C57821">
              <w:rPr>
                <w:b/>
              </w:rPr>
              <w:t>3.3 ΟΙΚΟΝΟΜΙΚΗ ΚΑΤΑΣΤΑΣΗ</w:t>
            </w:r>
            <w:bookmarkEnd w:id="37"/>
            <w:r w:rsidRPr="00C57821">
              <w:rPr>
                <w:b/>
              </w:rPr>
              <w:t xml:space="preserve"> </w:t>
            </w:r>
            <w:bookmarkEnd w:id="38"/>
          </w:p>
        </w:tc>
      </w:tr>
    </w:tbl>
    <w:p w:rsidR="00C57821" w:rsidRPr="00C57821" w:rsidRDefault="00C57821" w:rsidP="00C57821">
      <w:pPr>
        <w:rPr>
          <w:lang w:val="el-GR"/>
        </w:rPr>
      </w:pPr>
      <w:r w:rsidRPr="00C57821">
        <w:rPr>
          <w:lang w:val="el-GR"/>
        </w:rPr>
        <w:t>Συμπληρώνεται το σύνολο των στοιχείων για κάθε φορέα τύπου Επιχείρηση ή Λοιποί Φορείς που αντιμετωπίζονται ως Επιχειρήσεις</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0"/>
        <w:gridCol w:w="1317"/>
        <w:gridCol w:w="1418"/>
        <w:gridCol w:w="1417"/>
      </w:tblGrid>
      <w:tr w:rsidR="00C57821" w:rsidRPr="00E86F77" w:rsidTr="00C57821">
        <w:trPr>
          <w:trHeight w:val="325"/>
        </w:trPr>
        <w:tc>
          <w:tcPr>
            <w:tcW w:w="8472" w:type="dxa"/>
            <w:gridSpan w:val="4"/>
            <w:shd w:val="clear" w:color="auto" w:fill="A6A6A6"/>
          </w:tcPr>
          <w:p w:rsidR="00C57821" w:rsidRPr="00C57821" w:rsidRDefault="00C57821" w:rsidP="00C57821">
            <w:pPr>
              <w:rPr>
                <w:b/>
                <w:lang w:val="el-GR"/>
              </w:rPr>
            </w:pPr>
            <w:r w:rsidRPr="00C57821">
              <w:rPr>
                <w:b/>
                <w:lang w:val="el-GR"/>
              </w:rPr>
              <w:t>3.3.1 ΟΙΚΟΝΟΜΙΚΗ ΚΑΤΑΣΤΑΣΗ ΦΟΡΕΑ – ΣΤΟΙΧΕΙΑ ΠΡΟΣΩΠΙΚΟΥ</w:t>
            </w:r>
          </w:p>
        </w:tc>
      </w:tr>
      <w:tr w:rsidR="00C57821" w:rsidRPr="00C57821" w:rsidTr="009C7D67">
        <w:trPr>
          <w:trHeight w:val="325"/>
        </w:trPr>
        <w:tc>
          <w:tcPr>
            <w:tcW w:w="4320" w:type="dxa"/>
            <w:shd w:val="clear" w:color="auto" w:fill="D9D9D9"/>
          </w:tcPr>
          <w:p w:rsidR="00C57821" w:rsidRPr="00C57821" w:rsidRDefault="00C57821" w:rsidP="00C57821">
            <w:proofErr w:type="spellStart"/>
            <w:r w:rsidRPr="00C57821">
              <w:t>Στοιχεί</w:t>
            </w:r>
            <w:proofErr w:type="spellEnd"/>
            <w:r w:rsidRPr="00C57821">
              <w:t>α</w:t>
            </w:r>
          </w:p>
        </w:tc>
        <w:tc>
          <w:tcPr>
            <w:tcW w:w="1317" w:type="dxa"/>
            <w:tcBorders>
              <w:bottom w:val="single" w:sz="4" w:space="0" w:color="auto"/>
            </w:tcBorders>
            <w:shd w:val="clear" w:color="auto" w:fill="FFFFFF"/>
          </w:tcPr>
          <w:p w:rsidR="00C57821" w:rsidRPr="00C57821" w:rsidRDefault="00C57821" w:rsidP="00C57821">
            <w:proofErr w:type="spellStart"/>
            <w:r w:rsidRPr="00C57821">
              <w:t>Οικονομικό</w:t>
            </w:r>
            <w:proofErr w:type="spellEnd"/>
            <w:r w:rsidRPr="00C57821">
              <w:t xml:space="preserve"> </w:t>
            </w:r>
            <w:proofErr w:type="spellStart"/>
            <w:r w:rsidRPr="00C57821">
              <w:t>Έτος</w:t>
            </w:r>
            <w:proofErr w:type="spellEnd"/>
            <w:r w:rsidRPr="00C57821">
              <w:t xml:space="preserve"> ν-3</w:t>
            </w:r>
          </w:p>
        </w:tc>
        <w:tc>
          <w:tcPr>
            <w:tcW w:w="1418" w:type="dxa"/>
            <w:shd w:val="clear" w:color="auto" w:fill="FFFFFF"/>
          </w:tcPr>
          <w:p w:rsidR="00C57821" w:rsidRPr="00C57821" w:rsidRDefault="00C57821" w:rsidP="00C57821">
            <w:proofErr w:type="spellStart"/>
            <w:r w:rsidRPr="00C57821">
              <w:t>Οικονομικό</w:t>
            </w:r>
            <w:proofErr w:type="spellEnd"/>
            <w:r w:rsidRPr="00C57821">
              <w:t xml:space="preserve"> </w:t>
            </w:r>
            <w:proofErr w:type="spellStart"/>
            <w:r w:rsidRPr="00C57821">
              <w:t>Έτος</w:t>
            </w:r>
            <w:proofErr w:type="spellEnd"/>
            <w:r w:rsidRPr="00C57821">
              <w:t xml:space="preserve"> ν-2</w:t>
            </w:r>
          </w:p>
        </w:tc>
        <w:tc>
          <w:tcPr>
            <w:tcW w:w="1417" w:type="dxa"/>
            <w:shd w:val="clear" w:color="auto" w:fill="FFFFFF"/>
          </w:tcPr>
          <w:p w:rsidR="00C57821" w:rsidRPr="00C57821" w:rsidRDefault="00C57821" w:rsidP="00C57821">
            <w:proofErr w:type="spellStart"/>
            <w:r w:rsidRPr="00C57821">
              <w:t>Οικονομικό</w:t>
            </w:r>
            <w:proofErr w:type="spellEnd"/>
            <w:r w:rsidRPr="00C57821">
              <w:t xml:space="preserve"> </w:t>
            </w:r>
            <w:proofErr w:type="spellStart"/>
            <w:r w:rsidRPr="00C57821">
              <w:t>Έτος</w:t>
            </w:r>
            <w:proofErr w:type="spellEnd"/>
            <w:r w:rsidRPr="00C57821">
              <w:t xml:space="preserve"> ν-1</w:t>
            </w:r>
          </w:p>
        </w:tc>
      </w:tr>
      <w:tr w:rsidR="00C57821" w:rsidRPr="009C7D67" w:rsidTr="009C7D67">
        <w:trPr>
          <w:trHeight w:val="325"/>
        </w:trPr>
        <w:tc>
          <w:tcPr>
            <w:tcW w:w="4320" w:type="dxa"/>
            <w:shd w:val="clear" w:color="auto" w:fill="D9D9D9"/>
          </w:tcPr>
          <w:p w:rsidR="00C57821" w:rsidRPr="00C57821" w:rsidRDefault="00C57821" w:rsidP="00C57821">
            <w:proofErr w:type="spellStart"/>
            <w:r w:rsidRPr="00C57821">
              <w:t>Περίοδος</w:t>
            </w:r>
            <w:proofErr w:type="spellEnd"/>
            <w:r w:rsidRPr="00C57821">
              <w:t xml:space="preserve"> από - </w:t>
            </w:r>
            <w:proofErr w:type="spellStart"/>
            <w:r w:rsidRPr="00C57821">
              <w:t>έως</w:t>
            </w:r>
            <w:proofErr w:type="spellEnd"/>
          </w:p>
        </w:tc>
        <w:tc>
          <w:tcPr>
            <w:tcW w:w="1317" w:type="dxa"/>
            <w:tcBorders>
              <w:bottom w:val="single" w:sz="4" w:space="0" w:color="auto"/>
            </w:tcBorders>
            <w:shd w:val="clear" w:color="auto" w:fill="FFFFFF"/>
          </w:tcPr>
          <w:p w:rsidR="00C57821" w:rsidRPr="007237C1" w:rsidRDefault="00C57821" w:rsidP="009C7D67">
            <w:pPr>
              <w:spacing w:line="240" w:lineRule="auto"/>
              <w:jc w:val="left"/>
              <w:rPr>
                <w:lang w:val="el-GR"/>
              </w:rPr>
            </w:pPr>
          </w:p>
        </w:tc>
        <w:tc>
          <w:tcPr>
            <w:tcW w:w="1418" w:type="dxa"/>
            <w:shd w:val="clear" w:color="auto" w:fill="FFFFFF"/>
          </w:tcPr>
          <w:p w:rsidR="00C57821" w:rsidRPr="009C7D67" w:rsidRDefault="00C57821" w:rsidP="00C57821">
            <w:pPr>
              <w:rPr>
                <w:lang w:val="el-GR"/>
              </w:rPr>
            </w:pPr>
          </w:p>
        </w:tc>
        <w:tc>
          <w:tcPr>
            <w:tcW w:w="1417" w:type="dxa"/>
            <w:shd w:val="clear" w:color="auto" w:fill="FFFFFF"/>
          </w:tcPr>
          <w:p w:rsidR="00C57821" w:rsidRPr="009C7D67" w:rsidRDefault="00C57821" w:rsidP="00C57821">
            <w:pPr>
              <w:rPr>
                <w:lang w:val="el-GR"/>
              </w:rPr>
            </w:pPr>
          </w:p>
        </w:tc>
      </w:tr>
      <w:tr w:rsidR="009C7D67" w:rsidRPr="00E86F77" w:rsidTr="009C7D67">
        <w:trPr>
          <w:trHeight w:val="325"/>
        </w:trPr>
        <w:tc>
          <w:tcPr>
            <w:tcW w:w="4320" w:type="dxa"/>
            <w:shd w:val="clear" w:color="auto" w:fill="D9D9D9"/>
          </w:tcPr>
          <w:p w:rsidR="009C7D67" w:rsidRPr="00C57821" w:rsidRDefault="009C7D67" w:rsidP="00C57821">
            <w:proofErr w:type="spellStart"/>
            <w:r w:rsidRPr="00C57821">
              <w:t>Συνολικός</w:t>
            </w:r>
            <w:proofErr w:type="spellEnd"/>
            <w:r w:rsidRPr="00C57821">
              <w:t xml:space="preserve"> </w:t>
            </w:r>
            <w:proofErr w:type="spellStart"/>
            <w:r w:rsidRPr="00C57821">
              <w:t>κύκλος</w:t>
            </w:r>
            <w:proofErr w:type="spellEnd"/>
            <w:r w:rsidRPr="00C57821">
              <w:t xml:space="preserve"> </w:t>
            </w:r>
            <w:proofErr w:type="spellStart"/>
            <w:r w:rsidRPr="00C57821">
              <w:t>εργ</w:t>
            </w:r>
            <w:proofErr w:type="spellEnd"/>
            <w:r w:rsidRPr="00C57821">
              <w:t>ασιών (</w:t>
            </w:r>
            <w:proofErr w:type="spellStart"/>
            <w:r w:rsidRPr="00C57821">
              <w:t>σε</w:t>
            </w:r>
            <w:proofErr w:type="spellEnd"/>
            <w:r w:rsidRPr="00C57821">
              <w:t xml:space="preserve"> €)</w:t>
            </w:r>
          </w:p>
        </w:tc>
        <w:tc>
          <w:tcPr>
            <w:tcW w:w="1317" w:type="dxa"/>
            <w:tcBorders>
              <w:bottom w:val="single" w:sz="4" w:space="0" w:color="auto"/>
            </w:tcBorders>
            <w:shd w:val="clear" w:color="auto" w:fill="FFFFFF"/>
          </w:tcPr>
          <w:p w:rsidR="009C7D67" w:rsidRPr="009C7D67" w:rsidRDefault="009C7D67" w:rsidP="009C7D67">
            <w:pPr>
              <w:spacing w:line="240" w:lineRule="auto"/>
              <w:jc w:val="left"/>
              <w:rPr>
                <w:sz w:val="16"/>
                <w:szCs w:val="16"/>
                <w:lang w:val="el-GR"/>
              </w:rPr>
            </w:pPr>
            <w:r w:rsidRPr="009C7D67">
              <w:rPr>
                <w:sz w:val="16"/>
                <w:szCs w:val="16"/>
                <w:lang w:val="el-GR"/>
              </w:rPr>
              <w:t>ΒΑΣΕΙ ΟΙΚΟΝΟΜΙΚΩΝ ΚΑΤΑΣΤΑΣΕΩΝ Ή ΦΟΡΟΛΟΓΙΚΩΝ ΕΓΓΡΑΦΩΝ</w:t>
            </w:r>
          </w:p>
        </w:tc>
        <w:tc>
          <w:tcPr>
            <w:tcW w:w="1418" w:type="dxa"/>
            <w:shd w:val="clear" w:color="auto" w:fill="FFFFFF"/>
          </w:tcPr>
          <w:p w:rsidR="009C7D67" w:rsidRPr="009C7D67" w:rsidRDefault="009C7D67" w:rsidP="009C7D67">
            <w:pPr>
              <w:spacing w:line="240" w:lineRule="auto"/>
              <w:jc w:val="left"/>
              <w:rPr>
                <w:lang w:val="el-GR"/>
              </w:rPr>
            </w:pPr>
            <w:r w:rsidRPr="006A5670">
              <w:rPr>
                <w:sz w:val="16"/>
                <w:szCs w:val="16"/>
                <w:lang w:val="el-GR"/>
              </w:rPr>
              <w:t>ΒΑΣΕΙ ΟΙΚΟΝΟΜΙΚΩΝ ΚΑΤΑΣΤΑΣΕΩΝ Ή ΦΟΡΟΛΟΓΙΚΩΝ ΕΓΓΡΑΦΩΝ</w:t>
            </w:r>
          </w:p>
        </w:tc>
        <w:tc>
          <w:tcPr>
            <w:tcW w:w="1417" w:type="dxa"/>
            <w:shd w:val="clear" w:color="auto" w:fill="FFFFFF"/>
          </w:tcPr>
          <w:p w:rsidR="009C7D67" w:rsidRPr="009C7D67" w:rsidRDefault="009C7D67" w:rsidP="009C7D67">
            <w:pPr>
              <w:spacing w:line="240" w:lineRule="auto"/>
              <w:jc w:val="left"/>
              <w:rPr>
                <w:lang w:val="el-GR"/>
              </w:rPr>
            </w:pPr>
            <w:r w:rsidRPr="006A5670">
              <w:rPr>
                <w:sz w:val="16"/>
                <w:szCs w:val="16"/>
                <w:lang w:val="el-GR"/>
              </w:rPr>
              <w:t>ΒΑΣΕΙ ΟΙΚΟΝΟΜΙΚΩΝ ΚΑΤΑΣΤΑΣΕΩΝ Ή ΦΟΡΟΛΟΓΙΚΩΝ ΕΓΓΡΑΦΩΝ</w:t>
            </w:r>
          </w:p>
        </w:tc>
      </w:tr>
      <w:tr w:rsidR="00C57821" w:rsidRPr="00C57821" w:rsidTr="009C7D67">
        <w:trPr>
          <w:trHeight w:val="325"/>
        </w:trPr>
        <w:tc>
          <w:tcPr>
            <w:tcW w:w="4320" w:type="dxa"/>
            <w:shd w:val="clear" w:color="auto" w:fill="D9D9D9"/>
          </w:tcPr>
          <w:p w:rsidR="00C57821" w:rsidRPr="00C57821" w:rsidRDefault="00C57821" w:rsidP="00C57821">
            <w:proofErr w:type="spellStart"/>
            <w:r w:rsidRPr="00C57821">
              <w:t>Σύνολο</w:t>
            </w:r>
            <w:proofErr w:type="spellEnd"/>
            <w:r w:rsidRPr="00C57821">
              <w:t xml:space="preserve"> </w:t>
            </w:r>
            <w:proofErr w:type="spellStart"/>
            <w:r w:rsidRPr="00C57821">
              <w:t>Ενεργητικού</w:t>
            </w:r>
            <w:proofErr w:type="spellEnd"/>
            <w:r w:rsidRPr="00C57821">
              <w:t xml:space="preserve"> (</w:t>
            </w:r>
            <w:proofErr w:type="spellStart"/>
            <w:r w:rsidRPr="00C57821">
              <w:t>σε</w:t>
            </w:r>
            <w:proofErr w:type="spellEnd"/>
            <w:r w:rsidRPr="00C57821">
              <w:t xml:space="preserve"> €)</w:t>
            </w:r>
          </w:p>
        </w:tc>
        <w:tc>
          <w:tcPr>
            <w:tcW w:w="1317" w:type="dxa"/>
            <w:tcBorders>
              <w:bottom w:val="single" w:sz="4" w:space="0" w:color="auto"/>
            </w:tcBorders>
            <w:shd w:val="clear" w:color="auto" w:fill="auto"/>
          </w:tcPr>
          <w:p w:rsidR="00C57821" w:rsidRPr="00C57821" w:rsidRDefault="00C57821" w:rsidP="00C57821"/>
        </w:tc>
        <w:tc>
          <w:tcPr>
            <w:tcW w:w="1418" w:type="dxa"/>
            <w:tcBorders>
              <w:bottom w:val="single" w:sz="4" w:space="0" w:color="auto"/>
            </w:tcBorders>
            <w:shd w:val="clear" w:color="auto" w:fill="FFFFFF"/>
          </w:tcPr>
          <w:p w:rsidR="00C57821" w:rsidRPr="00C57821" w:rsidRDefault="00C57821" w:rsidP="00C57821"/>
        </w:tc>
        <w:tc>
          <w:tcPr>
            <w:tcW w:w="1417" w:type="dxa"/>
            <w:tcBorders>
              <w:bottom w:val="single" w:sz="4" w:space="0" w:color="auto"/>
            </w:tcBorders>
            <w:shd w:val="clear" w:color="auto" w:fill="FFFFFF"/>
          </w:tcPr>
          <w:p w:rsidR="00C57821" w:rsidRPr="00C57821" w:rsidRDefault="00C57821" w:rsidP="00C57821"/>
        </w:tc>
      </w:tr>
      <w:tr w:rsidR="00C57821" w:rsidRPr="00C57821" w:rsidTr="009C7D67">
        <w:trPr>
          <w:trHeight w:val="325"/>
        </w:trPr>
        <w:tc>
          <w:tcPr>
            <w:tcW w:w="4320" w:type="dxa"/>
            <w:shd w:val="clear" w:color="auto" w:fill="D9D9D9"/>
          </w:tcPr>
          <w:p w:rsidR="00C57821" w:rsidRPr="00C57821" w:rsidRDefault="00C57821" w:rsidP="00C57821">
            <w:proofErr w:type="spellStart"/>
            <w:r w:rsidRPr="00C57821">
              <w:t>Αξί</w:t>
            </w:r>
            <w:proofErr w:type="spellEnd"/>
            <w:r w:rsidRPr="00C57821">
              <w:t xml:space="preserve">α </w:t>
            </w:r>
            <w:proofErr w:type="spellStart"/>
            <w:r w:rsidRPr="00C57821">
              <w:t>Εξ</w:t>
            </w:r>
            <w:proofErr w:type="spellEnd"/>
            <w:r w:rsidRPr="00C57821">
              <w:t>αγωγών (</w:t>
            </w:r>
            <w:proofErr w:type="spellStart"/>
            <w:r w:rsidRPr="00C57821">
              <w:t>σε</w:t>
            </w:r>
            <w:proofErr w:type="spellEnd"/>
            <w:r w:rsidRPr="00C57821">
              <w:t xml:space="preserve"> €)</w:t>
            </w:r>
          </w:p>
        </w:tc>
        <w:tc>
          <w:tcPr>
            <w:tcW w:w="1317" w:type="dxa"/>
            <w:tcBorders>
              <w:bottom w:val="single" w:sz="4" w:space="0" w:color="auto"/>
            </w:tcBorders>
            <w:shd w:val="clear" w:color="auto" w:fill="auto"/>
          </w:tcPr>
          <w:p w:rsidR="00C57821" w:rsidRPr="00C57821" w:rsidRDefault="00C57821" w:rsidP="00C57821"/>
        </w:tc>
        <w:tc>
          <w:tcPr>
            <w:tcW w:w="1418" w:type="dxa"/>
            <w:tcBorders>
              <w:bottom w:val="single" w:sz="4" w:space="0" w:color="auto"/>
            </w:tcBorders>
            <w:shd w:val="clear" w:color="auto" w:fill="FFFFFF"/>
          </w:tcPr>
          <w:p w:rsidR="00C57821" w:rsidRPr="00C57821" w:rsidRDefault="00C57821" w:rsidP="00C57821"/>
        </w:tc>
        <w:tc>
          <w:tcPr>
            <w:tcW w:w="1417" w:type="dxa"/>
            <w:tcBorders>
              <w:bottom w:val="single" w:sz="4" w:space="0" w:color="auto"/>
            </w:tcBorders>
            <w:shd w:val="clear" w:color="auto" w:fill="FFFFFF"/>
          </w:tcPr>
          <w:p w:rsidR="00C57821" w:rsidRPr="00C57821" w:rsidRDefault="00C57821" w:rsidP="00C57821"/>
        </w:tc>
      </w:tr>
      <w:tr w:rsidR="00C57821" w:rsidRPr="00E86F77" w:rsidTr="009C7D67">
        <w:trPr>
          <w:trHeight w:val="325"/>
        </w:trPr>
        <w:tc>
          <w:tcPr>
            <w:tcW w:w="4320" w:type="dxa"/>
            <w:shd w:val="clear" w:color="auto" w:fill="D9D9D9"/>
          </w:tcPr>
          <w:p w:rsidR="00C57821" w:rsidRPr="00C57821" w:rsidRDefault="00C57821" w:rsidP="00C57821">
            <w:pPr>
              <w:rPr>
                <w:lang w:val="el-GR"/>
              </w:rPr>
            </w:pPr>
            <w:r w:rsidRPr="00C57821">
              <w:rPr>
                <w:lang w:val="el-GR"/>
              </w:rPr>
              <w:t>Κέρδη προ φόρων τόκων &amp; αποσβέσεων (σε €)</w:t>
            </w:r>
          </w:p>
        </w:tc>
        <w:tc>
          <w:tcPr>
            <w:tcW w:w="1317" w:type="dxa"/>
            <w:tcBorders>
              <w:bottom w:val="single" w:sz="4" w:space="0" w:color="auto"/>
            </w:tcBorders>
            <w:shd w:val="clear" w:color="auto" w:fill="auto"/>
          </w:tcPr>
          <w:p w:rsidR="00C57821" w:rsidRPr="00C57821" w:rsidRDefault="00C57821" w:rsidP="00C57821">
            <w:pPr>
              <w:rPr>
                <w:lang w:val="el-GR"/>
              </w:rPr>
            </w:pPr>
          </w:p>
        </w:tc>
        <w:tc>
          <w:tcPr>
            <w:tcW w:w="1418" w:type="dxa"/>
            <w:tcBorders>
              <w:bottom w:val="single" w:sz="4" w:space="0" w:color="auto"/>
            </w:tcBorders>
            <w:shd w:val="clear" w:color="auto" w:fill="FFFFFF"/>
          </w:tcPr>
          <w:p w:rsidR="00C57821" w:rsidRPr="00C57821" w:rsidRDefault="00C57821" w:rsidP="00C57821">
            <w:pPr>
              <w:rPr>
                <w:lang w:val="el-GR"/>
              </w:rPr>
            </w:pPr>
          </w:p>
        </w:tc>
        <w:tc>
          <w:tcPr>
            <w:tcW w:w="1417" w:type="dxa"/>
            <w:tcBorders>
              <w:bottom w:val="single" w:sz="4" w:space="0" w:color="auto"/>
            </w:tcBorders>
            <w:shd w:val="clear" w:color="auto" w:fill="FFFFFF"/>
          </w:tcPr>
          <w:p w:rsidR="00C57821" w:rsidRPr="00C57821" w:rsidRDefault="00C57821" w:rsidP="00C57821">
            <w:pPr>
              <w:rPr>
                <w:lang w:val="el-GR"/>
              </w:rPr>
            </w:pPr>
          </w:p>
        </w:tc>
      </w:tr>
      <w:tr w:rsidR="00C57821" w:rsidRPr="00C57821" w:rsidTr="009C7D67">
        <w:trPr>
          <w:trHeight w:val="325"/>
        </w:trPr>
        <w:tc>
          <w:tcPr>
            <w:tcW w:w="4320" w:type="dxa"/>
            <w:shd w:val="clear" w:color="auto" w:fill="D9D9D9"/>
          </w:tcPr>
          <w:p w:rsidR="00C57821" w:rsidRPr="00C57821" w:rsidRDefault="00C57821" w:rsidP="00C57821">
            <w:proofErr w:type="spellStart"/>
            <w:r w:rsidRPr="00C57821">
              <w:t>Κέρδη</w:t>
            </w:r>
            <w:proofErr w:type="spellEnd"/>
            <w:r w:rsidRPr="00C57821">
              <w:t xml:space="preserve"> </w:t>
            </w:r>
            <w:proofErr w:type="spellStart"/>
            <w:r w:rsidRPr="00C57821">
              <w:t>μετά</w:t>
            </w:r>
            <w:proofErr w:type="spellEnd"/>
            <w:r w:rsidRPr="00C57821">
              <w:t xml:space="preserve"> </w:t>
            </w:r>
            <w:proofErr w:type="spellStart"/>
            <w:r w:rsidRPr="00C57821">
              <w:t>φόρων</w:t>
            </w:r>
            <w:proofErr w:type="spellEnd"/>
            <w:r w:rsidRPr="00C57821">
              <w:t xml:space="preserve"> (</w:t>
            </w:r>
            <w:proofErr w:type="spellStart"/>
            <w:r w:rsidRPr="00C57821">
              <w:t>σε</w:t>
            </w:r>
            <w:proofErr w:type="spellEnd"/>
            <w:r w:rsidRPr="00C57821">
              <w:t xml:space="preserve"> €)</w:t>
            </w:r>
          </w:p>
        </w:tc>
        <w:tc>
          <w:tcPr>
            <w:tcW w:w="1317" w:type="dxa"/>
            <w:tcBorders>
              <w:bottom w:val="single" w:sz="4" w:space="0" w:color="auto"/>
            </w:tcBorders>
            <w:shd w:val="clear" w:color="auto" w:fill="auto"/>
          </w:tcPr>
          <w:p w:rsidR="00C57821" w:rsidRPr="00C57821" w:rsidRDefault="00C57821" w:rsidP="00C57821"/>
        </w:tc>
        <w:tc>
          <w:tcPr>
            <w:tcW w:w="1418" w:type="dxa"/>
            <w:tcBorders>
              <w:bottom w:val="single" w:sz="4" w:space="0" w:color="auto"/>
            </w:tcBorders>
            <w:shd w:val="clear" w:color="auto" w:fill="FFFFFF"/>
          </w:tcPr>
          <w:p w:rsidR="00C57821" w:rsidRPr="00C57821" w:rsidRDefault="00C57821" w:rsidP="00C57821"/>
        </w:tc>
        <w:tc>
          <w:tcPr>
            <w:tcW w:w="1417" w:type="dxa"/>
            <w:tcBorders>
              <w:bottom w:val="single" w:sz="4" w:space="0" w:color="auto"/>
            </w:tcBorders>
            <w:shd w:val="clear" w:color="auto" w:fill="FFFFFF"/>
          </w:tcPr>
          <w:p w:rsidR="00C57821" w:rsidRPr="00C57821" w:rsidRDefault="00C57821" w:rsidP="00C57821"/>
        </w:tc>
      </w:tr>
      <w:tr w:rsidR="00C57821" w:rsidRPr="00E86F77" w:rsidTr="009C7D67">
        <w:trPr>
          <w:trHeight w:val="325"/>
        </w:trPr>
        <w:tc>
          <w:tcPr>
            <w:tcW w:w="4320" w:type="dxa"/>
            <w:shd w:val="clear" w:color="auto" w:fill="D9D9D9"/>
          </w:tcPr>
          <w:p w:rsidR="00C57821" w:rsidRPr="00C57821" w:rsidRDefault="00C57821" w:rsidP="00C57821">
            <w:pPr>
              <w:rPr>
                <w:lang w:val="el-GR"/>
              </w:rPr>
            </w:pPr>
            <w:r w:rsidRPr="00C57821">
              <w:rPr>
                <w:lang w:val="el-GR"/>
              </w:rPr>
              <w:t>Αριθμός Απασχολούμενων   (σε Ετήσιες Μονάδες Εργασίας)</w:t>
            </w:r>
          </w:p>
        </w:tc>
        <w:tc>
          <w:tcPr>
            <w:tcW w:w="1317" w:type="dxa"/>
            <w:tcBorders>
              <w:bottom w:val="single" w:sz="4" w:space="0" w:color="auto"/>
            </w:tcBorders>
            <w:shd w:val="clear" w:color="auto" w:fill="auto"/>
          </w:tcPr>
          <w:p w:rsidR="00C57821" w:rsidRPr="00C57821" w:rsidRDefault="00C57821" w:rsidP="00C57821">
            <w:pPr>
              <w:rPr>
                <w:lang w:val="el-GR"/>
              </w:rPr>
            </w:pPr>
          </w:p>
        </w:tc>
        <w:tc>
          <w:tcPr>
            <w:tcW w:w="1418" w:type="dxa"/>
            <w:tcBorders>
              <w:bottom w:val="single" w:sz="4" w:space="0" w:color="auto"/>
            </w:tcBorders>
            <w:shd w:val="clear" w:color="auto" w:fill="FFFFFF"/>
          </w:tcPr>
          <w:p w:rsidR="00C57821" w:rsidRPr="00C57821" w:rsidRDefault="00C57821" w:rsidP="00C57821">
            <w:pPr>
              <w:rPr>
                <w:lang w:val="el-GR"/>
              </w:rPr>
            </w:pPr>
          </w:p>
        </w:tc>
        <w:tc>
          <w:tcPr>
            <w:tcW w:w="1417" w:type="dxa"/>
            <w:tcBorders>
              <w:bottom w:val="single" w:sz="4" w:space="0" w:color="auto"/>
            </w:tcBorders>
            <w:shd w:val="clear" w:color="auto" w:fill="FFFFFF"/>
          </w:tcPr>
          <w:p w:rsidR="00C57821" w:rsidRPr="00C57821" w:rsidRDefault="00C57821" w:rsidP="00C57821">
            <w:pPr>
              <w:rPr>
                <w:lang w:val="el-GR"/>
              </w:rPr>
            </w:pPr>
          </w:p>
        </w:tc>
      </w:tr>
      <w:tr w:rsidR="00C57821" w:rsidRPr="00E86F77" w:rsidTr="009C7D67">
        <w:trPr>
          <w:trHeight w:val="325"/>
        </w:trPr>
        <w:tc>
          <w:tcPr>
            <w:tcW w:w="4320" w:type="dxa"/>
            <w:shd w:val="clear" w:color="auto" w:fill="D9D9D9"/>
          </w:tcPr>
          <w:p w:rsidR="00C57821" w:rsidRPr="00C57821" w:rsidRDefault="00C57821" w:rsidP="00C57821">
            <w:pPr>
              <w:rPr>
                <w:lang w:val="el-GR"/>
              </w:rPr>
            </w:pPr>
            <w:r w:rsidRPr="00C57821">
              <w:rPr>
                <w:lang w:val="el-GR"/>
              </w:rPr>
              <w:t>Ιδιωτική Συμμετοχή για την χρηματοδότηση Επενδύσεων  (σε €)</w:t>
            </w:r>
          </w:p>
        </w:tc>
        <w:tc>
          <w:tcPr>
            <w:tcW w:w="1317" w:type="dxa"/>
            <w:shd w:val="clear" w:color="auto" w:fill="auto"/>
          </w:tcPr>
          <w:p w:rsidR="00C57821" w:rsidRPr="00C57821" w:rsidRDefault="00C57821" w:rsidP="00C57821">
            <w:pPr>
              <w:rPr>
                <w:lang w:val="el-GR"/>
              </w:rPr>
            </w:pPr>
          </w:p>
        </w:tc>
        <w:tc>
          <w:tcPr>
            <w:tcW w:w="1418" w:type="dxa"/>
            <w:shd w:val="clear" w:color="auto" w:fill="auto"/>
          </w:tcPr>
          <w:p w:rsidR="00C57821" w:rsidRPr="00C57821" w:rsidRDefault="00C57821" w:rsidP="00C57821">
            <w:pPr>
              <w:rPr>
                <w:lang w:val="el-GR"/>
              </w:rPr>
            </w:pPr>
          </w:p>
        </w:tc>
        <w:tc>
          <w:tcPr>
            <w:tcW w:w="1417" w:type="dxa"/>
            <w:shd w:val="clear" w:color="auto" w:fill="auto"/>
          </w:tcPr>
          <w:p w:rsidR="00C57821" w:rsidRPr="00C57821" w:rsidRDefault="00C57821" w:rsidP="00C57821">
            <w:pPr>
              <w:rPr>
                <w:lang w:val="el-GR"/>
              </w:rPr>
            </w:pPr>
          </w:p>
        </w:tc>
      </w:tr>
    </w:tbl>
    <w:p w:rsidR="00C57821" w:rsidRPr="00C57821" w:rsidRDefault="00C57821" w:rsidP="00C57821">
      <w:pPr>
        <w:rPr>
          <w:lang w:val="el-GR"/>
        </w:rPr>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3828"/>
      </w:tblGrid>
      <w:tr w:rsidR="00C57821" w:rsidRPr="00C57821" w:rsidTr="00C57821">
        <w:tc>
          <w:tcPr>
            <w:tcW w:w="8472" w:type="dxa"/>
            <w:gridSpan w:val="2"/>
            <w:shd w:val="clear" w:color="auto" w:fill="A6A6A6"/>
          </w:tcPr>
          <w:p w:rsidR="00C57821" w:rsidRPr="00C57821" w:rsidRDefault="00C57821" w:rsidP="00C57821">
            <w:pPr>
              <w:rPr>
                <w:b/>
              </w:rPr>
            </w:pPr>
            <w:bookmarkStart w:id="39" w:name="_Toc452647234"/>
            <w:r w:rsidRPr="00C57821">
              <w:rPr>
                <w:b/>
              </w:rPr>
              <w:t>3.3.2 ΑΝΑΚΤΗΣΗ ΠΡΟΗΓΟΥΜΕΝΗΣ ΕΝΙΣΧΥΣΗΣ</w:t>
            </w:r>
            <w:bookmarkEnd w:id="39"/>
          </w:p>
        </w:tc>
      </w:tr>
      <w:tr w:rsidR="00C57821" w:rsidRPr="00E86F77" w:rsidTr="00C57821">
        <w:tc>
          <w:tcPr>
            <w:tcW w:w="4644" w:type="dxa"/>
            <w:shd w:val="clear" w:color="auto" w:fill="D9D9D9"/>
          </w:tcPr>
          <w:p w:rsidR="00C57821" w:rsidRPr="00C57821" w:rsidRDefault="00C57821" w:rsidP="00C57821">
            <w:pPr>
              <w:rPr>
                <w:lang w:val="el-GR"/>
              </w:rPr>
            </w:pPr>
            <w:r w:rsidRPr="00C57821">
              <w:rPr>
                <w:lang w:val="el-GR"/>
              </w:rPr>
              <w:t>Εκκρεμεί εις βάρος της επιχείρησης ανάκτηση βάση  προηγουμένης απόφασης της ΕΕ και του Ευρωπαϊκού Δικαστηρίου;</w:t>
            </w:r>
          </w:p>
        </w:tc>
        <w:tc>
          <w:tcPr>
            <w:tcW w:w="3828" w:type="dxa"/>
            <w:shd w:val="clear" w:color="auto" w:fill="auto"/>
          </w:tcPr>
          <w:p w:rsidR="00C57821" w:rsidRPr="00C57821" w:rsidRDefault="00C57821" w:rsidP="00C57821">
            <w:pPr>
              <w:rPr>
                <w:lang w:val="el-GR"/>
              </w:rPr>
            </w:pPr>
          </w:p>
        </w:tc>
      </w:tr>
      <w:tr w:rsidR="00C57821" w:rsidRPr="00E86F77" w:rsidTr="00C57821">
        <w:tc>
          <w:tcPr>
            <w:tcW w:w="4644" w:type="dxa"/>
            <w:shd w:val="clear" w:color="auto" w:fill="D9D9D9"/>
          </w:tcPr>
          <w:p w:rsidR="00C57821" w:rsidRPr="00C57821" w:rsidRDefault="00C57821" w:rsidP="00C57821">
            <w:pPr>
              <w:rPr>
                <w:lang w:val="el-GR"/>
              </w:rPr>
            </w:pPr>
            <w:r w:rsidRPr="00C57821">
              <w:rPr>
                <w:lang w:val="el-GR"/>
              </w:rPr>
              <w:t>Εάν ΝΑΙ, αριθμός απόφασης ανάκτησης και ΑΔΑ:</w:t>
            </w:r>
          </w:p>
        </w:tc>
        <w:tc>
          <w:tcPr>
            <w:tcW w:w="3828" w:type="dxa"/>
            <w:shd w:val="clear" w:color="auto" w:fill="auto"/>
          </w:tcPr>
          <w:p w:rsidR="00C57821" w:rsidRPr="00C57821" w:rsidRDefault="00C57821" w:rsidP="00C57821">
            <w:pPr>
              <w:rPr>
                <w:lang w:val="el-GR"/>
              </w:rPr>
            </w:pPr>
          </w:p>
        </w:tc>
      </w:tr>
    </w:tbl>
    <w:p w:rsidR="00C57821" w:rsidRPr="00C57821" w:rsidRDefault="00C57821" w:rsidP="00C57821">
      <w:pPr>
        <w:rPr>
          <w:lang w:val="el-GR"/>
        </w:rPr>
      </w:pPr>
    </w:p>
    <w:tbl>
      <w:tblPr>
        <w:tblW w:w="8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7"/>
        <w:gridCol w:w="3799"/>
      </w:tblGrid>
      <w:tr w:rsidR="00C57821" w:rsidRPr="00C57821" w:rsidTr="00C57821">
        <w:tc>
          <w:tcPr>
            <w:tcW w:w="8416" w:type="dxa"/>
            <w:gridSpan w:val="2"/>
            <w:shd w:val="clear" w:color="auto" w:fill="A6A6A6"/>
          </w:tcPr>
          <w:p w:rsidR="00C57821" w:rsidRPr="00C57821" w:rsidRDefault="00C57821" w:rsidP="00C57821">
            <w:pPr>
              <w:rPr>
                <w:b/>
              </w:rPr>
            </w:pPr>
            <w:bookmarkStart w:id="40" w:name="_Toc452647235"/>
            <w:r w:rsidRPr="00C57821">
              <w:rPr>
                <w:b/>
              </w:rPr>
              <w:t>3.3.3 ΠΡΟΒΛΗΜΑΤΙΚΗ ΕΠΙΧΕΙΡΗΣΗ</w:t>
            </w:r>
            <w:bookmarkEnd w:id="40"/>
          </w:p>
        </w:tc>
      </w:tr>
      <w:tr w:rsidR="00C57821" w:rsidRPr="00E86F77" w:rsidTr="00C57821">
        <w:tc>
          <w:tcPr>
            <w:tcW w:w="4617" w:type="dxa"/>
            <w:shd w:val="clear" w:color="auto" w:fill="D9D9D9"/>
          </w:tcPr>
          <w:p w:rsidR="00C57821" w:rsidRPr="00C57821" w:rsidRDefault="00C57821" w:rsidP="00C57821">
            <w:pPr>
              <w:rPr>
                <w:lang w:val="el-GR"/>
              </w:rPr>
            </w:pPr>
            <w:r w:rsidRPr="00C57821">
              <w:rPr>
                <w:lang w:val="el-GR"/>
              </w:rPr>
              <w:t xml:space="preserve">Είναι η επιχείρηση προβληματική, σύμφωνα με τον ΕΚ 651/2014 (παράρτημα </w:t>
            </w:r>
            <w:r w:rsidRPr="00C57821">
              <w:t>II</w:t>
            </w:r>
            <w:r w:rsidRPr="00C57821">
              <w:rPr>
                <w:lang w:val="el-GR"/>
              </w:rPr>
              <w:t xml:space="preserve"> της αναλυτικής πρόσκλησης της Δράσης);</w:t>
            </w:r>
          </w:p>
        </w:tc>
        <w:tc>
          <w:tcPr>
            <w:tcW w:w="3799" w:type="dxa"/>
            <w:shd w:val="clear" w:color="auto" w:fill="auto"/>
          </w:tcPr>
          <w:p w:rsidR="00C57821" w:rsidRPr="00C57821" w:rsidRDefault="00C57821" w:rsidP="00C57821">
            <w:pPr>
              <w:rPr>
                <w:lang w:val="el-GR"/>
              </w:rPr>
            </w:pPr>
          </w:p>
        </w:tc>
      </w:tr>
      <w:tr w:rsidR="00C57821" w:rsidRPr="00C57821" w:rsidTr="00C57821">
        <w:tc>
          <w:tcPr>
            <w:tcW w:w="4617" w:type="dxa"/>
            <w:shd w:val="clear" w:color="auto" w:fill="D9D9D9"/>
          </w:tcPr>
          <w:p w:rsidR="00C57821" w:rsidRPr="00C57821" w:rsidRDefault="00C57821" w:rsidP="00C57821">
            <w:proofErr w:type="spellStart"/>
            <w:r w:rsidRPr="00C57821">
              <w:t>Εάν</w:t>
            </w:r>
            <w:proofErr w:type="spellEnd"/>
            <w:r w:rsidRPr="00C57821">
              <w:t xml:space="preserve"> ΝΑΙ, επ</w:t>
            </w:r>
            <w:proofErr w:type="spellStart"/>
            <w:r w:rsidRPr="00C57821">
              <w:t>εξηγήσεις</w:t>
            </w:r>
            <w:proofErr w:type="spellEnd"/>
            <w:r w:rsidRPr="00C57821">
              <w:t xml:space="preserve"> (π</w:t>
            </w:r>
            <w:proofErr w:type="spellStart"/>
            <w:r w:rsidRPr="00C57821">
              <w:t>ρο</w:t>
            </w:r>
            <w:proofErr w:type="spellEnd"/>
            <w:r w:rsidRPr="00C57821">
              <w:t>αιρετικά):</w:t>
            </w:r>
          </w:p>
        </w:tc>
        <w:tc>
          <w:tcPr>
            <w:tcW w:w="3799" w:type="dxa"/>
            <w:shd w:val="clear" w:color="auto" w:fill="auto"/>
          </w:tcPr>
          <w:p w:rsidR="00C57821" w:rsidRPr="00C57821" w:rsidRDefault="00C57821" w:rsidP="00C57821"/>
        </w:tc>
      </w:tr>
    </w:tbl>
    <w:p w:rsidR="00C57821" w:rsidRPr="00C57821" w:rsidRDefault="00C57821" w:rsidP="00C57821"/>
    <w:tbl>
      <w:tblPr>
        <w:tblW w:w="0" w:type="auto"/>
        <w:shd w:val="clear" w:color="auto" w:fill="D9D9D9"/>
        <w:tblLook w:val="04A0" w:firstRow="1" w:lastRow="0" w:firstColumn="1" w:lastColumn="0" w:noHBand="0" w:noVBand="1"/>
      </w:tblPr>
      <w:tblGrid>
        <w:gridCol w:w="8528"/>
      </w:tblGrid>
      <w:tr w:rsidR="00C57821" w:rsidRPr="00F007D0" w:rsidTr="00F007D0">
        <w:tc>
          <w:tcPr>
            <w:tcW w:w="8528" w:type="dxa"/>
            <w:shd w:val="clear" w:color="auto" w:fill="D9D9D9"/>
          </w:tcPr>
          <w:p w:rsidR="00C57821" w:rsidRPr="00F007D0" w:rsidRDefault="00C57821" w:rsidP="00C57821">
            <w:pPr>
              <w:rPr>
                <w:b/>
              </w:rPr>
            </w:pPr>
            <w:r w:rsidRPr="00F007D0">
              <w:rPr>
                <w:b/>
              </w:rPr>
              <w:t xml:space="preserve">3.4 ΛΟΙΠΑ ΣΤΟΙΧΕΙΑ ΤΑΥΤΟΤΗΤΑΣ ΦΟΡΕΑ </w:t>
            </w:r>
          </w:p>
        </w:tc>
      </w:tr>
    </w:tbl>
    <w:p w:rsidR="00C57821" w:rsidRPr="00C57821" w:rsidRDefault="00C57821" w:rsidP="00C57821">
      <w:pPr>
        <w:rPr>
          <w:lang w:val="el-GR"/>
        </w:rPr>
      </w:pPr>
      <w:r w:rsidRPr="00C57821">
        <w:rPr>
          <w:lang w:val="el-GR"/>
        </w:rPr>
        <w:t>Συμπληρώνεται το σύνολο των ερωτημάτων για κάθε φορέα τύπου Επιχείρηση ή Λοιποί Φορείς που αντιμετωπίζονται ως Επιχειρήσεις</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1701"/>
      </w:tblGrid>
      <w:tr w:rsidR="00C57821" w:rsidRPr="00C57821" w:rsidTr="00C57821">
        <w:tc>
          <w:tcPr>
            <w:tcW w:w="6771" w:type="dxa"/>
            <w:shd w:val="clear" w:color="auto" w:fill="BFBFBF"/>
            <w:vAlign w:val="center"/>
          </w:tcPr>
          <w:p w:rsidR="00C57821" w:rsidRPr="00C57821" w:rsidRDefault="00C57821" w:rsidP="00C57821">
            <w:pPr>
              <w:rPr>
                <w:b/>
                <w:lang w:val="el-GR"/>
              </w:rPr>
            </w:pPr>
            <w:r w:rsidRPr="00C57821">
              <w:rPr>
                <w:b/>
                <w:lang w:val="el-GR"/>
              </w:rPr>
              <w:t xml:space="preserve">3.4.1. </w:t>
            </w:r>
            <w:r>
              <w:rPr>
                <w:b/>
                <w:lang w:val="el-GR"/>
              </w:rPr>
              <w:t>Ο Φορέας</w:t>
            </w:r>
            <w:r w:rsidRPr="00C57821">
              <w:rPr>
                <w:b/>
                <w:lang w:val="el-GR"/>
              </w:rPr>
              <w:t xml:space="preserve"> διαθέτει κατοχυρωμένο Δίπλωμα Ευρεσιτεχνίας</w:t>
            </w:r>
          </w:p>
        </w:tc>
        <w:tc>
          <w:tcPr>
            <w:tcW w:w="1701" w:type="dxa"/>
            <w:shd w:val="clear" w:color="auto" w:fill="BFBFBF"/>
            <w:vAlign w:val="center"/>
          </w:tcPr>
          <w:p w:rsidR="00C57821" w:rsidRPr="00C57821" w:rsidRDefault="00C57821" w:rsidP="00C57821">
            <w:r w:rsidRPr="00C57821">
              <w:t>ΝΑΙ/ΟΧΙ</w:t>
            </w:r>
          </w:p>
        </w:tc>
      </w:tr>
      <w:tr w:rsidR="00C57821" w:rsidRPr="00E86F77" w:rsidTr="00C57821">
        <w:tc>
          <w:tcPr>
            <w:tcW w:w="8472" w:type="dxa"/>
            <w:gridSpan w:val="2"/>
          </w:tcPr>
          <w:p w:rsidR="00C57821" w:rsidRPr="00C57821" w:rsidRDefault="00C57821" w:rsidP="00C57821">
            <w:pPr>
              <w:rPr>
                <w:lang w:val="el-GR"/>
              </w:rPr>
            </w:pPr>
            <w:r w:rsidRPr="00C57821">
              <w:rPr>
                <w:lang w:val="el-GR"/>
              </w:rPr>
              <w:t xml:space="preserve">Εάν ναι αναφέρεται η ύπαρξη ή μη κατοχυρωμένου διπλώματος ευρεσιτεχνίας (πατέντα) σε διεθνές / ευρωπαϊκό / εθνικό επίπεδο </w:t>
            </w:r>
          </w:p>
        </w:tc>
      </w:tr>
    </w:tbl>
    <w:p w:rsidR="00C57821" w:rsidRPr="00C57821" w:rsidRDefault="00C57821" w:rsidP="00C57821">
      <w:pPr>
        <w:rPr>
          <w:lang w:val="el-GR"/>
        </w:rPr>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1"/>
        <w:gridCol w:w="2510"/>
        <w:gridCol w:w="1701"/>
      </w:tblGrid>
      <w:tr w:rsidR="00C57821" w:rsidRPr="00C57821" w:rsidTr="00C57821">
        <w:tc>
          <w:tcPr>
            <w:tcW w:w="6771" w:type="dxa"/>
            <w:gridSpan w:val="2"/>
            <w:shd w:val="clear" w:color="auto" w:fill="BFBFBF"/>
            <w:vAlign w:val="center"/>
          </w:tcPr>
          <w:p w:rsidR="00C57821" w:rsidRPr="00C57821" w:rsidRDefault="00C57821" w:rsidP="00C57821">
            <w:pPr>
              <w:rPr>
                <w:b/>
                <w:lang w:val="el-GR"/>
              </w:rPr>
            </w:pPr>
            <w:r w:rsidRPr="00C57821">
              <w:rPr>
                <w:b/>
                <w:lang w:val="el-GR"/>
              </w:rPr>
              <w:t xml:space="preserve">3.4.2. Η Φορέας διαθέτει Συστήματα διαχείρισης της ποιότητας  </w:t>
            </w:r>
          </w:p>
        </w:tc>
        <w:tc>
          <w:tcPr>
            <w:tcW w:w="1701" w:type="dxa"/>
            <w:shd w:val="clear" w:color="auto" w:fill="BFBFBF"/>
            <w:vAlign w:val="center"/>
          </w:tcPr>
          <w:p w:rsidR="00C57821" w:rsidRPr="00C57821" w:rsidRDefault="00C57821" w:rsidP="00C57821">
            <w:r w:rsidRPr="00C57821">
              <w:t>ΝΑΙ/ΟΧΙ</w:t>
            </w:r>
          </w:p>
        </w:tc>
      </w:tr>
      <w:tr w:rsidR="00C57821" w:rsidRPr="00E86F77" w:rsidTr="00C57821">
        <w:tc>
          <w:tcPr>
            <w:tcW w:w="8472" w:type="dxa"/>
            <w:gridSpan w:val="3"/>
          </w:tcPr>
          <w:p w:rsidR="00C57821" w:rsidRPr="00C57821" w:rsidRDefault="00C57821" w:rsidP="00C57821">
            <w:pPr>
              <w:rPr>
                <w:lang w:val="el-GR"/>
              </w:rPr>
            </w:pPr>
            <w:r w:rsidRPr="00C57821">
              <w:rPr>
                <w:lang w:val="el-GR"/>
              </w:rPr>
              <w:t xml:space="preserve">Εάν ναι συμπληρώστε τον κάτωθι πίνακα </w:t>
            </w:r>
          </w:p>
        </w:tc>
      </w:tr>
      <w:tr w:rsidR="00C57821" w:rsidRPr="00C57821" w:rsidTr="00C57821">
        <w:tc>
          <w:tcPr>
            <w:tcW w:w="4261" w:type="dxa"/>
            <w:shd w:val="clear" w:color="auto" w:fill="D9D9D9"/>
          </w:tcPr>
          <w:p w:rsidR="00C57821" w:rsidRPr="00C57821" w:rsidRDefault="00C57821" w:rsidP="00C57821">
            <w:proofErr w:type="spellStart"/>
            <w:r w:rsidRPr="00C57821">
              <w:t>Ονομ</w:t>
            </w:r>
            <w:proofErr w:type="spellEnd"/>
            <w:r w:rsidRPr="00C57821">
              <w:t>ασία Πιστοπ</w:t>
            </w:r>
            <w:proofErr w:type="spellStart"/>
            <w:r w:rsidRPr="00C57821">
              <w:t>οιητικού</w:t>
            </w:r>
            <w:proofErr w:type="spellEnd"/>
          </w:p>
        </w:tc>
        <w:tc>
          <w:tcPr>
            <w:tcW w:w="4211" w:type="dxa"/>
            <w:gridSpan w:val="2"/>
            <w:shd w:val="clear" w:color="auto" w:fill="D9D9D9"/>
          </w:tcPr>
          <w:p w:rsidR="00C57821" w:rsidRPr="00C57821" w:rsidRDefault="00C57821" w:rsidP="00C57821">
            <w:proofErr w:type="spellStart"/>
            <w:r w:rsidRPr="00C57821">
              <w:t>Ημ</w:t>
            </w:r>
            <w:proofErr w:type="spellEnd"/>
            <w:r w:rsidRPr="00C57821">
              <w:t xml:space="preserve">. </w:t>
            </w:r>
            <w:proofErr w:type="spellStart"/>
            <w:r w:rsidRPr="00C57821">
              <w:t>Λήψης</w:t>
            </w:r>
            <w:proofErr w:type="spellEnd"/>
            <w:r w:rsidRPr="00C57821">
              <w:t xml:space="preserve"> Πιστοποίησης</w:t>
            </w:r>
          </w:p>
        </w:tc>
      </w:tr>
      <w:tr w:rsidR="00C57821" w:rsidRPr="00C57821" w:rsidTr="00C57821">
        <w:tc>
          <w:tcPr>
            <w:tcW w:w="4261" w:type="dxa"/>
          </w:tcPr>
          <w:p w:rsidR="00C57821" w:rsidRPr="00C57821" w:rsidRDefault="00C57821" w:rsidP="00C57821"/>
        </w:tc>
        <w:tc>
          <w:tcPr>
            <w:tcW w:w="4211" w:type="dxa"/>
            <w:gridSpan w:val="2"/>
          </w:tcPr>
          <w:p w:rsidR="00C57821" w:rsidRPr="00C57821" w:rsidRDefault="00C57821" w:rsidP="00C57821"/>
        </w:tc>
      </w:tr>
    </w:tbl>
    <w:p w:rsidR="00C57821" w:rsidRPr="00C57821" w:rsidRDefault="00C57821" w:rsidP="00C57821"/>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1701"/>
      </w:tblGrid>
      <w:tr w:rsidR="00C57821" w:rsidRPr="00C57821" w:rsidTr="00C57821">
        <w:tc>
          <w:tcPr>
            <w:tcW w:w="6771" w:type="dxa"/>
            <w:shd w:val="clear" w:color="auto" w:fill="BFBFBF"/>
            <w:vAlign w:val="center"/>
          </w:tcPr>
          <w:p w:rsidR="00C57821" w:rsidRPr="00C57821" w:rsidRDefault="00C57821" w:rsidP="00C57821">
            <w:pPr>
              <w:rPr>
                <w:b/>
                <w:lang w:val="el-GR"/>
              </w:rPr>
            </w:pPr>
            <w:r w:rsidRPr="00C57821">
              <w:rPr>
                <w:b/>
                <w:lang w:val="el-GR"/>
              </w:rPr>
              <w:t xml:space="preserve">3.4.3. </w:t>
            </w:r>
            <w:r>
              <w:rPr>
                <w:b/>
                <w:lang w:val="el-GR"/>
              </w:rPr>
              <w:t>Ο Φορέας</w:t>
            </w:r>
            <w:r w:rsidRPr="00C57821">
              <w:rPr>
                <w:b/>
                <w:lang w:val="el-GR"/>
              </w:rPr>
              <w:t xml:space="preserve"> έχει συμμετάσχει σε Εθνικούς, Ευρωπαϊκούς ή Διεθνείς Διαγωνισμούς που οργανώθηκαν από κοινοτικό, εθνικό, διεθνή ή εμπορικό φορέα και έχει βραβευτεί ή διακριθεί</w:t>
            </w:r>
          </w:p>
        </w:tc>
        <w:tc>
          <w:tcPr>
            <w:tcW w:w="1701" w:type="dxa"/>
            <w:shd w:val="clear" w:color="auto" w:fill="BFBFBF"/>
            <w:vAlign w:val="center"/>
          </w:tcPr>
          <w:p w:rsidR="00C57821" w:rsidRPr="00C57821" w:rsidRDefault="00C57821" w:rsidP="00C57821">
            <w:r w:rsidRPr="00C57821">
              <w:t>ΝΑΙ/ΟΧΙ</w:t>
            </w:r>
          </w:p>
        </w:tc>
      </w:tr>
      <w:tr w:rsidR="00C57821" w:rsidRPr="00E86F77" w:rsidTr="00C57821">
        <w:tc>
          <w:tcPr>
            <w:tcW w:w="8472" w:type="dxa"/>
            <w:gridSpan w:val="2"/>
          </w:tcPr>
          <w:p w:rsidR="00C57821" w:rsidRPr="00C57821" w:rsidRDefault="00C57821" w:rsidP="00C57821">
            <w:pPr>
              <w:rPr>
                <w:lang w:val="el-GR"/>
              </w:rPr>
            </w:pPr>
            <w:r w:rsidRPr="00C57821">
              <w:rPr>
                <w:lang w:val="el-GR"/>
              </w:rPr>
              <w:t xml:space="preserve">Εάν ναι αναφέρεται αν επρόκειτο για απλή συμμετοχή ή συνοδεύτηκε και από κάποιο  είδος διάκρισης/ βράβευσης  </w:t>
            </w:r>
          </w:p>
        </w:tc>
      </w:tr>
    </w:tbl>
    <w:p w:rsidR="00C57821" w:rsidRPr="00C57821" w:rsidRDefault="00C57821" w:rsidP="00C57821">
      <w:pPr>
        <w:rPr>
          <w:lang w:val="el-GR"/>
        </w:rPr>
      </w:pPr>
    </w:p>
    <w:tbl>
      <w:tblPr>
        <w:tblW w:w="0" w:type="auto"/>
        <w:shd w:val="clear" w:color="auto" w:fill="D9D9D9"/>
        <w:tblLook w:val="01E0" w:firstRow="1" w:lastRow="1" w:firstColumn="1" w:lastColumn="1" w:noHBand="0" w:noVBand="0"/>
      </w:tblPr>
      <w:tblGrid>
        <w:gridCol w:w="8528"/>
      </w:tblGrid>
      <w:tr w:rsidR="00C57821" w:rsidRPr="00E86F77" w:rsidTr="00C57821">
        <w:tc>
          <w:tcPr>
            <w:tcW w:w="8528" w:type="dxa"/>
            <w:shd w:val="clear" w:color="auto" w:fill="D9D9D9"/>
          </w:tcPr>
          <w:p w:rsidR="00C57821" w:rsidRPr="00C57821" w:rsidRDefault="00C57821" w:rsidP="00C57821">
            <w:pPr>
              <w:rPr>
                <w:b/>
                <w:lang w:val="el-GR"/>
              </w:rPr>
            </w:pPr>
            <w:bookmarkStart w:id="41" w:name="_Toc501032240"/>
            <w:r w:rsidRPr="00C57821">
              <w:rPr>
                <w:b/>
                <w:lang w:val="el-GR"/>
              </w:rPr>
              <w:t>3.5 ΣΤΟΙΧΕΙΑ ΣΥΝΕΡΓΑΖΟΜΕΝΩΝ ΜΜΕ ΣΤΟΝ ΣΧΗΜΑΤΙΣΜΟ (=&gt;5)</w:t>
            </w:r>
            <w:bookmarkEnd w:id="41"/>
          </w:p>
        </w:tc>
      </w:tr>
    </w:tbl>
    <w:p w:rsidR="00C57821" w:rsidRPr="00C57821" w:rsidRDefault="00C57821" w:rsidP="00C57821">
      <w:pPr>
        <w:rPr>
          <w:lang w:val="el-GR"/>
        </w:rPr>
      </w:pPr>
      <w:r w:rsidRPr="00C57821">
        <w:rPr>
          <w:lang w:val="el-GR"/>
        </w:rPr>
        <w:t>Οι παρακάτω πίνακες συμπληρώνονται για κάθε εταίρο και με προσθήκη τόσων εγγραφών όσων απαιτούνται ώστε το άθροισμα των επιμέρους ποσοστών συμμετοχής να ισούται με 100%.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
        <w:gridCol w:w="3137"/>
        <w:gridCol w:w="3945"/>
      </w:tblGrid>
      <w:tr w:rsidR="00C57821" w:rsidRPr="00C57821" w:rsidDel="008D0E58" w:rsidTr="00C57821">
        <w:trPr>
          <w:trHeight w:val="351"/>
          <w:jc w:val="center"/>
        </w:trPr>
        <w:tc>
          <w:tcPr>
            <w:tcW w:w="4565" w:type="dxa"/>
            <w:gridSpan w:val="2"/>
            <w:shd w:val="clear" w:color="auto" w:fill="D9D9D9"/>
          </w:tcPr>
          <w:p w:rsidR="00C57821" w:rsidRPr="00C57821" w:rsidDel="008D0E58" w:rsidRDefault="00C57821" w:rsidP="00C57821">
            <w:r w:rsidRPr="00C57821">
              <w:t xml:space="preserve">ΕΠΩΝΥΜΙΑ ΜΜΕ #1 </w:t>
            </w:r>
          </w:p>
        </w:tc>
        <w:tc>
          <w:tcPr>
            <w:tcW w:w="3945" w:type="dxa"/>
          </w:tcPr>
          <w:p w:rsidR="00C57821" w:rsidRPr="00C57821" w:rsidDel="008D0E58"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Α.Φ.Μ.</w:t>
            </w:r>
          </w:p>
        </w:tc>
        <w:tc>
          <w:tcPr>
            <w:tcW w:w="3945" w:type="dxa"/>
          </w:tcPr>
          <w:p w:rsidR="00C57821" w:rsidRPr="00C57821" w:rsidRDefault="00C57821" w:rsidP="00C57821"/>
        </w:tc>
      </w:tr>
      <w:tr w:rsidR="00C57821" w:rsidRPr="00E86F77" w:rsidTr="00C57821">
        <w:trPr>
          <w:trHeight w:val="337"/>
          <w:jc w:val="center"/>
        </w:trPr>
        <w:tc>
          <w:tcPr>
            <w:tcW w:w="4565" w:type="dxa"/>
            <w:gridSpan w:val="2"/>
            <w:shd w:val="clear" w:color="auto" w:fill="D9D9D9"/>
          </w:tcPr>
          <w:p w:rsidR="00C57821" w:rsidRPr="00C57821" w:rsidRDefault="00C57821" w:rsidP="00C57821">
            <w:pPr>
              <w:rPr>
                <w:lang w:val="el-GR"/>
              </w:rPr>
            </w:pPr>
            <w:r w:rsidRPr="00C57821">
              <w:t>V</w:t>
            </w:r>
            <w:r w:rsidRPr="00C57821">
              <w:rPr>
                <w:lang w:val="el-GR"/>
              </w:rPr>
              <w:t>.</w:t>
            </w:r>
            <w:r w:rsidRPr="00C57821">
              <w:t>A</w:t>
            </w:r>
            <w:r w:rsidRPr="00C57821">
              <w:rPr>
                <w:lang w:val="el-GR"/>
              </w:rPr>
              <w:t>.</w:t>
            </w:r>
            <w:r w:rsidRPr="00C57821">
              <w:t>T</w:t>
            </w:r>
            <w:r w:rsidRPr="00C57821">
              <w:rPr>
                <w:lang w:val="el-GR"/>
              </w:rPr>
              <w:t>. (ΕΚΤΟΣ ΕΛΛΑΔΟΣ)</w:t>
            </w:r>
          </w:p>
        </w:tc>
        <w:tc>
          <w:tcPr>
            <w:tcW w:w="3945" w:type="dxa"/>
          </w:tcPr>
          <w:p w:rsidR="00C57821" w:rsidRPr="00C57821" w:rsidRDefault="00C57821" w:rsidP="00C57821">
            <w:pPr>
              <w:rPr>
                <w:lang w:val="el-GR"/>
              </w:rPr>
            </w:pPr>
          </w:p>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ΧΩΡΑ</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Δ.Ο.Υ</w:t>
            </w:r>
          </w:p>
        </w:tc>
        <w:tc>
          <w:tcPr>
            <w:tcW w:w="3945" w:type="dxa"/>
          </w:tcPr>
          <w:p w:rsidR="00C57821" w:rsidRPr="00C57821" w:rsidRDefault="00C57821" w:rsidP="00C57821"/>
        </w:tc>
      </w:tr>
      <w:tr w:rsidR="00C57821" w:rsidRPr="00C57821" w:rsidTr="00C57821">
        <w:trPr>
          <w:trHeight w:val="261"/>
          <w:jc w:val="center"/>
        </w:trPr>
        <w:tc>
          <w:tcPr>
            <w:tcW w:w="4565" w:type="dxa"/>
            <w:gridSpan w:val="2"/>
            <w:shd w:val="clear" w:color="auto" w:fill="D9D9D9"/>
            <w:vAlign w:val="center"/>
          </w:tcPr>
          <w:p w:rsidR="00C57821" w:rsidRPr="00C57821" w:rsidRDefault="00C57821" w:rsidP="00C57821">
            <w:r w:rsidRPr="00C57821">
              <w:t>ΠΕΡΙΦΕΡΕΙΑ</w:t>
            </w:r>
          </w:p>
        </w:tc>
        <w:tc>
          <w:tcPr>
            <w:tcW w:w="3945" w:type="dxa"/>
          </w:tcPr>
          <w:p w:rsidR="00C57821" w:rsidRPr="00C57821" w:rsidRDefault="00C57821" w:rsidP="00C57821"/>
        </w:tc>
      </w:tr>
      <w:tr w:rsidR="00C57821" w:rsidRPr="00C57821" w:rsidTr="00C57821">
        <w:trPr>
          <w:trHeight w:val="261"/>
          <w:jc w:val="center"/>
        </w:trPr>
        <w:tc>
          <w:tcPr>
            <w:tcW w:w="4565" w:type="dxa"/>
            <w:gridSpan w:val="2"/>
            <w:shd w:val="clear" w:color="auto" w:fill="D9D9D9"/>
            <w:vAlign w:val="center"/>
          </w:tcPr>
          <w:p w:rsidR="00C57821" w:rsidRPr="00C57821" w:rsidRDefault="00C57821" w:rsidP="00C57821">
            <w:r w:rsidRPr="00C57821">
              <w:t>ΠΕΡΙΦΕΡΕΙΑΚΗ ΕΝΟΤΗΤΑ</w:t>
            </w:r>
          </w:p>
        </w:tc>
        <w:tc>
          <w:tcPr>
            <w:tcW w:w="3945" w:type="dxa"/>
          </w:tcPr>
          <w:p w:rsidR="00C57821" w:rsidRPr="00C57821" w:rsidRDefault="00C57821" w:rsidP="00C57821"/>
        </w:tc>
      </w:tr>
      <w:tr w:rsidR="00C57821" w:rsidRPr="00C57821" w:rsidTr="00C57821">
        <w:trPr>
          <w:trHeight w:val="261"/>
          <w:jc w:val="center"/>
        </w:trPr>
        <w:tc>
          <w:tcPr>
            <w:tcW w:w="4565" w:type="dxa"/>
            <w:gridSpan w:val="2"/>
            <w:shd w:val="clear" w:color="auto" w:fill="D9D9D9"/>
            <w:vAlign w:val="center"/>
          </w:tcPr>
          <w:p w:rsidR="00C57821" w:rsidRPr="00C57821" w:rsidRDefault="00C57821" w:rsidP="00C57821">
            <w:r w:rsidRPr="00C57821">
              <w:t>ΔΗΜΟΣ - ΚΟΙΝΟΤΗΤΑ</w:t>
            </w:r>
          </w:p>
        </w:tc>
        <w:tc>
          <w:tcPr>
            <w:tcW w:w="3945" w:type="dxa"/>
          </w:tcPr>
          <w:p w:rsidR="00C57821" w:rsidRPr="00C57821" w:rsidRDefault="00C57821" w:rsidP="00C57821"/>
        </w:tc>
      </w:tr>
      <w:tr w:rsidR="00C57821" w:rsidRPr="00C57821" w:rsidTr="00C57821">
        <w:trPr>
          <w:trHeight w:val="261"/>
          <w:jc w:val="center"/>
        </w:trPr>
        <w:tc>
          <w:tcPr>
            <w:tcW w:w="4565" w:type="dxa"/>
            <w:gridSpan w:val="2"/>
            <w:shd w:val="clear" w:color="auto" w:fill="D9D9D9"/>
            <w:vAlign w:val="center"/>
          </w:tcPr>
          <w:p w:rsidR="00C57821" w:rsidRPr="00C57821" w:rsidRDefault="00C57821" w:rsidP="00C57821">
            <w:r w:rsidRPr="00C57821">
              <w:t>ΔΗΜΟΤΙΚΟ ΔΙΑΜΕΡΙΣΜΑ</w:t>
            </w:r>
          </w:p>
        </w:tc>
        <w:tc>
          <w:tcPr>
            <w:tcW w:w="3945" w:type="dxa"/>
          </w:tcPr>
          <w:p w:rsidR="00C57821" w:rsidRPr="00C57821" w:rsidRDefault="00C57821" w:rsidP="00C57821"/>
        </w:tc>
      </w:tr>
      <w:tr w:rsidR="00C57821" w:rsidRPr="00C57821" w:rsidTr="00C57821">
        <w:trPr>
          <w:trHeight w:val="140"/>
          <w:jc w:val="center"/>
        </w:trPr>
        <w:tc>
          <w:tcPr>
            <w:tcW w:w="1428" w:type="dxa"/>
            <w:vMerge w:val="restart"/>
            <w:shd w:val="clear" w:color="auto" w:fill="D9D9D9"/>
            <w:vAlign w:val="center"/>
          </w:tcPr>
          <w:p w:rsidR="00C57821" w:rsidRPr="00C57821" w:rsidRDefault="00C57821" w:rsidP="00C57821">
            <w:r w:rsidRPr="00C57821">
              <w:t>ΔΙΕΥΘΥΝΣΗ</w:t>
            </w:r>
          </w:p>
        </w:tc>
        <w:tc>
          <w:tcPr>
            <w:tcW w:w="3137" w:type="dxa"/>
            <w:shd w:val="clear" w:color="auto" w:fill="D9D9D9"/>
          </w:tcPr>
          <w:p w:rsidR="00C57821" w:rsidRPr="00C57821" w:rsidRDefault="00C57821" w:rsidP="00C57821">
            <w:r w:rsidRPr="00C57821">
              <w:t>ΟΔΟΣ – ΑΡΙΘΜΟΣ</w:t>
            </w:r>
          </w:p>
        </w:tc>
        <w:tc>
          <w:tcPr>
            <w:tcW w:w="3945" w:type="dxa"/>
          </w:tcPr>
          <w:p w:rsidR="00C57821" w:rsidRPr="00C57821" w:rsidRDefault="00C57821" w:rsidP="00C57821"/>
        </w:tc>
      </w:tr>
      <w:tr w:rsidR="00C57821" w:rsidRPr="00C57821" w:rsidTr="00C57821">
        <w:trPr>
          <w:trHeight w:val="140"/>
          <w:jc w:val="center"/>
        </w:trPr>
        <w:tc>
          <w:tcPr>
            <w:tcW w:w="1428" w:type="dxa"/>
            <w:vMerge/>
            <w:shd w:val="clear" w:color="auto" w:fill="D9D9D9"/>
          </w:tcPr>
          <w:p w:rsidR="00C57821" w:rsidRPr="00C57821" w:rsidRDefault="00C57821" w:rsidP="00C57821"/>
        </w:tc>
        <w:tc>
          <w:tcPr>
            <w:tcW w:w="3137" w:type="dxa"/>
            <w:shd w:val="clear" w:color="auto" w:fill="D9D9D9"/>
          </w:tcPr>
          <w:p w:rsidR="00C57821" w:rsidRPr="00C57821" w:rsidRDefault="00C57821" w:rsidP="00C57821">
            <w:r w:rsidRPr="00C57821">
              <w:t>ΤΟΠΟΘΕΣΙΑ</w:t>
            </w:r>
          </w:p>
        </w:tc>
        <w:tc>
          <w:tcPr>
            <w:tcW w:w="3945" w:type="dxa"/>
          </w:tcPr>
          <w:p w:rsidR="00C57821" w:rsidRPr="00C57821" w:rsidRDefault="00C57821" w:rsidP="00C57821"/>
        </w:tc>
      </w:tr>
      <w:tr w:rsidR="00C57821" w:rsidRPr="00C57821" w:rsidTr="00C57821">
        <w:trPr>
          <w:trHeight w:val="351"/>
          <w:jc w:val="center"/>
        </w:trPr>
        <w:tc>
          <w:tcPr>
            <w:tcW w:w="1428" w:type="dxa"/>
            <w:vMerge/>
            <w:shd w:val="clear" w:color="auto" w:fill="D9D9D9"/>
          </w:tcPr>
          <w:p w:rsidR="00C57821" w:rsidRPr="00C57821" w:rsidRDefault="00C57821" w:rsidP="00C57821"/>
        </w:tc>
        <w:tc>
          <w:tcPr>
            <w:tcW w:w="3137" w:type="dxa"/>
            <w:shd w:val="clear" w:color="auto" w:fill="D9D9D9"/>
          </w:tcPr>
          <w:p w:rsidR="00C57821" w:rsidRPr="00C57821" w:rsidRDefault="00C57821" w:rsidP="00C57821">
            <w:r w:rsidRPr="00C57821">
              <w:t>ΤΑΧ. ΚΩΔΙΚΑΣ</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ΤΗΛΕΦΩΝΟ ΕΠΙΚΟΙΝΩΝΙΑΣ</w:t>
            </w:r>
          </w:p>
        </w:tc>
        <w:tc>
          <w:tcPr>
            <w:tcW w:w="3945" w:type="dxa"/>
          </w:tcPr>
          <w:p w:rsidR="00C57821" w:rsidRPr="00C57821" w:rsidRDefault="00C57821" w:rsidP="00C57821"/>
        </w:tc>
      </w:tr>
      <w:tr w:rsidR="00C57821" w:rsidRPr="00C57821" w:rsidTr="00C57821">
        <w:trPr>
          <w:trHeight w:val="337"/>
          <w:jc w:val="center"/>
        </w:trPr>
        <w:tc>
          <w:tcPr>
            <w:tcW w:w="4565" w:type="dxa"/>
            <w:gridSpan w:val="2"/>
            <w:shd w:val="clear" w:color="auto" w:fill="D9D9D9"/>
          </w:tcPr>
          <w:p w:rsidR="00C57821" w:rsidRPr="00C57821" w:rsidRDefault="00C57821" w:rsidP="00C57821">
            <w:r w:rsidRPr="00C57821">
              <w:t>FAX</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ΗΛΕΚΤΡΟΝΙΚΗ ΔΙΕΥΘΥΝΣΗ (e-mail)</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ΕΤΟΣ ΙΔΡΥΣΗΣ ΕΠΙΧΕΙΡΗΣΗΣ</w:t>
            </w:r>
          </w:p>
        </w:tc>
        <w:tc>
          <w:tcPr>
            <w:tcW w:w="3945" w:type="dxa"/>
          </w:tcPr>
          <w:p w:rsidR="00C57821" w:rsidRPr="00C57821" w:rsidRDefault="00C57821" w:rsidP="00C57821"/>
        </w:tc>
      </w:tr>
      <w:tr w:rsidR="00C57821" w:rsidRPr="00E86F77" w:rsidTr="00C57821">
        <w:trPr>
          <w:trHeight w:val="351"/>
          <w:jc w:val="center"/>
        </w:trPr>
        <w:tc>
          <w:tcPr>
            <w:tcW w:w="4565" w:type="dxa"/>
            <w:gridSpan w:val="2"/>
            <w:shd w:val="clear" w:color="auto" w:fill="D9D9D9"/>
          </w:tcPr>
          <w:p w:rsidR="00C57821" w:rsidRPr="00C57821" w:rsidRDefault="00C57821" w:rsidP="00C57821">
            <w:pPr>
              <w:rPr>
                <w:lang w:val="el-GR"/>
              </w:rPr>
            </w:pPr>
            <w:r w:rsidRPr="00C57821">
              <w:rPr>
                <w:lang w:val="el-GR"/>
              </w:rPr>
              <w:t>Α.Φ.Μ. ΝΟΜΙΜΟΥ ΕΚΠΡΟΣΩΠΟΥ</w:t>
            </w:r>
          </w:p>
        </w:tc>
        <w:tc>
          <w:tcPr>
            <w:tcW w:w="3945" w:type="dxa"/>
          </w:tcPr>
          <w:p w:rsidR="00C57821" w:rsidRPr="00C57821" w:rsidRDefault="00C57821" w:rsidP="00C57821">
            <w:pPr>
              <w:rPr>
                <w:lang w:val="el-GR"/>
              </w:rPr>
            </w:pPr>
          </w:p>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VAT ΝΟΜΙΜΟΥ ΕΚΠΡΟΣΩΠΟΥ</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ΟΝΟΜΑΤΕΠΩΝΥΜΟ ΝΟΜΙΜΟΥ ΕΚΠΡΟΣΏΠΟΥ</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ΧΩΡΑ ΕΓΚΑΤΑΣΤΑΣΗΣ ΝΟΜΙΜΟΥ ΕΚΠΡΟΣΩΠΟΥ</w:t>
            </w:r>
          </w:p>
        </w:tc>
        <w:tc>
          <w:tcPr>
            <w:tcW w:w="3945" w:type="dxa"/>
          </w:tcPr>
          <w:p w:rsidR="00C57821" w:rsidRPr="00C57821" w:rsidRDefault="00C57821" w:rsidP="00C57821"/>
        </w:tc>
      </w:tr>
      <w:tr w:rsidR="00C57821" w:rsidRPr="00E86F77" w:rsidTr="00C57821">
        <w:trPr>
          <w:trHeight w:val="351"/>
          <w:jc w:val="center"/>
        </w:trPr>
        <w:tc>
          <w:tcPr>
            <w:tcW w:w="4565" w:type="dxa"/>
            <w:gridSpan w:val="2"/>
            <w:shd w:val="clear" w:color="auto" w:fill="D9D9D9"/>
          </w:tcPr>
          <w:p w:rsidR="00C57821" w:rsidRPr="00C57821" w:rsidRDefault="00C57821" w:rsidP="00C57821">
            <w:r w:rsidRPr="00C57821">
              <w:t xml:space="preserve">ΚΑΔ ΚΥΡΙΑΣ ΔΡΑΣΤΗΡΙΟΤΗΤΑΣ </w:t>
            </w:r>
          </w:p>
        </w:tc>
        <w:tc>
          <w:tcPr>
            <w:tcW w:w="3945" w:type="dxa"/>
          </w:tcPr>
          <w:p w:rsidR="00C57821" w:rsidRPr="009C7D67" w:rsidRDefault="009C7D67" w:rsidP="00C57821">
            <w:pPr>
              <w:rPr>
                <w:lang w:val="el-GR"/>
              </w:rPr>
            </w:pPr>
            <w:r>
              <w:rPr>
                <w:lang w:val="el-GR"/>
              </w:rPr>
              <w:t>ΒΑΣΕΙ ΕΓΓΡΑΦΟΥ ΑΠΟ Δ.Ο.Υ.</w:t>
            </w:r>
          </w:p>
        </w:tc>
      </w:tr>
      <w:tr w:rsidR="00C57821" w:rsidRPr="00E86F77" w:rsidTr="00C57821">
        <w:trPr>
          <w:trHeight w:val="351"/>
          <w:jc w:val="center"/>
        </w:trPr>
        <w:tc>
          <w:tcPr>
            <w:tcW w:w="4565" w:type="dxa"/>
            <w:gridSpan w:val="2"/>
            <w:shd w:val="clear" w:color="auto" w:fill="D9D9D9"/>
          </w:tcPr>
          <w:p w:rsidR="00C57821" w:rsidRPr="00C57821" w:rsidRDefault="00C57821" w:rsidP="00C57821">
            <w:r w:rsidRPr="00C57821">
              <w:t>ΚΑΔ ΛΟΙΠΩΝ ΔΡΑΣΤΗΡΙΟΤΗΤΩΝ</w:t>
            </w:r>
          </w:p>
        </w:tc>
        <w:tc>
          <w:tcPr>
            <w:tcW w:w="3945" w:type="dxa"/>
          </w:tcPr>
          <w:p w:rsidR="00C57821" w:rsidRPr="009C7D67" w:rsidRDefault="009C7D67" w:rsidP="00C57821">
            <w:pPr>
              <w:rPr>
                <w:rFonts w:eastAsia="Calibri"/>
                <w:lang w:val="el-GR"/>
              </w:rPr>
            </w:pPr>
            <w:r>
              <w:rPr>
                <w:lang w:val="el-GR"/>
              </w:rPr>
              <w:t>ΒΑΣΕΙ ΕΓΓΡΑΦΟΥ ΑΠΟ Δ.Ο.Υ.</w:t>
            </w:r>
          </w:p>
        </w:tc>
      </w:tr>
    </w:tbl>
    <w:p w:rsidR="00C57821" w:rsidRPr="009C7D67" w:rsidRDefault="00C57821" w:rsidP="00C57821">
      <w:pPr>
        <w:rPr>
          <w:lang w:val="el-G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
        <w:gridCol w:w="3137"/>
        <w:gridCol w:w="3945"/>
      </w:tblGrid>
      <w:tr w:rsidR="00C57821" w:rsidRPr="00C57821" w:rsidDel="008D0E58" w:rsidTr="00C57821">
        <w:trPr>
          <w:trHeight w:val="351"/>
          <w:jc w:val="center"/>
        </w:trPr>
        <w:tc>
          <w:tcPr>
            <w:tcW w:w="4565" w:type="dxa"/>
            <w:gridSpan w:val="2"/>
            <w:shd w:val="clear" w:color="auto" w:fill="D9D9D9"/>
          </w:tcPr>
          <w:p w:rsidR="00C57821" w:rsidRPr="00C57821" w:rsidDel="008D0E58" w:rsidRDefault="00C57821" w:rsidP="00C57821">
            <w:r w:rsidRPr="00C57821">
              <w:t xml:space="preserve">ΕΠΩΝΥΜΙΑ ΜΜΕ #2 </w:t>
            </w:r>
          </w:p>
        </w:tc>
        <w:tc>
          <w:tcPr>
            <w:tcW w:w="3945" w:type="dxa"/>
          </w:tcPr>
          <w:p w:rsidR="00C57821" w:rsidRPr="00C57821" w:rsidDel="008D0E58"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Α.Φ.Μ.</w:t>
            </w:r>
          </w:p>
        </w:tc>
        <w:tc>
          <w:tcPr>
            <w:tcW w:w="3945" w:type="dxa"/>
          </w:tcPr>
          <w:p w:rsidR="00C57821" w:rsidRPr="00C57821" w:rsidRDefault="00C57821" w:rsidP="00C57821"/>
        </w:tc>
      </w:tr>
      <w:tr w:rsidR="00C57821" w:rsidRPr="00E86F77" w:rsidTr="00C57821">
        <w:trPr>
          <w:trHeight w:val="337"/>
          <w:jc w:val="center"/>
        </w:trPr>
        <w:tc>
          <w:tcPr>
            <w:tcW w:w="4565" w:type="dxa"/>
            <w:gridSpan w:val="2"/>
            <w:shd w:val="clear" w:color="auto" w:fill="D9D9D9"/>
          </w:tcPr>
          <w:p w:rsidR="00C57821" w:rsidRPr="00C57821" w:rsidRDefault="00C57821" w:rsidP="00C57821">
            <w:pPr>
              <w:rPr>
                <w:lang w:val="el-GR"/>
              </w:rPr>
            </w:pPr>
            <w:r w:rsidRPr="00C57821">
              <w:t>V</w:t>
            </w:r>
            <w:r w:rsidRPr="00C57821">
              <w:rPr>
                <w:lang w:val="el-GR"/>
              </w:rPr>
              <w:t>.</w:t>
            </w:r>
            <w:r w:rsidRPr="00C57821">
              <w:t>A</w:t>
            </w:r>
            <w:r w:rsidRPr="00C57821">
              <w:rPr>
                <w:lang w:val="el-GR"/>
              </w:rPr>
              <w:t>.</w:t>
            </w:r>
            <w:r w:rsidRPr="00C57821">
              <w:t>T</w:t>
            </w:r>
            <w:r w:rsidRPr="00C57821">
              <w:rPr>
                <w:lang w:val="el-GR"/>
              </w:rPr>
              <w:t>. (ΕΚΤΟΣ ΕΛΛΑΔΟΣ)</w:t>
            </w:r>
          </w:p>
        </w:tc>
        <w:tc>
          <w:tcPr>
            <w:tcW w:w="3945" w:type="dxa"/>
          </w:tcPr>
          <w:p w:rsidR="00C57821" w:rsidRPr="00C57821" w:rsidRDefault="00C57821" w:rsidP="00C57821">
            <w:pPr>
              <w:rPr>
                <w:lang w:val="el-GR"/>
              </w:rPr>
            </w:pPr>
          </w:p>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ΧΩΡΑ</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Δ.Ο.Υ</w:t>
            </w:r>
          </w:p>
        </w:tc>
        <w:tc>
          <w:tcPr>
            <w:tcW w:w="3945" w:type="dxa"/>
          </w:tcPr>
          <w:p w:rsidR="00C57821" w:rsidRPr="00C57821" w:rsidRDefault="00C57821" w:rsidP="00C57821"/>
        </w:tc>
      </w:tr>
      <w:tr w:rsidR="00C57821" w:rsidRPr="00C57821" w:rsidTr="00C57821">
        <w:trPr>
          <w:trHeight w:val="261"/>
          <w:jc w:val="center"/>
        </w:trPr>
        <w:tc>
          <w:tcPr>
            <w:tcW w:w="4565" w:type="dxa"/>
            <w:gridSpan w:val="2"/>
            <w:shd w:val="clear" w:color="auto" w:fill="D9D9D9"/>
            <w:vAlign w:val="center"/>
          </w:tcPr>
          <w:p w:rsidR="00C57821" w:rsidRPr="00C57821" w:rsidRDefault="00C57821" w:rsidP="00C57821">
            <w:r w:rsidRPr="00C57821">
              <w:t>ΠΕΡΙΦΕΡΕΙΑ</w:t>
            </w:r>
          </w:p>
        </w:tc>
        <w:tc>
          <w:tcPr>
            <w:tcW w:w="3945" w:type="dxa"/>
          </w:tcPr>
          <w:p w:rsidR="00C57821" w:rsidRPr="00C57821" w:rsidRDefault="00C57821" w:rsidP="00C57821"/>
        </w:tc>
      </w:tr>
      <w:tr w:rsidR="00C57821" w:rsidRPr="00C57821" w:rsidTr="00C57821">
        <w:trPr>
          <w:trHeight w:val="261"/>
          <w:jc w:val="center"/>
        </w:trPr>
        <w:tc>
          <w:tcPr>
            <w:tcW w:w="4565" w:type="dxa"/>
            <w:gridSpan w:val="2"/>
            <w:shd w:val="clear" w:color="auto" w:fill="D9D9D9"/>
            <w:vAlign w:val="center"/>
          </w:tcPr>
          <w:p w:rsidR="00C57821" w:rsidRPr="00C57821" w:rsidRDefault="00C57821" w:rsidP="00C57821">
            <w:r w:rsidRPr="00C57821">
              <w:t>ΠΕΡΙΦΕΡΕΙΑΚΗ ΕΝΟΤΗΤΑ</w:t>
            </w:r>
          </w:p>
        </w:tc>
        <w:tc>
          <w:tcPr>
            <w:tcW w:w="3945" w:type="dxa"/>
          </w:tcPr>
          <w:p w:rsidR="00C57821" w:rsidRPr="00C57821" w:rsidRDefault="00C57821" w:rsidP="00C57821"/>
        </w:tc>
      </w:tr>
      <w:tr w:rsidR="00C57821" w:rsidRPr="00C57821" w:rsidTr="00C57821">
        <w:trPr>
          <w:trHeight w:val="261"/>
          <w:jc w:val="center"/>
        </w:trPr>
        <w:tc>
          <w:tcPr>
            <w:tcW w:w="4565" w:type="dxa"/>
            <w:gridSpan w:val="2"/>
            <w:shd w:val="clear" w:color="auto" w:fill="D9D9D9"/>
            <w:vAlign w:val="center"/>
          </w:tcPr>
          <w:p w:rsidR="00C57821" w:rsidRPr="00C57821" w:rsidRDefault="00C57821" w:rsidP="00C57821">
            <w:r w:rsidRPr="00C57821">
              <w:t>ΔΗΜΟΣ - ΚΟΙΝΟΤΗΤΑ</w:t>
            </w:r>
          </w:p>
        </w:tc>
        <w:tc>
          <w:tcPr>
            <w:tcW w:w="3945" w:type="dxa"/>
          </w:tcPr>
          <w:p w:rsidR="00C57821" w:rsidRPr="00C57821" w:rsidRDefault="00C57821" w:rsidP="00C57821"/>
        </w:tc>
      </w:tr>
      <w:tr w:rsidR="00C57821" w:rsidRPr="00C57821" w:rsidTr="00C57821">
        <w:trPr>
          <w:trHeight w:val="261"/>
          <w:jc w:val="center"/>
        </w:trPr>
        <w:tc>
          <w:tcPr>
            <w:tcW w:w="4565" w:type="dxa"/>
            <w:gridSpan w:val="2"/>
            <w:shd w:val="clear" w:color="auto" w:fill="D9D9D9"/>
            <w:vAlign w:val="center"/>
          </w:tcPr>
          <w:p w:rsidR="00C57821" w:rsidRPr="00C57821" w:rsidRDefault="00C57821" w:rsidP="00C57821">
            <w:r w:rsidRPr="00C57821">
              <w:t>ΔΗΜΟΤΙΚΟ ΔΙΑΜΕΡΙΣΜΑ</w:t>
            </w:r>
          </w:p>
        </w:tc>
        <w:tc>
          <w:tcPr>
            <w:tcW w:w="3945" w:type="dxa"/>
          </w:tcPr>
          <w:p w:rsidR="00C57821" w:rsidRPr="00C57821" w:rsidRDefault="00C57821" w:rsidP="00C57821"/>
        </w:tc>
      </w:tr>
      <w:tr w:rsidR="00C57821" w:rsidRPr="00C57821" w:rsidTr="00C57821">
        <w:trPr>
          <w:trHeight w:val="140"/>
          <w:jc w:val="center"/>
        </w:trPr>
        <w:tc>
          <w:tcPr>
            <w:tcW w:w="1428" w:type="dxa"/>
            <w:vMerge w:val="restart"/>
            <w:shd w:val="clear" w:color="auto" w:fill="D9D9D9"/>
            <w:vAlign w:val="center"/>
          </w:tcPr>
          <w:p w:rsidR="00C57821" w:rsidRPr="00C57821" w:rsidRDefault="00C57821" w:rsidP="00C57821">
            <w:r w:rsidRPr="00C57821">
              <w:t>ΔΙΕΥΘΥΝΣΗ</w:t>
            </w:r>
          </w:p>
        </w:tc>
        <w:tc>
          <w:tcPr>
            <w:tcW w:w="3137" w:type="dxa"/>
            <w:shd w:val="clear" w:color="auto" w:fill="D9D9D9"/>
          </w:tcPr>
          <w:p w:rsidR="00C57821" w:rsidRPr="00C57821" w:rsidRDefault="00C57821" w:rsidP="00C57821">
            <w:r w:rsidRPr="00C57821">
              <w:t>ΟΔΟΣ – ΑΡΙΘΜΟΣ</w:t>
            </w:r>
          </w:p>
        </w:tc>
        <w:tc>
          <w:tcPr>
            <w:tcW w:w="3945" w:type="dxa"/>
          </w:tcPr>
          <w:p w:rsidR="00C57821" w:rsidRPr="00C57821" w:rsidRDefault="00C57821" w:rsidP="00C57821"/>
        </w:tc>
      </w:tr>
      <w:tr w:rsidR="00C57821" w:rsidRPr="00C57821" w:rsidTr="00C57821">
        <w:trPr>
          <w:trHeight w:val="140"/>
          <w:jc w:val="center"/>
        </w:trPr>
        <w:tc>
          <w:tcPr>
            <w:tcW w:w="1428" w:type="dxa"/>
            <w:vMerge/>
            <w:shd w:val="clear" w:color="auto" w:fill="D9D9D9"/>
          </w:tcPr>
          <w:p w:rsidR="00C57821" w:rsidRPr="00C57821" w:rsidRDefault="00C57821" w:rsidP="00C57821"/>
        </w:tc>
        <w:tc>
          <w:tcPr>
            <w:tcW w:w="3137" w:type="dxa"/>
            <w:shd w:val="clear" w:color="auto" w:fill="D9D9D9"/>
          </w:tcPr>
          <w:p w:rsidR="00C57821" w:rsidRPr="00C57821" w:rsidRDefault="00C57821" w:rsidP="00C57821">
            <w:r w:rsidRPr="00C57821">
              <w:t>ΤΟΠΟΘΕΣΙΑ</w:t>
            </w:r>
          </w:p>
        </w:tc>
        <w:tc>
          <w:tcPr>
            <w:tcW w:w="3945" w:type="dxa"/>
          </w:tcPr>
          <w:p w:rsidR="00C57821" w:rsidRPr="00C57821" w:rsidRDefault="00C57821" w:rsidP="00C57821"/>
        </w:tc>
      </w:tr>
      <w:tr w:rsidR="00C57821" w:rsidRPr="00C57821" w:rsidTr="00C57821">
        <w:trPr>
          <w:trHeight w:val="351"/>
          <w:jc w:val="center"/>
        </w:trPr>
        <w:tc>
          <w:tcPr>
            <w:tcW w:w="1428" w:type="dxa"/>
            <w:vMerge/>
            <w:shd w:val="clear" w:color="auto" w:fill="D9D9D9"/>
          </w:tcPr>
          <w:p w:rsidR="00C57821" w:rsidRPr="00C57821" w:rsidRDefault="00C57821" w:rsidP="00C57821"/>
        </w:tc>
        <w:tc>
          <w:tcPr>
            <w:tcW w:w="3137" w:type="dxa"/>
            <w:shd w:val="clear" w:color="auto" w:fill="D9D9D9"/>
          </w:tcPr>
          <w:p w:rsidR="00C57821" w:rsidRPr="00C57821" w:rsidRDefault="00C57821" w:rsidP="00C57821">
            <w:r w:rsidRPr="00C57821">
              <w:t>ΤΑΧ. ΚΩΔΙΚΑΣ</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ΤΗΛΕΦΩΝΟ ΕΠΙΚΟΙΝΩΝΙΑΣ</w:t>
            </w:r>
          </w:p>
        </w:tc>
        <w:tc>
          <w:tcPr>
            <w:tcW w:w="3945" w:type="dxa"/>
          </w:tcPr>
          <w:p w:rsidR="00C57821" w:rsidRPr="00C57821" w:rsidRDefault="00C57821" w:rsidP="00C57821"/>
        </w:tc>
      </w:tr>
      <w:tr w:rsidR="00C57821" w:rsidRPr="00C57821" w:rsidTr="00C57821">
        <w:trPr>
          <w:trHeight w:val="337"/>
          <w:jc w:val="center"/>
        </w:trPr>
        <w:tc>
          <w:tcPr>
            <w:tcW w:w="4565" w:type="dxa"/>
            <w:gridSpan w:val="2"/>
            <w:shd w:val="clear" w:color="auto" w:fill="D9D9D9"/>
          </w:tcPr>
          <w:p w:rsidR="00C57821" w:rsidRPr="00C57821" w:rsidRDefault="00C57821" w:rsidP="00C57821">
            <w:r w:rsidRPr="00C57821">
              <w:t>FAX</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ΗΛΕΚΤΡΟΝΙΚΗ ΔΙΕΥΘΥΝΣΗ (e-mail)</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ΕΤΟΣ ΙΔΡΥΣΗΣ ΕΠΙΧΕΙΡΗΣΗΣ</w:t>
            </w:r>
          </w:p>
        </w:tc>
        <w:tc>
          <w:tcPr>
            <w:tcW w:w="3945" w:type="dxa"/>
          </w:tcPr>
          <w:p w:rsidR="00C57821" w:rsidRPr="00C57821" w:rsidRDefault="00C57821" w:rsidP="00C57821"/>
        </w:tc>
      </w:tr>
      <w:tr w:rsidR="00C57821" w:rsidRPr="00E86F77" w:rsidTr="00C57821">
        <w:trPr>
          <w:trHeight w:val="351"/>
          <w:jc w:val="center"/>
        </w:trPr>
        <w:tc>
          <w:tcPr>
            <w:tcW w:w="4565" w:type="dxa"/>
            <w:gridSpan w:val="2"/>
            <w:shd w:val="clear" w:color="auto" w:fill="D9D9D9"/>
          </w:tcPr>
          <w:p w:rsidR="00C57821" w:rsidRPr="00C57821" w:rsidRDefault="00C57821" w:rsidP="00C57821">
            <w:pPr>
              <w:rPr>
                <w:lang w:val="el-GR"/>
              </w:rPr>
            </w:pPr>
            <w:r w:rsidRPr="00C57821">
              <w:rPr>
                <w:lang w:val="el-GR"/>
              </w:rPr>
              <w:t>Α.Φ.Μ. ΝΟΜΙΜΟΥ ΕΚΠΡΟΣΩΠΟΥ</w:t>
            </w:r>
          </w:p>
        </w:tc>
        <w:tc>
          <w:tcPr>
            <w:tcW w:w="3945" w:type="dxa"/>
          </w:tcPr>
          <w:p w:rsidR="00C57821" w:rsidRPr="00C57821" w:rsidRDefault="00C57821" w:rsidP="00C57821">
            <w:pPr>
              <w:rPr>
                <w:lang w:val="el-GR"/>
              </w:rPr>
            </w:pPr>
          </w:p>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VAT ΝΟΜΙΜΟΥ ΕΚΠΡΟΣΩΠΟΥ</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ΟΝΟΜΑΤΕΠΩΝΥΜΟ ΝΟΜΙΜΟΥ ΕΚΠΡΟΣΏΠΟΥ</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ΧΩΡΑ ΕΓΚΑΤΑΣΤΑΣΗΣ ΝΟΜΙΜΟΥ ΕΚΠΡΟΣΩΠΟΥ</w:t>
            </w:r>
          </w:p>
        </w:tc>
        <w:tc>
          <w:tcPr>
            <w:tcW w:w="3945" w:type="dxa"/>
          </w:tcPr>
          <w:p w:rsidR="00C57821" w:rsidRPr="00C57821" w:rsidRDefault="00C57821" w:rsidP="00C57821"/>
        </w:tc>
      </w:tr>
      <w:tr w:rsidR="009C7D67" w:rsidRPr="00E86F77" w:rsidTr="00C57821">
        <w:trPr>
          <w:trHeight w:val="351"/>
          <w:jc w:val="center"/>
        </w:trPr>
        <w:tc>
          <w:tcPr>
            <w:tcW w:w="4565" w:type="dxa"/>
            <w:gridSpan w:val="2"/>
            <w:shd w:val="clear" w:color="auto" w:fill="D9D9D9"/>
          </w:tcPr>
          <w:p w:rsidR="009C7D67" w:rsidRPr="00C57821" w:rsidRDefault="009C7D67" w:rsidP="00C57821">
            <w:r w:rsidRPr="00C57821">
              <w:t xml:space="preserve">ΚΑΔ ΚΥΡΙΑΣ ΔΡΑΣΤΗΡΙΟΤΗΤΑΣ </w:t>
            </w:r>
          </w:p>
        </w:tc>
        <w:tc>
          <w:tcPr>
            <w:tcW w:w="3945" w:type="dxa"/>
          </w:tcPr>
          <w:p w:rsidR="009C7D67" w:rsidRPr="009C7D67" w:rsidRDefault="009C7D67" w:rsidP="00C57821">
            <w:pPr>
              <w:rPr>
                <w:lang w:val="el-GR"/>
              </w:rPr>
            </w:pPr>
            <w:r>
              <w:rPr>
                <w:lang w:val="el-GR"/>
              </w:rPr>
              <w:t>ΒΑΣΕΙ ΕΓΓΡΑΦΟΥ ΑΠΟ Δ.Ο.Υ.</w:t>
            </w:r>
          </w:p>
        </w:tc>
      </w:tr>
      <w:tr w:rsidR="009C7D67" w:rsidRPr="00E86F77" w:rsidTr="00C57821">
        <w:trPr>
          <w:trHeight w:val="351"/>
          <w:jc w:val="center"/>
        </w:trPr>
        <w:tc>
          <w:tcPr>
            <w:tcW w:w="4565" w:type="dxa"/>
            <w:gridSpan w:val="2"/>
            <w:shd w:val="clear" w:color="auto" w:fill="D9D9D9"/>
          </w:tcPr>
          <w:p w:rsidR="009C7D67" w:rsidRPr="00C57821" w:rsidRDefault="009C7D67" w:rsidP="00C57821">
            <w:r w:rsidRPr="00C57821">
              <w:t>ΚΑΔ ΛΟΙΠΩΝ ΔΡΑΣΤΗΡΙΟΤΗΤΩΝ</w:t>
            </w:r>
          </w:p>
        </w:tc>
        <w:tc>
          <w:tcPr>
            <w:tcW w:w="3945" w:type="dxa"/>
          </w:tcPr>
          <w:p w:rsidR="009C7D67" w:rsidRPr="009C7D67" w:rsidRDefault="009C7D67" w:rsidP="00C57821">
            <w:pPr>
              <w:rPr>
                <w:rFonts w:eastAsia="Calibri"/>
                <w:lang w:val="el-GR"/>
              </w:rPr>
            </w:pPr>
            <w:r>
              <w:rPr>
                <w:lang w:val="el-GR"/>
              </w:rPr>
              <w:t>ΒΑΣΕΙ ΕΓΓΡΑΦΟΥ ΑΠΟ Δ.Ο.Υ.</w:t>
            </w:r>
          </w:p>
        </w:tc>
      </w:tr>
    </w:tbl>
    <w:p w:rsidR="00C57821" w:rsidRPr="009C7D67" w:rsidRDefault="00C57821" w:rsidP="00C57821">
      <w:pPr>
        <w:rPr>
          <w:lang w:val="el-G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
        <w:gridCol w:w="3137"/>
        <w:gridCol w:w="3945"/>
      </w:tblGrid>
      <w:tr w:rsidR="00C57821" w:rsidRPr="00C57821" w:rsidDel="008D0E58" w:rsidTr="00C57821">
        <w:trPr>
          <w:trHeight w:val="351"/>
          <w:jc w:val="center"/>
        </w:trPr>
        <w:tc>
          <w:tcPr>
            <w:tcW w:w="4565" w:type="dxa"/>
            <w:gridSpan w:val="2"/>
            <w:shd w:val="clear" w:color="auto" w:fill="D9D9D9"/>
          </w:tcPr>
          <w:p w:rsidR="00C57821" w:rsidRPr="00C57821" w:rsidDel="008D0E58" w:rsidRDefault="00C57821" w:rsidP="00C57821">
            <w:r w:rsidRPr="00C57821">
              <w:t xml:space="preserve">ΕΠΩΝΥΜΙΑ ΜΜΕ #3 </w:t>
            </w:r>
          </w:p>
        </w:tc>
        <w:tc>
          <w:tcPr>
            <w:tcW w:w="3945" w:type="dxa"/>
          </w:tcPr>
          <w:p w:rsidR="00C57821" w:rsidRPr="00C57821" w:rsidDel="008D0E58"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Α.Φ.Μ.</w:t>
            </w:r>
          </w:p>
        </w:tc>
        <w:tc>
          <w:tcPr>
            <w:tcW w:w="3945" w:type="dxa"/>
          </w:tcPr>
          <w:p w:rsidR="00C57821" w:rsidRPr="00C57821" w:rsidRDefault="00C57821" w:rsidP="00C57821"/>
        </w:tc>
      </w:tr>
      <w:tr w:rsidR="00C57821" w:rsidRPr="00E86F77" w:rsidTr="00C57821">
        <w:trPr>
          <w:trHeight w:val="337"/>
          <w:jc w:val="center"/>
        </w:trPr>
        <w:tc>
          <w:tcPr>
            <w:tcW w:w="4565" w:type="dxa"/>
            <w:gridSpan w:val="2"/>
            <w:shd w:val="clear" w:color="auto" w:fill="D9D9D9"/>
          </w:tcPr>
          <w:p w:rsidR="00C57821" w:rsidRPr="00C57821" w:rsidRDefault="00C57821" w:rsidP="00C57821">
            <w:pPr>
              <w:rPr>
                <w:lang w:val="el-GR"/>
              </w:rPr>
            </w:pPr>
            <w:r w:rsidRPr="00C57821">
              <w:t>V</w:t>
            </w:r>
            <w:r w:rsidRPr="00C57821">
              <w:rPr>
                <w:lang w:val="el-GR"/>
              </w:rPr>
              <w:t>.</w:t>
            </w:r>
            <w:r w:rsidRPr="00C57821">
              <w:t>A</w:t>
            </w:r>
            <w:r w:rsidRPr="00C57821">
              <w:rPr>
                <w:lang w:val="el-GR"/>
              </w:rPr>
              <w:t>.</w:t>
            </w:r>
            <w:r w:rsidRPr="00C57821">
              <w:t>T</w:t>
            </w:r>
            <w:r w:rsidRPr="00C57821">
              <w:rPr>
                <w:lang w:val="el-GR"/>
              </w:rPr>
              <w:t>. (ΕΚΤΟΣ ΕΛΛΑΔΟΣ)</w:t>
            </w:r>
          </w:p>
        </w:tc>
        <w:tc>
          <w:tcPr>
            <w:tcW w:w="3945" w:type="dxa"/>
          </w:tcPr>
          <w:p w:rsidR="00C57821" w:rsidRPr="00C57821" w:rsidRDefault="00C57821" w:rsidP="00C57821">
            <w:pPr>
              <w:rPr>
                <w:lang w:val="el-GR"/>
              </w:rPr>
            </w:pPr>
          </w:p>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ΧΩΡΑ</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Δ.Ο.Υ</w:t>
            </w:r>
          </w:p>
        </w:tc>
        <w:tc>
          <w:tcPr>
            <w:tcW w:w="3945" w:type="dxa"/>
          </w:tcPr>
          <w:p w:rsidR="00C57821" w:rsidRPr="00C57821" w:rsidRDefault="00C57821" w:rsidP="00C57821"/>
        </w:tc>
      </w:tr>
      <w:tr w:rsidR="00C57821" w:rsidRPr="00C57821" w:rsidTr="00C57821">
        <w:trPr>
          <w:trHeight w:val="261"/>
          <w:jc w:val="center"/>
        </w:trPr>
        <w:tc>
          <w:tcPr>
            <w:tcW w:w="4565" w:type="dxa"/>
            <w:gridSpan w:val="2"/>
            <w:shd w:val="clear" w:color="auto" w:fill="D9D9D9"/>
            <w:vAlign w:val="center"/>
          </w:tcPr>
          <w:p w:rsidR="00C57821" w:rsidRPr="00C57821" w:rsidRDefault="00C57821" w:rsidP="00C57821">
            <w:r w:rsidRPr="00C57821">
              <w:t>ΠΕΡΙΦΕΡΕΙΑ</w:t>
            </w:r>
          </w:p>
        </w:tc>
        <w:tc>
          <w:tcPr>
            <w:tcW w:w="3945" w:type="dxa"/>
          </w:tcPr>
          <w:p w:rsidR="00C57821" w:rsidRPr="00C57821" w:rsidRDefault="00C57821" w:rsidP="00C57821"/>
        </w:tc>
      </w:tr>
      <w:tr w:rsidR="00C57821" w:rsidRPr="00C57821" w:rsidTr="00C57821">
        <w:trPr>
          <w:trHeight w:val="261"/>
          <w:jc w:val="center"/>
        </w:trPr>
        <w:tc>
          <w:tcPr>
            <w:tcW w:w="4565" w:type="dxa"/>
            <w:gridSpan w:val="2"/>
            <w:shd w:val="clear" w:color="auto" w:fill="D9D9D9"/>
            <w:vAlign w:val="center"/>
          </w:tcPr>
          <w:p w:rsidR="00C57821" w:rsidRPr="00C57821" w:rsidRDefault="00C57821" w:rsidP="00C57821">
            <w:r w:rsidRPr="00C57821">
              <w:t>ΠΕΡΙΦΕΡΕΙΑΚΗ ΕΝΟΤΗΤΑ</w:t>
            </w:r>
          </w:p>
        </w:tc>
        <w:tc>
          <w:tcPr>
            <w:tcW w:w="3945" w:type="dxa"/>
          </w:tcPr>
          <w:p w:rsidR="00C57821" w:rsidRPr="00C57821" w:rsidRDefault="00C57821" w:rsidP="00C57821"/>
        </w:tc>
      </w:tr>
      <w:tr w:rsidR="00C57821" w:rsidRPr="00C57821" w:rsidTr="00C57821">
        <w:trPr>
          <w:trHeight w:val="261"/>
          <w:jc w:val="center"/>
        </w:trPr>
        <w:tc>
          <w:tcPr>
            <w:tcW w:w="4565" w:type="dxa"/>
            <w:gridSpan w:val="2"/>
            <w:shd w:val="clear" w:color="auto" w:fill="D9D9D9"/>
            <w:vAlign w:val="center"/>
          </w:tcPr>
          <w:p w:rsidR="00C57821" w:rsidRPr="00C57821" w:rsidRDefault="00C57821" w:rsidP="00C57821">
            <w:r w:rsidRPr="00C57821">
              <w:t>ΔΗΜΟΣ - ΚΟΙΝΟΤΗΤΑ</w:t>
            </w:r>
          </w:p>
        </w:tc>
        <w:tc>
          <w:tcPr>
            <w:tcW w:w="3945" w:type="dxa"/>
          </w:tcPr>
          <w:p w:rsidR="00C57821" w:rsidRPr="00C57821" w:rsidRDefault="00C57821" w:rsidP="00C57821"/>
        </w:tc>
      </w:tr>
      <w:tr w:rsidR="00C57821" w:rsidRPr="00C57821" w:rsidTr="00C57821">
        <w:trPr>
          <w:trHeight w:val="261"/>
          <w:jc w:val="center"/>
        </w:trPr>
        <w:tc>
          <w:tcPr>
            <w:tcW w:w="4565" w:type="dxa"/>
            <w:gridSpan w:val="2"/>
            <w:shd w:val="clear" w:color="auto" w:fill="D9D9D9"/>
            <w:vAlign w:val="center"/>
          </w:tcPr>
          <w:p w:rsidR="00C57821" w:rsidRPr="00C57821" w:rsidRDefault="00C57821" w:rsidP="00C57821">
            <w:r w:rsidRPr="00C57821">
              <w:t>ΔΗΜΟΤΙΚΟ ΔΙΑΜΕΡΙΣΜΑ</w:t>
            </w:r>
          </w:p>
        </w:tc>
        <w:tc>
          <w:tcPr>
            <w:tcW w:w="3945" w:type="dxa"/>
          </w:tcPr>
          <w:p w:rsidR="00C57821" w:rsidRPr="00C57821" w:rsidRDefault="00C57821" w:rsidP="00C57821"/>
        </w:tc>
      </w:tr>
      <w:tr w:rsidR="00C57821" w:rsidRPr="00C57821" w:rsidTr="00C57821">
        <w:trPr>
          <w:trHeight w:val="140"/>
          <w:jc w:val="center"/>
        </w:trPr>
        <w:tc>
          <w:tcPr>
            <w:tcW w:w="1428" w:type="dxa"/>
            <w:vMerge w:val="restart"/>
            <w:shd w:val="clear" w:color="auto" w:fill="D9D9D9"/>
            <w:vAlign w:val="center"/>
          </w:tcPr>
          <w:p w:rsidR="00C57821" w:rsidRPr="00C57821" w:rsidRDefault="00C57821" w:rsidP="00C57821">
            <w:r w:rsidRPr="00C57821">
              <w:t>ΔΙΕΥΘΥΝΣΗ</w:t>
            </w:r>
          </w:p>
        </w:tc>
        <w:tc>
          <w:tcPr>
            <w:tcW w:w="3137" w:type="dxa"/>
            <w:shd w:val="clear" w:color="auto" w:fill="D9D9D9"/>
          </w:tcPr>
          <w:p w:rsidR="00C57821" w:rsidRPr="00C57821" w:rsidRDefault="00C57821" w:rsidP="00C57821">
            <w:r w:rsidRPr="00C57821">
              <w:t>ΟΔΟΣ – ΑΡΙΘΜΟΣ</w:t>
            </w:r>
          </w:p>
        </w:tc>
        <w:tc>
          <w:tcPr>
            <w:tcW w:w="3945" w:type="dxa"/>
          </w:tcPr>
          <w:p w:rsidR="00C57821" w:rsidRPr="00C57821" w:rsidRDefault="00C57821" w:rsidP="00C57821"/>
        </w:tc>
      </w:tr>
      <w:tr w:rsidR="00C57821" w:rsidRPr="00C57821" w:rsidTr="00C57821">
        <w:trPr>
          <w:trHeight w:val="140"/>
          <w:jc w:val="center"/>
        </w:trPr>
        <w:tc>
          <w:tcPr>
            <w:tcW w:w="1428" w:type="dxa"/>
            <w:vMerge/>
            <w:shd w:val="clear" w:color="auto" w:fill="D9D9D9"/>
          </w:tcPr>
          <w:p w:rsidR="00C57821" w:rsidRPr="00C57821" w:rsidRDefault="00C57821" w:rsidP="00C57821"/>
        </w:tc>
        <w:tc>
          <w:tcPr>
            <w:tcW w:w="3137" w:type="dxa"/>
            <w:shd w:val="clear" w:color="auto" w:fill="D9D9D9"/>
          </w:tcPr>
          <w:p w:rsidR="00C57821" w:rsidRPr="00C57821" w:rsidRDefault="00C57821" w:rsidP="00C57821">
            <w:r w:rsidRPr="00C57821">
              <w:t>ΤΟΠΟΘΕΣΙΑ</w:t>
            </w:r>
          </w:p>
        </w:tc>
        <w:tc>
          <w:tcPr>
            <w:tcW w:w="3945" w:type="dxa"/>
          </w:tcPr>
          <w:p w:rsidR="00C57821" w:rsidRPr="00C57821" w:rsidRDefault="00C57821" w:rsidP="00C57821"/>
        </w:tc>
      </w:tr>
      <w:tr w:rsidR="00C57821" w:rsidRPr="00C57821" w:rsidTr="00C57821">
        <w:trPr>
          <w:trHeight w:val="351"/>
          <w:jc w:val="center"/>
        </w:trPr>
        <w:tc>
          <w:tcPr>
            <w:tcW w:w="1428" w:type="dxa"/>
            <w:vMerge/>
            <w:shd w:val="clear" w:color="auto" w:fill="D9D9D9"/>
          </w:tcPr>
          <w:p w:rsidR="00C57821" w:rsidRPr="00C57821" w:rsidRDefault="00C57821" w:rsidP="00C57821"/>
        </w:tc>
        <w:tc>
          <w:tcPr>
            <w:tcW w:w="3137" w:type="dxa"/>
            <w:shd w:val="clear" w:color="auto" w:fill="D9D9D9"/>
          </w:tcPr>
          <w:p w:rsidR="00C57821" w:rsidRPr="00C57821" w:rsidRDefault="00C57821" w:rsidP="00C57821">
            <w:r w:rsidRPr="00C57821">
              <w:t>ΤΑΧ. ΚΩΔΙΚΑΣ</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ΤΗΛΕΦΩΝΟ ΕΠΙΚΟΙΝΩΝΙΑΣ</w:t>
            </w:r>
          </w:p>
        </w:tc>
        <w:tc>
          <w:tcPr>
            <w:tcW w:w="3945" w:type="dxa"/>
          </w:tcPr>
          <w:p w:rsidR="00C57821" w:rsidRPr="00C57821" w:rsidRDefault="00C57821" w:rsidP="00C57821"/>
        </w:tc>
      </w:tr>
      <w:tr w:rsidR="00C57821" w:rsidRPr="00C57821" w:rsidTr="00C57821">
        <w:trPr>
          <w:trHeight w:val="337"/>
          <w:jc w:val="center"/>
        </w:trPr>
        <w:tc>
          <w:tcPr>
            <w:tcW w:w="4565" w:type="dxa"/>
            <w:gridSpan w:val="2"/>
            <w:shd w:val="clear" w:color="auto" w:fill="D9D9D9"/>
          </w:tcPr>
          <w:p w:rsidR="00C57821" w:rsidRPr="00C57821" w:rsidRDefault="00C57821" w:rsidP="00C57821">
            <w:r w:rsidRPr="00C57821">
              <w:t>FAX</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ΗΛΕΚΤΡΟΝΙΚΗ ΔΙΕΥΘΥΝΣΗ (e-mail)</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ΕΤΟΣ ΙΔΡΥΣΗΣ ΕΠΙΧΕΙΡΗΣΗΣ</w:t>
            </w:r>
          </w:p>
        </w:tc>
        <w:tc>
          <w:tcPr>
            <w:tcW w:w="3945" w:type="dxa"/>
          </w:tcPr>
          <w:p w:rsidR="00C57821" w:rsidRPr="00C57821" w:rsidRDefault="00C57821" w:rsidP="00C57821"/>
        </w:tc>
      </w:tr>
      <w:tr w:rsidR="00C57821" w:rsidRPr="00E86F77" w:rsidTr="00C57821">
        <w:trPr>
          <w:trHeight w:val="351"/>
          <w:jc w:val="center"/>
        </w:trPr>
        <w:tc>
          <w:tcPr>
            <w:tcW w:w="4565" w:type="dxa"/>
            <w:gridSpan w:val="2"/>
            <w:shd w:val="clear" w:color="auto" w:fill="D9D9D9"/>
          </w:tcPr>
          <w:p w:rsidR="00C57821" w:rsidRPr="00C57821" w:rsidRDefault="00C57821" w:rsidP="00C57821">
            <w:pPr>
              <w:rPr>
                <w:lang w:val="el-GR"/>
              </w:rPr>
            </w:pPr>
            <w:r w:rsidRPr="00C57821">
              <w:rPr>
                <w:lang w:val="el-GR"/>
              </w:rPr>
              <w:t>Α.Φ.Μ. ΝΟΜΙΜΟΥ ΕΚΠΡΟΣΩΠΟΥ</w:t>
            </w:r>
          </w:p>
        </w:tc>
        <w:tc>
          <w:tcPr>
            <w:tcW w:w="3945" w:type="dxa"/>
          </w:tcPr>
          <w:p w:rsidR="00C57821" w:rsidRPr="00C57821" w:rsidRDefault="00C57821" w:rsidP="00C57821">
            <w:pPr>
              <w:rPr>
                <w:lang w:val="el-GR"/>
              </w:rPr>
            </w:pPr>
          </w:p>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VAT ΝΟΜΙΜΟΥ ΕΚΠΡΟΣΩΠΟΥ</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ΟΝΟΜΑΤΕΠΩΝΥΜΟ ΝΟΜΙΜΟΥ ΕΚΠΡΟΣΏΠΟΥ</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ΧΩΡΑ ΕΓΚΑΤΑΣΤΑΣΗΣ ΝΟΜΙΜΟΥ ΕΚΠΡΟΣΩΠΟΥ</w:t>
            </w:r>
          </w:p>
        </w:tc>
        <w:tc>
          <w:tcPr>
            <w:tcW w:w="3945" w:type="dxa"/>
          </w:tcPr>
          <w:p w:rsidR="00C57821" w:rsidRPr="00C57821" w:rsidRDefault="00C57821" w:rsidP="00C57821"/>
        </w:tc>
      </w:tr>
      <w:tr w:rsidR="009C7D67" w:rsidRPr="00E86F77" w:rsidTr="00C57821">
        <w:trPr>
          <w:trHeight w:val="351"/>
          <w:jc w:val="center"/>
        </w:trPr>
        <w:tc>
          <w:tcPr>
            <w:tcW w:w="4565" w:type="dxa"/>
            <w:gridSpan w:val="2"/>
            <w:shd w:val="clear" w:color="auto" w:fill="D9D9D9"/>
          </w:tcPr>
          <w:p w:rsidR="009C7D67" w:rsidRPr="00C57821" w:rsidRDefault="009C7D67" w:rsidP="00C57821">
            <w:r w:rsidRPr="00C57821">
              <w:t xml:space="preserve">ΚΑΔ ΚΥΡΙΑΣ ΔΡΑΣΤΗΡΙΟΤΗΤΑΣ </w:t>
            </w:r>
          </w:p>
        </w:tc>
        <w:tc>
          <w:tcPr>
            <w:tcW w:w="3945" w:type="dxa"/>
          </w:tcPr>
          <w:p w:rsidR="009C7D67" w:rsidRPr="009C7D67" w:rsidRDefault="009C7D67" w:rsidP="00C57821">
            <w:pPr>
              <w:rPr>
                <w:lang w:val="el-GR"/>
              </w:rPr>
            </w:pPr>
            <w:r>
              <w:rPr>
                <w:lang w:val="el-GR"/>
              </w:rPr>
              <w:t>ΒΑΣΕΙ ΕΓΓΡΑΦΟΥ ΑΠΟ Δ.Ο.Υ.</w:t>
            </w:r>
          </w:p>
        </w:tc>
      </w:tr>
      <w:tr w:rsidR="009C7D67" w:rsidRPr="00E86F77" w:rsidTr="00C57821">
        <w:trPr>
          <w:trHeight w:val="351"/>
          <w:jc w:val="center"/>
        </w:trPr>
        <w:tc>
          <w:tcPr>
            <w:tcW w:w="4565" w:type="dxa"/>
            <w:gridSpan w:val="2"/>
            <w:shd w:val="clear" w:color="auto" w:fill="D9D9D9"/>
          </w:tcPr>
          <w:p w:rsidR="009C7D67" w:rsidRPr="00C57821" w:rsidRDefault="009C7D67" w:rsidP="00C57821">
            <w:r w:rsidRPr="00C57821">
              <w:t>ΚΑΔ ΛΟΙΠΩΝ ΔΡΑΣΤΗΡΙΟΤΗΤΩΝ</w:t>
            </w:r>
          </w:p>
        </w:tc>
        <w:tc>
          <w:tcPr>
            <w:tcW w:w="3945" w:type="dxa"/>
          </w:tcPr>
          <w:p w:rsidR="009C7D67" w:rsidRPr="009C7D67" w:rsidRDefault="009C7D67" w:rsidP="00C57821">
            <w:pPr>
              <w:rPr>
                <w:rFonts w:eastAsia="Calibri"/>
                <w:lang w:val="el-GR"/>
              </w:rPr>
            </w:pPr>
            <w:r>
              <w:rPr>
                <w:lang w:val="el-GR"/>
              </w:rPr>
              <w:t>ΒΑΣΕΙ ΕΓΓΡΑΦΟΥ ΑΠΟ Δ.Ο.Υ.</w:t>
            </w:r>
          </w:p>
        </w:tc>
      </w:tr>
    </w:tbl>
    <w:p w:rsidR="00C57821" w:rsidRPr="009C7D67" w:rsidRDefault="00C57821" w:rsidP="00C57821">
      <w:pPr>
        <w:rPr>
          <w:lang w:val="el-G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
        <w:gridCol w:w="3137"/>
        <w:gridCol w:w="3945"/>
      </w:tblGrid>
      <w:tr w:rsidR="00C57821" w:rsidRPr="00C57821" w:rsidDel="008D0E58" w:rsidTr="00C57821">
        <w:trPr>
          <w:trHeight w:val="351"/>
          <w:jc w:val="center"/>
        </w:trPr>
        <w:tc>
          <w:tcPr>
            <w:tcW w:w="4565" w:type="dxa"/>
            <w:gridSpan w:val="2"/>
            <w:shd w:val="clear" w:color="auto" w:fill="D9D9D9"/>
          </w:tcPr>
          <w:p w:rsidR="00C57821" w:rsidRPr="00C57821" w:rsidDel="008D0E58" w:rsidRDefault="00C57821" w:rsidP="00C57821">
            <w:r w:rsidRPr="00C57821">
              <w:t xml:space="preserve">ΕΠΩΝΥΜΙΑ ΜΜΕ #4 </w:t>
            </w:r>
          </w:p>
        </w:tc>
        <w:tc>
          <w:tcPr>
            <w:tcW w:w="3945" w:type="dxa"/>
          </w:tcPr>
          <w:p w:rsidR="00C57821" w:rsidRPr="00C57821" w:rsidDel="008D0E58"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Α.Φ.Μ.</w:t>
            </w:r>
          </w:p>
        </w:tc>
        <w:tc>
          <w:tcPr>
            <w:tcW w:w="3945" w:type="dxa"/>
          </w:tcPr>
          <w:p w:rsidR="00C57821" w:rsidRPr="00C57821" w:rsidRDefault="00C57821" w:rsidP="00C57821"/>
        </w:tc>
      </w:tr>
      <w:tr w:rsidR="00C57821" w:rsidRPr="00E86F77" w:rsidTr="00C57821">
        <w:trPr>
          <w:trHeight w:val="337"/>
          <w:jc w:val="center"/>
        </w:trPr>
        <w:tc>
          <w:tcPr>
            <w:tcW w:w="4565" w:type="dxa"/>
            <w:gridSpan w:val="2"/>
            <w:shd w:val="clear" w:color="auto" w:fill="D9D9D9"/>
          </w:tcPr>
          <w:p w:rsidR="00C57821" w:rsidRPr="00C57821" w:rsidRDefault="00C57821" w:rsidP="00C57821">
            <w:pPr>
              <w:rPr>
                <w:lang w:val="el-GR"/>
              </w:rPr>
            </w:pPr>
            <w:r w:rsidRPr="00C57821">
              <w:t>V</w:t>
            </w:r>
            <w:r w:rsidRPr="00C57821">
              <w:rPr>
                <w:lang w:val="el-GR"/>
              </w:rPr>
              <w:t>.</w:t>
            </w:r>
            <w:r w:rsidRPr="00C57821">
              <w:t>A</w:t>
            </w:r>
            <w:r w:rsidRPr="00C57821">
              <w:rPr>
                <w:lang w:val="el-GR"/>
              </w:rPr>
              <w:t>.</w:t>
            </w:r>
            <w:r w:rsidRPr="00C57821">
              <w:t>T</w:t>
            </w:r>
            <w:r w:rsidRPr="00C57821">
              <w:rPr>
                <w:lang w:val="el-GR"/>
              </w:rPr>
              <w:t>. (ΕΚΤΟΣ ΕΛΛΑΔΟΣ)</w:t>
            </w:r>
          </w:p>
        </w:tc>
        <w:tc>
          <w:tcPr>
            <w:tcW w:w="3945" w:type="dxa"/>
          </w:tcPr>
          <w:p w:rsidR="00C57821" w:rsidRPr="00C57821" w:rsidRDefault="00C57821" w:rsidP="00C57821">
            <w:pPr>
              <w:rPr>
                <w:lang w:val="el-GR"/>
              </w:rPr>
            </w:pPr>
          </w:p>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ΧΩΡΑ</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Δ.Ο.Υ</w:t>
            </w:r>
          </w:p>
        </w:tc>
        <w:tc>
          <w:tcPr>
            <w:tcW w:w="3945" w:type="dxa"/>
          </w:tcPr>
          <w:p w:rsidR="00C57821" w:rsidRPr="00C57821" w:rsidRDefault="00C57821" w:rsidP="00C57821"/>
        </w:tc>
      </w:tr>
      <w:tr w:rsidR="00C57821" w:rsidRPr="00C57821" w:rsidTr="00C57821">
        <w:trPr>
          <w:trHeight w:val="261"/>
          <w:jc w:val="center"/>
        </w:trPr>
        <w:tc>
          <w:tcPr>
            <w:tcW w:w="4565" w:type="dxa"/>
            <w:gridSpan w:val="2"/>
            <w:shd w:val="clear" w:color="auto" w:fill="D9D9D9"/>
            <w:vAlign w:val="center"/>
          </w:tcPr>
          <w:p w:rsidR="00C57821" w:rsidRPr="00C57821" w:rsidRDefault="00C57821" w:rsidP="00C57821">
            <w:r w:rsidRPr="00C57821">
              <w:t>ΠΕΡΙΦΕΡΕΙΑ</w:t>
            </w:r>
          </w:p>
        </w:tc>
        <w:tc>
          <w:tcPr>
            <w:tcW w:w="3945" w:type="dxa"/>
          </w:tcPr>
          <w:p w:rsidR="00C57821" w:rsidRPr="00C57821" w:rsidRDefault="00C57821" w:rsidP="00C57821"/>
        </w:tc>
      </w:tr>
      <w:tr w:rsidR="00C57821" w:rsidRPr="00C57821" w:rsidTr="00C57821">
        <w:trPr>
          <w:trHeight w:val="261"/>
          <w:jc w:val="center"/>
        </w:trPr>
        <w:tc>
          <w:tcPr>
            <w:tcW w:w="4565" w:type="dxa"/>
            <w:gridSpan w:val="2"/>
            <w:shd w:val="clear" w:color="auto" w:fill="D9D9D9"/>
            <w:vAlign w:val="center"/>
          </w:tcPr>
          <w:p w:rsidR="00C57821" w:rsidRPr="00C57821" w:rsidRDefault="00C57821" w:rsidP="00C57821">
            <w:r w:rsidRPr="00C57821">
              <w:t>ΠΕΡΙΦΕΡΕΙΑΚΗ ΕΝΟΤΗΤΑ</w:t>
            </w:r>
          </w:p>
        </w:tc>
        <w:tc>
          <w:tcPr>
            <w:tcW w:w="3945" w:type="dxa"/>
          </w:tcPr>
          <w:p w:rsidR="00C57821" w:rsidRPr="00C57821" w:rsidRDefault="00C57821" w:rsidP="00C57821"/>
        </w:tc>
      </w:tr>
      <w:tr w:rsidR="00C57821" w:rsidRPr="00C57821" w:rsidTr="00C57821">
        <w:trPr>
          <w:trHeight w:val="261"/>
          <w:jc w:val="center"/>
        </w:trPr>
        <w:tc>
          <w:tcPr>
            <w:tcW w:w="4565" w:type="dxa"/>
            <w:gridSpan w:val="2"/>
            <w:shd w:val="clear" w:color="auto" w:fill="D9D9D9"/>
            <w:vAlign w:val="center"/>
          </w:tcPr>
          <w:p w:rsidR="00C57821" w:rsidRPr="00C57821" w:rsidRDefault="00C57821" w:rsidP="00C57821">
            <w:r w:rsidRPr="00C57821">
              <w:t>ΔΗΜΟΣ - ΚΟΙΝΟΤΗΤΑ</w:t>
            </w:r>
          </w:p>
        </w:tc>
        <w:tc>
          <w:tcPr>
            <w:tcW w:w="3945" w:type="dxa"/>
          </w:tcPr>
          <w:p w:rsidR="00C57821" w:rsidRPr="00C57821" w:rsidRDefault="00C57821" w:rsidP="00C57821"/>
        </w:tc>
      </w:tr>
      <w:tr w:rsidR="00C57821" w:rsidRPr="00C57821" w:rsidTr="00C57821">
        <w:trPr>
          <w:trHeight w:val="261"/>
          <w:jc w:val="center"/>
        </w:trPr>
        <w:tc>
          <w:tcPr>
            <w:tcW w:w="4565" w:type="dxa"/>
            <w:gridSpan w:val="2"/>
            <w:shd w:val="clear" w:color="auto" w:fill="D9D9D9"/>
            <w:vAlign w:val="center"/>
          </w:tcPr>
          <w:p w:rsidR="00C57821" w:rsidRPr="00C57821" w:rsidRDefault="00C57821" w:rsidP="00C57821">
            <w:r w:rsidRPr="00C57821">
              <w:t>ΔΗΜΟΤΙΚΟ ΔΙΑΜΕΡΙΣΜΑ</w:t>
            </w:r>
          </w:p>
        </w:tc>
        <w:tc>
          <w:tcPr>
            <w:tcW w:w="3945" w:type="dxa"/>
          </w:tcPr>
          <w:p w:rsidR="00C57821" w:rsidRPr="00C57821" w:rsidRDefault="00C57821" w:rsidP="00C57821"/>
        </w:tc>
      </w:tr>
      <w:tr w:rsidR="00C57821" w:rsidRPr="00C57821" w:rsidTr="00C57821">
        <w:trPr>
          <w:trHeight w:val="140"/>
          <w:jc w:val="center"/>
        </w:trPr>
        <w:tc>
          <w:tcPr>
            <w:tcW w:w="1428" w:type="dxa"/>
            <w:vMerge w:val="restart"/>
            <w:shd w:val="clear" w:color="auto" w:fill="D9D9D9"/>
            <w:vAlign w:val="center"/>
          </w:tcPr>
          <w:p w:rsidR="00C57821" w:rsidRPr="00C57821" w:rsidRDefault="00C57821" w:rsidP="00C57821">
            <w:r w:rsidRPr="00C57821">
              <w:t>ΔΙΕΥΘΥΝΣΗ</w:t>
            </w:r>
          </w:p>
        </w:tc>
        <w:tc>
          <w:tcPr>
            <w:tcW w:w="3137" w:type="dxa"/>
            <w:shd w:val="clear" w:color="auto" w:fill="D9D9D9"/>
          </w:tcPr>
          <w:p w:rsidR="00C57821" w:rsidRPr="00C57821" w:rsidRDefault="00C57821" w:rsidP="00C57821">
            <w:r w:rsidRPr="00C57821">
              <w:t>ΟΔΟΣ – ΑΡΙΘΜΟΣ</w:t>
            </w:r>
          </w:p>
        </w:tc>
        <w:tc>
          <w:tcPr>
            <w:tcW w:w="3945" w:type="dxa"/>
          </w:tcPr>
          <w:p w:rsidR="00C57821" w:rsidRPr="00C57821" w:rsidRDefault="00C57821" w:rsidP="00C57821"/>
        </w:tc>
      </w:tr>
      <w:tr w:rsidR="00C57821" w:rsidRPr="00C57821" w:rsidTr="00C57821">
        <w:trPr>
          <w:trHeight w:val="140"/>
          <w:jc w:val="center"/>
        </w:trPr>
        <w:tc>
          <w:tcPr>
            <w:tcW w:w="1428" w:type="dxa"/>
            <w:vMerge/>
            <w:shd w:val="clear" w:color="auto" w:fill="D9D9D9"/>
          </w:tcPr>
          <w:p w:rsidR="00C57821" w:rsidRPr="00C57821" w:rsidRDefault="00C57821" w:rsidP="00C57821"/>
        </w:tc>
        <w:tc>
          <w:tcPr>
            <w:tcW w:w="3137" w:type="dxa"/>
            <w:shd w:val="clear" w:color="auto" w:fill="D9D9D9"/>
          </w:tcPr>
          <w:p w:rsidR="00C57821" w:rsidRPr="00C57821" w:rsidRDefault="00C57821" w:rsidP="00C57821">
            <w:r w:rsidRPr="00C57821">
              <w:t>ΤΟΠΟΘΕΣΙΑ</w:t>
            </w:r>
          </w:p>
        </w:tc>
        <w:tc>
          <w:tcPr>
            <w:tcW w:w="3945" w:type="dxa"/>
          </w:tcPr>
          <w:p w:rsidR="00C57821" w:rsidRPr="00C57821" w:rsidRDefault="00C57821" w:rsidP="00C57821"/>
        </w:tc>
      </w:tr>
      <w:tr w:rsidR="00C57821" w:rsidRPr="00C57821" w:rsidTr="00C57821">
        <w:trPr>
          <w:trHeight w:val="351"/>
          <w:jc w:val="center"/>
        </w:trPr>
        <w:tc>
          <w:tcPr>
            <w:tcW w:w="1428" w:type="dxa"/>
            <w:vMerge/>
            <w:shd w:val="clear" w:color="auto" w:fill="D9D9D9"/>
          </w:tcPr>
          <w:p w:rsidR="00C57821" w:rsidRPr="00C57821" w:rsidRDefault="00C57821" w:rsidP="00C57821"/>
        </w:tc>
        <w:tc>
          <w:tcPr>
            <w:tcW w:w="3137" w:type="dxa"/>
            <w:shd w:val="clear" w:color="auto" w:fill="D9D9D9"/>
          </w:tcPr>
          <w:p w:rsidR="00C57821" w:rsidRPr="00C57821" w:rsidRDefault="00C57821" w:rsidP="00C57821">
            <w:r w:rsidRPr="00C57821">
              <w:t>ΤΑΧ. ΚΩΔΙΚΑΣ</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ΤΗΛΕΦΩΝΟ ΕΠΙΚΟΙΝΩΝΙΑΣ</w:t>
            </w:r>
          </w:p>
        </w:tc>
        <w:tc>
          <w:tcPr>
            <w:tcW w:w="3945" w:type="dxa"/>
          </w:tcPr>
          <w:p w:rsidR="00C57821" w:rsidRPr="00C57821" w:rsidRDefault="00C57821" w:rsidP="00C57821"/>
        </w:tc>
      </w:tr>
      <w:tr w:rsidR="00C57821" w:rsidRPr="00C57821" w:rsidTr="00C57821">
        <w:trPr>
          <w:trHeight w:val="337"/>
          <w:jc w:val="center"/>
        </w:trPr>
        <w:tc>
          <w:tcPr>
            <w:tcW w:w="4565" w:type="dxa"/>
            <w:gridSpan w:val="2"/>
            <w:shd w:val="clear" w:color="auto" w:fill="D9D9D9"/>
          </w:tcPr>
          <w:p w:rsidR="00C57821" w:rsidRPr="00C57821" w:rsidRDefault="00C57821" w:rsidP="00C57821">
            <w:r w:rsidRPr="00C57821">
              <w:t>FAX</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ΗΛΕΚΤΡΟΝΙΚΗ ΔΙΕΥΘΥΝΣΗ (e-mail)</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ΕΤΟΣ ΙΔΡΥΣΗΣ ΕΠΙΧΕΙΡΗΣΗΣ</w:t>
            </w:r>
          </w:p>
        </w:tc>
        <w:tc>
          <w:tcPr>
            <w:tcW w:w="3945" w:type="dxa"/>
          </w:tcPr>
          <w:p w:rsidR="00C57821" w:rsidRPr="00C57821" w:rsidRDefault="00C57821" w:rsidP="00C57821"/>
        </w:tc>
      </w:tr>
      <w:tr w:rsidR="00C57821" w:rsidRPr="00E86F77" w:rsidTr="00C57821">
        <w:trPr>
          <w:trHeight w:val="351"/>
          <w:jc w:val="center"/>
        </w:trPr>
        <w:tc>
          <w:tcPr>
            <w:tcW w:w="4565" w:type="dxa"/>
            <w:gridSpan w:val="2"/>
            <w:shd w:val="clear" w:color="auto" w:fill="D9D9D9"/>
          </w:tcPr>
          <w:p w:rsidR="00C57821" w:rsidRPr="00C57821" w:rsidRDefault="00C57821" w:rsidP="00C57821">
            <w:pPr>
              <w:rPr>
                <w:lang w:val="el-GR"/>
              </w:rPr>
            </w:pPr>
            <w:r w:rsidRPr="00C57821">
              <w:rPr>
                <w:lang w:val="el-GR"/>
              </w:rPr>
              <w:t>Α.Φ.Μ. ΝΟΜΙΜΟΥ ΕΚΠΡΟΣΩΠΟΥ</w:t>
            </w:r>
          </w:p>
        </w:tc>
        <w:tc>
          <w:tcPr>
            <w:tcW w:w="3945" w:type="dxa"/>
          </w:tcPr>
          <w:p w:rsidR="00C57821" w:rsidRPr="00C57821" w:rsidRDefault="00C57821" w:rsidP="00C57821">
            <w:pPr>
              <w:rPr>
                <w:lang w:val="el-GR"/>
              </w:rPr>
            </w:pPr>
          </w:p>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VAT ΝΟΜΙΜΟΥ ΕΚΠΡΟΣΩΠΟΥ</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ΟΝΟΜΑΤΕΠΩΝΥΜΟ ΝΟΜΙΜΟΥ ΕΚΠΡΟΣΏΠΟΥ</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ΧΩΡΑ ΕΓΚΑΤΑΣΤΑΣΗΣ ΝΟΜΙΜΟΥ ΕΚΠΡΟΣΩΠΟΥ</w:t>
            </w:r>
          </w:p>
        </w:tc>
        <w:tc>
          <w:tcPr>
            <w:tcW w:w="3945" w:type="dxa"/>
          </w:tcPr>
          <w:p w:rsidR="00C57821" w:rsidRPr="00C57821" w:rsidRDefault="00C57821" w:rsidP="00C57821"/>
        </w:tc>
      </w:tr>
      <w:tr w:rsidR="009C7D67" w:rsidRPr="00E86F77" w:rsidTr="00C57821">
        <w:trPr>
          <w:trHeight w:val="351"/>
          <w:jc w:val="center"/>
        </w:trPr>
        <w:tc>
          <w:tcPr>
            <w:tcW w:w="4565" w:type="dxa"/>
            <w:gridSpan w:val="2"/>
            <w:shd w:val="clear" w:color="auto" w:fill="D9D9D9"/>
          </w:tcPr>
          <w:p w:rsidR="009C7D67" w:rsidRPr="00C57821" w:rsidRDefault="009C7D67" w:rsidP="00C57821">
            <w:r w:rsidRPr="00C57821">
              <w:t xml:space="preserve">ΚΑΔ ΚΥΡΙΑΣ ΔΡΑΣΤΗΡΙΟΤΗΤΑΣ </w:t>
            </w:r>
          </w:p>
        </w:tc>
        <w:tc>
          <w:tcPr>
            <w:tcW w:w="3945" w:type="dxa"/>
          </w:tcPr>
          <w:p w:rsidR="009C7D67" w:rsidRPr="009C7D67" w:rsidRDefault="009C7D67" w:rsidP="00C57821">
            <w:pPr>
              <w:rPr>
                <w:lang w:val="el-GR"/>
              </w:rPr>
            </w:pPr>
            <w:r>
              <w:rPr>
                <w:lang w:val="el-GR"/>
              </w:rPr>
              <w:t>ΒΑΣΕΙ ΕΓΓΡΑΦΟΥ ΑΠΟ Δ.Ο.Υ.</w:t>
            </w:r>
          </w:p>
        </w:tc>
      </w:tr>
      <w:tr w:rsidR="009C7D67" w:rsidRPr="00E86F77" w:rsidTr="00C57821">
        <w:trPr>
          <w:trHeight w:val="351"/>
          <w:jc w:val="center"/>
        </w:trPr>
        <w:tc>
          <w:tcPr>
            <w:tcW w:w="4565" w:type="dxa"/>
            <w:gridSpan w:val="2"/>
            <w:shd w:val="clear" w:color="auto" w:fill="D9D9D9"/>
          </w:tcPr>
          <w:p w:rsidR="009C7D67" w:rsidRPr="00C57821" w:rsidRDefault="009C7D67" w:rsidP="00C57821">
            <w:r w:rsidRPr="00C57821">
              <w:t>ΚΑΔ ΛΟΙΠΩΝ ΔΡΑΣΤΗΡΙΟΤΗΤΩΝ</w:t>
            </w:r>
          </w:p>
        </w:tc>
        <w:tc>
          <w:tcPr>
            <w:tcW w:w="3945" w:type="dxa"/>
          </w:tcPr>
          <w:p w:rsidR="009C7D67" w:rsidRPr="009C7D67" w:rsidRDefault="009C7D67" w:rsidP="00C57821">
            <w:pPr>
              <w:rPr>
                <w:rFonts w:eastAsia="Calibri"/>
                <w:lang w:val="el-GR"/>
              </w:rPr>
            </w:pPr>
            <w:r>
              <w:rPr>
                <w:lang w:val="el-GR"/>
              </w:rPr>
              <w:t>ΒΑΣΕΙ ΕΓΓΡΑΦΟΥ ΑΠΟ Δ.Ο.Υ.</w:t>
            </w:r>
          </w:p>
        </w:tc>
      </w:tr>
    </w:tbl>
    <w:p w:rsidR="00C57821" w:rsidRPr="009C7D67" w:rsidRDefault="00C57821" w:rsidP="00C57821">
      <w:pPr>
        <w:rPr>
          <w:lang w:val="el-G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
        <w:gridCol w:w="3137"/>
        <w:gridCol w:w="3945"/>
      </w:tblGrid>
      <w:tr w:rsidR="00C57821" w:rsidRPr="00C57821" w:rsidDel="008D0E58" w:rsidTr="00C57821">
        <w:trPr>
          <w:trHeight w:val="351"/>
          <w:jc w:val="center"/>
        </w:trPr>
        <w:tc>
          <w:tcPr>
            <w:tcW w:w="4565" w:type="dxa"/>
            <w:gridSpan w:val="2"/>
            <w:shd w:val="clear" w:color="auto" w:fill="D9D9D9"/>
          </w:tcPr>
          <w:p w:rsidR="00C57821" w:rsidRPr="00C57821" w:rsidDel="008D0E58" w:rsidRDefault="00C57821" w:rsidP="00C57821">
            <w:r w:rsidRPr="00C57821">
              <w:t xml:space="preserve">ΕΠΩΝΥΜΙΑ ΜΜΕ #5 </w:t>
            </w:r>
          </w:p>
        </w:tc>
        <w:tc>
          <w:tcPr>
            <w:tcW w:w="3945" w:type="dxa"/>
          </w:tcPr>
          <w:p w:rsidR="00C57821" w:rsidRPr="00C57821" w:rsidDel="008D0E58"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Α.Φ.Μ.</w:t>
            </w:r>
          </w:p>
        </w:tc>
        <w:tc>
          <w:tcPr>
            <w:tcW w:w="3945" w:type="dxa"/>
          </w:tcPr>
          <w:p w:rsidR="00C57821" w:rsidRPr="00C57821" w:rsidRDefault="00C57821" w:rsidP="00C57821"/>
        </w:tc>
      </w:tr>
      <w:tr w:rsidR="00C57821" w:rsidRPr="00E86F77" w:rsidTr="00C57821">
        <w:trPr>
          <w:trHeight w:val="337"/>
          <w:jc w:val="center"/>
        </w:trPr>
        <w:tc>
          <w:tcPr>
            <w:tcW w:w="4565" w:type="dxa"/>
            <w:gridSpan w:val="2"/>
            <w:shd w:val="clear" w:color="auto" w:fill="D9D9D9"/>
          </w:tcPr>
          <w:p w:rsidR="00C57821" w:rsidRPr="00C57821" w:rsidRDefault="00C57821" w:rsidP="00C57821">
            <w:pPr>
              <w:rPr>
                <w:lang w:val="el-GR"/>
              </w:rPr>
            </w:pPr>
            <w:r w:rsidRPr="00C57821">
              <w:t>V</w:t>
            </w:r>
            <w:r w:rsidRPr="00C57821">
              <w:rPr>
                <w:lang w:val="el-GR"/>
              </w:rPr>
              <w:t>.</w:t>
            </w:r>
            <w:r w:rsidRPr="00C57821">
              <w:t>A</w:t>
            </w:r>
            <w:r w:rsidRPr="00C57821">
              <w:rPr>
                <w:lang w:val="el-GR"/>
              </w:rPr>
              <w:t>.</w:t>
            </w:r>
            <w:r w:rsidRPr="00C57821">
              <w:t>T</w:t>
            </w:r>
            <w:r w:rsidRPr="00C57821">
              <w:rPr>
                <w:lang w:val="el-GR"/>
              </w:rPr>
              <w:t>. (ΕΚΤΟΣ ΕΛΛΑΔΟΣ)</w:t>
            </w:r>
          </w:p>
        </w:tc>
        <w:tc>
          <w:tcPr>
            <w:tcW w:w="3945" w:type="dxa"/>
          </w:tcPr>
          <w:p w:rsidR="00C57821" w:rsidRPr="00C57821" w:rsidRDefault="00C57821" w:rsidP="00C57821">
            <w:pPr>
              <w:rPr>
                <w:lang w:val="el-GR"/>
              </w:rPr>
            </w:pPr>
          </w:p>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ΧΩΡΑ</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Δ.Ο.Υ</w:t>
            </w:r>
          </w:p>
        </w:tc>
        <w:tc>
          <w:tcPr>
            <w:tcW w:w="3945" w:type="dxa"/>
          </w:tcPr>
          <w:p w:rsidR="00C57821" w:rsidRPr="00C57821" w:rsidRDefault="00C57821" w:rsidP="00C57821"/>
        </w:tc>
      </w:tr>
      <w:tr w:rsidR="00C57821" w:rsidRPr="00C57821" w:rsidTr="00C57821">
        <w:trPr>
          <w:trHeight w:val="261"/>
          <w:jc w:val="center"/>
        </w:trPr>
        <w:tc>
          <w:tcPr>
            <w:tcW w:w="4565" w:type="dxa"/>
            <w:gridSpan w:val="2"/>
            <w:shd w:val="clear" w:color="auto" w:fill="D9D9D9"/>
            <w:vAlign w:val="center"/>
          </w:tcPr>
          <w:p w:rsidR="00C57821" w:rsidRPr="00C57821" w:rsidRDefault="00C57821" w:rsidP="00C57821">
            <w:r w:rsidRPr="00C57821">
              <w:t>ΠΕΡΙΦΕΡΕΙΑ</w:t>
            </w:r>
          </w:p>
        </w:tc>
        <w:tc>
          <w:tcPr>
            <w:tcW w:w="3945" w:type="dxa"/>
          </w:tcPr>
          <w:p w:rsidR="00C57821" w:rsidRPr="00C57821" w:rsidRDefault="00C57821" w:rsidP="00C57821"/>
        </w:tc>
      </w:tr>
      <w:tr w:rsidR="00C57821" w:rsidRPr="00C57821" w:rsidTr="00C57821">
        <w:trPr>
          <w:trHeight w:val="261"/>
          <w:jc w:val="center"/>
        </w:trPr>
        <w:tc>
          <w:tcPr>
            <w:tcW w:w="4565" w:type="dxa"/>
            <w:gridSpan w:val="2"/>
            <w:shd w:val="clear" w:color="auto" w:fill="D9D9D9"/>
            <w:vAlign w:val="center"/>
          </w:tcPr>
          <w:p w:rsidR="00C57821" w:rsidRPr="00C57821" w:rsidRDefault="00C57821" w:rsidP="00C57821">
            <w:r w:rsidRPr="00C57821">
              <w:t>ΠΕΡΙΦΕΡΕΙΑΚΗ ΕΝΟΤΗΤΑ</w:t>
            </w:r>
          </w:p>
        </w:tc>
        <w:tc>
          <w:tcPr>
            <w:tcW w:w="3945" w:type="dxa"/>
          </w:tcPr>
          <w:p w:rsidR="00C57821" w:rsidRPr="00C57821" w:rsidRDefault="00C57821" w:rsidP="00C57821"/>
        </w:tc>
      </w:tr>
      <w:tr w:rsidR="00C57821" w:rsidRPr="00C57821" w:rsidTr="00C57821">
        <w:trPr>
          <w:trHeight w:val="261"/>
          <w:jc w:val="center"/>
        </w:trPr>
        <w:tc>
          <w:tcPr>
            <w:tcW w:w="4565" w:type="dxa"/>
            <w:gridSpan w:val="2"/>
            <w:shd w:val="clear" w:color="auto" w:fill="D9D9D9"/>
            <w:vAlign w:val="center"/>
          </w:tcPr>
          <w:p w:rsidR="00C57821" w:rsidRPr="00C57821" w:rsidRDefault="00C57821" w:rsidP="00C57821">
            <w:r w:rsidRPr="00C57821">
              <w:t>ΔΗΜΟΣ - ΚΟΙΝΟΤΗΤΑ</w:t>
            </w:r>
          </w:p>
        </w:tc>
        <w:tc>
          <w:tcPr>
            <w:tcW w:w="3945" w:type="dxa"/>
          </w:tcPr>
          <w:p w:rsidR="00C57821" w:rsidRPr="00C57821" w:rsidRDefault="00C57821" w:rsidP="00C57821"/>
        </w:tc>
      </w:tr>
      <w:tr w:rsidR="00C57821" w:rsidRPr="00C57821" w:rsidTr="00C57821">
        <w:trPr>
          <w:trHeight w:val="261"/>
          <w:jc w:val="center"/>
        </w:trPr>
        <w:tc>
          <w:tcPr>
            <w:tcW w:w="4565" w:type="dxa"/>
            <w:gridSpan w:val="2"/>
            <w:shd w:val="clear" w:color="auto" w:fill="D9D9D9"/>
            <w:vAlign w:val="center"/>
          </w:tcPr>
          <w:p w:rsidR="00C57821" w:rsidRPr="00C57821" w:rsidRDefault="00C57821" w:rsidP="00C57821">
            <w:r w:rsidRPr="00C57821">
              <w:t>ΔΗΜΟΤΙΚΟ ΔΙΑΜΕΡΙΣΜΑ</w:t>
            </w:r>
          </w:p>
        </w:tc>
        <w:tc>
          <w:tcPr>
            <w:tcW w:w="3945" w:type="dxa"/>
          </w:tcPr>
          <w:p w:rsidR="00C57821" w:rsidRPr="00C57821" w:rsidRDefault="00C57821" w:rsidP="00C57821"/>
        </w:tc>
      </w:tr>
      <w:tr w:rsidR="00C57821" w:rsidRPr="00C57821" w:rsidTr="00C57821">
        <w:trPr>
          <w:trHeight w:val="140"/>
          <w:jc w:val="center"/>
        </w:trPr>
        <w:tc>
          <w:tcPr>
            <w:tcW w:w="1428" w:type="dxa"/>
            <w:vMerge w:val="restart"/>
            <w:shd w:val="clear" w:color="auto" w:fill="D9D9D9"/>
            <w:vAlign w:val="center"/>
          </w:tcPr>
          <w:p w:rsidR="00C57821" w:rsidRPr="00C57821" w:rsidRDefault="00C57821" w:rsidP="00C57821">
            <w:r w:rsidRPr="00C57821">
              <w:t>ΔΙΕΥΘΥΝΣΗ</w:t>
            </w:r>
          </w:p>
        </w:tc>
        <w:tc>
          <w:tcPr>
            <w:tcW w:w="3137" w:type="dxa"/>
            <w:shd w:val="clear" w:color="auto" w:fill="D9D9D9"/>
          </w:tcPr>
          <w:p w:rsidR="00C57821" w:rsidRPr="00C57821" w:rsidRDefault="00C57821" w:rsidP="00C57821">
            <w:r w:rsidRPr="00C57821">
              <w:t>ΟΔΟΣ – ΑΡΙΘΜΟΣ</w:t>
            </w:r>
          </w:p>
        </w:tc>
        <w:tc>
          <w:tcPr>
            <w:tcW w:w="3945" w:type="dxa"/>
          </w:tcPr>
          <w:p w:rsidR="00C57821" w:rsidRPr="00C57821" w:rsidRDefault="00C57821" w:rsidP="00C57821"/>
        </w:tc>
      </w:tr>
      <w:tr w:rsidR="00C57821" w:rsidRPr="00C57821" w:rsidTr="00C57821">
        <w:trPr>
          <w:trHeight w:val="140"/>
          <w:jc w:val="center"/>
        </w:trPr>
        <w:tc>
          <w:tcPr>
            <w:tcW w:w="1428" w:type="dxa"/>
            <w:vMerge/>
            <w:shd w:val="clear" w:color="auto" w:fill="D9D9D9"/>
          </w:tcPr>
          <w:p w:rsidR="00C57821" w:rsidRPr="00C57821" w:rsidRDefault="00C57821" w:rsidP="00C57821"/>
        </w:tc>
        <w:tc>
          <w:tcPr>
            <w:tcW w:w="3137" w:type="dxa"/>
            <w:shd w:val="clear" w:color="auto" w:fill="D9D9D9"/>
          </w:tcPr>
          <w:p w:rsidR="00C57821" w:rsidRPr="00C57821" w:rsidRDefault="00C57821" w:rsidP="00C57821">
            <w:r w:rsidRPr="00C57821">
              <w:t>ΤΟΠΟΘΕΣΙΑ</w:t>
            </w:r>
          </w:p>
        </w:tc>
        <w:tc>
          <w:tcPr>
            <w:tcW w:w="3945" w:type="dxa"/>
          </w:tcPr>
          <w:p w:rsidR="00C57821" w:rsidRPr="00C57821" w:rsidRDefault="00C57821" w:rsidP="00C57821"/>
        </w:tc>
      </w:tr>
      <w:tr w:rsidR="00C57821" w:rsidRPr="00C57821" w:rsidTr="00C57821">
        <w:trPr>
          <w:trHeight w:val="351"/>
          <w:jc w:val="center"/>
        </w:trPr>
        <w:tc>
          <w:tcPr>
            <w:tcW w:w="1428" w:type="dxa"/>
            <w:vMerge/>
            <w:shd w:val="clear" w:color="auto" w:fill="D9D9D9"/>
          </w:tcPr>
          <w:p w:rsidR="00C57821" w:rsidRPr="00C57821" w:rsidRDefault="00C57821" w:rsidP="00C57821"/>
        </w:tc>
        <w:tc>
          <w:tcPr>
            <w:tcW w:w="3137" w:type="dxa"/>
            <w:shd w:val="clear" w:color="auto" w:fill="D9D9D9"/>
          </w:tcPr>
          <w:p w:rsidR="00C57821" w:rsidRPr="00C57821" w:rsidRDefault="00C57821" w:rsidP="00C57821">
            <w:r w:rsidRPr="00C57821">
              <w:t>ΤΑΧ. ΚΩΔΙΚΑΣ</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ΤΗΛΕΦΩΝΟ ΕΠΙΚΟΙΝΩΝΙΑΣ</w:t>
            </w:r>
          </w:p>
        </w:tc>
        <w:tc>
          <w:tcPr>
            <w:tcW w:w="3945" w:type="dxa"/>
          </w:tcPr>
          <w:p w:rsidR="00C57821" w:rsidRPr="00C57821" w:rsidRDefault="00C57821" w:rsidP="00C57821"/>
        </w:tc>
      </w:tr>
      <w:tr w:rsidR="00C57821" w:rsidRPr="00C57821" w:rsidTr="00C57821">
        <w:trPr>
          <w:trHeight w:val="337"/>
          <w:jc w:val="center"/>
        </w:trPr>
        <w:tc>
          <w:tcPr>
            <w:tcW w:w="4565" w:type="dxa"/>
            <w:gridSpan w:val="2"/>
            <w:shd w:val="clear" w:color="auto" w:fill="D9D9D9"/>
          </w:tcPr>
          <w:p w:rsidR="00C57821" w:rsidRPr="00C57821" w:rsidRDefault="00C57821" w:rsidP="00C57821">
            <w:r w:rsidRPr="00C57821">
              <w:t>FAX</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ΗΛΕΚΤΡΟΝΙΚΗ ΔΙΕΥΘΥΝΣΗ (e-mail)</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ΕΤΟΣ ΙΔΡΥΣΗΣ ΕΠΙΧΕΙΡΗΣΗΣ</w:t>
            </w:r>
          </w:p>
        </w:tc>
        <w:tc>
          <w:tcPr>
            <w:tcW w:w="3945" w:type="dxa"/>
          </w:tcPr>
          <w:p w:rsidR="00C57821" w:rsidRPr="00C57821" w:rsidRDefault="00C57821" w:rsidP="00C57821"/>
        </w:tc>
      </w:tr>
      <w:tr w:rsidR="00C57821" w:rsidRPr="00E86F77" w:rsidTr="00C57821">
        <w:trPr>
          <w:trHeight w:val="351"/>
          <w:jc w:val="center"/>
        </w:trPr>
        <w:tc>
          <w:tcPr>
            <w:tcW w:w="4565" w:type="dxa"/>
            <w:gridSpan w:val="2"/>
            <w:shd w:val="clear" w:color="auto" w:fill="D9D9D9"/>
          </w:tcPr>
          <w:p w:rsidR="00C57821" w:rsidRPr="00C57821" w:rsidRDefault="00C57821" w:rsidP="00C57821">
            <w:pPr>
              <w:rPr>
                <w:lang w:val="el-GR"/>
              </w:rPr>
            </w:pPr>
            <w:r w:rsidRPr="00C57821">
              <w:rPr>
                <w:lang w:val="el-GR"/>
              </w:rPr>
              <w:t>Α.Φ.Μ. ΝΟΜΙΜΟΥ ΕΚΠΡΟΣΩΠΟΥ</w:t>
            </w:r>
          </w:p>
        </w:tc>
        <w:tc>
          <w:tcPr>
            <w:tcW w:w="3945" w:type="dxa"/>
          </w:tcPr>
          <w:p w:rsidR="00C57821" w:rsidRPr="00C57821" w:rsidRDefault="00C57821" w:rsidP="00C57821">
            <w:pPr>
              <w:rPr>
                <w:lang w:val="el-GR"/>
              </w:rPr>
            </w:pPr>
          </w:p>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VAT ΝΟΜΙΜΟΥ ΕΚΠΡΟΣΩΠΟΥ</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ΟΝΟΜΑΤΕΠΩΝΥΜΟ ΝΟΜΙΜΟΥ ΕΚΠΡΟΣΏΠΟΥ</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ΧΩΡΑ ΕΓΚΑΤΑΣΤΑΣΗΣ ΝΟΜΙΜΟΥ ΕΚΠΡΟΣΩΠΟΥ</w:t>
            </w:r>
          </w:p>
        </w:tc>
        <w:tc>
          <w:tcPr>
            <w:tcW w:w="3945" w:type="dxa"/>
          </w:tcPr>
          <w:p w:rsidR="00C57821" w:rsidRPr="00C57821" w:rsidRDefault="00C57821" w:rsidP="00C57821"/>
        </w:tc>
      </w:tr>
      <w:tr w:rsidR="009C7D67" w:rsidRPr="00E86F77" w:rsidTr="00C57821">
        <w:trPr>
          <w:trHeight w:val="351"/>
          <w:jc w:val="center"/>
        </w:trPr>
        <w:tc>
          <w:tcPr>
            <w:tcW w:w="4565" w:type="dxa"/>
            <w:gridSpan w:val="2"/>
            <w:shd w:val="clear" w:color="auto" w:fill="D9D9D9"/>
          </w:tcPr>
          <w:p w:rsidR="009C7D67" w:rsidRPr="00C57821" w:rsidRDefault="009C7D67" w:rsidP="00C57821">
            <w:r w:rsidRPr="00C57821">
              <w:t xml:space="preserve">ΚΑΔ ΚΥΡΙΑΣ ΔΡΑΣΤΗΡΙΟΤΗΤΑΣ </w:t>
            </w:r>
          </w:p>
        </w:tc>
        <w:tc>
          <w:tcPr>
            <w:tcW w:w="3945" w:type="dxa"/>
          </w:tcPr>
          <w:p w:rsidR="009C7D67" w:rsidRPr="009C7D67" w:rsidRDefault="009C7D67" w:rsidP="00C57821">
            <w:pPr>
              <w:rPr>
                <w:lang w:val="el-GR"/>
              </w:rPr>
            </w:pPr>
            <w:r>
              <w:rPr>
                <w:lang w:val="el-GR"/>
              </w:rPr>
              <w:t>ΒΑΣΕΙ ΕΓΓΡΑΦΟΥ ΑΠΟ Δ.Ο.Υ.</w:t>
            </w:r>
          </w:p>
        </w:tc>
      </w:tr>
      <w:tr w:rsidR="009C7D67" w:rsidRPr="00E86F77" w:rsidTr="00C57821">
        <w:trPr>
          <w:trHeight w:val="351"/>
          <w:jc w:val="center"/>
        </w:trPr>
        <w:tc>
          <w:tcPr>
            <w:tcW w:w="4565" w:type="dxa"/>
            <w:gridSpan w:val="2"/>
            <w:shd w:val="clear" w:color="auto" w:fill="D9D9D9"/>
          </w:tcPr>
          <w:p w:rsidR="009C7D67" w:rsidRPr="00C57821" w:rsidRDefault="009C7D67" w:rsidP="00C57821">
            <w:r w:rsidRPr="00C57821">
              <w:t>ΚΑΔ ΛΟΙΠΩΝ ΔΡΑΣΤΗΡΙΟΤΗΤΩΝ</w:t>
            </w:r>
          </w:p>
        </w:tc>
        <w:tc>
          <w:tcPr>
            <w:tcW w:w="3945" w:type="dxa"/>
          </w:tcPr>
          <w:p w:rsidR="009C7D67" w:rsidRPr="009C7D67" w:rsidRDefault="009C7D67" w:rsidP="00C57821">
            <w:pPr>
              <w:rPr>
                <w:rFonts w:eastAsia="Calibri"/>
                <w:lang w:val="el-GR"/>
              </w:rPr>
            </w:pPr>
            <w:r>
              <w:rPr>
                <w:lang w:val="el-GR"/>
              </w:rPr>
              <w:t>ΒΑΣΕΙ ΕΓΓΡΑΦΟΥ ΑΠΟ Δ.Ο.Υ.</w:t>
            </w:r>
          </w:p>
        </w:tc>
      </w:tr>
    </w:tbl>
    <w:p w:rsidR="00C57821" w:rsidRPr="009C7D67" w:rsidRDefault="00C57821" w:rsidP="00C57821">
      <w:pPr>
        <w:rPr>
          <w:lang w:val="el-G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
        <w:gridCol w:w="3137"/>
        <w:gridCol w:w="3945"/>
      </w:tblGrid>
      <w:tr w:rsidR="00C57821" w:rsidRPr="00C57821" w:rsidDel="008D0E58" w:rsidTr="00C57821">
        <w:trPr>
          <w:trHeight w:val="351"/>
          <w:jc w:val="center"/>
        </w:trPr>
        <w:tc>
          <w:tcPr>
            <w:tcW w:w="4565" w:type="dxa"/>
            <w:gridSpan w:val="2"/>
            <w:shd w:val="clear" w:color="auto" w:fill="D9D9D9"/>
          </w:tcPr>
          <w:p w:rsidR="00C57821" w:rsidRPr="00C57821" w:rsidDel="008D0E58" w:rsidRDefault="00C57821" w:rsidP="00C57821">
            <w:r w:rsidRPr="00C57821">
              <w:t xml:space="preserve">ΕΠΩΝΥΜΙΑ ΜΜΕ #v* </w:t>
            </w:r>
          </w:p>
        </w:tc>
        <w:tc>
          <w:tcPr>
            <w:tcW w:w="3945" w:type="dxa"/>
          </w:tcPr>
          <w:p w:rsidR="00C57821" w:rsidRPr="00C57821" w:rsidDel="008D0E58"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Α.Φ.Μ.</w:t>
            </w:r>
          </w:p>
        </w:tc>
        <w:tc>
          <w:tcPr>
            <w:tcW w:w="3945" w:type="dxa"/>
          </w:tcPr>
          <w:p w:rsidR="00C57821" w:rsidRPr="00C57821" w:rsidRDefault="00C57821" w:rsidP="00C57821"/>
        </w:tc>
      </w:tr>
      <w:tr w:rsidR="00C57821" w:rsidRPr="00E86F77" w:rsidTr="00C57821">
        <w:trPr>
          <w:trHeight w:val="337"/>
          <w:jc w:val="center"/>
        </w:trPr>
        <w:tc>
          <w:tcPr>
            <w:tcW w:w="4565" w:type="dxa"/>
            <w:gridSpan w:val="2"/>
            <w:shd w:val="clear" w:color="auto" w:fill="D9D9D9"/>
          </w:tcPr>
          <w:p w:rsidR="00C57821" w:rsidRPr="00C57821" w:rsidRDefault="00C57821" w:rsidP="00C57821">
            <w:pPr>
              <w:rPr>
                <w:lang w:val="el-GR"/>
              </w:rPr>
            </w:pPr>
            <w:r w:rsidRPr="00C57821">
              <w:t>V</w:t>
            </w:r>
            <w:r w:rsidRPr="00C57821">
              <w:rPr>
                <w:lang w:val="el-GR"/>
              </w:rPr>
              <w:t>.</w:t>
            </w:r>
            <w:r w:rsidRPr="00C57821">
              <w:t>A</w:t>
            </w:r>
            <w:r w:rsidRPr="00C57821">
              <w:rPr>
                <w:lang w:val="el-GR"/>
              </w:rPr>
              <w:t>.</w:t>
            </w:r>
            <w:r w:rsidRPr="00C57821">
              <w:t>T</w:t>
            </w:r>
            <w:r w:rsidRPr="00C57821">
              <w:rPr>
                <w:lang w:val="el-GR"/>
              </w:rPr>
              <w:t>. (ΕΚΤΟΣ ΕΛΛΑΔΟΣ)</w:t>
            </w:r>
          </w:p>
        </w:tc>
        <w:tc>
          <w:tcPr>
            <w:tcW w:w="3945" w:type="dxa"/>
          </w:tcPr>
          <w:p w:rsidR="00C57821" w:rsidRPr="00C57821" w:rsidRDefault="00C57821" w:rsidP="00C57821">
            <w:pPr>
              <w:rPr>
                <w:lang w:val="el-GR"/>
              </w:rPr>
            </w:pPr>
          </w:p>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ΧΩΡΑ</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Δ.Ο.Υ</w:t>
            </w:r>
          </w:p>
        </w:tc>
        <w:tc>
          <w:tcPr>
            <w:tcW w:w="3945" w:type="dxa"/>
          </w:tcPr>
          <w:p w:rsidR="00C57821" w:rsidRPr="00C57821" w:rsidRDefault="00C57821" w:rsidP="00C57821"/>
        </w:tc>
      </w:tr>
      <w:tr w:rsidR="00C57821" w:rsidRPr="00C57821" w:rsidTr="00C57821">
        <w:trPr>
          <w:trHeight w:val="261"/>
          <w:jc w:val="center"/>
        </w:trPr>
        <w:tc>
          <w:tcPr>
            <w:tcW w:w="4565" w:type="dxa"/>
            <w:gridSpan w:val="2"/>
            <w:shd w:val="clear" w:color="auto" w:fill="D9D9D9"/>
            <w:vAlign w:val="center"/>
          </w:tcPr>
          <w:p w:rsidR="00C57821" w:rsidRPr="00C57821" w:rsidRDefault="00C57821" w:rsidP="00C57821">
            <w:r w:rsidRPr="00C57821">
              <w:t>ΠΕΡΙΦΕΡΕΙΑ</w:t>
            </w:r>
          </w:p>
        </w:tc>
        <w:tc>
          <w:tcPr>
            <w:tcW w:w="3945" w:type="dxa"/>
          </w:tcPr>
          <w:p w:rsidR="00C57821" w:rsidRPr="00C57821" w:rsidRDefault="00C57821" w:rsidP="00C57821"/>
        </w:tc>
      </w:tr>
      <w:tr w:rsidR="00C57821" w:rsidRPr="00C57821" w:rsidTr="00C57821">
        <w:trPr>
          <w:trHeight w:val="261"/>
          <w:jc w:val="center"/>
        </w:trPr>
        <w:tc>
          <w:tcPr>
            <w:tcW w:w="4565" w:type="dxa"/>
            <w:gridSpan w:val="2"/>
            <w:shd w:val="clear" w:color="auto" w:fill="D9D9D9"/>
            <w:vAlign w:val="center"/>
          </w:tcPr>
          <w:p w:rsidR="00C57821" w:rsidRPr="00C57821" w:rsidRDefault="00C57821" w:rsidP="00C57821">
            <w:r w:rsidRPr="00C57821">
              <w:t>ΠΕΡΙΦΕΡΕΙΑΚΗ ΕΝΟΤΗΤΑ</w:t>
            </w:r>
          </w:p>
        </w:tc>
        <w:tc>
          <w:tcPr>
            <w:tcW w:w="3945" w:type="dxa"/>
          </w:tcPr>
          <w:p w:rsidR="00C57821" w:rsidRPr="00C57821" w:rsidRDefault="00C57821" w:rsidP="00C57821"/>
        </w:tc>
      </w:tr>
      <w:tr w:rsidR="00C57821" w:rsidRPr="00C57821" w:rsidTr="00C57821">
        <w:trPr>
          <w:trHeight w:val="261"/>
          <w:jc w:val="center"/>
        </w:trPr>
        <w:tc>
          <w:tcPr>
            <w:tcW w:w="4565" w:type="dxa"/>
            <w:gridSpan w:val="2"/>
            <w:shd w:val="clear" w:color="auto" w:fill="D9D9D9"/>
            <w:vAlign w:val="center"/>
          </w:tcPr>
          <w:p w:rsidR="00C57821" w:rsidRPr="00C57821" w:rsidRDefault="00C57821" w:rsidP="00C57821">
            <w:r w:rsidRPr="00C57821">
              <w:t>ΔΗΜΟΣ - ΚΟΙΝΟΤΗΤΑ</w:t>
            </w:r>
          </w:p>
        </w:tc>
        <w:tc>
          <w:tcPr>
            <w:tcW w:w="3945" w:type="dxa"/>
          </w:tcPr>
          <w:p w:rsidR="00C57821" w:rsidRPr="00C57821" w:rsidRDefault="00C57821" w:rsidP="00C57821"/>
        </w:tc>
      </w:tr>
      <w:tr w:rsidR="00C57821" w:rsidRPr="00C57821" w:rsidTr="00C57821">
        <w:trPr>
          <w:trHeight w:val="261"/>
          <w:jc w:val="center"/>
        </w:trPr>
        <w:tc>
          <w:tcPr>
            <w:tcW w:w="4565" w:type="dxa"/>
            <w:gridSpan w:val="2"/>
            <w:shd w:val="clear" w:color="auto" w:fill="D9D9D9"/>
            <w:vAlign w:val="center"/>
          </w:tcPr>
          <w:p w:rsidR="00C57821" w:rsidRPr="00C57821" w:rsidRDefault="00C57821" w:rsidP="00C57821">
            <w:r w:rsidRPr="00C57821">
              <w:t>ΔΗΜΟΤΙΚΟ ΔΙΑΜΕΡΙΣΜΑ</w:t>
            </w:r>
          </w:p>
        </w:tc>
        <w:tc>
          <w:tcPr>
            <w:tcW w:w="3945" w:type="dxa"/>
          </w:tcPr>
          <w:p w:rsidR="00C57821" w:rsidRPr="00C57821" w:rsidRDefault="00C57821" w:rsidP="00C57821"/>
        </w:tc>
      </w:tr>
      <w:tr w:rsidR="00C57821" w:rsidRPr="00C57821" w:rsidTr="00C57821">
        <w:trPr>
          <w:trHeight w:val="140"/>
          <w:jc w:val="center"/>
        </w:trPr>
        <w:tc>
          <w:tcPr>
            <w:tcW w:w="1428" w:type="dxa"/>
            <w:vMerge w:val="restart"/>
            <w:shd w:val="clear" w:color="auto" w:fill="D9D9D9"/>
            <w:vAlign w:val="center"/>
          </w:tcPr>
          <w:p w:rsidR="00C57821" w:rsidRPr="00C57821" w:rsidRDefault="00C57821" w:rsidP="00C57821">
            <w:r w:rsidRPr="00C57821">
              <w:t>ΔΙΕΥΘΥΝΣΗ</w:t>
            </w:r>
          </w:p>
        </w:tc>
        <w:tc>
          <w:tcPr>
            <w:tcW w:w="3137" w:type="dxa"/>
            <w:shd w:val="clear" w:color="auto" w:fill="D9D9D9"/>
          </w:tcPr>
          <w:p w:rsidR="00C57821" w:rsidRPr="00C57821" w:rsidRDefault="00C57821" w:rsidP="00C57821">
            <w:r w:rsidRPr="00C57821">
              <w:t>ΟΔΟΣ – ΑΡΙΘΜΟΣ</w:t>
            </w:r>
          </w:p>
        </w:tc>
        <w:tc>
          <w:tcPr>
            <w:tcW w:w="3945" w:type="dxa"/>
          </w:tcPr>
          <w:p w:rsidR="00C57821" w:rsidRPr="00C57821" w:rsidRDefault="00C57821" w:rsidP="00C57821"/>
        </w:tc>
      </w:tr>
      <w:tr w:rsidR="00C57821" w:rsidRPr="00C57821" w:rsidTr="00C57821">
        <w:trPr>
          <w:trHeight w:val="140"/>
          <w:jc w:val="center"/>
        </w:trPr>
        <w:tc>
          <w:tcPr>
            <w:tcW w:w="1428" w:type="dxa"/>
            <w:vMerge/>
            <w:shd w:val="clear" w:color="auto" w:fill="D9D9D9"/>
          </w:tcPr>
          <w:p w:rsidR="00C57821" w:rsidRPr="00C57821" w:rsidRDefault="00C57821" w:rsidP="00C57821"/>
        </w:tc>
        <w:tc>
          <w:tcPr>
            <w:tcW w:w="3137" w:type="dxa"/>
            <w:shd w:val="clear" w:color="auto" w:fill="D9D9D9"/>
          </w:tcPr>
          <w:p w:rsidR="00C57821" w:rsidRPr="00C57821" w:rsidRDefault="00C57821" w:rsidP="00C57821">
            <w:r w:rsidRPr="00C57821">
              <w:t>ΤΟΠΟΘΕΣΙΑ</w:t>
            </w:r>
          </w:p>
        </w:tc>
        <w:tc>
          <w:tcPr>
            <w:tcW w:w="3945" w:type="dxa"/>
          </w:tcPr>
          <w:p w:rsidR="00C57821" w:rsidRPr="00C57821" w:rsidRDefault="00C57821" w:rsidP="00C57821"/>
        </w:tc>
      </w:tr>
      <w:tr w:rsidR="00C57821" w:rsidRPr="00C57821" w:rsidTr="00C57821">
        <w:trPr>
          <w:trHeight w:val="351"/>
          <w:jc w:val="center"/>
        </w:trPr>
        <w:tc>
          <w:tcPr>
            <w:tcW w:w="1428" w:type="dxa"/>
            <w:vMerge/>
            <w:shd w:val="clear" w:color="auto" w:fill="D9D9D9"/>
          </w:tcPr>
          <w:p w:rsidR="00C57821" w:rsidRPr="00C57821" w:rsidRDefault="00C57821" w:rsidP="00C57821"/>
        </w:tc>
        <w:tc>
          <w:tcPr>
            <w:tcW w:w="3137" w:type="dxa"/>
            <w:shd w:val="clear" w:color="auto" w:fill="D9D9D9"/>
          </w:tcPr>
          <w:p w:rsidR="00C57821" w:rsidRPr="00C57821" w:rsidRDefault="00C57821" w:rsidP="00C57821">
            <w:r w:rsidRPr="00C57821">
              <w:t>ΤΑΧ. ΚΩΔΙΚΑΣ</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ΤΗΛΕΦΩΝΟ ΕΠΙΚΟΙΝΩΝΙΑΣ</w:t>
            </w:r>
          </w:p>
        </w:tc>
        <w:tc>
          <w:tcPr>
            <w:tcW w:w="3945" w:type="dxa"/>
          </w:tcPr>
          <w:p w:rsidR="00C57821" w:rsidRPr="00C57821" w:rsidRDefault="00C57821" w:rsidP="00C57821"/>
        </w:tc>
      </w:tr>
      <w:tr w:rsidR="00C57821" w:rsidRPr="00C57821" w:rsidTr="00C57821">
        <w:trPr>
          <w:trHeight w:val="337"/>
          <w:jc w:val="center"/>
        </w:trPr>
        <w:tc>
          <w:tcPr>
            <w:tcW w:w="4565" w:type="dxa"/>
            <w:gridSpan w:val="2"/>
            <w:shd w:val="clear" w:color="auto" w:fill="D9D9D9"/>
          </w:tcPr>
          <w:p w:rsidR="00C57821" w:rsidRPr="00C57821" w:rsidRDefault="00C57821" w:rsidP="00C57821">
            <w:r w:rsidRPr="00C57821">
              <w:t>FAX</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ΗΛΕΚΤΡΟΝΙΚΗ ΔΙΕΥΘΥΝΣΗ (e-mail)</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ΕΤΟΣ ΙΔΡΥΣΗΣ ΕΠΙΧΕΙΡΗΣΗΣ</w:t>
            </w:r>
          </w:p>
        </w:tc>
        <w:tc>
          <w:tcPr>
            <w:tcW w:w="3945" w:type="dxa"/>
          </w:tcPr>
          <w:p w:rsidR="00C57821" w:rsidRPr="00C57821" w:rsidRDefault="00C57821" w:rsidP="00C57821"/>
        </w:tc>
      </w:tr>
      <w:tr w:rsidR="00C57821" w:rsidRPr="00E86F77" w:rsidTr="00C57821">
        <w:trPr>
          <w:trHeight w:val="351"/>
          <w:jc w:val="center"/>
        </w:trPr>
        <w:tc>
          <w:tcPr>
            <w:tcW w:w="4565" w:type="dxa"/>
            <w:gridSpan w:val="2"/>
            <w:shd w:val="clear" w:color="auto" w:fill="D9D9D9"/>
          </w:tcPr>
          <w:p w:rsidR="00C57821" w:rsidRPr="00C57821" w:rsidRDefault="00C57821" w:rsidP="00C57821">
            <w:pPr>
              <w:rPr>
                <w:lang w:val="el-GR"/>
              </w:rPr>
            </w:pPr>
            <w:r w:rsidRPr="00C57821">
              <w:rPr>
                <w:lang w:val="el-GR"/>
              </w:rPr>
              <w:t>Α.Φ.Μ. ΝΟΜΙΜΟΥ ΕΚΠΡΟΣΩΠΟΥ</w:t>
            </w:r>
          </w:p>
        </w:tc>
        <w:tc>
          <w:tcPr>
            <w:tcW w:w="3945" w:type="dxa"/>
          </w:tcPr>
          <w:p w:rsidR="00C57821" w:rsidRPr="00C57821" w:rsidRDefault="00C57821" w:rsidP="00C57821">
            <w:pPr>
              <w:rPr>
                <w:lang w:val="el-GR"/>
              </w:rPr>
            </w:pPr>
          </w:p>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VAT ΝΟΜΙΜΟΥ ΕΚΠΡΟΣΩΠΟΥ</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ΟΝΟΜΑΤΕΠΩΝΥΜΟ ΝΟΜΙΜΟΥ ΕΚΠΡΟΣΏΠΟΥ</w:t>
            </w:r>
          </w:p>
        </w:tc>
        <w:tc>
          <w:tcPr>
            <w:tcW w:w="3945" w:type="dxa"/>
          </w:tcPr>
          <w:p w:rsidR="00C57821" w:rsidRPr="00C57821" w:rsidRDefault="00C57821" w:rsidP="00C57821"/>
        </w:tc>
      </w:tr>
      <w:tr w:rsidR="00C57821" w:rsidRPr="00C57821" w:rsidTr="00C57821">
        <w:trPr>
          <w:trHeight w:val="351"/>
          <w:jc w:val="center"/>
        </w:trPr>
        <w:tc>
          <w:tcPr>
            <w:tcW w:w="4565" w:type="dxa"/>
            <w:gridSpan w:val="2"/>
            <w:shd w:val="clear" w:color="auto" w:fill="D9D9D9"/>
          </w:tcPr>
          <w:p w:rsidR="00C57821" w:rsidRPr="00C57821" w:rsidRDefault="00C57821" w:rsidP="00C57821">
            <w:r w:rsidRPr="00C57821">
              <w:t>ΧΩΡΑ ΕΓΚΑΤΑΣΤΑΣΗΣ ΝΟΜΙΜΟΥ ΕΚΠΡΟΣΩΠΟΥ</w:t>
            </w:r>
          </w:p>
        </w:tc>
        <w:tc>
          <w:tcPr>
            <w:tcW w:w="3945" w:type="dxa"/>
          </w:tcPr>
          <w:p w:rsidR="00C57821" w:rsidRPr="00C57821" w:rsidRDefault="00C57821" w:rsidP="00C57821"/>
        </w:tc>
      </w:tr>
      <w:tr w:rsidR="009C7D67" w:rsidRPr="00E86F77" w:rsidTr="00C57821">
        <w:trPr>
          <w:trHeight w:val="351"/>
          <w:jc w:val="center"/>
        </w:trPr>
        <w:tc>
          <w:tcPr>
            <w:tcW w:w="4565" w:type="dxa"/>
            <w:gridSpan w:val="2"/>
            <w:shd w:val="clear" w:color="auto" w:fill="D9D9D9"/>
          </w:tcPr>
          <w:p w:rsidR="009C7D67" w:rsidRPr="00C57821" w:rsidRDefault="009C7D67" w:rsidP="00C57821">
            <w:r w:rsidRPr="00C57821">
              <w:t xml:space="preserve">ΚΑΔ ΚΥΡΙΑΣ ΔΡΑΣΤΗΡΙΟΤΗΤΑΣ </w:t>
            </w:r>
          </w:p>
        </w:tc>
        <w:tc>
          <w:tcPr>
            <w:tcW w:w="3945" w:type="dxa"/>
          </w:tcPr>
          <w:p w:rsidR="009C7D67" w:rsidRPr="009C7D67" w:rsidRDefault="009C7D67" w:rsidP="00C57821">
            <w:pPr>
              <w:rPr>
                <w:lang w:val="el-GR"/>
              </w:rPr>
            </w:pPr>
            <w:r>
              <w:rPr>
                <w:lang w:val="el-GR"/>
              </w:rPr>
              <w:t>ΒΑΣΕΙ ΕΓΓΡΑΦΟΥ ΑΠΟ Δ.Ο.Υ.</w:t>
            </w:r>
          </w:p>
        </w:tc>
      </w:tr>
      <w:tr w:rsidR="009C7D67" w:rsidRPr="00E86F77" w:rsidTr="00C57821">
        <w:trPr>
          <w:trHeight w:val="351"/>
          <w:jc w:val="center"/>
        </w:trPr>
        <w:tc>
          <w:tcPr>
            <w:tcW w:w="4565" w:type="dxa"/>
            <w:gridSpan w:val="2"/>
            <w:shd w:val="clear" w:color="auto" w:fill="D9D9D9"/>
          </w:tcPr>
          <w:p w:rsidR="009C7D67" w:rsidRPr="00C57821" w:rsidRDefault="009C7D67" w:rsidP="00C57821">
            <w:r w:rsidRPr="00C57821">
              <w:t>ΚΑΔ ΛΟΙΠΩΝ ΔΡΑΣΤΗΡΙΟΤΗΤΩΝ</w:t>
            </w:r>
          </w:p>
        </w:tc>
        <w:tc>
          <w:tcPr>
            <w:tcW w:w="3945" w:type="dxa"/>
          </w:tcPr>
          <w:p w:rsidR="009C7D67" w:rsidRPr="009C7D67" w:rsidRDefault="009C7D67" w:rsidP="00C57821">
            <w:pPr>
              <w:rPr>
                <w:rFonts w:eastAsia="Calibri"/>
                <w:lang w:val="el-GR"/>
              </w:rPr>
            </w:pPr>
            <w:r>
              <w:rPr>
                <w:lang w:val="el-GR"/>
              </w:rPr>
              <w:t>ΒΑΣΕΙ ΕΓΓΡΑΦΟΥ ΑΠΟ Δ.Ο.Υ.</w:t>
            </w:r>
          </w:p>
        </w:tc>
      </w:tr>
    </w:tbl>
    <w:p w:rsidR="00C57821" w:rsidRPr="009C7D67" w:rsidRDefault="00C57821" w:rsidP="00C57821">
      <w:pPr>
        <w:rPr>
          <w:lang w:val="el-GR"/>
        </w:rPr>
      </w:pPr>
      <w:r w:rsidRPr="009C7D67">
        <w:rPr>
          <w:lang w:val="el-GR"/>
        </w:rPr>
        <w:t xml:space="preserve">*Όπου ν η νιοστή </w:t>
      </w:r>
      <w:proofErr w:type="spellStart"/>
      <w:r w:rsidRPr="009C7D67">
        <w:rPr>
          <w:lang w:val="el-GR"/>
        </w:rPr>
        <w:t>μμε</w:t>
      </w:r>
      <w:proofErr w:type="spellEnd"/>
      <w:r w:rsidRPr="009C7D67">
        <w:rPr>
          <w:lang w:val="el-GR"/>
        </w:rPr>
        <w:t xml:space="preserve"> </w:t>
      </w:r>
    </w:p>
    <w:p w:rsidR="007237C1" w:rsidRDefault="007237C1" w:rsidP="00C57821">
      <w:pPr>
        <w:rPr>
          <w:lang w:val="el-GR"/>
        </w:rPr>
      </w:pPr>
    </w:p>
    <w:tbl>
      <w:tblPr>
        <w:tblW w:w="0" w:type="auto"/>
        <w:shd w:val="clear" w:color="auto" w:fill="D9D9D9"/>
        <w:tblLook w:val="04A0" w:firstRow="1" w:lastRow="0" w:firstColumn="1" w:lastColumn="0" w:noHBand="0" w:noVBand="1"/>
      </w:tblPr>
      <w:tblGrid>
        <w:gridCol w:w="8528"/>
      </w:tblGrid>
      <w:tr w:rsidR="007237C1" w:rsidRPr="00E86F77" w:rsidTr="00F007D0">
        <w:tc>
          <w:tcPr>
            <w:tcW w:w="8528" w:type="dxa"/>
            <w:shd w:val="clear" w:color="auto" w:fill="D9D9D9"/>
          </w:tcPr>
          <w:p w:rsidR="007237C1" w:rsidRPr="00F007D0" w:rsidRDefault="007237C1" w:rsidP="00C57821">
            <w:pPr>
              <w:rPr>
                <w:b/>
                <w:lang w:val="el-GR"/>
              </w:rPr>
            </w:pPr>
            <w:r w:rsidRPr="00F007D0">
              <w:rPr>
                <w:b/>
                <w:lang w:val="el-GR"/>
              </w:rPr>
              <w:t>3.6 ΣΤΟΙΧΕΙΑ ΣΥΝΕΡΓΑΖΟΜΕΝΩΝ ΛΟΙΠΩΝ ΦΟΡΕΩΝ (&gt;=1 Οργανισμός έρευνας και διάδοσης γνώσεων)</w:t>
            </w:r>
          </w:p>
        </w:tc>
      </w:tr>
    </w:tbl>
    <w:p w:rsidR="009C7D67" w:rsidRDefault="009C7D67" w:rsidP="00C57821">
      <w:pPr>
        <w:rPr>
          <w:lang w:val="el-GR"/>
        </w:rPr>
      </w:pPr>
      <w:r>
        <w:rPr>
          <w:lang w:val="el-GR"/>
        </w:rPr>
        <w:t>Συμπληρώνεται από τον τουλάχιστον έναν (1) Οργανισμό Έρευνας και Διάδοσης Γνώσεων που συμμετέχει στο συνεργατικό σχηματισμό αν δεν είναι ο συντονιστής φορέας και από λοιπούς φορείς που αντιμετωπίζονται ως Οργανισμοί Έρευνας και Διάδοσης Γνώσεων που συμμετέχουν στον συνεργατικό σχηματισμό.</w:t>
      </w:r>
    </w:p>
    <w:tbl>
      <w:tblPr>
        <w:tblW w:w="8687" w:type="dxa"/>
        <w:jc w:val="center"/>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6"/>
        <w:gridCol w:w="2686"/>
        <w:gridCol w:w="4255"/>
      </w:tblGrid>
      <w:tr w:rsidR="00C57821" w:rsidRPr="00C57821" w:rsidTr="009C7D67">
        <w:trPr>
          <w:trHeight w:val="249"/>
          <w:jc w:val="center"/>
        </w:trPr>
        <w:tc>
          <w:tcPr>
            <w:tcW w:w="4432" w:type="dxa"/>
            <w:gridSpan w:val="2"/>
            <w:shd w:val="clear" w:color="auto" w:fill="D9D9D9"/>
            <w:vAlign w:val="center"/>
          </w:tcPr>
          <w:p w:rsidR="00C57821" w:rsidRPr="00C57821" w:rsidRDefault="00C57821" w:rsidP="00C57821">
            <w:r w:rsidRPr="00C57821">
              <w:t>Α/Α ΦΟΡΕΑ</w:t>
            </w:r>
          </w:p>
        </w:tc>
        <w:tc>
          <w:tcPr>
            <w:tcW w:w="4255" w:type="dxa"/>
            <w:vAlign w:val="center"/>
          </w:tcPr>
          <w:p w:rsidR="00C57821" w:rsidRPr="00C57821" w:rsidRDefault="00C57821" w:rsidP="00C57821"/>
        </w:tc>
      </w:tr>
      <w:tr w:rsidR="00C57821" w:rsidRPr="00C57821" w:rsidTr="009C7D67">
        <w:trPr>
          <w:trHeight w:val="249"/>
          <w:jc w:val="center"/>
        </w:trPr>
        <w:tc>
          <w:tcPr>
            <w:tcW w:w="4432" w:type="dxa"/>
            <w:gridSpan w:val="2"/>
            <w:shd w:val="clear" w:color="auto" w:fill="D9D9D9"/>
            <w:vAlign w:val="center"/>
          </w:tcPr>
          <w:p w:rsidR="00C57821" w:rsidRPr="00C57821" w:rsidRDefault="00C57821" w:rsidP="00C57821">
            <w:r w:rsidRPr="00C57821">
              <w:t>Α.Φ.Μ.</w:t>
            </w:r>
          </w:p>
        </w:tc>
        <w:tc>
          <w:tcPr>
            <w:tcW w:w="4255" w:type="dxa"/>
            <w:vAlign w:val="center"/>
          </w:tcPr>
          <w:p w:rsidR="00C57821" w:rsidRPr="00C57821" w:rsidRDefault="00C57821" w:rsidP="00C57821"/>
        </w:tc>
      </w:tr>
      <w:tr w:rsidR="00C57821" w:rsidRPr="00E86F77" w:rsidTr="009C7D67">
        <w:trPr>
          <w:trHeight w:val="249"/>
          <w:jc w:val="center"/>
        </w:trPr>
        <w:tc>
          <w:tcPr>
            <w:tcW w:w="4432" w:type="dxa"/>
            <w:gridSpan w:val="2"/>
            <w:shd w:val="clear" w:color="auto" w:fill="D9D9D9"/>
            <w:vAlign w:val="center"/>
          </w:tcPr>
          <w:p w:rsidR="00C57821" w:rsidRPr="00C57821" w:rsidRDefault="00C57821" w:rsidP="00C57821">
            <w:pPr>
              <w:rPr>
                <w:lang w:val="el-GR"/>
              </w:rPr>
            </w:pPr>
            <w:r w:rsidRPr="00C57821">
              <w:t>V</w:t>
            </w:r>
            <w:r w:rsidRPr="00C57821">
              <w:rPr>
                <w:lang w:val="el-GR"/>
              </w:rPr>
              <w:t>.</w:t>
            </w:r>
            <w:r w:rsidRPr="00C57821">
              <w:t>A</w:t>
            </w:r>
            <w:r w:rsidRPr="00C57821">
              <w:rPr>
                <w:lang w:val="el-GR"/>
              </w:rPr>
              <w:t>.</w:t>
            </w:r>
            <w:r w:rsidRPr="00C57821">
              <w:t>T</w:t>
            </w:r>
            <w:r w:rsidRPr="00C57821">
              <w:rPr>
                <w:lang w:val="el-GR"/>
              </w:rPr>
              <w:t>. (ΕΚΤΟΣ ΕΛΛΑΔΟΣ)</w:t>
            </w:r>
          </w:p>
        </w:tc>
        <w:tc>
          <w:tcPr>
            <w:tcW w:w="4255" w:type="dxa"/>
            <w:vAlign w:val="center"/>
          </w:tcPr>
          <w:p w:rsidR="00C57821" w:rsidRPr="00C57821" w:rsidRDefault="00C57821" w:rsidP="00C57821">
            <w:pPr>
              <w:rPr>
                <w:lang w:val="el-GR"/>
              </w:rPr>
            </w:pPr>
          </w:p>
        </w:tc>
      </w:tr>
      <w:tr w:rsidR="00C57821" w:rsidRPr="00C57821" w:rsidTr="009C7D67">
        <w:trPr>
          <w:trHeight w:val="249"/>
          <w:jc w:val="center"/>
        </w:trPr>
        <w:tc>
          <w:tcPr>
            <w:tcW w:w="4432" w:type="dxa"/>
            <w:gridSpan w:val="2"/>
            <w:shd w:val="clear" w:color="auto" w:fill="D9D9D9"/>
            <w:vAlign w:val="center"/>
          </w:tcPr>
          <w:p w:rsidR="00C57821" w:rsidRPr="00C57821" w:rsidRDefault="00C57821" w:rsidP="00C57821">
            <w:r w:rsidRPr="00C57821">
              <w:t>ΧΩΡΑ</w:t>
            </w:r>
          </w:p>
        </w:tc>
        <w:tc>
          <w:tcPr>
            <w:tcW w:w="4255" w:type="dxa"/>
            <w:vAlign w:val="center"/>
          </w:tcPr>
          <w:p w:rsidR="00C57821" w:rsidRPr="00C57821" w:rsidRDefault="00C57821" w:rsidP="00C57821"/>
        </w:tc>
      </w:tr>
      <w:tr w:rsidR="00C57821" w:rsidRPr="00E86F77" w:rsidTr="009C7D67">
        <w:trPr>
          <w:trHeight w:val="249"/>
          <w:jc w:val="center"/>
        </w:trPr>
        <w:tc>
          <w:tcPr>
            <w:tcW w:w="4432" w:type="dxa"/>
            <w:gridSpan w:val="2"/>
            <w:shd w:val="clear" w:color="auto" w:fill="D9D9D9"/>
            <w:vAlign w:val="center"/>
          </w:tcPr>
          <w:p w:rsidR="00C57821" w:rsidRPr="00C57821" w:rsidRDefault="00C57821" w:rsidP="00C57821">
            <w:r w:rsidRPr="00C57821">
              <w:t>ΕΠΩΝΥΜΙΑ ΦΟΡΕΑ</w:t>
            </w:r>
          </w:p>
        </w:tc>
        <w:tc>
          <w:tcPr>
            <w:tcW w:w="4255" w:type="dxa"/>
            <w:vAlign w:val="center"/>
          </w:tcPr>
          <w:p w:rsidR="00C57821" w:rsidRPr="00C57821" w:rsidRDefault="00C57821" w:rsidP="00C57821">
            <w:pPr>
              <w:rPr>
                <w:lang w:val="el-GR"/>
              </w:rPr>
            </w:pPr>
            <w:r w:rsidRPr="00C57821">
              <w:rPr>
                <w:lang w:val="el-GR"/>
              </w:rPr>
              <w:t>ΒΑΣΕΙ ΕΓΓΡΑΦΟΥ ΑΠΟ Δ.Ο.Υ.</w:t>
            </w:r>
          </w:p>
        </w:tc>
      </w:tr>
      <w:tr w:rsidR="00C57821" w:rsidRPr="00C57821" w:rsidTr="009C7D67">
        <w:trPr>
          <w:trHeight w:val="498"/>
          <w:jc w:val="center"/>
        </w:trPr>
        <w:tc>
          <w:tcPr>
            <w:tcW w:w="4432" w:type="dxa"/>
            <w:gridSpan w:val="2"/>
            <w:shd w:val="clear" w:color="auto" w:fill="D9D9D9"/>
            <w:vAlign w:val="center"/>
          </w:tcPr>
          <w:p w:rsidR="00C57821" w:rsidRPr="00C57821" w:rsidRDefault="00C57821" w:rsidP="00C57821">
            <w:r w:rsidRPr="00C57821">
              <w:t>ΣΥΝΤΟΜΟΓΡΑΦΙΑ ΦΟΡΕΑ</w:t>
            </w:r>
          </w:p>
        </w:tc>
        <w:tc>
          <w:tcPr>
            <w:tcW w:w="4255" w:type="dxa"/>
            <w:vAlign w:val="center"/>
          </w:tcPr>
          <w:p w:rsidR="00C57821" w:rsidRPr="00C57821" w:rsidRDefault="00C57821" w:rsidP="00C57821">
            <w:pPr>
              <w:rPr>
                <w:lang w:val="el-GR"/>
              </w:rPr>
            </w:pPr>
          </w:p>
        </w:tc>
      </w:tr>
      <w:tr w:rsidR="00C57821" w:rsidRPr="00E86F77" w:rsidTr="009C7D67">
        <w:trPr>
          <w:trHeight w:val="498"/>
          <w:jc w:val="center"/>
        </w:trPr>
        <w:tc>
          <w:tcPr>
            <w:tcW w:w="4432" w:type="dxa"/>
            <w:gridSpan w:val="2"/>
            <w:shd w:val="clear" w:color="auto" w:fill="D9D9D9"/>
            <w:vAlign w:val="center"/>
          </w:tcPr>
          <w:p w:rsidR="00C57821" w:rsidRPr="00C57821" w:rsidRDefault="00C57821" w:rsidP="00C57821">
            <w:pPr>
              <w:rPr>
                <w:lang w:val="el-GR"/>
              </w:rPr>
            </w:pPr>
            <w:r w:rsidRPr="00C57821">
              <w:rPr>
                <w:lang w:val="el-GR"/>
              </w:rPr>
              <w:t>ΕΠΩΝΥΜΙΑ ΚΥΡΙΟΥ ΦΟΡΕΑ ΣΤΟΝ ΟΠΟΙΟ ΑΝΗΚΕΙ</w:t>
            </w:r>
          </w:p>
        </w:tc>
        <w:tc>
          <w:tcPr>
            <w:tcW w:w="4255" w:type="dxa"/>
            <w:vAlign w:val="center"/>
          </w:tcPr>
          <w:p w:rsidR="00C57821" w:rsidRPr="00C57821" w:rsidRDefault="00C57821" w:rsidP="00C57821">
            <w:pPr>
              <w:rPr>
                <w:lang w:val="el-GR"/>
              </w:rPr>
            </w:pPr>
          </w:p>
        </w:tc>
      </w:tr>
      <w:tr w:rsidR="00C57821" w:rsidRPr="00C57821" w:rsidTr="009C7D67">
        <w:trPr>
          <w:trHeight w:val="249"/>
          <w:jc w:val="center"/>
        </w:trPr>
        <w:tc>
          <w:tcPr>
            <w:tcW w:w="4432" w:type="dxa"/>
            <w:gridSpan w:val="2"/>
            <w:shd w:val="clear" w:color="auto" w:fill="D9D9D9"/>
            <w:vAlign w:val="center"/>
          </w:tcPr>
          <w:p w:rsidR="00C57821" w:rsidRPr="00C57821" w:rsidRDefault="00C57821" w:rsidP="00C57821">
            <w:r w:rsidRPr="00C57821">
              <w:t>ΣΥΝΟΠΤΙΚΗ ΠΑΡΟΥΣΙΑΣΗ ΔΙΚΑΙΟΥΧΟΥ ΦΟΡΕΑ</w:t>
            </w:r>
          </w:p>
        </w:tc>
        <w:tc>
          <w:tcPr>
            <w:tcW w:w="4255" w:type="dxa"/>
            <w:vAlign w:val="center"/>
          </w:tcPr>
          <w:p w:rsidR="00C57821" w:rsidRPr="00C57821" w:rsidRDefault="00C57821" w:rsidP="00C57821"/>
        </w:tc>
      </w:tr>
      <w:tr w:rsidR="00C57821" w:rsidRPr="00C57821" w:rsidTr="009C7D67">
        <w:trPr>
          <w:trHeight w:val="249"/>
          <w:jc w:val="center"/>
        </w:trPr>
        <w:tc>
          <w:tcPr>
            <w:tcW w:w="4432" w:type="dxa"/>
            <w:gridSpan w:val="2"/>
            <w:shd w:val="clear" w:color="auto" w:fill="D9D9D9"/>
            <w:vAlign w:val="center"/>
          </w:tcPr>
          <w:p w:rsidR="00C57821" w:rsidRPr="00C57821" w:rsidRDefault="00C57821" w:rsidP="00C57821">
            <w:r w:rsidRPr="00C57821">
              <w:t>Δ.Ο.Υ.</w:t>
            </w:r>
          </w:p>
        </w:tc>
        <w:tc>
          <w:tcPr>
            <w:tcW w:w="4255" w:type="dxa"/>
            <w:vAlign w:val="center"/>
          </w:tcPr>
          <w:p w:rsidR="00C57821" w:rsidRPr="00C57821" w:rsidRDefault="00C57821" w:rsidP="00C57821"/>
        </w:tc>
      </w:tr>
      <w:tr w:rsidR="00C57821" w:rsidRPr="00C57821" w:rsidTr="009C7D67">
        <w:trPr>
          <w:trHeight w:val="249"/>
          <w:jc w:val="center"/>
        </w:trPr>
        <w:tc>
          <w:tcPr>
            <w:tcW w:w="4432" w:type="dxa"/>
            <w:gridSpan w:val="2"/>
            <w:shd w:val="clear" w:color="auto" w:fill="D9D9D9"/>
            <w:vAlign w:val="center"/>
          </w:tcPr>
          <w:p w:rsidR="00C57821" w:rsidRPr="00C57821" w:rsidRDefault="00C57821" w:rsidP="00C57821">
            <w:r w:rsidRPr="00C57821">
              <w:t>ΚΥΡΙΑ ΔΡΑΣΤΗΡΙΟΤΗΤΑ ΕΡΕΥΝΗΤΙΚΟΥ ΦΟΡΕΑ</w:t>
            </w:r>
          </w:p>
        </w:tc>
        <w:tc>
          <w:tcPr>
            <w:tcW w:w="4255" w:type="dxa"/>
            <w:vAlign w:val="center"/>
          </w:tcPr>
          <w:p w:rsidR="00C57821" w:rsidRPr="00C57821" w:rsidRDefault="00C57821" w:rsidP="00C57821">
            <w:pPr>
              <w:rPr>
                <w:lang w:val="el-GR"/>
              </w:rPr>
            </w:pPr>
          </w:p>
        </w:tc>
      </w:tr>
      <w:tr w:rsidR="00C57821" w:rsidRPr="00E86F77" w:rsidTr="009C7D67">
        <w:trPr>
          <w:trHeight w:val="249"/>
          <w:jc w:val="center"/>
        </w:trPr>
        <w:tc>
          <w:tcPr>
            <w:tcW w:w="4432" w:type="dxa"/>
            <w:gridSpan w:val="2"/>
            <w:shd w:val="clear" w:color="auto" w:fill="D9D9D9"/>
            <w:vAlign w:val="center"/>
          </w:tcPr>
          <w:p w:rsidR="00C57821" w:rsidRPr="00C57821" w:rsidRDefault="00C57821" w:rsidP="00C57821">
            <w:pPr>
              <w:rPr>
                <w:lang w:val="el-GR"/>
              </w:rPr>
            </w:pPr>
            <w:r w:rsidRPr="00C57821">
              <w:rPr>
                <w:lang w:val="el-GR"/>
              </w:rPr>
              <w:t>ΕΑΝ Η ΑΠΑΝΤΗΣΗ ΣΤΗΝ ΠΡΟΗΓΟΥΜΕΝΗ ΕΡΩΤΗΣΗ ΕΙΝΑΙ «ΑΛΛΗ» ΠΡΟΣΔΙΟΡΙΣΤΕ</w:t>
            </w:r>
          </w:p>
        </w:tc>
        <w:tc>
          <w:tcPr>
            <w:tcW w:w="4255" w:type="dxa"/>
            <w:vAlign w:val="center"/>
          </w:tcPr>
          <w:p w:rsidR="00C57821" w:rsidRPr="00C57821" w:rsidRDefault="00C57821" w:rsidP="00C57821">
            <w:pPr>
              <w:rPr>
                <w:lang w:val="el-GR"/>
              </w:rPr>
            </w:pPr>
          </w:p>
        </w:tc>
      </w:tr>
      <w:tr w:rsidR="00C57821" w:rsidRPr="00C57821" w:rsidTr="009C7D67">
        <w:trPr>
          <w:jc w:val="center"/>
        </w:trPr>
        <w:tc>
          <w:tcPr>
            <w:tcW w:w="4432" w:type="dxa"/>
            <w:gridSpan w:val="2"/>
            <w:shd w:val="clear" w:color="auto" w:fill="D9D9D9"/>
            <w:vAlign w:val="center"/>
          </w:tcPr>
          <w:p w:rsidR="00C57821" w:rsidRPr="00C57821" w:rsidRDefault="00C57821" w:rsidP="00C57821">
            <w:r w:rsidRPr="00C57821">
              <w:t>ΠΕΡΙΦΕΡΕΙΑ</w:t>
            </w:r>
          </w:p>
        </w:tc>
        <w:tc>
          <w:tcPr>
            <w:tcW w:w="4255" w:type="dxa"/>
          </w:tcPr>
          <w:p w:rsidR="00C57821" w:rsidRPr="00C57821" w:rsidRDefault="00C57821" w:rsidP="00C57821"/>
        </w:tc>
      </w:tr>
      <w:tr w:rsidR="00C57821" w:rsidRPr="00C57821" w:rsidTr="009C7D67">
        <w:trPr>
          <w:jc w:val="center"/>
        </w:trPr>
        <w:tc>
          <w:tcPr>
            <w:tcW w:w="4432" w:type="dxa"/>
            <w:gridSpan w:val="2"/>
            <w:shd w:val="clear" w:color="auto" w:fill="D9D9D9"/>
            <w:vAlign w:val="center"/>
          </w:tcPr>
          <w:p w:rsidR="00C57821" w:rsidRPr="00C57821" w:rsidRDefault="00C57821" w:rsidP="00C57821">
            <w:r w:rsidRPr="00C57821">
              <w:t>ΠΕΡΙΦΕΡΕΙΑΚΗ ΕΝΟΤΗΤΑ</w:t>
            </w:r>
          </w:p>
        </w:tc>
        <w:tc>
          <w:tcPr>
            <w:tcW w:w="4255" w:type="dxa"/>
          </w:tcPr>
          <w:p w:rsidR="00C57821" w:rsidRPr="00C57821" w:rsidRDefault="00C57821" w:rsidP="00C57821"/>
        </w:tc>
      </w:tr>
      <w:tr w:rsidR="00C57821" w:rsidRPr="00C57821" w:rsidTr="009C7D67">
        <w:trPr>
          <w:jc w:val="center"/>
        </w:trPr>
        <w:tc>
          <w:tcPr>
            <w:tcW w:w="4432" w:type="dxa"/>
            <w:gridSpan w:val="2"/>
            <w:shd w:val="clear" w:color="auto" w:fill="D9D9D9"/>
            <w:vAlign w:val="center"/>
          </w:tcPr>
          <w:p w:rsidR="00C57821" w:rsidRPr="00C57821" w:rsidRDefault="00C57821" w:rsidP="00C57821">
            <w:r w:rsidRPr="00C57821">
              <w:t>ΔΗΜΟΣ – ΚΟΙΝΟΤΗΤΑ</w:t>
            </w:r>
          </w:p>
        </w:tc>
        <w:tc>
          <w:tcPr>
            <w:tcW w:w="4255" w:type="dxa"/>
          </w:tcPr>
          <w:p w:rsidR="00C57821" w:rsidRPr="00C57821" w:rsidRDefault="00C57821" w:rsidP="00C57821"/>
        </w:tc>
      </w:tr>
      <w:tr w:rsidR="00C57821" w:rsidRPr="00C57821" w:rsidTr="009C7D67">
        <w:trPr>
          <w:jc w:val="center"/>
        </w:trPr>
        <w:tc>
          <w:tcPr>
            <w:tcW w:w="4432" w:type="dxa"/>
            <w:gridSpan w:val="2"/>
            <w:shd w:val="clear" w:color="auto" w:fill="D9D9D9"/>
            <w:vAlign w:val="center"/>
          </w:tcPr>
          <w:p w:rsidR="00C57821" w:rsidRPr="00C57821" w:rsidRDefault="00C57821" w:rsidP="00C57821">
            <w:r w:rsidRPr="00C57821">
              <w:t>ΔΗΜΟΤΙΚΟ ΔΙΑΜΕΡΙΣΜΑ</w:t>
            </w:r>
          </w:p>
        </w:tc>
        <w:tc>
          <w:tcPr>
            <w:tcW w:w="4255" w:type="dxa"/>
          </w:tcPr>
          <w:p w:rsidR="00C57821" w:rsidRPr="00C57821" w:rsidRDefault="00C57821" w:rsidP="00C57821"/>
        </w:tc>
      </w:tr>
      <w:tr w:rsidR="00C57821" w:rsidRPr="00E86F77" w:rsidTr="009C7D67">
        <w:trPr>
          <w:jc w:val="center"/>
        </w:trPr>
        <w:tc>
          <w:tcPr>
            <w:tcW w:w="1746" w:type="dxa"/>
            <w:vMerge w:val="restart"/>
            <w:shd w:val="clear" w:color="auto" w:fill="D9D9D9"/>
            <w:vAlign w:val="center"/>
          </w:tcPr>
          <w:p w:rsidR="00C57821" w:rsidRPr="00C57821" w:rsidRDefault="00C57821" w:rsidP="00C57821">
            <w:r w:rsidRPr="00C57821">
              <w:t>ΔΙΕΥΘΥΝΣΗ ΕΔΡΑΣ</w:t>
            </w:r>
          </w:p>
        </w:tc>
        <w:tc>
          <w:tcPr>
            <w:tcW w:w="2686" w:type="dxa"/>
            <w:shd w:val="clear" w:color="auto" w:fill="D9D9D9"/>
            <w:vAlign w:val="center"/>
          </w:tcPr>
          <w:p w:rsidR="00C57821" w:rsidRPr="00C57821" w:rsidRDefault="00C57821" w:rsidP="00C57821">
            <w:r w:rsidRPr="00C57821">
              <w:t>ΟΔΟΣ – ΑΡΙΘΜΟΣ</w:t>
            </w:r>
          </w:p>
        </w:tc>
        <w:tc>
          <w:tcPr>
            <w:tcW w:w="4255" w:type="dxa"/>
          </w:tcPr>
          <w:p w:rsidR="00C57821" w:rsidRPr="00C57821" w:rsidRDefault="00C57821" w:rsidP="00C57821">
            <w:pPr>
              <w:rPr>
                <w:lang w:val="el-GR"/>
              </w:rPr>
            </w:pPr>
            <w:r w:rsidRPr="00C57821">
              <w:rPr>
                <w:lang w:val="el-GR"/>
              </w:rPr>
              <w:t>ΒΑΣΕΙ ΕΓΓΡΑΦΟΥ ΑΠΟ Δ.Ο.Υ</w:t>
            </w:r>
          </w:p>
        </w:tc>
      </w:tr>
      <w:tr w:rsidR="00C57821" w:rsidRPr="00E86F77" w:rsidTr="009C7D67">
        <w:trPr>
          <w:jc w:val="center"/>
        </w:trPr>
        <w:tc>
          <w:tcPr>
            <w:tcW w:w="1746" w:type="dxa"/>
            <w:vMerge/>
            <w:shd w:val="clear" w:color="auto" w:fill="D9D9D9"/>
            <w:vAlign w:val="center"/>
          </w:tcPr>
          <w:p w:rsidR="00C57821" w:rsidRPr="00C57821" w:rsidRDefault="00C57821" w:rsidP="00C57821">
            <w:pPr>
              <w:rPr>
                <w:lang w:val="el-GR"/>
              </w:rPr>
            </w:pPr>
          </w:p>
        </w:tc>
        <w:tc>
          <w:tcPr>
            <w:tcW w:w="2686" w:type="dxa"/>
            <w:shd w:val="clear" w:color="auto" w:fill="D9D9D9"/>
            <w:vAlign w:val="center"/>
          </w:tcPr>
          <w:p w:rsidR="00C57821" w:rsidRPr="00C57821" w:rsidRDefault="00C57821" w:rsidP="00C57821">
            <w:r w:rsidRPr="00C57821">
              <w:t>ΤΟΠΟΘΕΣΙΑ</w:t>
            </w:r>
          </w:p>
        </w:tc>
        <w:tc>
          <w:tcPr>
            <w:tcW w:w="4255" w:type="dxa"/>
          </w:tcPr>
          <w:p w:rsidR="00C57821" w:rsidRPr="00C57821" w:rsidRDefault="00C57821" w:rsidP="00C57821">
            <w:pPr>
              <w:rPr>
                <w:lang w:val="el-GR"/>
              </w:rPr>
            </w:pPr>
            <w:r w:rsidRPr="00C57821">
              <w:rPr>
                <w:lang w:val="el-GR"/>
              </w:rPr>
              <w:t>ΒΑΣΕΙ ΕΓΓΡΑΦΟΥ ΑΠΟ Δ.Ο.Υ</w:t>
            </w:r>
          </w:p>
        </w:tc>
      </w:tr>
      <w:tr w:rsidR="00C57821" w:rsidRPr="00C57821" w:rsidTr="009C7D67">
        <w:trPr>
          <w:jc w:val="center"/>
        </w:trPr>
        <w:tc>
          <w:tcPr>
            <w:tcW w:w="1746" w:type="dxa"/>
            <w:vMerge/>
            <w:shd w:val="clear" w:color="auto" w:fill="D9D9D9"/>
            <w:vAlign w:val="center"/>
          </w:tcPr>
          <w:p w:rsidR="00C57821" w:rsidRPr="00C57821" w:rsidRDefault="00C57821" w:rsidP="00C57821">
            <w:pPr>
              <w:rPr>
                <w:lang w:val="el-GR"/>
              </w:rPr>
            </w:pPr>
          </w:p>
        </w:tc>
        <w:tc>
          <w:tcPr>
            <w:tcW w:w="2686" w:type="dxa"/>
            <w:shd w:val="clear" w:color="auto" w:fill="D9D9D9"/>
            <w:vAlign w:val="center"/>
          </w:tcPr>
          <w:p w:rsidR="00C57821" w:rsidRPr="00C57821" w:rsidRDefault="00C57821" w:rsidP="00C57821">
            <w:r w:rsidRPr="00C57821">
              <w:t>ΤΑΧ. ΚΩΔΙΚΟΣ</w:t>
            </w:r>
          </w:p>
        </w:tc>
        <w:tc>
          <w:tcPr>
            <w:tcW w:w="4255" w:type="dxa"/>
          </w:tcPr>
          <w:p w:rsidR="00C57821" w:rsidRPr="00C57821" w:rsidRDefault="00C57821" w:rsidP="00C57821"/>
        </w:tc>
      </w:tr>
      <w:tr w:rsidR="00C57821" w:rsidRPr="00C57821" w:rsidTr="009C7D67">
        <w:trPr>
          <w:jc w:val="center"/>
        </w:trPr>
        <w:tc>
          <w:tcPr>
            <w:tcW w:w="4432" w:type="dxa"/>
            <w:gridSpan w:val="2"/>
            <w:shd w:val="clear" w:color="auto" w:fill="D9D9D9"/>
            <w:vAlign w:val="center"/>
          </w:tcPr>
          <w:p w:rsidR="00C57821" w:rsidRPr="00C57821" w:rsidRDefault="00C57821" w:rsidP="00C57821">
            <w:r w:rsidRPr="00C57821">
              <w:t>ΤΗΛΕΦΩΝΟ ΕΠΙΚΟΙΝΩΝΙΑΣ</w:t>
            </w:r>
          </w:p>
        </w:tc>
        <w:tc>
          <w:tcPr>
            <w:tcW w:w="4255" w:type="dxa"/>
          </w:tcPr>
          <w:p w:rsidR="00C57821" w:rsidRPr="00C57821" w:rsidRDefault="00C57821" w:rsidP="00C57821"/>
        </w:tc>
      </w:tr>
      <w:tr w:rsidR="00C57821" w:rsidRPr="00C57821" w:rsidTr="009C7D67">
        <w:trPr>
          <w:jc w:val="center"/>
        </w:trPr>
        <w:tc>
          <w:tcPr>
            <w:tcW w:w="4432" w:type="dxa"/>
            <w:gridSpan w:val="2"/>
            <w:shd w:val="clear" w:color="auto" w:fill="D9D9D9"/>
            <w:vAlign w:val="center"/>
          </w:tcPr>
          <w:p w:rsidR="00C57821" w:rsidRPr="00C57821" w:rsidRDefault="00C57821" w:rsidP="00C57821">
            <w:r w:rsidRPr="00C57821">
              <w:t>FAX</w:t>
            </w:r>
          </w:p>
        </w:tc>
        <w:tc>
          <w:tcPr>
            <w:tcW w:w="4255" w:type="dxa"/>
          </w:tcPr>
          <w:p w:rsidR="00C57821" w:rsidRPr="00C57821" w:rsidRDefault="00C57821" w:rsidP="00C57821"/>
        </w:tc>
      </w:tr>
      <w:tr w:rsidR="00C57821" w:rsidRPr="00C57821" w:rsidTr="009C7D67">
        <w:trPr>
          <w:jc w:val="center"/>
        </w:trPr>
        <w:tc>
          <w:tcPr>
            <w:tcW w:w="4432" w:type="dxa"/>
            <w:gridSpan w:val="2"/>
            <w:shd w:val="clear" w:color="auto" w:fill="D9D9D9"/>
            <w:vAlign w:val="center"/>
          </w:tcPr>
          <w:p w:rsidR="00C57821" w:rsidRPr="00C57821" w:rsidRDefault="00C57821" w:rsidP="00C57821">
            <w:r w:rsidRPr="00C57821">
              <w:t>ΙΣΤΟΧΩΡΟΣ (Website)</w:t>
            </w:r>
          </w:p>
        </w:tc>
        <w:tc>
          <w:tcPr>
            <w:tcW w:w="4255" w:type="dxa"/>
          </w:tcPr>
          <w:p w:rsidR="00C57821" w:rsidRPr="00C57821" w:rsidRDefault="00C57821" w:rsidP="00C57821"/>
        </w:tc>
      </w:tr>
      <w:tr w:rsidR="00C57821" w:rsidRPr="00C57821" w:rsidTr="009C7D67">
        <w:trPr>
          <w:jc w:val="center"/>
        </w:trPr>
        <w:tc>
          <w:tcPr>
            <w:tcW w:w="4432" w:type="dxa"/>
            <w:gridSpan w:val="2"/>
            <w:shd w:val="clear" w:color="auto" w:fill="D9D9D9"/>
            <w:vAlign w:val="center"/>
          </w:tcPr>
          <w:p w:rsidR="00C57821" w:rsidRPr="00C57821" w:rsidRDefault="00C57821" w:rsidP="00C57821">
            <w:r w:rsidRPr="00C57821">
              <w:t>ΗΛΕΚΤΡΟΝΙΚΗ ΔΙΕΥΘΥΝΣΗ (e-mail)</w:t>
            </w:r>
          </w:p>
        </w:tc>
        <w:tc>
          <w:tcPr>
            <w:tcW w:w="4255" w:type="dxa"/>
          </w:tcPr>
          <w:p w:rsidR="00C57821" w:rsidRPr="00C57821" w:rsidRDefault="00C57821" w:rsidP="00C57821"/>
        </w:tc>
      </w:tr>
    </w:tbl>
    <w:p w:rsidR="007237C1" w:rsidRPr="00C57821" w:rsidRDefault="007237C1" w:rsidP="007237C1">
      <w:pPr>
        <w:rPr>
          <w:lang w:val="el-GR"/>
        </w:rPr>
      </w:pPr>
    </w:p>
    <w:tbl>
      <w:tblPr>
        <w:tblW w:w="8596" w:type="dxa"/>
        <w:jc w:val="center"/>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8"/>
        <w:gridCol w:w="2686"/>
        <w:gridCol w:w="4072"/>
      </w:tblGrid>
      <w:tr w:rsidR="007237C1" w:rsidRPr="00C57821" w:rsidTr="009C7D67">
        <w:trPr>
          <w:trHeight w:val="249"/>
          <w:jc w:val="center"/>
        </w:trPr>
        <w:tc>
          <w:tcPr>
            <w:tcW w:w="4524" w:type="dxa"/>
            <w:gridSpan w:val="2"/>
            <w:shd w:val="clear" w:color="auto" w:fill="D9D9D9"/>
            <w:vAlign w:val="center"/>
          </w:tcPr>
          <w:p w:rsidR="007237C1" w:rsidRPr="009C7D67" w:rsidRDefault="007237C1" w:rsidP="00891F26">
            <w:pPr>
              <w:rPr>
                <w:lang w:val="el-GR"/>
              </w:rPr>
            </w:pPr>
            <w:r w:rsidRPr="00C57821">
              <w:t>Α/Α ΦΟΡΕΑ</w:t>
            </w:r>
            <w:r w:rsidR="009C7D67">
              <w:rPr>
                <w:lang w:val="el-GR"/>
              </w:rPr>
              <w:t xml:space="preserve"> #2 </w:t>
            </w:r>
          </w:p>
        </w:tc>
        <w:tc>
          <w:tcPr>
            <w:tcW w:w="4072" w:type="dxa"/>
            <w:vAlign w:val="center"/>
          </w:tcPr>
          <w:p w:rsidR="007237C1" w:rsidRPr="00C57821" w:rsidRDefault="007237C1" w:rsidP="00891F26"/>
        </w:tc>
      </w:tr>
      <w:tr w:rsidR="007237C1" w:rsidRPr="00C57821" w:rsidTr="009C7D67">
        <w:trPr>
          <w:trHeight w:val="249"/>
          <w:jc w:val="center"/>
        </w:trPr>
        <w:tc>
          <w:tcPr>
            <w:tcW w:w="4524" w:type="dxa"/>
            <w:gridSpan w:val="2"/>
            <w:shd w:val="clear" w:color="auto" w:fill="D9D9D9"/>
            <w:vAlign w:val="center"/>
          </w:tcPr>
          <w:p w:rsidR="007237C1" w:rsidRPr="00C57821" w:rsidRDefault="007237C1" w:rsidP="00891F26">
            <w:r w:rsidRPr="00C57821">
              <w:t>Α.Φ.Μ.</w:t>
            </w:r>
          </w:p>
        </w:tc>
        <w:tc>
          <w:tcPr>
            <w:tcW w:w="4072" w:type="dxa"/>
            <w:vAlign w:val="center"/>
          </w:tcPr>
          <w:p w:rsidR="007237C1" w:rsidRPr="00C57821" w:rsidRDefault="007237C1" w:rsidP="00891F26"/>
        </w:tc>
      </w:tr>
      <w:tr w:rsidR="007237C1" w:rsidRPr="00E86F77" w:rsidTr="009C7D67">
        <w:trPr>
          <w:trHeight w:val="249"/>
          <w:jc w:val="center"/>
        </w:trPr>
        <w:tc>
          <w:tcPr>
            <w:tcW w:w="4524" w:type="dxa"/>
            <w:gridSpan w:val="2"/>
            <w:shd w:val="clear" w:color="auto" w:fill="D9D9D9"/>
            <w:vAlign w:val="center"/>
          </w:tcPr>
          <w:p w:rsidR="007237C1" w:rsidRPr="00C57821" w:rsidRDefault="007237C1" w:rsidP="00891F26">
            <w:pPr>
              <w:rPr>
                <w:lang w:val="el-GR"/>
              </w:rPr>
            </w:pPr>
            <w:r w:rsidRPr="00C57821">
              <w:t>V</w:t>
            </w:r>
            <w:r w:rsidRPr="00C57821">
              <w:rPr>
                <w:lang w:val="el-GR"/>
              </w:rPr>
              <w:t>.</w:t>
            </w:r>
            <w:r w:rsidRPr="00C57821">
              <w:t>A</w:t>
            </w:r>
            <w:r w:rsidRPr="00C57821">
              <w:rPr>
                <w:lang w:val="el-GR"/>
              </w:rPr>
              <w:t>.</w:t>
            </w:r>
            <w:r w:rsidRPr="00C57821">
              <w:t>T</w:t>
            </w:r>
            <w:r w:rsidRPr="00C57821">
              <w:rPr>
                <w:lang w:val="el-GR"/>
              </w:rPr>
              <w:t>. (ΕΚΤΟΣ ΕΛΛΑΔΟΣ)</w:t>
            </w:r>
          </w:p>
        </w:tc>
        <w:tc>
          <w:tcPr>
            <w:tcW w:w="4072" w:type="dxa"/>
            <w:vAlign w:val="center"/>
          </w:tcPr>
          <w:p w:rsidR="007237C1" w:rsidRPr="00C57821" w:rsidRDefault="007237C1" w:rsidP="00891F26">
            <w:pPr>
              <w:rPr>
                <w:lang w:val="el-GR"/>
              </w:rPr>
            </w:pPr>
          </w:p>
        </w:tc>
      </w:tr>
      <w:tr w:rsidR="007237C1" w:rsidRPr="00C57821" w:rsidTr="009C7D67">
        <w:trPr>
          <w:trHeight w:val="249"/>
          <w:jc w:val="center"/>
        </w:trPr>
        <w:tc>
          <w:tcPr>
            <w:tcW w:w="4524" w:type="dxa"/>
            <w:gridSpan w:val="2"/>
            <w:shd w:val="clear" w:color="auto" w:fill="D9D9D9"/>
            <w:vAlign w:val="center"/>
          </w:tcPr>
          <w:p w:rsidR="007237C1" w:rsidRPr="00C57821" w:rsidRDefault="007237C1" w:rsidP="00891F26">
            <w:r w:rsidRPr="00C57821">
              <w:t>ΧΩΡΑ</w:t>
            </w:r>
          </w:p>
        </w:tc>
        <w:tc>
          <w:tcPr>
            <w:tcW w:w="4072" w:type="dxa"/>
            <w:vAlign w:val="center"/>
          </w:tcPr>
          <w:p w:rsidR="007237C1" w:rsidRPr="00C57821" w:rsidRDefault="007237C1" w:rsidP="00891F26"/>
        </w:tc>
      </w:tr>
      <w:tr w:rsidR="007237C1" w:rsidRPr="00E86F77" w:rsidTr="009C7D67">
        <w:trPr>
          <w:trHeight w:val="249"/>
          <w:jc w:val="center"/>
        </w:trPr>
        <w:tc>
          <w:tcPr>
            <w:tcW w:w="4524" w:type="dxa"/>
            <w:gridSpan w:val="2"/>
            <w:shd w:val="clear" w:color="auto" w:fill="D9D9D9"/>
            <w:vAlign w:val="center"/>
          </w:tcPr>
          <w:p w:rsidR="007237C1" w:rsidRPr="00C57821" w:rsidRDefault="007237C1" w:rsidP="00891F26">
            <w:r w:rsidRPr="00C57821">
              <w:t>ΕΠΩΝΥΜΙΑ ΦΟΡΕΑ</w:t>
            </w:r>
          </w:p>
        </w:tc>
        <w:tc>
          <w:tcPr>
            <w:tcW w:w="4072" w:type="dxa"/>
            <w:vAlign w:val="center"/>
          </w:tcPr>
          <w:p w:rsidR="007237C1" w:rsidRPr="00C57821" w:rsidRDefault="007237C1" w:rsidP="00891F26">
            <w:pPr>
              <w:rPr>
                <w:lang w:val="el-GR"/>
              </w:rPr>
            </w:pPr>
            <w:r w:rsidRPr="00C57821">
              <w:rPr>
                <w:lang w:val="el-GR"/>
              </w:rPr>
              <w:t>ΒΑΣΕΙ ΕΓΓΡΑΦΟΥ ΑΠΟ Δ.Ο.Υ.</w:t>
            </w:r>
          </w:p>
        </w:tc>
      </w:tr>
      <w:tr w:rsidR="007237C1" w:rsidRPr="00C57821" w:rsidTr="009C7D67">
        <w:trPr>
          <w:trHeight w:val="498"/>
          <w:jc w:val="center"/>
        </w:trPr>
        <w:tc>
          <w:tcPr>
            <w:tcW w:w="4524" w:type="dxa"/>
            <w:gridSpan w:val="2"/>
            <w:shd w:val="clear" w:color="auto" w:fill="D9D9D9"/>
            <w:vAlign w:val="center"/>
          </w:tcPr>
          <w:p w:rsidR="007237C1" w:rsidRPr="00C57821" w:rsidRDefault="007237C1" w:rsidP="00891F26">
            <w:r w:rsidRPr="00C57821">
              <w:t>ΣΥΝΤΟΜΟΓΡΑΦΙΑ ΦΟΡΕΑ</w:t>
            </w:r>
          </w:p>
        </w:tc>
        <w:tc>
          <w:tcPr>
            <w:tcW w:w="4072" w:type="dxa"/>
            <w:vAlign w:val="center"/>
          </w:tcPr>
          <w:p w:rsidR="007237C1" w:rsidRPr="00C57821" w:rsidRDefault="007237C1" w:rsidP="00891F26">
            <w:pPr>
              <w:rPr>
                <w:lang w:val="el-GR"/>
              </w:rPr>
            </w:pPr>
          </w:p>
        </w:tc>
      </w:tr>
      <w:tr w:rsidR="007237C1" w:rsidRPr="00E86F77" w:rsidTr="009C7D67">
        <w:trPr>
          <w:trHeight w:val="498"/>
          <w:jc w:val="center"/>
        </w:trPr>
        <w:tc>
          <w:tcPr>
            <w:tcW w:w="4524" w:type="dxa"/>
            <w:gridSpan w:val="2"/>
            <w:shd w:val="clear" w:color="auto" w:fill="D9D9D9"/>
            <w:vAlign w:val="center"/>
          </w:tcPr>
          <w:p w:rsidR="007237C1" w:rsidRPr="00C57821" w:rsidRDefault="007237C1" w:rsidP="00891F26">
            <w:pPr>
              <w:rPr>
                <w:lang w:val="el-GR"/>
              </w:rPr>
            </w:pPr>
            <w:r w:rsidRPr="00C57821">
              <w:rPr>
                <w:lang w:val="el-GR"/>
              </w:rPr>
              <w:t>ΕΠΩΝΥΜΙΑ ΚΥΡΙΟΥ ΦΟΡΕΑ ΣΤΟΝ ΟΠΟΙΟ ΑΝΗΚΕΙ</w:t>
            </w:r>
          </w:p>
        </w:tc>
        <w:tc>
          <w:tcPr>
            <w:tcW w:w="4072" w:type="dxa"/>
            <w:vAlign w:val="center"/>
          </w:tcPr>
          <w:p w:rsidR="007237C1" w:rsidRPr="00C57821" w:rsidRDefault="007237C1" w:rsidP="00891F26">
            <w:pPr>
              <w:rPr>
                <w:lang w:val="el-GR"/>
              </w:rPr>
            </w:pPr>
          </w:p>
        </w:tc>
      </w:tr>
      <w:tr w:rsidR="007237C1" w:rsidRPr="00C57821" w:rsidTr="009C7D67">
        <w:trPr>
          <w:trHeight w:val="249"/>
          <w:jc w:val="center"/>
        </w:trPr>
        <w:tc>
          <w:tcPr>
            <w:tcW w:w="4524" w:type="dxa"/>
            <w:gridSpan w:val="2"/>
            <w:shd w:val="clear" w:color="auto" w:fill="D9D9D9"/>
            <w:vAlign w:val="center"/>
          </w:tcPr>
          <w:p w:rsidR="007237C1" w:rsidRPr="00C57821" w:rsidRDefault="007237C1" w:rsidP="00891F26">
            <w:r w:rsidRPr="00C57821">
              <w:t>ΣΥΝΟΠΤΙΚΗ ΠΑΡΟΥΣΙΑΣΗ ΔΙΚΑΙΟΥΧΟΥ ΦΟΡΕΑ</w:t>
            </w:r>
          </w:p>
        </w:tc>
        <w:tc>
          <w:tcPr>
            <w:tcW w:w="4072" w:type="dxa"/>
            <w:vAlign w:val="center"/>
          </w:tcPr>
          <w:p w:rsidR="007237C1" w:rsidRPr="00C57821" w:rsidRDefault="007237C1" w:rsidP="00891F26"/>
        </w:tc>
      </w:tr>
      <w:tr w:rsidR="007237C1" w:rsidRPr="00C57821" w:rsidTr="009C7D67">
        <w:trPr>
          <w:trHeight w:val="249"/>
          <w:jc w:val="center"/>
        </w:trPr>
        <w:tc>
          <w:tcPr>
            <w:tcW w:w="4524" w:type="dxa"/>
            <w:gridSpan w:val="2"/>
            <w:shd w:val="clear" w:color="auto" w:fill="D9D9D9"/>
            <w:vAlign w:val="center"/>
          </w:tcPr>
          <w:p w:rsidR="007237C1" w:rsidRPr="00C57821" w:rsidRDefault="007237C1" w:rsidP="00891F26">
            <w:r w:rsidRPr="00C57821">
              <w:t>Δ.Ο.Υ.</w:t>
            </w:r>
          </w:p>
        </w:tc>
        <w:tc>
          <w:tcPr>
            <w:tcW w:w="4072" w:type="dxa"/>
            <w:vAlign w:val="center"/>
          </w:tcPr>
          <w:p w:rsidR="007237C1" w:rsidRPr="00C57821" w:rsidRDefault="007237C1" w:rsidP="00891F26"/>
        </w:tc>
      </w:tr>
      <w:tr w:rsidR="007237C1" w:rsidRPr="00E86F77" w:rsidTr="009C7D67">
        <w:trPr>
          <w:trHeight w:val="249"/>
          <w:jc w:val="center"/>
        </w:trPr>
        <w:tc>
          <w:tcPr>
            <w:tcW w:w="4524" w:type="dxa"/>
            <w:gridSpan w:val="2"/>
            <w:shd w:val="clear" w:color="auto" w:fill="D9D9D9"/>
            <w:vAlign w:val="center"/>
          </w:tcPr>
          <w:p w:rsidR="007237C1" w:rsidRPr="00C57821" w:rsidRDefault="007237C1" w:rsidP="00891F26">
            <w:r w:rsidRPr="00C57821">
              <w:t>ΚΥΡΙΑ ΔΡΑΣΤΗΡΙΟΤΗΤΑ ΕΡΕΥΝΗΤΙΚΟΥ ΦΟΡΕΑ</w:t>
            </w:r>
          </w:p>
        </w:tc>
        <w:tc>
          <w:tcPr>
            <w:tcW w:w="4072" w:type="dxa"/>
            <w:vAlign w:val="center"/>
          </w:tcPr>
          <w:p w:rsidR="007237C1" w:rsidRPr="00C57821" w:rsidRDefault="007237C1" w:rsidP="00891F26">
            <w:pPr>
              <w:rPr>
                <w:lang w:val="el-GR"/>
              </w:rPr>
            </w:pPr>
            <w:r w:rsidRPr="00C57821">
              <w:rPr>
                <w:lang w:val="el-GR"/>
              </w:rPr>
              <w:t xml:space="preserve">Οι απαντήσεις </w:t>
            </w:r>
            <w:proofErr w:type="spellStart"/>
            <w:r w:rsidRPr="00C57821">
              <w:rPr>
                <w:lang w:val="el-GR"/>
              </w:rPr>
              <w:t>α,β,γ,δ</w:t>
            </w:r>
            <w:proofErr w:type="spellEnd"/>
            <w:r w:rsidRPr="00C57821">
              <w:rPr>
                <w:lang w:val="el-GR"/>
              </w:rPr>
              <w:t xml:space="preserve"> που έχουν δοθεί από ΕΥΚΕ</w:t>
            </w:r>
          </w:p>
        </w:tc>
      </w:tr>
      <w:tr w:rsidR="007237C1" w:rsidRPr="00E86F77" w:rsidTr="009C7D67">
        <w:trPr>
          <w:trHeight w:val="249"/>
          <w:jc w:val="center"/>
        </w:trPr>
        <w:tc>
          <w:tcPr>
            <w:tcW w:w="4524" w:type="dxa"/>
            <w:gridSpan w:val="2"/>
            <w:shd w:val="clear" w:color="auto" w:fill="D9D9D9"/>
            <w:vAlign w:val="center"/>
          </w:tcPr>
          <w:p w:rsidR="007237C1" w:rsidRPr="00C57821" w:rsidRDefault="007237C1" w:rsidP="00891F26">
            <w:pPr>
              <w:rPr>
                <w:lang w:val="el-GR"/>
              </w:rPr>
            </w:pPr>
            <w:r w:rsidRPr="00C57821">
              <w:rPr>
                <w:lang w:val="el-GR"/>
              </w:rPr>
              <w:t>ΕΑΝ Η ΑΠΑΝΤΗΣΗ ΣΤΗΝ ΠΡΟΗΓΟΥΜΕΝΗ ΕΡΩΤΗΣΗ ΕΙΝΑΙ «ΑΛΛΗ» ΠΡΟΣΔΙΟΡΙΣΤΕ</w:t>
            </w:r>
          </w:p>
        </w:tc>
        <w:tc>
          <w:tcPr>
            <w:tcW w:w="4072" w:type="dxa"/>
            <w:vAlign w:val="center"/>
          </w:tcPr>
          <w:p w:rsidR="007237C1" w:rsidRPr="00C57821" w:rsidRDefault="007237C1" w:rsidP="00891F26">
            <w:pPr>
              <w:rPr>
                <w:lang w:val="el-GR"/>
              </w:rPr>
            </w:pPr>
          </w:p>
        </w:tc>
      </w:tr>
      <w:tr w:rsidR="007237C1" w:rsidRPr="00C57821" w:rsidTr="009C7D67">
        <w:trPr>
          <w:jc w:val="center"/>
        </w:trPr>
        <w:tc>
          <w:tcPr>
            <w:tcW w:w="4524" w:type="dxa"/>
            <w:gridSpan w:val="2"/>
            <w:shd w:val="clear" w:color="auto" w:fill="D9D9D9"/>
            <w:vAlign w:val="center"/>
          </w:tcPr>
          <w:p w:rsidR="007237C1" w:rsidRPr="00C57821" w:rsidRDefault="007237C1" w:rsidP="00891F26">
            <w:r w:rsidRPr="00C57821">
              <w:t>ΠΕΡΙΦΕΡΕΙΑ</w:t>
            </w:r>
          </w:p>
        </w:tc>
        <w:tc>
          <w:tcPr>
            <w:tcW w:w="4072" w:type="dxa"/>
          </w:tcPr>
          <w:p w:rsidR="007237C1" w:rsidRPr="00C57821" w:rsidRDefault="007237C1" w:rsidP="00891F26"/>
        </w:tc>
      </w:tr>
      <w:tr w:rsidR="007237C1" w:rsidRPr="00C57821" w:rsidTr="009C7D67">
        <w:trPr>
          <w:jc w:val="center"/>
        </w:trPr>
        <w:tc>
          <w:tcPr>
            <w:tcW w:w="4524" w:type="dxa"/>
            <w:gridSpan w:val="2"/>
            <w:shd w:val="clear" w:color="auto" w:fill="D9D9D9"/>
            <w:vAlign w:val="center"/>
          </w:tcPr>
          <w:p w:rsidR="007237C1" w:rsidRPr="00C57821" w:rsidRDefault="007237C1" w:rsidP="00891F26">
            <w:r w:rsidRPr="00C57821">
              <w:t>ΠΕΡΙΦΕΡΕΙΑΚΗ ΕΝΟΤΗΤΑ</w:t>
            </w:r>
          </w:p>
        </w:tc>
        <w:tc>
          <w:tcPr>
            <w:tcW w:w="4072" w:type="dxa"/>
          </w:tcPr>
          <w:p w:rsidR="007237C1" w:rsidRPr="00C57821" w:rsidRDefault="007237C1" w:rsidP="00891F26"/>
        </w:tc>
      </w:tr>
      <w:tr w:rsidR="007237C1" w:rsidRPr="00C57821" w:rsidTr="009C7D67">
        <w:trPr>
          <w:jc w:val="center"/>
        </w:trPr>
        <w:tc>
          <w:tcPr>
            <w:tcW w:w="4524" w:type="dxa"/>
            <w:gridSpan w:val="2"/>
            <w:shd w:val="clear" w:color="auto" w:fill="D9D9D9"/>
            <w:vAlign w:val="center"/>
          </w:tcPr>
          <w:p w:rsidR="007237C1" w:rsidRPr="00C57821" w:rsidRDefault="007237C1" w:rsidP="00891F26">
            <w:r w:rsidRPr="00C57821">
              <w:t>ΔΗΜΟΣ – ΚΟΙΝΟΤΗΤΑ</w:t>
            </w:r>
          </w:p>
        </w:tc>
        <w:tc>
          <w:tcPr>
            <w:tcW w:w="4072" w:type="dxa"/>
          </w:tcPr>
          <w:p w:rsidR="007237C1" w:rsidRPr="00C57821" w:rsidRDefault="007237C1" w:rsidP="00891F26"/>
        </w:tc>
      </w:tr>
      <w:tr w:rsidR="007237C1" w:rsidRPr="00C57821" w:rsidTr="009C7D67">
        <w:trPr>
          <w:jc w:val="center"/>
        </w:trPr>
        <w:tc>
          <w:tcPr>
            <w:tcW w:w="4524" w:type="dxa"/>
            <w:gridSpan w:val="2"/>
            <w:shd w:val="clear" w:color="auto" w:fill="D9D9D9"/>
            <w:vAlign w:val="center"/>
          </w:tcPr>
          <w:p w:rsidR="007237C1" w:rsidRPr="00C57821" w:rsidRDefault="007237C1" w:rsidP="00891F26">
            <w:r w:rsidRPr="00C57821">
              <w:t>ΔΗΜΟΤΙΚΟ ΔΙΑΜΕΡΙΣΜΑ</w:t>
            </w:r>
          </w:p>
        </w:tc>
        <w:tc>
          <w:tcPr>
            <w:tcW w:w="4072" w:type="dxa"/>
          </w:tcPr>
          <w:p w:rsidR="007237C1" w:rsidRPr="00C57821" w:rsidRDefault="007237C1" w:rsidP="00891F26"/>
        </w:tc>
      </w:tr>
      <w:tr w:rsidR="007237C1" w:rsidRPr="00E86F77" w:rsidTr="009C7D67">
        <w:trPr>
          <w:jc w:val="center"/>
        </w:trPr>
        <w:tc>
          <w:tcPr>
            <w:tcW w:w="1838" w:type="dxa"/>
            <w:vMerge w:val="restart"/>
            <w:shd w:val="clear" w:color="auto" w:fill="D9D9D9"/>
            <w:vAlign w:val="center"/>
          </w:tcPr>
          <w:p w:rsidR="007237C1" w:rsidRPr="00C57821" w:rsidRDefault="007237C1" w:rsidP="00891F26">
            <w:r w:rsidRPr="00C57821">
              <w:t>ΔΙΕΥΘΥΝΣΗ ΕΔΡΑΣ</w:t>
            </w:r>
          </w:p>
        </w:tc>
        <w:tc>
          <w:tcPr>
            <w:tcW w:w="2686" w:type="dxa"/>
            <w:shd w:val="clear" w:color="auto" w:fill="D9D9D9"/>
            <w:vAlign w:val="center"/>
          </w:tcPr>
          <w:p w:rsidR="007237C1" w:rsidRPr="00C57821" w:rsidRDefault="007237C1" w:rsidP="00891F26">
            <w:r w:rsidRPr="00C57821">
              <w:t>ΟΔΟΣ – ΑΡΙΘΜΟΣ</w:t>
            </w:r>
          </w:p>
        </w:tc>
        <w:tc>
          <w:tcPr>
            <w:tcW w:w="4072" w:type="dxa"/>
          </w:tcPr>
          <w:p w:rsidR="007237C1" w:rsidRPr="00C57821" w:rsidRDefault="007237C1" w:rsidP="00891F26">
            <w:pPr>
              <w:rPr>
                <w:lang w:val="el-GR"/>
              </w:rPr>
            </w:pPr>
            <w:r w:rsidRPr="00C57821">
              <w:rPr>
                <w:lang w:val="el-GR"/>
              </w:rPr>
              <w:t>ΒΑΣΕΙ ΕΓΓΡΑΦΟΥ ΑΠΟ Δ.Ο.Υ</w:t>
            </w:r>
          </w:p>
        </w:tc>
      </w:tr>
      <w:tr w:rsidR="007237C1" w:rsidRPr="00E86F77" w:rsidTr="009C7D67">
        <w:trPr>
          <w:jc w:val="center"/>
        </w:trPr>
        <w:tc>
          <w:tcPr>
            <w:tcW w:w="1838" w:type="dxa"/>
            <w:vMerge/>
            <w:shd w:val="clear" w:color="auto" w:fill="D9D9D9"/>
            <w:vAlign w:val="center"/>
          </w:tcPr>
          <w:p w:rsidR="007237C1" w:rsidRPr="00C57821" w:rsidRDefault="007237C1" w:rsidP="00891F26">
            <w:pPr>
              <w:rPr>
                <w:lang w:val="el-GR"/>
              </w:rPr>
            </w:pPr>
          </w:p>
        </w:tc>
        <w:tc>
          <w:tcPr>
            <w:tcW w:w="2686" w:type="dxa"/>
            <w:shd w:val="clear" w:color="auto" w:fill="D9D9D9"/>
            <w:vAlign w:val="center"/>
          </w:tcPr>
          <w:p w:rsidR="007237C1" w:rsidRPr="00C57821" w:rsidRDefault="007237C1" w:rsidP="00891F26">
            <w:r w:rsidRPr="00C57821">
              <w:t>ΤΟΠΟΘΕΣΙΑ</w:t>
            </w:r>
          </w:p>
        </w:tc>
        <w:tc>
          <w:tcPr>
            <w:tcW w:w="4072" w:type="dxa"/>
          </w:tcPr>
          <w:p w:rsidR="007237C1" w:rsidRPr="00C57821" w:rsidRDefault="007237C1" w:rsidP="00891F26">
            <w:pPr>
              <w:rPr>
                <w:lang w:val="el-GR"/>
              </w:rPr>
            </w:pPr>
            <w:r w:rsidRPr="00C57821">
              <w:rPr>
                <w:lang w:val="el-GR"/>
              </w:rPr>
              <w:t>ΒΑΣΕΙ ΕΓΓΡΑΦΟΥ ΑΠΟ Δ.Ο.Υ</w:t>
            </w:r>
          </w:p>
        </w:tc>
      </w:tr>
      <w:tr w:rsidR="007237C1" w:rsidRPr="00C57821" w:rsidTr="009C7D67">
        <w:trPr>
          <w:jc w:val="center"/>
        </w:trPr>
        <w:tc>
          <w:tcPr>
            <w:tcW w:w="1838" w:type="dxa"/>
            <w:vMerge/>
            <w:shd w:val="clear" w:color="auto" w:fill="D9D9D9"/>
            <w:vAlign w:val="center"/>
          </w:tcPr>
          <w:p w:rsidR="007237C1" w:rsidRPr="00C57821" w:rsidRDefault="007237C1" w:rsidP="00891F26">
            <w:pPr>
              <w:rPr>
                <w:lang w:val="el-GR"/>
              </w:rPr>
            </w:pPr>
          </w:p>
        </w:tc>
        <w:tc>
          <w:tcPr>
            <w:tcW w:w="2686" w:type="dxa"/>
            <w:shd w:val="clear" w:color="auto" w:fill="D9D9D9"/>
            <w:vAlign w:val="center"/>
          </w:tcPr>
          <w:p w:rsidR="007237C1" w:rsidRPr="00C57821" w:rsidRDefault="007237C1" w:rsidP="00891F26">
            <w:r w:rsidRPr="00C57821">
              <w:t>ΤΑΧ. ΚΩΔΙΚΟΣ</w:t>
            </w:r>
          </w:p>
        </w:tc>
        <w:tc>
          <w:tcPr>
            <w:tcW w:w="4072" w:type="dxa"/>
          </w:tcPr>
          <w:p w:rsidR="007237C1" w:rsidRPr="00C57821" w:rsidRDefault="007237C1" w:rsidP="00891F26"/>
        </w:tc>
      </w:tr>
      <w:tr w:rsidR="007237C1" w:rsidRPr="00C57821" w:rsidTr="009C7D67">
        <w:trPr>
          <w:jc w:val="center"/>
        </w:trPr>
        <w:tc>
          <w:tcPr>
            <w:tcW w:w="4524" w:type="dxa"/>
            <w:gridSpan w:val="2"/>
            <w:shd w:val="clear" w:color="auto" w:fill="D9D9D9"/>
            <w:vAlign w:val="center"/>
          </w:tcPr>
          <w:p w:rsidR="007237C1" w:rsidRPr="00C57821" w:rsidRDefault="007237C1" w:rsidP="00891F26">
            <w:r w:rsidRPr="00C57821">
              <w:t>ΤΗΛΕΦΩΝΟ ΕΠΙΚΟΙΝΩΝΙΑΣ</w:t>
            </w:r>
          </w:p>
        </w:tc>
        <w:tc>
          <w:tcPr>
            <w:tcW w:w="4072" w:type="dxa"/>
          </w:tcPr>
          <w:p w:rsidR="007237C1" w:rsidRPr="00C57821" w:rsidRDefault="007237C1" w:rsidP="00891F26"/>
        </w:tc>
      </w:tr>
      <w:tr w:rsidR="007237C1" w:rsidRPr="00C57821" w:rsidTr="009C7D67">
        <w:trPr>
          <w:jc w:val="center"/>
        </w:trPr>
        <w:tc>
          <w:tcPr>
            <w:tcW w:w="4524" w:type="dxa"/>
            <w:gridSpan w:val="2"/>
            <w:shd w:val="clear" w:color="auto" w:fill="D9D9D9"/>
            <w:vAlign w:val="center"/>
          </w:tcPr>
          <w:p w:rsidR="007237C1" w:rsidRPr="00C57821" w:rsidRDefault="007237C1" w:rsidP="00891F26">
            <w:r w:rsidRPr="00C57821">
              <w:t>FAX</w:t>
            </w:r>
          </w:p>
        </w:tc>
        <w:tc>
          <w:tcPr>
            <w:tcW w:w="4072" w:type="dxa"/>
          </w:tcPr>
          <w:p w:rsidR="007237C1" w:rsidRPr="00C57821" w:rsidRDefault="007237C1" w:rsidP="00891F26"/>
        </w:tc>
      </w:tr>
      <w:tr w:rsidR="007237C1" w:rsidRPr="00C57821" w:rsidTr="009C7D67">
        <w:trPr>
          <w:jc w:val="center"/>
        </w:trPr>
        <w:tc>
          <w:tcPr>
            <w:tcW w:w="4524" w:type="dxa"/>
            <w:gridSpan w:val="2"/>
            <w:shd w:val="clear" w:color="auto" w:fill="D9D9D9"/>
            <w:vAlign w:val="center"/>
          </w:tcPr>
          <w:p w:rsidR="007237C1" w:rsidRPr="00C57821" w:rsidRDefault="007237C1" w:rsidP="00891F26">
            <w:r w:rsidRPr="00C57821">
              <w:t>ΙΣΤΟΧΩΡΟΣ (Website)</w:t>
            </w:r>
          </w:p>
        </w:tc>
        <w:tc>
          <w:tcPr>
            <w:tcW w:w="4072" w:type="dxa"/>
          </w:tcPr>
          <w:p w:rsidR="007237C1" w:rsidRPr="00C57821" w:rsidRDefault="007237C1" w:rsidP="00891F26"/>
        </w:tc>
      </w:tr>
      <w:tr w:rsidR="007237C1" w:rsidRPr="00C57821" w:rsidTr="009C7D67">
        <w:trPr>
          <w:jc w:val="center"/>
        </w:trPr>
        <w:tc>
          <w:tcPr>
            <w:tcW w:w="4524" w:type="dxa"/>
            <w:gridSpan w:val="2"/>
            <w:shd w:val="clear" w:color="auto" w:fill="D9D9D9"/>
            <w:vAlign w:val="center"/>
          </w:tcPr>
          <w:p w:rsidR="007237C1" w:rsidRPr="00C57821" w:rsidRDefault="007237C1" w:rsidP="00891F26">
            <w:r w:rsidRPr="00C57821">
              <w:t>ΗΛΕΚΤΡΟΝΙΚΗ ΔΙΕΥΘΥΝΣΗ (e-mail)</w:t>
            </w:r>
          </w:p>
        </w:tc>
        <w:tc>
          <w:tcPr>
            <w:tcW w:w="4072" w:type="dxa"/>
          </w:tcPr>
          <w:p w:rsidR="007237C1" w:rsidRPr="00C57821" w:rsidRDefault="007237C1" w:rsidP="00891F26"/>
        </w:tc>
      </w:tr>
    </w:tbl>
    <w:p w:rsidR="007237C1" w:rsidRDefault="007237C1" w:rsidP="007237C1">
      <w:pPr>
        <w:rPr>
          <w:lang w:val="el-GR"/>
        </w:rPr>
      </w:pPr>
    </w:p>
    <w:tbl>
      <w:tblPr>
        <w:tblW w:w="8596" w:type="dxa"/>
        <w:jc w:val="center"/>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8"/>
        <w:gridCol w:w="2686"/>
        <w:gridCol w:w="4072"/>
      </w:tblGrid>
      <w:tr w:rsidR="007F1DBF" w:rsidRPr="00C57821" w:rsidTr="00AB35B3">
        <w:trPr>
          <w:trHeight w:val="249"/>
          <w:jc w:val="center"/>
        </w:trPr>
        <w:tc>
          <w:tcPr>
            <w:tcW w:w="4524" w:type="dxa"/>
            <w:gridSpan w:val="2"/>
            <w:shd w:val="clear" w:color="auto" w:fill="D9D9D9"/>
            <w:vAlign w:val="center"/>
          </w:tcPr>
          <w:p w:rsidR="007F1DBF" w:rsidRPr="009C7D67" w:rsidRDefault="007F1DBF" w:rsidP="00AB35B3">
            <w:pPr>
              <w:rPr>
                <w:lang w:val="el-GR"/>
              </w:rPr>
            </w:pPr>
            <w:r w:rsidRPr="00C57821">
              <w:t>Α/Α ΦΟΡΕΑ</w:t>
            </w:r>
            <w:r>
              <w:rPr>
                <w:lang w:val="el-GR"/>
              </w:rPr>
              <w:t xml:space="preserve"> #</w:t>
            </w:r>
            <w:r>
              <w:rPr>
                <w:lang w:val="en-US"/>
              </w:rPr>
              <w:t>v*</w:t>
            </w:r>
            <w:r>
              <w:rPr>
                <w:lang w:val="el-GR"/>
              </w:rPr>
              <w:t xml:space="preserve"> </w:t>
            </w:r>
          </w:p>
        </w:tc>
        <w:tc>
          <w:tcPr>
            <w:tcW w:w="4072" w:type="dxa"/>
            <w:vAlign w:val="center"/>
          </w:tcPr>
          <w:p w:rsidR="007F1DBF" w:rsidRPr="00C57821" w:rsidRDefault="007F1DBF" w:rsidP="00AB35B3"/>
        </w:tc>
      </w:tr>
      <w:tr w:rsidR="007F1DBF" w:rsidRPr="00C57821" w:rsidTr="00AB35B3">
        <w:trPr>
          <w:trHeight w:val="249"/>
          <w:jc w:val="center"/>
        </w:trPr>
        <w:tc>
          <w:tcPr>
            <w:tcW w:w="4524" w:type="dxa"/>
            <w:gridSpan w:val="2"/>
            <w:shd w:val="clear" w:color="auto" w:fill="D9D9D9"/>
            <w:vAlign w:val="center"/>
          </w:tcPr>
          <w:p w:rsidR="007F1DBF" w:rsidRPr="00C57821" w:rsidRDefault="007F1DBF" w:rsidP="00AB35B3">
            <w:r w:rsidRPr="00C57821">
              <w:t>Α.Φ.Μ.</w:t>
            </w:r>
          </w:p>
        </w:tc>
        <w:tc>
          <w:tcPr>
            <w:tcW w:w="4072" w:type="dxa"/>
            <w:vAlign w:val="center"/>
          </w:tcPr>
          <w:p w:rsidR="007F1DBF" w:rsidRPr="00C57821" w:rsidRDefault="007F1DBF" w:rsidP="00AB35B3"/>
        </w:tc>
      </w:tr>
      <w:tr w:rsidR="007F1DBF" w:rsidRPr="00E86F77" w:rsidTr="00AB35B3">
        <w:trPr>
          <w:trHeight w:val="249"/>
          <w:jc w:val="center"/>
        </w:trPr>
        <w:tc>
          <w:tcPr>
            <w:tcW w:w="4524" w:type="dxa"/>
            <w:gridSpan w:val="2"/>
            <w:shd w:val="clear" w:color="auto" w:fill="D9D9D9"/>
            <w:vAlign w:val="center"/>
          </w:tcPr>
          <w:p w:rsidR="007F1DBF" w:rsidRPr="00C57821" w:rsidRDefault="007F1DBF" w:rsidP="00AB35B3">
            <w:pPr>
              <w:rPr>
                <w:lang w:val="el-GR"/>
              </w:rPr>
            </w:pPr>
            <w:r w:rsidRPr="00C57821">
              <w:t>V</w:t>
            </w:r>
            <w:r w:rsidRPr="00C57821">
              <w:rPr>
                <w:lang w:val="el-GR"/>
              </w:rPr>
              <w:t>.</w:t>
            </w:r>
            <w:r w:rsidRPr="00C57821">
              <w:t>A</w:t>
            </w:r>
            <w:r w:rsidRPr="00C57821">
              <w:rPr>
                <w:lang w:val="el-GR"/>
              </w:rPr>
              <w:t>.</w:t>
            </w:r>
            <w:r w:rsidRPr="00C57821">
              <w:t>T</w:t>
            </w:r>
            <w:r w:rsidRPr="00C57821">
              <w:rPr>
                <w:lang w:val="el-GR"/>
              </w:rPr>
              <w:t>. (ΕΚΤΟΣ ΕΛΛΑΔΟΣ)</w:t>
            </w:r>
          </w:p>
        </w:tc>
        <w:tc>
          <w:tcPr>
            <w:tcW w:w="4072" w:type="dxa"/>
            <w:vAlign w:val="center"/>
          </w:tcPr>
          <w:p w:rsidR="007F1DBF" w:rsidRPr="00C57821" w:rsidRDefault="007F1DBF" w:rsidP="00AB35B3">
            <w:pPr>
              <w:rPr>
                <w:lang w:val="el-GR"/>
              </w:rPr>
            </w:pPr>
          </w:p>
        </w:tc>
      </w:tr>
      <w:tr w:rsidR="007F1DBF" w:rsidRPr="00C57821" w:rsidTr="00AB35B3">
        <w:trPr>
          <w:trHeight w:val="249"/>
          <w:jc w:val="center"/>
        </w:trPr>
        <w:tc>
          <w:tcPr>
            <w:tcW w:w="4524" w:type="dxa"/>
            <w:gridSpan w:val="2"/>
            <w:shd w:val="clear" w:color="auto" w:fill="D9D9D9"/>
            <w:vAlign w:val="center"/>
          </w:tcPr>
          <w:p w:rsidR="007F1DBF" w:rsidRPr="00C57821" w:rsidRDefault="007F1DBF" w:rsidP="00AB35B3">
            <w:r w:rsidRPr="00C57821">
              <w:t>ΧΩΡΑ</w:t>
            </w:r>
          </w:p>
        </w:tc>
        <w:tc>
          <w:tcPr>
            <w:tcW w:w="4072" w:type="dxa"/>
            <w:vAlign w:val="center"/>
          </w:tcPr>
          <w:p w:rsidR="007F1DBF" w:rsidRPr="00C57821" w:rsidRDefault="007F1DBF" w:rsidP="00AB35B3"/>
        </w:tc>
      </w:tr>
      <w:tr w:rsidR="007F1DBF" w:rsidRPr="00E86F77" w:rsidTr="00AB35B3">
        <w:trPr>
          <w:trHeight w:val="249"/>
          <w:jc w:val="center"/>
        </w:trPr>
        <w:tc>
          <w:tcPr>
            <w:tcW w:w="4524" w:type="dxa"/>
            <w:gridSpan w:val="2"/>
            <w:shd w:val="clear" w:color="auto" w:fill="D9D9D9"/>
            <w:vAlign w:val="center"/>
          </w:tcPr>
          <w:p w:rsidR="007F1DBF" w:rsidRPr="00C57821" w:rsidRDefault="007F1DBF" w:rsidP="00AB35B3">
            <w:r w:rsidRPr="00C57821">
              <w:t>ΕΠΩΝΥΜΙΑ ΦΟΡΕΑ</w:t>
            </w:r>
          </w:p>
        </w:tc>
        <w:tc>
          <w:tcPr>
            <w:tcW w:w="4072" w:type="dxa"/>
            <w:vAlign w:val="center"/>
          </w:tcPr>
          <w:p w:rsidR="007F1DBF" w:rsidRPr="00C57821" w:rsidRDefault="007F1DBF" w:rsidP="00AB35B3">
            <w:pPr>
              <w:rPr>
                <w:lang w:val="el-GR"/>
              </w:rPr>
            </w:pPr>
            <w:r w:rsidRPr="00C57821">
              <w:rPr>
                <w:lang w:val="el-GR"/>
              </w:rPr>
              <w:t>ΒΑΣΕΙ ΕΓΓΡΑΦΟΥ ΑΠΟ Δ.Ο.Υ.</w:t>
            </w:r>
          </w:p>
        </w:tc>
      </w:tr>
      <w:tr w:rsidR="007F1DBF" w:rsidRPr="00C57821" w:rsidTr="00AB35B3">
        <w:trPr>
          <w:trHeight w:val="498"/>
          <w:jc w:val="center"/>
        </w:trPr>
        <w:tc>
          <w:tcPr>
            <w:tcW w:w="4524" w:type="dxa"/>
            <w:gridSpan w:val="2"/>
            <w:shd w:val="clear" w:color="auto" w:fill="D9D9D9"/>
            <w:vAlign w:val="center"/>
          </w:tcPr>
          <w:p w:rsidR="007F1DBF" w:rsidRPr="00C57821" w:rsidRDefault="007F1DBF" w:rsidP="00AB35B3">
            <w:r w:rsidRPr="00C57821">
              <w:t>ΣΥΝΤΟΜΟΓΡΑΦΙΑ ΦΟΡΕΑ</w:t>
            </w:r>
          </w:p>
        </w:tc>
        <w:tc>
          <w:tcPr>
            <w:tcW w:w="4072" w:type="dxa"/>
            <w:vAlign w:val="center"/>
          </w:tcPr>
          <w:p w:rsidR="007F1DBF" w:rsidRPr="00C57821" w:rsidRDefault="007F1DBF" w:rsidP="00AB35B3">
            <w:pPr>
              <w:rPr>
                <w:lang w:val="el-GR"/>
              </w:rPr>
            </w:pPr>
          </w:p>
        </w:tc>
      </w:tr>
      <w:tr w:rsidR="007F1DBF" w:rsidRPr="00E86F77" w:rsidTr="00AB35B3">
        <w:trPr>
          <w:trHeight w:val="498"/>
          <w:jc w:val="center"/>
        </w:trPr>
        <w:tc>
          <w:tcPr>
            <w:tcW w:w="4524" w:type="dxa"/>
            <w:gridSpan w:val="2"/>
            <w:shd w:val="clear" w:color="auto" w:fill="D9D9D9"/>
            <w:vAlign w:val="center"/>
          </w:tcPr>
          <w:p w:rsidR="007F1DBF" w:rsidRPr="00C57821" w:rsidRDefault="007F1DBF" w:rsidP="00AB35B3">
            <w:pPr>
              <w:rPr>
                <w:lang w:val="el-GR"/>
              </w:rPr>
            </w:pPr>
            <w:r w:rsidRPr="00C57821">
              <w:rPr>
                <w:lang w:val="el-GR"/>
              </w:rPr>
              <w:t>ΕΠΩΝΥΜΙΑ ΚΥΡΙΟΥ ΦΟΡΕΑ ΣΤΟΝ ΟΠΟΙΟ ΑΝΗΚΕΙ</w:t>
            </w:r>
          </w:p>
        </w:tc>
        <w:tc>
          <w:tcPr>
            <w:tcW w:w="4072" w:type="dxa"/>
            <w:vAlign w:val="center"/>
          </w:tcPr>
          <w:p w:rsidR="007F1DBF" w:rsidRPr="00C57821" w:rsidRDefault="007F1DBF" w:rsidP="00AB35B3">
            <w:pPr>
              <w:rPr>
                <w:lang w:val="el-GR"/>
              </w:rPr>
            </w:pPr>
          </w:p>
        </w:tc>
      </w:tr>
      <w:tr w:rsidR="007F1DBF" w:rsidRPr="00C57821" w:rsidTr="00AB35B3">
        <w:trPr>
          <w:trHeight w:val="249"/>
          <w:jc w:val="center"/>
        </w:trPr>
        <w:tc>
          <w:tcPr>
            <w:tcW w:w="4524" w:type="dxa"/>
            <w:gridSpan w:val="2"/>
            <w:shd w:val="clear" w:color="auto" w:fill="D9D9D9"/>
            <w:vAlign w:val="center"/>
          </w:tcPr>
          <w:p w:rsidR="007F1DBF" w:rsidRPr="00C57821" w:rsidRDefault="007F1DBF" w:rsidP="00AB35B3">
            <w:r w:rsidRPr="00C57821">
              <w:t>ΣΥΝΟΠΤΙΚΗ ΠΑΡΟΥΣΙΑΣΗ ΔΙΚΑΙΟΥΧΟΥ ΦΟΡΕΑ</w:t>
            </w:r>
          </w:p>
        </w:tc>
        <w:tc>
          <w:tcPr>
            <w:tcW w:w="4072" w:type="dxa"/>
            <w:vAlign w:val="center"/>
          </w:tcPr>
          <w:p w:rsidR="007F1DBF" w:rsidRPr="00C57821" w:rsidRDefault="007F1DBF" w:rsidP="00AB35B3"/>
        </w:tc>
      </w:tr>
      <w:tr w:rsidR="007F1DBF" w:rsidRPr="00C57821" w:rsidTr="00AB35B3">
        <w:trPr>
          <w:trHeight w:val="249"/>
          <w:jc w:val="center"/>
        </w:trPr>
        <w:tc>
          <w:tcPr>
            <w:tcW w:w="4524" w:type="dxa"/>
            <w:gridSpan w:val="2"/>
            <w:shd w:val="clear" w:color="auto" w:fill="D9D9D9"/>
            <w:vAlign w:val="center"/>
          </w:tcPr>
          <w:p w:rsidR="007F1DBF" w:rsidRPr="00C57821" w:rsidRDefault="007F1DBF" w:rsidP="00AB35B3">
            <w:r w:rsidRPr="00C57821">
              <w:t>Δ.Ο.Υ.</w:t>
            </w:r>
          </w:p>
        </w:tc>
        <w:tc>
          <w:tcPr>
            <w:tcW w:w="4072" w:type="dxa"/>
            <w:vAlign w:val="center"/>
          </w:tcPr>
          <w:p w:rsidR="007F1DBF" w:rsidRPr="00C57821" w:rsidRDefault="007F1DBF" w:rsidP="00AB35B3"/>
        </w:tc>
      </w:tr>
      <w:tr w:rsidR="007F1DBF" w:rsidRPr="00E86F77" w:rsidTr="00AB35B3">
        <w:trPr>
          <w:trHeight w:val="249"/>
          <w:jc w:val="center"/>
        </w:trPr>
        <w:tc>
          <w:tcPr>
            <w:tcW w:w="4524" w:type="dxa"/>
            <w:gridSpan w:val="2"/>
            <w:shd w:val="clear" w:color="auto" w:fill="D9D9D9"/>
            <w:vAlign w:val="center"/>
          </w:tcPr>
          <w:p w:rsidR="007F1DBF" w:rsidRPr="00C57821" w:rsidRDefault="007F1DBF" w:rsidP="00AB35B3">
            <w:r w:rsidRPr="00C57821">
              <w:t>ΚΥΡΙΑ ΔΡΑΣΤΗΡΙΟΤΗΤΑ ΕΡΕΥΝΗΤΙΚΟΥ ΦΟΡΕΑ</w:t>
            </w:r>
          </w:p>
        </w:tc>
        <w:tc>
          <w:tcPr>
            <w:tcW w:w="4072" w:type="dxa"/>
            <w:vAlign w:val="center"/>
          </w:tcPr>
          <w:p w:rsidR="007F1DBF" w:rsidRPr="00C57821" w:rsidRDefault="007F1DBF" w:rsidP="00AB35B3">
            <w:pPr>
              <w:rPr>
                <w:lang w:val="el-GR"/>
              </w:rPr>
            </w:pPr>
            <w:r w:rsidRPr="00C57821">
              <w:rPr>
                <w:lang w:val="el-GR"/>
              </w:rPr>
              <w:t xml:space="preserve">Οι απαντήσεις </w:t>
            </w:r>
            <w:proofErr w:type="spellStart"/>
            <w:r w:rsidRPr="00C57821">
              <w:rPr>
                <w:lang w:val="el-GR"/>
              </w:rPr>
              <w:t>α,β,γ,δ</w:t>
            </w:r>
            <w:proofErr w:type="spellEnd"/>
            <w:r w:rsidRPr="00C57821">
              <w:rPr>
                <w:lang w:val="el-GR"/>
              </w:rPr>
              <w:t xml:space="preserve"> που έχουν δοθεί από ΕΥΚΕ</w:t>
            </w:r>
          </w:p>
        </w:tc>
      </w:tr>
      <w:tr w:rsidR="007F1DBF" w:rsidRPr="00E86F77" w:rsidTr="00AB35B3">
        <w:trPr>
          <w:trHeight w:val="249"/>
          <w:jc w:val="center"/>
        </w:trPr>
        <w:tc>
          <w:tcPr>
            <w:tcW w:w="4524" w:type="dxa"/>
            <w:gridSpan w:val="2"/>
            <w:shd w:val="clear" w:color="auto" w:fill="D9D9D9"/>
            <w:vAlign w:val="center"/>
          </w:tcPr>
          <w:p w:rsidR="007F1DBF" w:rsidRPr="00C57821" w:rsidRDefault="007F1DBF" w:rsidP="00AB35B3">
            <w:pPr>
              <w:rPr>
                <w:lang w:val="el-GR"/>
              </w:rPr>
            </w:pPr>
            <w:r w:rsidRPr="00C57821">
              <w:rPr>
                <w:lang w:val="el-GR"/>
              </w:rPr>
              <w:t>ΕΑΝ Η ΑΠΑΝΤΗΣΗ ΣΤΗΝ ΠΡΟΗΓΟΥΜΕΝΗ ΕΡΩΤΗΣΗ ΕΙΝΑΙ «ΑΛΛΗ» ΠΡΟΣΔΙΟΡΙΣΤΕ</w:t>
            </w:r>
          </w:p>
        </w:tc>
        <w:tc>
          <w:tcPr>
            <w:tcW w:w="4072" w:type="dxa"/>
            <w:vAlign w:val="center"/>
          </w:tcPr>
          <w:p w:rsidR="007F1DBF" w:rsidRPr="00C57821" w:rsidRDefault="007F1DBF" w:rsidP="00AB35B3">
            <w:pPr>
              <w:rPr>
                <w:lang w:val="el-GR"/>
              </w:rPr>
            </w:pPr>
          </w:p>
        </w:tc>
      </w:tr>
      <w:tr w:rsidR="007F1DBF" w:rsidRPr="00C57821" w:rsidTr="00AB35B3">
        <w:trPr>
          <w:jc w:val="center"/>
        </w:trPr>
        <w:tc>
          <w:tcPr>
            <w:tcW w:w="4524" w:type="dxa"/>
            <w:gridSpan w:val="2"/>
            <w:shd w:val="clear" w:color="auto" w:fill="D9D9D9"/>
            <w:vAlign w:val="center"/>
          </w:tcPr>
          <w:p w:rsidR="007F1DBF" w:rsidRPr="00C57821" w:rsidRDefault="007F1DBF" w:rsidP="00AB35B3">
            <w:r w:rsidRPr="00C57821">
              <w:t>ΠΕΡΙΦΕΡΕΙΑ</w:t>
            </w:r>
          </w:p>
        </w:tc>
        <w:tc>
          <w:tcPr>
            <w:tcW w:w="4072" w:type="dxa"/>
          </w:tcPr>
          <w:p w:rsidR="007F1DBF" w:rsidRPr="00C57821" w:rsidRDefault="007F1DBF" w:rsidP="00AB35B3"/>
        </w:tc>
      </w:tr>
      <w:tr w:rsidR="007F1DBF" w:rsidRPr="00C57821" w:rsidTr="00AB35B3">
        <w:trPr>
          <w:jc w:val="center"/>
        </w:trPr>
        <w:tc>
          <w:tcPr>
            <w:tcW w:w="4524" w:type="dxa"/>
            <w:gridSpan w:val="2"/>
            <w:shd w:val="clear" w:color="auto" w:fill="D9D9D9"/>
            <w:vAlign w:val="center"/>
          </w:tcPr>
          <w:p w:rsidR="007F1DBF" w:rsidRPr="00C57821" w:rsidRDefault="007F1DBF" w:rsidP="00AB35B3">
            <w:r w:rsidRPr="00C57821">
              <w:t>ΠΕΡΙΦΕΡΕΙΑΚΗ ΕΝΟΤΗΤΑ</w:t>
            </w:r>
          </w:p>
        </w:tc>
        <w:tc>
          <w:tcPr>
            <w:tcW w:w="4072" w:type="dxa"/>
          </w:tcPr>
          <w:p w:rsidR="007F1DBF" w:rsidRPr="00C57821" w:rsidRDefault="007F1DBF" w:rsidP="00AB35B3"/>
        </w:tc>
      </w:tr>
      <w:tr w:rsidR="007F1DBF" w:rsidRPr="00C57821" w:rsidTr="00AB35B3">
        <w:trPr>
          <w:jc w:val="center"/>
        </w:trPr>
        <w:tc>
          <w:tcPr>
            <w:tcW w:w="4524" w:type="dxa"/>
            <w:gridSpan w:val="2"/>
            <w:shd w:val="clear" w:color="auto" w:fill="D9D9D9"/>
            <w:vAlign w:val="center"/>
          </w:tcPr>
          <w:p w:rsidR="007F1DBF" w:rsidRPr="00C57821" w:rsidRDefault="007F1DBF" w:rsidP="00AB35B3">
            <w:r w:rsidRPr="00C57821">
              <w:t>ΔΗΜΟΣ – ΚΟΙΝΟΤΗΤΑ</w:t>
            </w:r>
          </w:p>
        </w:tc>
        <w:tc>
          <w:tcPr>
            <w:tcW w:w="4072" w:type="dxa"/>
          </w:tcPr>
          <w:p w:rsidR="007F1DBF" w:rsidRPr="00C57821" w:rsidRDefault="007F1DBF" w:rsidP="00AB35B3"/>
        </w:tc>
      </w:tr>
      <w:tr w:rsidR="007F1DBF" w:rsidRPr="00C57821" w:rsidTr="00AB35B3">
        <w:trPr>
          <w:jc w:val="center"/>
        </w:trPr>
        <w:tc>
          <w:tcPr>
            <w:tcW w:w="4524" w:type="dxa"/>
            <w:gridSpan w:val="2"/>
            <w:shd w:val="clear" w:color="auto" w:fill="D9D9D9"/>
            <w:vAlign w:val="center"/>
          </w:tcPr>
          <w:p w:rsidR="007F1DBF" w:rsidRPr="00C57821" w:rsidRDefault="007F1DBF" w:rsidP="00AB35B3">
            <w:r w:rsidRPr="00C57821">
              <w:t>ΔΗΜΟΤΙΚΟ ΔΙΑΜΕΡΙΣΜΑ</w:t>
            </w:r>
          </w:p>
        </w:tc>
        <w:tc>
          <w:tcPr>
            <w:tcW w:w="4072" w:type="dxa"/>
          </w:tcPr>
          <w:p w:rsidR="007F1DBF" w:rsidRPr="00C57821" w:rsidRDefault="007F1DBF" w:rsidP="00AB35B3"/>
        </w:tc>
      </w:tr>
      <w:tr w:rsidR="007F1DBF" w:rsidRPr="00E86F77" w:rsidTr="00AB35B3">
        <w:trPr>
          <w:jc w:val="center"/>
        </w:trPr>
        <w:tc>
          <w:tcPr>
            <w:tcW w:w="1838" w:type="dxa"/>
            <w:vMerge w:val="restart"/>
            <w:shd w:val="clear" w:color="auto" w:fill="D9D9D9"/>
            <w:vAlign w:val="center"/>
          </w:tcPr>
          <w:p w:rsidR="007F1DBF" w:rsidRPr="00C57821" w:rsidRDefault="007F1DBF" w:rsidP="00AB35B3">
            <w:r w:rsidRPr="00C57821">
              <w:t>ΔΙΕΥΘΥΝΣΗ ΕΔΡΑΣ</w:t>
            </w:r>
          </w:p>
        </w:tc>
        <w:tc>
          <w:tcPr>
            <w:tcW w:w="2686" w:type="dxa"/>
            <w:shd w:val="clear" w:color="auto" w:fill="D9D9D9"/>
            <w:vAlign w:val="center"/>
          </w:tcPr>
          <w:p w:rsidR="007F1DBF" w:rsidRPr="00C57821" w:rsidRDefault="007F1DBF" w:rsidP="00AB35B3">
            <w:r w:rsidRPr="00C57821">
              <w:t>ΟΔΟΣ – ΑΡΙΘΜΟΣ</w:t>
            </w:r>
          </w:p>
        </w:tc>
        <w:tc>
          <w:tcPr>
            <w:tcW w:w="4072" w:type="dxa"/>
          </w:tcPr>
          <w:p w:rsidR="007F1DBF" w:rsidRPr="00C57821" w:rsidRDefault="007F1DBF" w:rsidP="00AB35B3">
            <w:pPr>
              <w:rPr>
                <w:lang w:val="el-GR"/>
              </w:rPr>
            </w:pPr>
            <w:r w:rsidRPr="00C57821">
              <w:rPr>
                <w:lang w:val="el-GR"/>
              </w:rPr>
              <w:t>ΒΑΣΕΙ ΕΓΓΡΑΦΟΥ ΑΠΟ Δ.Ο.Υ</w:t>
            </w:r>
          </w:p>
        </w:tc>
      </w:tr>
      <w:tr w:rsidR="007F1DBF" w:rsidRPr="00E86F77" w:rsidTr="00AB35B3">
        <w:trPr>
          <w:jc w:val="center"/>
        </w:trPr>
        <w:tc>
          <w:tcPr>
            <w:tcW w:w="1838" w:type="dxa"/>
            <w:vMerge/>
            <w:shd w:val="clear" w:color="auto" w:fill="D9D9D9"/>
            <w:vAlign w:val="center"/>
          </w:tcPr>
          <w:p w:rsidR="007F1DBF" w:rsidRPr="00C57821" w:rsidRDefault="007F1DBF" w:rsidP="00AB35B3">
            <w:pPr>
              <w:rPr>
                <w:lang w:val="el-GR"/>
              </w:rPr>
            </w:pPr>
          </w:p>
        </w:tc>
        <w:tc>
          <w:tcPr>
            <w:tcW w:w="2686" w:type="dxa"/>
            <w:shd w:val="clear" w:color="auto" w:fill="D9D9D9"/>
            <w:vAlign w:val="center"/>
          </w:tcPr>
          <w:p w:rsidR="007F1DBF" w:rsidRPr="00C57821" w:rsidRDefault="007F1DBF" w:rsidP="00AB35B3">
            <w:r w:rsidRPr="00C57821">
              <w:t>ΤΟΠΟΘΕΣΙΑ</w:t>
            </w:r>
          </w:p>
        </w:tc>
        <w:tc>
          <w:tcPr>
            <w:tcW w:w="4072" w:type="dxa"/>
          </w:tcPr>
          <w:p w:rsidR="007F1DBF" w:rsidRPr="00C57821" w:rsidRDefault="007F1DBF" w:rsidP="00AB35B3">
            <w:pPr>
              <w:rPr>
                <w:lang w:val="el-GR"/>
              </w:rPr>
            </w:pPr>
            <w:r w:rsidRPr="00C57821">
              <w:rPr>
                <w:lang w:val="el-GR"/>
              </w:rPr>
              <w:t>ΒΑΣΕΙ ΕΓΓΡΑΦΟΥ ΑΠΟ Δ.Ο.Υ</w:t>
            </w:r>
          </w:p>
        </w:tc>
      </w:tr>
      <w:tr w:rsidR="007F1DBF" w:rsidRPr="00C57821" w:rsidTr="00AB35B3">
        <w:trPr>
          <w:jc w:val="center"/>
        </w:trPr>
        <w:tc>
          <w:tcPr>
            <w:tcW w:w="1838" w:type="dxa"/>
            <w:vMerge/>
            <w:shd w:val="clear" w:color="auto" w:fill="D9D9D9"/>
            <w:vAlign w:val="center"/>
          </w:tcPr>
          <w:p w:rsidR="007F1DBF" w:rsidRPr="00C57821" w:rsidRDefault="007F1DBF" w:rsidP="00AB35B3">
            <w:pPr>
              <w:rPr>
                <w:lang w:val="el-GR"/>
              </w:rPr>
            </w:pPr>
          </w:p>
        </w:tc>
        <w:tc>
          <w:tcPr>
            <w:tcW w:w="2686" w:type="dxa"/>
            <w:shd w:val="clear" w:color="auto" w:fill="D9D9D9"/>
            <w:vAlign w:val="center"/>
          </w:tcPr>
          <w:p w:rsidR="007F1DBF" w:rsidRPr="00C57821" w:rsidRDefault="007F1DBF" w:rsidP="00AB35B3">
            <w:r w:rsidRPr="00C57821">
              <w:t>ΤΑΧ. ΚΩΔΙΚΟΣ</w:t>
            </w:r>
          </w:p>
        </w:tc>
        <w:tc>
          <w:tcPr>
            <w:tcW w:w="4072" w:type="dxa"/>
          </w:tcPr>
          <w:p w:rsidR="007F1DBF" w:rsidRPr="00C57821" w:rsidRDefault="007F1DBF" w:rsidP="00AB35B3"/>
        </w:tc>
      </w:tr>
      <w:tr w:rsidR="007F1DBF" w:rsidRPr="00C57821" w:rsidTr="00AB35B3">
        <w:trPr>
          <w:jc w:val="center"/>
        </w:trPr>
        <w:tc>
          <w:tcPr>
            <w:tcW w:w="4524" w:type="dxa"/>
            <w:gridSpan w:val="2"/>
            <w:shd w:val="clear" w:color="auto" w:fill="D9D9D9"/>
            <w:vAlign w:val="center"/>
          </w:tcPr>
          <w:p w:rsidR="007F1DBF" w:rsidRPr="00C57821" w:rsidRDefault="007F1DBF" w:rsidP="00AB35B3">
            <w:r w:rsidRPr="00C57821">
              <w:t>ΤΗΛΕΦΩΝΟ ΕΠΙΚΟΙΝΩΝΙΑΣ</w:t>
            </w:r>
          </w:p>
        </w:tc>
        <w:tc>
          <w:tcPr>
            <w:tcW w:w="4072" w:type="dxa"/>
          </w:tcPr>
          <w:p w:rsidR="007F1DBF" w:rsidRPr="00C57821" w:rsidRDefault="007F1DBF" w:rsidP="00AB35B3"/>
        </w:tc>
      </w:tr>
      <w:tr w:rsidR="007F1DBF" w:rsidRPr="00C57821" w:rsidTr="00AB35B3">
        <w:trPr>
          <w:jc w:val="center"/>
        </w:trPr>
        <w:tc>
          <w:tcPr>
            <w:tcW w:w="4524" w:type="dxa"/>
            <w:gridSpan w:val="2"/>
            <w:shd w:val="clear" w:color="auto" w:fill="D9D9D9"/>
            <w:vAlign w:val="center"/>
          </w:tcPr>
          <w:p w:rsidR="007F1DBF" w:rsidRPr="00C57821" w:rsidRDefault="007F1DBF" w:rsidP="00AB35B3">
            <w:r w:rsidRPr="00C57821">
              <w:t>FAX</w:t>
            </w:r>
          </w:p>
        </w:tc>
        <w:tc>
          <w:tcPr>
            <w:tcW w:w="4072" w:type="dxa"/>
          </w:tcPr>
          <w:p w:rsidR="007F1DBF" w:rsidRPr="00C57821" w:rsidRDefault="007F1DBF" w:rsidP="00AB35B3"/>
        </w:tc>
      </w:tr>
      <w:tr w:rsidR="007F1DBF" w:rsidRPr="00C57821" w:rsidTr="00AB35B3">
        <w:trPr>
          <w:jc w:val="center"/>
        </w:trPr>
        <w:tc>
          <w:tcPr>
            <w:tcW w:w="4524" w:type="dxa"/>
            <w:gridSpan w:val="2"/>
            <w:shd w:val="clear" w:color="auto" w:fill="D9D9D9"/>
            <w:vAlign w:val="center"/>
          </w:tcPr>
          <w:p w:rsidR="007F1DBF" w:rsidRPr="00C57821" w:rsidRDefault="007F1DBF" w:rsidP="00AB35B3">
            <w:r w:rsidRPr="00C57821">
              <w:t>ΙΣΤΟΧΩΡΟΣ (Website)</w:t>
            </w:r>
          </w:p>
        </w:tc>
        <w:tc>
          <w:tcPr>
            <w:tcW w:w="4072" w:type="dxa"/>
          </w:tcPr>
          <w:p w:rsidR="007F1DBF" w:rsidRPr="00C57821" w:rsidRDefault="007F1DBF" w:rsidP="00AB35B3"/>
        </w:tc>
      </w:tr>
      <w:tr w:rsidR="007F1DBF" w:rsidRPr="00C57821" w:rsidTr="00AB35B3">
        <w:trPr>
          <w:jc w:val="center"/>
        </w:trPr>
        <w:tc>
          <w:tcPr>
            <w:tcW w:w="4524" w:type="dxa"/>
            <w:gridSpan w:val="2"/>
            <w:shd w:val="clear" w:color="auto" w:fill="D9D9D9"/>
            <w:vAlign w:val="center"/>
          </w:tcPr>
          <w:p w:rsidR="007F1DBF" w:rsidRPr="00C57821" w:rsidRDefault="007F1DBF" w:rsidP="00AB35B3">
            <w:r w:rsidRPr="00C57821">
              <w:t>ΗΛΕΚΤΡΟΝΙΚΗ ΔΙΕΥΘΥΝΣΗ (e-mail)</w:t>
            </w:r>
          </w:p>
        </w:tc>
        <w:tc>
          <w:tcPr>
            <w:tcW w:w="4072" w:type="dxa"/>
          </w:tcPr>
          <w:p w:rsidR="007F1DBF" w:rsidRPr="00C57821" w:rsidRDefault="007F1DBF" w:rsidP="00AB35B3"/>
        </w:tc>
      </w:tr>
    </w:tbl>
    <w:p w:rsidR="007F1DBF" w:rsidRDefault="007F1DBF" w:rsidP="007237C1">
      <w:pPr>
        <w:rPr>
          <w:lang w:val="el-GR"/>
        </w:rPr>
      </w:pPr>
      <w:r>
        <w:rPr>
          <w:lang w:val="el-GR"/>
        </w:rPr>
        <w:t>*ο νιοστός φορέας</w:t>
      </w:r>
    </w:p>
    <w:p w:rsidR="007237C1" w:rsidRPr="007237C1" w:rsidRDefault="007237C1" w:rsidP="007237C1">
      <w:pPr>
        <w:rPr>
          <w:lang w:val="el-GR"/>
        </w:rPr>
      </w:pPr>
      <w:r w:rsidRPr="007237C1">
        <w:rPr>
          <w:lang w:val="el-GR"/>
        </w:rPr>
        <w:br w:type="page"/>
      </w: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68"/>
      </w:tblGrid>
      <w:tr w:rsidR="00C57821" w:rsidRPr="00C57821" w:rsidTr="00C57821">
        <w:tc>
          <w:tcPr>
            <w:tcW w:w="8568" w:type="dxa"/>
            <w:shd w:val="clear" w:color="auto" w:fill="0C0C0C"/>
          </w:tcPr>
          <w:p w:rsidR="00C57821" w:rsidRPr="007237C1" w:rsidRDefault="00C57821" w:rsidP="008C6BD8">
            <w:pPr>
              <w:numPr>
                <w:ilvl w:val="0"/>
                <w:numId w:val="42"/>
              </w:numPr>
              <w:rPr>
                <w:b/>
              </w:rPr>
            </w:pPr>
            <w:bookmarkStart w:id="42" w:name="_Toc501032241"/>
            <w:r w:rsidRPr="007237C1">
              <w:rPr>
                <w:b/>
              </w:rPr>
              <w:t>ΣΤΟΙΧΕΙΑ ΤΑΥΤΟΤΗΤΑΣ ΕΠΕΝΔΥΣΗΣ</w:t>
            </w:r>
            <w:bookmarkEnd w:id="42"/>
          </w:p>
        </w:tc>
      </w:tr>
    </w:tbl>
    <w:p w:rsidR="00C57821" w:rsidRPr="00C57821" w:rsidRDefault="00C57821" w:rsidP="00C57821"/>
    <w:tbl>
      <w:tblPr>
        <w:tblW w:w="0" w:type="auto"/>
        <w:shd w:val="clear" w:color="auto" w:fill="D9D9D9"/>
        <w:tblLook w:val="04A0" w:firstRow="1" w:lastRow="0" w:firstColumn="1" w:lastColumn="0" w:noHBand="0" w:noVBand="1"/>
      </w:tblPr>
      <w:tblGrid>
        <w:gridCol w:w="8528"/>
      </w:tblGrid>
      <w:tr w:rsidR="00C57821" w:rsidRPr="00E86F77" w:rsidTr="00C57821">
        <w:tc>
          <w:tcPr>
            <w:tcW w:w="8528" w:type="dxa"/>
            <w:shd w:val="clear" w:color="auto" w:fill="D9D9D9"/>
          </w:tcPr>
          <w:p w:rsidR="00C57821" w:rsidRPr="007237C1" w:rsidRDefault="00C57821" w:rsidP="00C57821">
            <w:pPr>
              <w:rPr>
                <w:b/>
                <w:lang w:val="el-GR"/>
              </w:rPr>
            </w:pPr>
            <w:bookmarkStart w:id="43" w:name="_Toc501032242"/>
            <w:r w:rsidRPr="007237C1">
              <w:rPr>
                <w:b/>
                <w:lang w:val="el-GR"/>
              </w:rPr>
              <w:t>4.1 ΒΑΣΙΚΑ ΣΤΟΙΧΕΙΑ ΤΑΥΤΟΤΗΤΑΣ ΣΥΝΕΡΓΑΤΙΚΟΥ ΣΧΗΜΑΤΙΣΜΟΥ</w:t>
            </w:r>
            <w:bookmarkEnd w:id="43"/>
          </w:p>
        </w:tc>
      </w:tr>
    </w:tbl>
    <w:p w:rsidR="00C57821" w:rsidRPr="00C57821" w:rsidRDefault="00C57821" w:rsidP="00C57821">
      <w:pPr>
        <w:rPr>
          <w:lang w:val="el-GR"/>
        </w:rPr>
      </w:pPr>
    </w:p>
    <w:tbl>
      <w:tblPr>
        <w:tblW w:w="8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880"/>
        <w:gridCol w:w="2690"/>
        <w:gridCol w:w="3950"/>
        <w:gridCol w:w="7"/>
      </w:tblGrid>
      <w:tr w:rsidR="00C57821" w:rsidRPr="00C57821" w:rsidTr="00C57821">
        <w:trPr>
          <w:jc w:val="center"/>
        </w:trPr>
        <w:tc>
          <w:tcPr>
            <w:tcW w:w="8527" w:type="dxa"/>
            <w:gridSpan w:val="4"/>
            <w:shd w:val="clear" w:color="auto" w:fill="A6A6A6"/>
          </w:tcPr>
          <w:p w:rsidR="00C57821" w:rsidRPr="007237C1" w:rsidRDefault="00C57821" w:rsidP="00C57821">
            <w:pPr>
              <w:rPr>
                <w:b/>
              </w:rPr>
            </w:pPr>
            <w:r w:rsidRPr="007237C1">
              <w:rPr>
                <w:b/>
              </w:rPr>
              <w:t xml:space="preserve">4.1.1  ΒΑΣΙΚΑ ΣΤΟΙΧΕΙΑ ΤΟΠΟΥ ΥΛΟΠΟΙΗΣΗΣ </w:t>
            </w:r>
          </w:p>
        </w:tc>
      </w:tr>
      <w:tr w:rsidR="00C57821" w:rsidRPr="00C57821" w:rsidTr="00C57821">
        <w:tblPrEx>
          <w:shd w:val="clear" w:color="auto" w:fill="auto"/>
          <w:tblLook w:val="01E0" w:firstRow="1" w:lastRow="1" w:firstColumn="1" w:lastColumn="1" w:noHBand="0" w:noVBand="0"/>
        </w:tblPrEx>
        <w:trPr>
          <w:gridAfter w:val="1"/>
          <w:wAfter w:w="7" w:type="dxa"/>
          <w:jc w:val="center"/>
        </w:trPr>
        <w:tc>
          <w:tcPr>
            <w:tcW w:w="4570" w:type="dxa"/>
            <w:gridSpan w:val="2"/>
            <w:shd w:val="clear" w:color="auto" w:fill="D9D9D9"/>
            <w:vAlign w:val="center"/>
          </w:tcPr>
          <w:p w:rsidR="00C57821" w:rsidRPr="00C57821" w:rsidRDefault="00C57821" w:rsidP="00C57821">
            <w:r w:rsidRPr="00C57821">
              <w:t>ΦΟΡΕΑΣ</w:t>
            </w:r>
          </w:p>
        </w:tc>
        <w:tc>
          <w:tcPr>
            <w:tcW w:w="3950" w:type="dxa"/>
          </w:tcPr>
          <w:p w:rsidR="00C57821" w:rsidRPr="00C57821" w:rsidRDefault="00C57821" w:rsidP="00C57821"/>
        </w:tc>
      </w:tr>
      <w:tr w:rsidR="00C57821" w:rsidRPr="00C57821" w:rsidTr="00C57821">
        <w:tblPrEx>
          <w:shd w:val="clear" w:color="auto" w:fill="auto"/>
          <w:tblLook w:val="01E0" w:firstRow="1" w:lastRow="1" w:firstColumn="1" w:lastColumn="1" w:noHBand="0" w:noVBand="0"/>
        </w:tblPrEx>
        <w:trPr>
          <w:gridAfter w:val="1"/>
          <w:wAfter w:w="7" w:type="dxa"/>
          <w:jc w:val="center"/>
        </w:trPr>
        <w:tc>
          <w:tcPr>
            <w:tcW w:w="4570" w:type="dxa"/>
            <w:gridSpan w:val="2"/>
            <w:shd w:val="clear" w:color="auto" w:fill="D9D9D9"/>
            <w:vAlign w:val="center"/>
          </w:tcPr>
          <w:p w:rsidR="00C57821" w:rsidRPr="00C57821" w:rsidRDefault="00C57821" w:rsidP="00C57821">
            <w:r w:rsidRPr="00C57821">
              <w:t>ΠΕΡΙΦΕΡΕΙΑ</w:t>
            </w:r>
          </w:p>
        </w:tc>
        <w:tc>
          <w:tcPr>
            <w:tcW w:w="3950" w:type="dxa"/>
          </w:tcPr>
          <w:p w:rsidR="00C57821" w:rsidRPr="00C57821" w:rsidRDefault="00C57821" w:rsidP="00C57821">
            <w:r w:rsidRPr="00C57821">
              <w:t>ΑΤΤΙΚΗ</w:t>
            </w:r>
          </w:p>
        </w:tc>
      </w:tr>
      <w:tr w:rsidR="00C57821" w:rsidRPr="00C57821" w:rsidTr="00C57821">
        <w:tblPrEx>
          <w:shd w:val="clear" w:color="auto" w:fill="auto"/>
          <w:tblLook w:val="01E0" w:firstRow="1" w:lastRow="1" w:firstColumn="1" w:lastColumn="1" w:noHBand="0" w:noVBand="0"/>
        </w:tblPrEx>
        <w:trPr>
          <w:gridAfter w:val="1"/>
          <w:wAfter w:w="7" w:type="dxa"/>
          <w:jc w:val="center"/>
        </w:trPr>
        <w:tc>
          <w:tcPr>
            <w:tcW w:w="4570" w:type="dxa"/>
            <w:gridSpan w:val="2"/>
            <w:shd w:val="clear" w:color="auto" w:fill="D9D9D9"/>
            <w:vAlign w:val="center"/>
          </w:tcPr>
          <w:p w:rsidR="00C57821" w:rsidRPr="00C57821" w:rsidRDefault="00C57821" w:rsidP="00C57821">
            <w:r w:rsidRPr="00C57821">
              <w:t>ΠΕΡΙΦΕΡΕΙΑΚΗ ΕΝΟΤΗΤΑ</w:t>
            </w:r>
          </w:p>
        </w:tc>
        <w:tc>
          <w:tcPr>
            <w:tcW w:w="3950" w:type="dxa"/>
          </w:tcPr>
          <w:p w:rsidR="00C57821" w:rsidRPr="00C57821" w:rsidRDefault="00C57821" w:rsidP="00C57821"/>
        </w:tc>
      </w:tr>
      <w:tr w:rsidR="00C57821" w:rsidRPr="00C57821" w:rsidTr="00C57821">
        <w:tblPrEx>
          <w:shd w:val="clear" w:color="auto" w:fill="auto"/>
          <w:tblLook w:val="01E0" w:firstRow="1" w:lastRow="1" w:firstColumn="1" w:lastColumn="1" w:noHBand="0" w:noVBand="0"/>
        </w:tblPrEx>
        <w:trPr>
          <w:gridAfter w:val="1"/>
          <w:wAfter w:w="7" w:type="dxa"/>
          <w:jc w:val="center"/>
        </w:trPr>
        <w:tc>
          <w:tcPr>
            <w:tcW w:w="4570" w:type="dxa"/>
            <w:gridSpan w:val="2"/>
            <w:shd w:val="clear" w:color="auto" w:fill="D9D9D9"/>
            <w:vAlign w:val="center"/>
          </w:tcPr>
          <w:p w:rsidR="00C57821" w:rsidRPr="00C57821" w:rsidRDefault="00C57821" w:rsidP="00C57821">
            <w:r w:rsidRPr="00C57821">
              <w:t>ΔΗΜΟΣ – ΚΟΙΝΟΤΗΤΑ</w:t>
            </w:r>
          </w:p>
        </w:tc>
        <w:tc>
          <w:tcPr>
            <w:tcW w:w="3950" w:type="dxa"/>
          </w:tcPr>
          <w:p w:rsidR="00C57821" w:rsidRPr="00C57821" w:rsidRDefault="00C57821" w:rsidP="00C57821"/>
        </w:tc>
      </w:tr>
      <w:tr w:rsidR="00C57821" w:rsidRPr="00C57821" w:rsidTr="00C57821">
        <w:tblPrEx>
          <w:shd w:val="clear" w:color="auto" w:fill="auto"/>
          <w:tblLook w:val="01E0" w:firstRow="1" w:lastRow="1" w:firstColumn="1" w:lastColumn="1" w:noHBand="0" w:noVBand="0"/>
        </w:tblPrEx>
        <w:trPr>
          <w:gridAfter w:val="1"/>
          <w:wAfter w:w="7" w:type="dxa"/>
          <w:jc w:val="center"/>
        </w:trPr>
        <w:tc>
          <w:tcPr>
            <w:tcW w:w="4570" w:type="dxa"/>
            <w:gridSpan w:val="2"/>
            <w:shd w:val="clear" w:color="auto" w:fill="D9D9D9"/>
            <w:vAlign w:val="center"/>
          </w:tcPr>
          <w:p w:rsidR="00C57821" w:rsidRPr="00C57821" w:rsidRDefault="00C57821" w:rsidP="00C57821">
            <w:r w:rsidRPr="00C57821">
              <w:t>ΔΗΜΟΤΙΚΟ ΔΙΑΜΕΡΙΣΜΑ</w:t>
            </w:r>
          </w:p>
        </w:tc>
        <w:tc>
          <w:tcPr>
            <w:tcW w:w="3950" w:type="dxa"/>
          </w:tcPr>
          <w:p w:rsidR="00C57821" w:rsidRPr="00C57821" w:rsidRDefault="00C57821" w:rsidP="00C57821"/>
        </w:tc>
      </w:tr>
      <w:tr w:rsidR="00C57821" w:rsidRPr="00C57821" w:rsidTr="00C57821">
        <w:tblPrEx>
          <w:shd w:val="clear" w:color="auto" w:fill="auto"/>
          <w:tblLook w:val="01E0" w:firstRow="1" w:lastRow="1" w:firstColumn="1" w:lastColumn="1" w:noHBand="0" w:noVBand="0"/>
        </w:tblPrEx>
        <w:trPr>
          <w:gridAfter w:val="1"/>
          <w:wAfter w:w="7" w:type="dxa"/>
          <w:jc w:val="center"/>
        </w:trPr>
        <w:tc>
          <w:tcPr>
            <w:tcW w:w="1880" w:type="dxa"/>
            <w:vMerge w:val="restart"/>
            <w:shd w:val="clear" w:color="auto" w:fill="D9D9D9"/>
            <w:vAlign w:val="center"/>
          </w:tcPr>
          <w:p w:rsidR="00C57821" w:rsidRPr="00C57821" w:rsidRDefault="00C57821" w:rsidP="00C57821">
            <w:r w:rsidRPr="00C57821">
              <w:t>ΔΙΕΥΘΥΝΣΗ</w:t>
            </w:r>
          </w:p>
        </w:tc>
        <w:tc>
          <w:tcPr>
            <w:tcW w:w="2690" w:type="dxa"/>
            <w:shd w:val="clear" w:color="auto" w:fill="D9D9D9"/>
            <w:vAlign w:val="center"/>
          </w:tcPr>
          <w:p w:rsidR="00C57821" w:rsidRPr="00C57821" w:rsidRDefault="00C57821" w:rsidP="00C57821">
            <w:r w:rsidRPr="00C57821">
              <w:t>ΟΔΟΣ – ΑΡΙΘΜΟΣ</w:t>
            </w:r>
          </w:p>
        </w:tc>
        <w:tc>
          <w:tcPr>
            <w:tcW w:w="3950" w:type="dxa"/>
          </w:tcPr>
          <w:p w:rsidR="00C57821" w:rsidRPr="00C57821" w:rsidRDefault="00C57821" w:rsidP="00C57821"/>
        </w:tc>
      </w:tr>
      <w:tr w:rsidR="00C57821" w:rsidRPr="00C57821" w:rsidTr="00C57821">
        <w:tblPrEx>
          <w:shd w:val="clear" w:color="auto" w:fill="auto"/>
          <w:tblLook w:val="01E0" w:firstRow="1" w:lastRow="1" w:firstColumn="1" w:lastColumn="1" w:noHBand="0" w:noVBand="0"/>
        </w:tblPrEx>
        <w:trPr>
          <w:gridAfter w:val="1"/>
          <w:wAfter w:w="7" w:type="dxa"/>
          <w:jc w:val="center"/>
        </w:trPr>
        <w:tc>
          <w:tcPr>
            <w:tcW w:w="1880" w:type="dxa"/>
            <w:vMerge/>
            <w:shd w:val="clear" w:color="auto" w:fill="D9D9D9"/>
            <w:vAlign w:val="center"/>
          </w:tcPr>
          <w:p w:rsidR="00C57821" w:rsidRPr="00C57821" w:rsidRDefault="00C57821" w:rsidP="00C57821"/>
        </w:tc>
        <w:tc>
          <w:tcPr>
            <w:tcW w:w="2690" w:type="dxa"/>
            <w:shd w:val="clear" w:color="auto" w:fill="D9D9D9"/>
            <w:vAlign w:val="center"/>
          </w:tcPr>
          <w:p w:rsidR="00C57821" w:rsidRPr="00C57821" w:rsidRDefault="00C57821" w:rsidP="00C57821">
            <w:r w:rsidRPr="00C57821">
              <w:t>ΤΟΠΟΘΕΣΙΑ</w:t>
            </w:r>
          </w:p>
        </w:tc>
        <w:tc>
          <w:tcPr>
            <w:tcW w:w="3950" w:type="dxa"/>
          </w:tcPr>
          <w:p w:rsidR="00C57821" w:rsidRPr="00C57821" w:rsidRDefault="00C57821" w:rsidP="00C57821"/>
        </w:tc>
      </w:tr>
      <w:tr w:rsidR="00C57821" w:rsidRPr="00C57821" w:rsidTr="00C57821">
        <w:tblPrEx>
          <w:shd w:val="clear" w:color="auto" w:fill="auto"/>
          <w:tblLook w:val="01E0" w:firstRow="1" w:lastRow="1" w:firstColumn="1" w:lastColumn="1" w:noHBand="0" w:noVBand="0"/>
        </w:tblPrEx>
        <w:trPr>
          <w:gridAfter w:val="1"/>
          <w:wAfter w:w="7" w:type="dxa"/>
          <w:jc w:val="center"/>
        </w:trPr>
        <w:tc>
          <w:tcPr>
            <w:tcW w:w="1880" w:type="dxa"/>
            <w:vMerge/>
            <w:shd w:val="clear" w:color="auto" w:fill="D9D9D9"/>
            <w:vAlign w:val="center"/>
          </w:tcPr>
          <w:p w:rsidR="00C57821" w:rsidRPr="00C57821" w:rsidRDefault="00C57821" w:rsidP="00C57821"/>
        </w:tc>
        <w:tc>
          <w:tcPr>
            <w:tcW w:w="2690" w:type="dxa"/>
            <w:shd w:val="clear" w:color="auto" w:fill="D9D9D9"/>
            <w:vAlign w:val="center"/>
          </w:tcPr>
          <w:p w:rsidR="00C57821" w:rsidRPr="00C57821" w:rsidRDefault="00C57821" w:rsidP="00C57821">
            <w:r w:rsidRPr="00C57821">
              <w:t>ΤΑΧ. ΚΩΔΙΚΟΣ</w:t>
            </w:r>
          </w:p>
        </w:tc>
        <w:tc>
          <w:tcPr>
            <w:tcW w:w="3950" w:type="dxa"/>
          </w:tcPr>
          <w:p w:rsidR="00C57821" w:rsidRPr="00C57821" w:rsidRDefault="00C57821" w:rsidP="00C57821"/>
        </w:tc>
      </w:tr>
      <w:tr w:rsidR="00C57821" w:rsidRPr="00C57821" w:rsidTr="00C57821">
        <w:tblPrEx>
          <w:shd w:val="clear" w:color="auto" w:fill="auto"/>
          <w:tblLook w:val="01E0" w:firstRow="1" w:lastRow="1" w:firstColumn="1" w:lastColumn="1" w:noHBand="0" w:noVBand="0"/>
        </w:tblPrEx>
        <w:trPr>
          <w:gridAfter w:val="1"/>
          <w:wAfter w:w="7" w:type="dxa"/>
          <w:jc w:val="center"/>
        </w:trPr>
        <w:tc>
          <w:tcPr>
            <w:tcW w:w="4570" w:type="dxa"/>
            <w:gridSpan w:val="2"/>
            <w:shd w:val="clear" w:color="auto" w:fill="D9D9D9"/>
            <w:vAlign w:val="center"/>
          </w:tcPr>
          <w:p w:rsidR="00C57821" w:rsidRPr="00C57821" w:rsidRDefault="00C57821" w:rsidP="00C57821">
            <w:r w:rsidRPr="00C57821">
              <w:t>ΤΗΛΕΦΩΝΟ ΕΠΙΚΟΙΝΩΝΙΑΣ</w:t>
            </w:r>
          </w:p>
        </w:tc>
        <w:tc>
          <w:tcPr>
            <w:tcW w:w="3950" w:type="dxa"/>
          </w:tcPr>
          <w:p w:rsidR="00C57821" w:rsidRPr="00C57821" w:rsidRDefault="00C57821" w:rsidP="00C57821"/>
        </w:tc>
      </w:tr>
      <w:tr w:rsidR="00C57821" w:rsidRPr="00C57821" w:rsidTr="00C57821">
        <w:tblPrEx>
          <w:shd w:val="clear" w:color="auto" w:fill="auto"/>
          <w:tblLook w:val="01E0" w:firstRow="1" w:lastRow="1" w:firstColumn="1" w:lastColumn="1" w:noHBand="0" w:noVBand="0"/>
        </w:tblPrEx>
        <w:trPr>
          <w:gridAfter w:val="1"/>
          <w:wAfter w:w="7" w:type="dxa"/>
          <w:jc w:val="center"/>
        </w:trPr>
        <w:tc>
          <w:tcPr>
            <w:tcW w:w="4570" w:type="dxa"/>
            <w:gridSpan w:val="2"/>
            <w:shd w:val="clear" w:color="auto" w:fill="D9D9D9"/>
            <w:vAlign w:val="center"/>
          </w:tcPr>
          <w:p w:rsidR="00C57821" w:rsidRPr="00C57821" w:rsidRDefault="00C57821" w:rsidP="00C57821">
            <w:r w:rsidRPr="00C57821">
              <w:t>FAX</w:t>
            </w:r>
          </w:p>
        </w:tc>
        <w:tc>
          <w:tcPr>
            <w:tcW w:w="3950" w:type="dxa"/>
          </w:tcPr>
          <w:p w:rsidR="00C57821" w:rsidRPr="00C57821" w:rsidRDefault="00C57821" w:rsidP="00C57821"/>
        </w:tc>
      </w:tr>
      <w:tr w:rsidR="00C57821" w:rsidRPr="00C57821" w:rsidTr="00C57821">
        <w:tblPrEx>
          <w:shd w:val="clear" w:color="auto" w:fill="auto"/>
          <w:tblLook w:val="01E0" w:firstRow="1" w:lastRow="1" w:firstColumn="1" w:lastColumn="1" w:noHBand="0" w:noVBand="0"/>
        </w:tblPrEx>
        <w:trPr>
          <w:gridAfter w:val="1"/>
          <w:wAfter w:w="7" w:type="dxa"/>
          <w:jc w:val="center"/>
        </w:trPr>
        <w:tc>
          <w:tcPr>
            <w:tcW w:w="4570" w:type="dxa"/>
            <w:gridSpan w:val="2"/>
            <w:shd w:val="clear" w:color="auto" w:fill="D9D9D9"/>
            <w:vAlign w:val="center"/>
          </w:tcPr>
          <w:p w:rsidR="00C57821" w:rsidRPr="00C57821" w:rsidRDefault="00C57821" w:rsidP="00C57821">
            <w:r w:rsidRPr="00C57821">
              <w:t>ΗΛΕΚΤΡΟΝΙΚΗ ΔΙΕΥΘΥΝΣΗ (e-mail)</w:t>
            </w:r>
          </w:p>
        </w:tc>
        <w:tc>
          <w:tcPr>
            <w:tcW w:w="3950" w:type="dxa"/>
          </w:tcPr>
          <w:p w:rsidR="00C57821" w:rsidRPr="00C57821" w:rsidRDefault="00C57821" w:rsidP="00C57821"/>
        </w:tc>
      </w:tr>
      <w:tr w:rsidR="00C57821" w:rsidRPr="00C57821" w:rsidTr="00C57821">
        <w:tblPrEx>
          <w:shd w:val="clear" w:color="auto" w:fill="auto"/>
          <w:tblLook w:val="01E0" w:firstRow="1" w:lastRow="1" w:firstColumn="1" w:lastColumn="1" w:noHBand="0" w:noVBand="0"/>
        </w:tblPrEx>
        <w:trPr>
          <w:gridAfter w:val="1"/>
          <w:wAfter w:w="7" w:type="dxa"/>
          <w:jc w:val="center"/>
        </w:trPr>
        <w:tc>
          <w:tcPr>
            <w:tcW w:w="4570" w:type="dxa"/>
            <w:gridSpan w:val="2"/>
            <w:shd w:val="clear" w:color="auto" w:fill="D9D9D9"/>
            <w:vAlign w:val="center"/>
          </w:tcPr>
          <w:p w:rsidR="00C57821" w:rsidRPr="00C57821" w:rsidRDefault="00C57821" w:rsidP="00C57821">
            <w:pPr>
              <w:rPr>
                <w:lang w:val="el-GR"/>
              </w:rPr>
            </w:pPr>
            <w:r w:rsidRPr="00C57821">
              <w:rPr>
                <w:lang w:val="el-GR"/>
              </w:rPr>
              <w:t>ΕΙΔΟΣ ΕΓΚΑΤΑΣΤΑΣΗΣ</w:t>
            </w:r>
          </w:p>
          <w:p w:rsidR="00C57821" w:rsidRPr="00C57821" w:rsidRDefault="00C57821" w:rsidP="00C57821">
            <w:pPr>
              <w:rPr>
                <w:lang w:val="el-GR"/>
              </w:rPr>
            </w:pPr>
            <w:r w:rsidRPr="00C57821">
              <w:rPr>
                <w:lang w:val="el-GR"/>
              </w:rPr>
              <w:t>(ΠΑΡΑΓΩΓΙΚΗ, ΕΡΕΥΝΗΤΙΚΗ ΚΛΠ)</w:t>
            </w:r>
          </w:p>
        </w:tc>
        <w:tc>
          <w:tcPr>
            <w:tcW w:w="3950" w:type="dxa"/>
          </w:tcPr>
          <w:p w:rsidR="00C57821" w:rsidRPr="00C57821" w:rsidRDefault="00C57821" w:rsidP="00C57821">
            <w:proofErr w:type="spellStart"/>
            <w:r w:rsidRPr="00C57821">
              <w:t>Ελεύθερο</w:t>
            </w:r>
            <w:proofErr w:type="spellEnd"/>
            <w:r w:rsidRPr="00C57821">
              <w:t xml:space="preserve"> </w:t>
            </w:r>
            <w:proofErr w:type="spellStart"/>
            <w:r w:rsidRPr="00C57821">
              <w:t>κείμενο</w:t>
            </w:r>
            <w:proofErr w:type="spellEnd"/>
            <w:r w:rsidRPr="00C57821">
              <w:t>.</w:t>
            </w:r>
          </w:p>
        </w:tc>
      </w:tr>
    </w:tbl>
    <w:p w:rsidR="00C57821" w:rsidRPr="00C57821" w:rsidRDefault="00C57821" w:rsidP="00C57821"/>
    <w:tbl>
      <w:tblPr>
        <w:tblW w:w="84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3"/>
        <w:gridCol w:w="2649"/>
        <w:gridCol w:w="4820"/>
      </w:tblGrid>
      <w:tr w:rsidR="00C57821" w:rsidRPr="00E86F77" w:rsidTr="00C57821">
        <w:trPr>
          <w:jc w:val="center"/>
        </w:trPr>
        <w:tc>
          <w:tcPr>
            <w:tcW w:w="8472" w:type="dxa"/>
            <w:gridSpan w:val="3"/>
            <w:tcBorders>
              <w:top w:val="single" w:sz="4" w:space="0" w:color="auto"/>
              <w:left w:val="single" w:sz="4" w:space="0" w:color="auto"/>
              <w:bottom w:val="single" w:sz="4" w:space="0" w:color="auto"/>
              <w:right w:val="single" w:sz="4" w:space="0" w:color="auto"/>
            </w:tcBorders>
            <w:shd w:val="clear" w:color="auto" w:fill="A6A6A6"/>
            <w:vAlign w:val="center"/>
          </w:tcPr>
          <w:p w:rsidR="00C57821" w:rsidRPr="007237C1" w:rsidRDefault="00C57821" w:rsidP="00C57821">
            <w:pPr>
              <w:rPr>
                <w:b/>
                <w:lang w:val="el-GR"/>
              </w:rPr>
            </w:pPr>
            <w:r w:rsidRPr="007237C1">
              <w:rPr>
                <w:b/>
                <w:lang w:val="el-GR"/>
              </w:rPr>
              <w:t xml:space="preserve">4.1.2 ΣΥΝΕΡΓΑΤΙΚΟΣ ΣΧΗΜΑΤΙΣΜΟΣ (ΜΕ ΒΑΣΗ ΤΟ ΠΑΡΑΡΤΗΜΑ </w:t>
            </w:r>
            <w:r w:rsidR="007237C1">
              <w:rPr>
                <w:b/>
              </w:rPr>
              <w:t>X</w:t>
            </w:r>
            <w:r w:rsidRPr="007237C1">
              <w:rPr>
                <w:b/>
                <w:lang w:val="el-GR"/>
              </w:rPr>
              <w:t xml:space="preserve"> ΤΗΣ ΠΡΟΣΚΛΗΣΗΣ)</w:t>
            </w:r>
          </w:p>
        </w:tc>
      </w:tr>
      <w:tr w:rsidR="00C57821" w:rsidRPr="00C57821" w:rsidTr="00C57821">
        <w:trPr>
          <w:jc w:val="center"/>
        </w:trPr>
        <w:tc>
          <w:tcPr>
            <w:tcW w:w="1003" w:type="dxa"/>
            <w:shd w:val="clear" w:color="auto" w:fill="D9D9D9"/>
          </w:tcPr>
          <w:p w:rsidR="00C57821" w:rsidRPr="00C57821" w:rsidRDefault="00C57821" w:rsidP="00C57821">
            <w:pPr>
              <w:rPr>
                <w:rFonts w:eastAsia="Calibri"/>
              </w:rPr>
            </w:pPr>
            <w:r w:rsidRPr="00C57821">
              <w:rPr>
                <w:rFonts w:eastAsia="Calibri"/>
              </w:rPr>
              <w:t>Α/Α</w:t>
            </w:r>
          </w:p>
        </w:tc>
        <w:tc>
          <w:tcPr>
            <w:tcW w:w="2649" w:type="dxa"/>
            <w:shd w:val="clear" w:color="auto" w:fill="D9D9D9"/>
          </w:tcPr>
          <w:p w:rsidR="00C57821" w:rsidRPr="009C7D67" w:rsidRDefault="001934C2" w:rsidP="00C57821">
            <w:pPr>
              <w:rPr>
                <w:rFonts w:eastAsia="Calibri"/>
                <w:lang w:val="el-GR"/>
              </w:rPr>
            </w:pPr>
            <w:r>
              <w:rPr>
                <w:rFonts w:eastAsia="Calibri"/>
                <w:lang w:val="el-GR"/>
              </w:rPr>
              <w:t>Συνεργατικός σχηματισμός</w:t>
            </w:r>
          </w:p>
        </w:tc>
        <w:tc>
          <w:tcPr>
            <w:tcW w:w="4820" w:type="dxa"/>
            <w:shd w:val="clear" w:color="auto" w:fill="D9D9D9"/>
          </w:tcPr>
          <w:p w:rsidR="00C57821" w:rsidRPr="00C57821" w:rsidRDefault="001934C2" w:rsidP="00C57821">
            <w:pPr>
              <w:rPr>
                <w:rFonts w:eastAsia="Calibri"/>
              </w:rPr>
            </w:pPr>
            <w:r>
              <w:rPr>
                <w:rFonts w:eastAsia="Calibri"/>
                <w:lang w:val="el-GR"/>
              </w:rPr>
              <w:t>ΚΑΔ</w:t>
            </w:r>
            <w:r w:rsidR="00C57821" w:rsidRPr="00C57821">
              <w:rPr>
                <w:rFonts w:eastAsia="Calibri"/>
              </w:rPr>
              <w:t xml:space="preserve"> </w:t>
            </w:r>
            <w:proofErr w:type="spellStart"/>
            <w:r w:rsidR="00C57821" w:rsidRPr="00C57821">
              <w:rPr>
                <w:rFonts w:eastAsia="Calibri"/>
              </w:rPr>
              <w:t>Συνεργ</w:t>
            </w:r>
            <w:proofErr w:type="spellEnd"/>
            <w:r w:rsidR="00C57821" w:rsidRPr="00C57821">
              <w:rPr>
                <w:rFonts w:eastAsia="Calibri"/>
              </w:rPr>
              <w:t xml:space="preserve">ατικού </w:t>
            </w:r>
            <w:proofErr w:type="spellStart"/>
            <w:r w:rsidR="00C57821" w:rsidRPr="00C57821">
              <w:rPr>
                <w:rFonts w:eastAsia="Calibri"/>
              </w:rPr>
              <w:t>Σχημ</w:t>
            </w:r>
            <w:proofErr w:type="spellEnd"/>
            <w:r w:rsidR="00C57821" w:rsidRPr="00C57821">
              <w:rPr>
                <w:rFonts w:eastAsia="Calibri"/>
              </w:rPr>
              <w:t>ατισμού</w:t>
            </w:r>
          </w:p>
        </w:tc>
      </w:tr>
      <w:tr w:rsidR="00C57821" w:rsidRPr="00E86F77" w:rsidTr="00C57821">
        <w:trPr>
          <w:jc w:val="center"/>
        </w:trPr>
        <w:tc>
          <w:tcPr>
            <w:tcW w:w="1003" w:type="dxa"/>
            <w:shd w:val="clear" w:color="auto" w:fill="D9D9D9"/>
          </w:tcPr>
          <w:p w:rsidR="00C57821" w:rsidRPr="00C57821" w:rsidRDefault="00C57821" w:rsidP="00C57821">
            <w:pPr>
              <w:rPr>
                <w:rFonts w:eastAsia="Calibri"/>
              </w:rPr>
            </w:pPr>
            <w:r w:rsidRPr="00C57821">
              <w:rPr>
                <w:rFonts w:eastAsia="Calibri"/>
              </w:rPr>
              <w:t>1</w:t>
            </w:r>
          </w:p>
        </w:tc>
        <w:tc>
          <w:tcPr>
            <w:tcW w:w="2649" w:type="dxa"/>
            <w:shd w:val="clear" w:color="auto" w:fill="auto"/>
          </w:tcPr>
          <w:p w:rsidR="00C57821" w:rsidRPr="001934C2" w:rsidRDefault="001934C2" w:rsidP="00C57821">
            <w:pPr>
              <w:rPr>
                <w:rFonts w:eastAsia="Calibri"/>
                <w:lang w:val="el-GR"/>
              </w:rPr>
            </w:pPr>
            <w:r>
              <w:rPr>
                <w:rFonts w:eastAsia="Calibri"/>
                <w:lang w:val="el-GR"/>
              </w:rPr>
              <w:t>Τίτλος με βάση το Παράρτημα Χ</w:t>
            </w:r>
          </w:p>
        </w:tc>
        <w:tc>
          <w:tcPr>
            <w:tcW w:w="4820" w:type="dxa"/>
            <w:shd w:val="clear" w:color="auto" w:fill="auto"/>
          </w:tcPr>
          <w:p w:rsidR="00C57821" w:rsidRPr="00C57821" w:rsidRDefault="001934C2" w:rsidP="001934C2">
            <w:pPr>
              <w:rPr>
                <w:rFonts w:eastAsia="Calibri"/>
                <w:lang w:val="el-GR"/>
              </w:rPr>
            </w:pPr>
            <w:r>
              <w:rPr>
                <w:rFonts w:eastAsia="Calibri"/>
                <w:lang w:val="el-GR"/>
              </w:rPr>
              <w:t>Σύμφωνα με τους ανωτέρω ΚΑΔ των φορέων και επιχειρήσεων που συμμετέχουν στον συνεργατικό σχηματισμό</w:t>
            </w:r>
          </w:p>
        </w:tc>
      </w:tr>
    </w:tbl>
    <w:p w:rsidR="00C57821" w:rsidRPr="00C57821" w:rsidRDefault="00C57821" w:rsidP="00C57821">
      <w:pPr>
        <w:rPr>
          <w:lang w:val="el-GR"/>
        </w:rPr>
      </w:pPr>
    </w:p>
    <w:tbl>
      <w:tblPr>
        <w:tblW w:w="8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3"/>
        <w:gridCol w:w="6353"/>
        <w:gridCol w:w="1104"/>
        <w:gridCol w:w="7"/>
      </w:tblGrid>
      <w:tr w:rsidR="00C57821" w:rsidRPr="00C57821" w:rsidTr="00C57821">
        <w:trPr>
          <w:gridAfter w:val="1"/>
          <w:wAfter w:w="7" w:type="dxa"/>
          <w:jc w:val="center"/>
        </w:trPr>
        <w:tc>
          <w:tcPr>
            <w:tcW w:w="1063" w:type="dxa"/>
            <w:shd w:val="clear" w:color="auto" w:fill="A6A6A6"/>
          </w:tcPr>
          <w:p w:rsidR="00C57821" w:rsidRPr="009C7D67" w:rsidRDefault="00C57821" w:rsidP="00C57821">
            <w:pPr>
              <w:rPr>
                <w:rFonts w:eastAsia="Calibri"/>
                <w:b/>
              </w:rPr>
            </w:pPr>
            <w:r w:rsidRPr="009C7D67">
              <w:rPr>
                <w:rFonts w:eastAsia="Calibri"/>
                <w:b/>
              </w:rPr>
              <w:t>4.1.3</w:t>
            </w:r>
          </w:p>
        </w:tc>
        <w:tc>
          <w:tcPr>
            <w:tcW w:w="7457" w:type="dxa"/>
            <w:gridSpan w:val="2"/>
            <w:shd w:val="clear" w:color="auto" w:fill="A6A6A6"/>
          </w:tcPr>
          <w:p w:rsidR="00C57821" w:rsidRPr="009C7D67" w:rsidRDefault="00C57821" w:rsidP="00C57821">
            <w:pPr>
              <w:rPr>
                <w:rFonts w:eastAsia="Calibri"/>
                <w:b/>
              </w:rPr>
            </w:pPr>
            <w:r w:rsidRPr="009C7D67">
              <w:rPr>
                <w:rFonts w:eastAsia="Calibri"/>
                <w:b/>
              </w:rPr>
              <w:t>ΦΠΑ</w:t>
            </w:r>
          </w:p>
        </w:tc>
      </w:tr>
      <w:tr w:rsidR="00C57821" w:rsidRPr="00C57821" w:rsidTr="00C57821">
        <w:trPr>
          <w:jc w:val="center"/>
        </w:trPr>
        <w:tc>
          <w:tcPr>
            <w:tcW w:w="1063" w:type="dxa"/>
            <w:shd w:val="clear" w:color="auto" w:fill="D9D9D9"/>
          </w:tcPr>
          <w:p w:rsidR="00C57821" w:rsidRPr="00C57821" w:rsidRDefault="00C57821" w:rsidP="00C57821">
            <w:pPr>
              <w:rPr>
                <w:rFonts w:eastAsia="Calibri"/>
              </w:rPr>
            </w:pPr>
          </w:p>
        </w:tc>
        <w:tc>
          <w:tcPr>
            <w:tcW w:w="6353" w:type="dxa"/>
            <w:shd w:val="clear" w:color="auto" w:fill="D9D9D9"/>
          </w:tcPr>
          <w:p w:rsidR="00C57821" w:rsidRPr="00C57821" w:rsidRDefault="00C57821" w:rsidP="00C57821">
            <w:pPr>
              <w:rPr>
                <w:rFonts w:eastAsia="Calibri"/>
              </w:rPr>
            </w:pPr>
            <w:proofErr w:type="spellStart"/>
            <w:r w:rsidRPr="00C57821">
              <w:rPr>
                <w:rFonts w:eastAsia="Calibri"/>
              </w:rPr>
              <w:t>Είν</w:t>
            </w:r>
            <w:proofErr w:type="spellEnd"/>
            <w:r w:rsidRPr="00C57821">
              <w:rPr>
                <w:rFonts w:eastAsia="Calibri"/>
              </w:rPr>
              <w:t>αι ο ΦΠΑ Ανα</w:t>
            </w:r>
            <w:proofErr w:type="spellStart"/>
            <w:r w:rsidRPr="00C57821">
              <w:rPr>
                <w:rFonts w:eastAsia="Calibri"/>
              </w:rPr>
              <w:t>κτήσιμος</w:t>
            </w:r>
            <w:proofErr w:type="spellEnd"/>
            <w:r w:rsidRPr="00C57821">
              <w:rPr>
                <w:rFonts w:eastAsia="Calibri"/>
              </w:rPr>
              <w:t>;</w:t>
            </w:r>
          </w:p>
        </w:tc>
        <w:tc>
          <w:tcPr>
            <w:tcW w:w="1111" w:type="dxa"/>
            <w:gridSpan w:val="2"/>
            <w:shd w:val="clear" w:color="auto" w:fill="auto"/>
          </w:tcPr>
          <w:p w:rsidR="00C57821" w:rsidRPr="00C57821" w:rsidRDefault="00C57821" w:rsidP="00C57821">
            <w:pPr>
              <w:rPr>
                <w:rFonts w:eastAsia="Calibri"/>
              </w:rPr>
            </w:pPr>
            <w:r w:rsidRPr="00C57821">
              <w:rPr>
                <w:rFonts w:eastAsia="Calibri"/>
              </w:rPr>
              <w:t>ΝΑΙ/ΟΧΙ</w:t>
            </w:r>
          </w:p>
        </w:tc>
      </w:tr>
    </w:tbl>
    <w:p w:rsidR="00C57821" w:rsidRPr="007237C1" w:rsidRDefault="00C57821" w:rsidP="00C57821">
      <w:pPr>
        <w:rPr>
          <w:lang w:val="el-GR"/>
        </w:rPr>
      </w:pPr>
    </w:p>
    <w:tbl>
      <w:tblPr>
        <w:tblW w:w="0" w:type="auto"/>
        <w:shd w:val="clear" w:color="auto" w:fill="D9D9D9"/>
        <w:tblLook w:val="04A0" w:firstRow="1" w:lastRow="0" w:firstColumn="1" w:lastColumn="0" w:noHBand="0" w:noVBand="1"/>
      </w:tblPr>
      <w:tblGrid>
        <w:gridCol w:w="8528"/>
      </w:tblGrid>
      <w:tr w:rsidR="00C57821" w:rsidRPr="00E86F77" w:rsidTr="00C57821">
        <w:tc>
          <w:tcPr>
            <w:tcW w:w="8528" w:type="dxa"/>
            <w:shd w:val="clear" w:color="auto" w:fill="D9D9D9"/>
          </w:tcPr>
          <w:p w:rsidR="00C57821" w:rsidRPr="001934C2" w:rsidRDefault="00C57821" w:rsidP="00C57821">
            <w:pPr>
              <w:rPr>
                <w:b/>
                <w:lang w:val="el-GR"/>
              </w:rPr>
            </w:pPr>
            <w:bookmarkStart w:id="44" w:name="_Toc501032243"/>
            <w:r w:rsidRPr="001934C2">
              <w:rPr>
                <w:b/>
                <w:lang w:val="el-GR"/>
              </w:rPr>
              <w:t>4.2 ΑΝΑΛΥΤΙΚΑ ΣΤΟΙΧΕΙΑ ΠΡΟΤΕΙΝΟΜΕΝΗΣ ΕΠΕΝΔΥΣΗΣ ΩΣ ΠΡΟΣ ΤΟ ΦΥΣΙΚΟ ΑΝΤΙΚΕΙΜΕΝΟ &amp; ΤΙΣ ΕΠΙΠΤΩΣΕΙΣ</w:t>
            </w:r>
            <w:bookmarkEnd w:id="44"/>
          </w:p>
        </w:tc>
      </w:tr>
    </w:tbl>
    <w:p w:rsidR="00C57821" w:rsidRDefault="00C57821" w:rsidP="00C57821">
      <w:pPr>
        <w:rPr>
          <w:lang w:val="el-GR"/>
        </w:rPr>
      </w:pPr>
    </w:p>
    <w:p w:rsidR="001934C2" w:rsidRPr="00C57821" w:rsidRDefault="001934C2" w:rsidP="00C57821">
      <w:pPr>
        <w:rPr>
          <w:lang w:val="el-GR"/>
        </w:rPr>
      </w:pPr>
    </w:p>
    <w:tbl>
      <w:tblPr>
        <w:tblW w:w="8607" w:type="dxa"/>
        <w:jc w:val="center"/>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07"/>
      </w:tblGrid>
      <w:tr w:rsidR="00C57821" w:rsidRPr="00C57821" w:rsidTr="007237C1">
        <w:trPr>
          <w:jc w:val="center"/>
        </w:trPr>
        <w:tc>
          <w:tcPr>
            <w:tcW w:w="8607" w:type="dxa"/>
            <w:shd w:val="clear" w:color="auto" w:fill="A6A6A6"/>
          </w:tcPr>
          <w:p w:rsidR="00C57821" w:rsidRPr="001934C2" w:rsidRDefault="00C57821" w:rsidP="00C57821">
            <w:pPr>
              <w:rPr>
                <w:b/>
              </w:rPr>
            </w:pPr>
            <w:r w:rsidRPr="001934C2">
              <w:rPr>
                <w:b/>
              </w:rPr>
              <w:t>4.2.1 ΑΝΑΛΥΤΙΚΗ ΠΕΡΙΓΡΑΦΗ ΕΠΕΝΔΥΣΗΣ</w:t>
            </w:r>
          </w:p>
        </w:tc>
      </w:tr>
      <w:tr w:rsidR="00C57821" w:rsidRPr="00C57821" w:rsidTr="007237C1">
        <w:trPr>
          <w:jc w:val="center"/>
        </w:trPr>
        <w:tc>
          <w:tcPr>
            <w:tcW w:w="8607" w:type="dxa"/>
            <w:shd w:val="clear" w:color="auto" w:fill="D9D9D9"/>
          </w:tcPr>
          <w:p w:rsidR="00C57821" w:rsidRPr="00C57821" w:rsidRDefault="00C57821" w:rsidP="00C57821">
            <w:pPr>
              <w:rPr>
                <w:lang w:val="el-GR"/>
              </w:rPr>
            </w:pPr>
            <w:r w:rsidRPr="00C57821">
              <w:rPr>
                <w:lang w:val="el-GR"/>
              </w:rPr>
              <w:t>Αναλυτική περιγραφή του Επενδυτικού Σχεδίου του αντικειμένου με έμφαση στα κάτωθι:</w:t>
            </w:r>
          </w:p>
          <w:p w:rsidR="00C57821" w:rsidRPr="00C57821" w:rsidRDefault="00C57821" w:rsidP="00C57821">
            <w:pPr>
              <w:rPr>
                <w:lang w:val="el-GR"/>
              </w:rPr>
            </w:pPr>
            <w:r w:rsidRPr="00C57821">
              <w:rPr>
                <w:lang w:val="el-GR"/>
              </w:rPr>
              <w:t>βασιμότητα της ιδέας [Αναγκαιότητα Πράξης]</w:t>
            </w:r>
          </w:p>
          <w:p w:rsidR="00C57821" w:rsidRPr="00C57821" w:rsidRDefault="00C57821" w:rsidP="00C57821">
            <w:pPr>
              <w:rPr>
                <w:lang w:val="el-GR"/>
              </w:rPr>
            </w:pPr>
            <w:r w:rsidRPr="00C57821">
              <w:rPr>
                <w:lang w:val="el-GR"/>
              </w:rPr>
              <w:t>ποιότητα και σαφήνεια των στόχων του προτεινόμενου έργου</w:t>
            </w:r>
          </w:p>
          <w:p w:rsidR="00C57821" w:rsidRPr="00C57821" w:rsidRDefault="00C57821" w:rsidP="00C57821">
            <w:pPr>
              <w:rPr>
                <w:lang w:val="el-GR"/>
              </w:rPr>
            </w:pPr>
            <w:r w:rsidRPr="00C57821">
              <w:rPr>
                <w:lang w:val="el-GR"/>
              </w:rPr>
              <w:t>βαθμός πρωτοτυπίας του προϊόντος/υπηρεσίας σε σχέση με τα ήδη διαθέσιμα στην αγορά [Καινοτομία Πράξης]</w:t>
            </w:r>
          </w:p>
          <w:p w:rsidR="00C57821" w:rsidRPr="00C57821" w:rsidRDefault="00C57821" w:rsidP="00C57821">
            <w:pPr>
              <w:rPr>
                <w:rFonts w:eastAsia="Calibri"/>
                <w:lang w:val="el-GR"/>
              </w:rPr>
            </w:pPr>
            <w:r w:rsidRPr="00C57821">
              <w:rPr>
                <w:lang w:val="el-GR"/>
              </w:rPr>
              <w:t>αναμενόμενα αποτελέσματα και βιωσιμότητα αυτών [Οφέλη / Ωφελούμενος Πληθυσμός</w:t>
            </w:r>
            <w:r w:rsidRPr="00C57821">
              <w:rPr>
                <w:rFonts w:eastAsia="Calibri"/>
                <w:lang w:val="el-GR"/>
              </w:rPr>
              <w:t>]</w:t>
            </w:r>
          </w:p>
          <w:p w:rsidR="00C57821" w:rsidRPr="00C57821" w:rsidRDefault="00C57821" w:rsidP="00C57821">
            <w:pPr>
              <w:rPr>
                <w:rFonts w:eastAsia="Calibri"/>
                <w:lang w:val="el-GR"/>
              </w:rPr>
            </w:pPr>
            <w:r w:rsidRPr="00C57821">
              <w:rPr>
                <w:lang w:val="el-GR"/>
              </w:rPr>
              <w:t>οικονομική και εμπορική αξιοποίηση των αποτελεσμάτων</w:t>
            </w:r>
          </w:p>
          <w:p w:rsidR="00C57821" w:rsidRPr="00C57821" w:rsidRDefault="00C57821" w:rsidP="00C57821">
            <w:pPr>
              <w:rPr>
                <w:rFonts w:eastAsia="Calibri"/>
              </w:rPr>
            </w:pPr>
            <w:proofErr w:type="spellStart"/>
            <w:r w:rsidRPr="00C57821">
              <w:t>συνεισφορά</w:t>
            </w:r>
            <w:proofErr w:type="spellEnd"/>
            <w:r w:rsidRPr="00C57821">
              <w:t xml:space="preserve"> </w:t>
            </w:r>
            <w:proofErr w:type="spellStart"/>
            <w:r w:rsidRPr="00C57821">
              <w:t>στους</w:t>
            </w:r>
            <w:proofErr w:type="spellEnd"/>
            <w:r w:rsidRPr="00C57821">
              <w:t xml:space="preserve"> </w:t>
            </w:r>
            <w:proofErr w:type="spellStart"/>
            <w:r w:rsidRPr="00C57821">
              <w:t>στόχους</w:t>
            </w:r>
            <w:proofErr w:type="spellEnd"/>
            <w:r w:rsidRPr="00C57821">
              <w:t xml:space="preserve"> </w:t>
            </w:r>
            <w:proofErr w:type="spellStart"/>
            <w:r w:rsidRPr="00C57821">
              <w:t>της</w:t>
            </w:r>
            <w:proofErr w:type="spellEnd"/>
            <w:r w:rsidRPr="00C57821">
              <w:t xml:space="preserve"> </w:t>
            </w:r>
            <w:proofErr w:type="spellStart"/>
            <w:r w:rsidRPr="00C57821">
              <w:t>Προκήρυξης</w:t>
            </w:r>
            <w:proofErr w:type="spellEnd"/>
          </w:p>
          <w:p w:rsidR="00C57821" w:rsidRPr="00C57821" w:rsidRDefault="00C57821" w:rsidP="00C57821">
            <w:pPr>
              <w:rPr>
                <w:highlight w:val="yellow"/>
              </w:rPr>
            </w:pPr>
          </w:p>
        </w:tc>
      </w:tr>
      <w:tr w:rsidR="00C57821" w:rsidRPr="00C57821" w:rsidTr="007237C1">
        <w:trPr>
          <w:jc w:val="center"/>
        </w:trPr>
        <w:tc>
          <w:tcPr>
            <w:tcW w:w="8607" w:type="dxa"/>
            <w:shd w:val="clear" w:color="auto" w:fill="auto"/>
          </w:tcPr>
          <w:p w:rsidR="00C57821" w:rsidRPr="00C57821" w:rsidRDefault="00C57821" w:rsidP="00C57821">
            <w:pPr>
              <w:rPr>
                <w:highlight w:val="yellow"/>
              </w:rPr>
            </w:pPr>
          </w:p>
        </w:tc>
      </w:tr>
      <w:tr w:rsidR="00C57821" w:rsidRPr="00C57821" w:rsidTr="007237C1">
        <w:trPr>
          <w:jc w:val="center"/>
        </w:trPr>
        <w:tc>
          <w:tcPr>
            <w:tcW w:w="8607" w:type="dxa"/>
            <w:shd w:val="clear" w:color="auto" w:fill="D9D9D9"/>
          </w:tcPr>
          <w:p w:rsidR="00C57821" w:rsidRPr="00C57821" w:rsidRDefault="00C57821" w:rsidP="00C57821">
            <w:proofErr w:type="spellStart"/>
            <w:r w:rsidRPr="00C57821">
              <w:t>Μεθοδολογί</w:t>
            </w:r>
            <w:proofErr w:type="spellEnd"/>
            <w:r w:rsidRPr="00C57821">
              <w:t xml:space="preserve">α </w:t>
            </w:r>
            <w:proofErr w:type="spellStart"/>
            <w:r w:rsidRPr="00C57821">
              <w:t>Υλο</w:t>
            </w:r>
            <w:proofErr w:type="spellEnd"/>
            <w:r w:rsidRPr="00C57821">
              <w:t xml:space="preserve">ποίησης </w:t>
            </w:r>
            <w:proofErr w:type="spellStart"/>
            <w:r w:rsidRPr="00C57821">
              <w:t>του</w:t>
            </w:r>
            <w:proofErr w:type="spellEnd"/>
            <w:r w:rsidRPr="00C57821">
              <w:t xml:space="preserve"> </w:t>
            </w:r>
            <w:proofErr w:type="spellStart"/>
            <w:r w:rsidRPr="00C57821">
              <w:t>Έργου</w:t>
            </w:r>
            <w:proofErr w:type="spellEnd"/>
          </w:p>
        </w:tc>
      </w:tr>
      <w:tr w:rsidR="00C57821" w:rsidRPr="00C57821" w:rsidTr="007237C1">
        <w:trPr>
          <w:jc w:val="center"/>
        </w:trPr>
        <w:tc>
          <w:tcPr>
            <w:tcW w:w="8607" w:type="dxa"/>
            <w:shd w:val="clear" w:color="auto" w:fill="auto"/>
          </w:tcPr>
          <w:p w:rsidR="00C57821" w:rsidRPr="00C57821" w:rsidRDefault="00C57821" w:rsidP="00C57821"/>
        </w:tc>
      </w:tr>
      <w:tr w:rsidR="00C57821" w:rsidRPr="00E86F77" w:rsidTr="007237C1">
        <w:trPr>
          <w:jc w:val="center"/>
        </w:trPr>
        <w:tc>
          <w:tcPr>
            <w:tcW w:w="8607" w:type="dxa"/>
            <w:shd w:val="clear" w:color="auto" w:fill="D9D9D9"/>
          </w:tcPr>
          <w:p w:rsidR="00C57821" w:rsidRPr="00C57821" w:rsidRDefault="00C57821" w:rsidP="00C57821">
            <w:pPr>
              <w:rPr>
                <w:lang w:val="el-GR"/>
              </w:rPr>
            </w:pPr>
            <w:r w:rsidRPr="00C57821">
              <w:rPr>
                <w:lang w:val="el-GR"/>
              </w:rPr>
              <w:t xml:space="preserve">Περιγραφή προτεινόμενων ενοτήτων εργασίας/ Παραδοτέων </w:t>
            </w:r>
          </w:p>
        </w:tc>
      </w:tr>
      <w:tr w:rsidR="00C57821" w:rsidRPr="00E86F77" w:rsidTr="007237C1">
        <w:trPr>
          <w:jc w:val="center"/>
        </w:trPr>
        <w:tc>
          <w:tcPr>
            <w:tcW w:w="8607" w:type="dxa"/>
            <w:shd w:val="clear" w:color="auto" w:fill="auto"/>
          </w:tcPr>
          <w:p w:rsidR="00C57821" w:rsidRPr="00C57821" w:rsidRDefault="00C57821" w:rsidP="00C57821">
            <w:pPr>
              <w:rPr>
                <w:lang w:val="el-GR"/>
              </w:rPr>
            </w:pPr>
          </w:p>
        </w:tc>
      </w:tr>
      <w:tr w:rsidR="00C57821" w:rsidRPr="00E86F77" w:rsidTr="007237C1">
        <w:trPr>
          <w:jc w:val="center"/>
        </w:trPr>
        <w:tc>
          <w:tcPr>
            <w:tcW w:w="8607" w:type="dxa"/>
            <w:shd w:val="clear" w:color="auto" w:fill="D9D9D9"/>
          </w:tcPr>
          <w:p w:rsidR="00C57821" w:rsidRPr="00C57821" w:rsidRDefault="00C57821" w:rsidP="00C57821">
            <w:pPr>
              <w:rPr>
                <w:lang w:val="el-GR"/>
              </w:rPr>
            </w:pPr>
            <w:r w:rsidRPr="00C57821">
              <w:rPr>
                <w:lang w:val="el-GR"/>
              </w:rPr>
              <w:t>Οργανωτική δομή και διαχείριση του Έργου</w:t>
            </w:r>
          </w:p>
        </w:tc>
      </w:tr>
      <w:tr w:rsidR="00C57821" w:rsidRPr="00E86F77" w:rsidTr="007237C1">
        <w:trPr>
          <w:jc w:val="center"/>
        </w:trPr>
        <w:tc>
          <w:tcPr>
            <w:tcW w:w="8607" w:type="dxa"/>
            <w:shd w:val="clear" w:color="auto" w:fill="auto"/>
          </w:tcPr>
          <w:p w:rsidR="00C57821" w:rsidRPr="00C57821" w:rsidRDefault="00C57821" w:rsidP="00C57821">
            <w:pPr>
              <w:rPr>
                <w:highlight w:val="yellow"/>
                <w:lang w:val="el-GR"/>
              </w:rPr>
            </w:pPr>
          </w:p>
        </w:tc>
      </w:tr>
      <w:tr w:rsidR="00C57821" w:rsidRPr="00E86F77" w:rsidTr="007237C1">
        <w:trPr>
          <w:jc w:val="center"/>
        </w:trPr>
        <w:tc>
          <w:tcPr>
            <w:tcW w:w="8607" w:type="dxa"/>
            <w:shd w:val="clear" w:color="auto" w:fill="D9D9D9"/>
          </w:tcPr>
          <w:p w:rsidR="00C57821" w:rsidRPr="00C57821" w:rsidRDefault="00C57821" w:rsidP="00C57821">
            <w:pPr>
              <w:rPr>
                <w:highlight w:val="yellow"/>
                <w:lang w:val="el-GR"/>
              </w:rPr>
            </w:pPr>
            <w:r w:rsidRPr="00C57821">
              <w:rPr>
                <w:lang w:val="el-GR"/>
              </w:rPr>
              <w:t>Περιγραφή υποδομής που διαθέτει ο συντονιστής φορέας για την εκτέλεση του έργου όπως προσωπικό, υλικοτεχνική υποδομή και εξοπλισμός, οργανωτική δομή, διοικητική και οικονομική υποστήριξη (το παρόν αφορά και τυχόν υπεργολάβους)</w:t>
            </w:r>
          </w:p>
        </w:tc>
      </w:tr>
      <w:tr w:rsidR="00C57821" w:rsidRPr="00E86F77" w:rsidTr="007237C1">
        <w:trPr>
          <w:jc w:val="center"/>
        </w:trPr>
        <w:tc>
          <w:tcPr>
            <w:tcW w:w="8607" w:type="dxa"/>
            <w:shd w:val="clear" w:color="auto" w:fill="auto"/>
          </w:tcPr>
          <w:p w:rsidR="00C57821" w:rsidRPr="00C57821" w:rsidRDefault="00C57821" w:rsidP="00C57821">
            <w:pPr>
              <w:rPr>
                <w:highlight w:val="yellow"/>
                <w:lang w:val="el-GR"/>
              </w:rPr>
            </w:pPr>
          </w:p>
        </w:tc>
      </w:tr>
      <w:tr w:rsidR="00C57821" w:rsidRPr="00E86F77" w:rsidTr="007237C1">
        <w:trPr>
          <w:jc w:val="center"/>
        </w:trPr>
        <w:tc>
          <w:tcPr>
            <w:tcW w:w="8607" w:type="dxa"/>
            <w:shd w:val="clear" w:color="auto" w:fill="D9D9D9"/>
          </w:tcPr>
          <w:p w:rsidR="00C57821" w:rsidRPr="00C57821" w:rsidRDefault="00C57821" w:rsidP="00C57821">
            <w:pPr>
              <w:rPr>
                <w:lang w:val="el-GR"/>
              </w:rPr>
            </w:pPr>
            <w:r w:rsidRPr="00C57821">
              <w:rPr>
                <w:lang w:val="el-GR"/>
              </w:rPr>
              <w:t xml:space="preserve">Περιγραφή της καινοτομίας του συνεργατικού σχηματισμού </w:t>
            </w:r>
          </w:p>
        </w:tc>
      </w:tr>
      <w:tr w:rsidR="00C57821" w:rsidRPr="00E86F77" w:rsidTr="007237C1">
        <w:trPr>
          <w:jc w:val="center"/>
        </w:trPr>
        <w:tc>
          <w:tcPr>
            <w:tcW w:w="8607" w:type="dxa"/>
            <w:shd w:val="clear" w:color="auto" w:fill="auto"/>
          </w:tcPr>
          <w:p w:rsidR="00C57821" w:rsidRPr="00C57821" w:rsidRDefault="00C57821" w:rsidP="00C57821">
            <w:pPr>
              <w:rPr>
                <w:lang w:val="el-GR"/>
              </w:rPr>
            </w:pPr>
          </w:p>
        </w:tc>
      </w:tr>
      <w:tr w:rsidR="00C57821" w:rsidRPr="00C57821" w:rsidTr="007237C1">
        <w:trPr>
          <w:jc w:val="center"/>
        </w:trPr>
        <w:tc>
          <w:tcPr>
            <w:tcW w:w="8607" w:type="dxa"/>
            <w:shd w:val="clear" w:color="auto" w:fill="D9D9D9"/>
          </w:tcPr>
          <w:p w:rsidR="00C57821" w:rsidRPr="00C57821" w:rsidRDefault="00C57821" w:rsidP="00C57821">
            <w:proofErr w:type="spellStart"/>
            <w:r w:rsidRPr="00C57821">
              <w:t>Εμ</w:t>
            </w:r>
            <w:proofErr w:type="spellEnd"/>
            <w:r w:rsidRPr="00C57821">
              <w:t xml:space="preserve">πειρία </w:t>
            </w:r>
            <w:proofErr w:type="spellStart"/>
            <w:r w:rsidRPr="00C57821">
              <w:t>Ομάδ</w:t>
            </w:r>
            <w:proofErr w:type="spellEnd"/>
            <w:r w:rsidRPr="00C57821">
              <w:t xml:space="preserve">ας </w:t>
            </w:r>
            <w:proofErr w:type="spellStart"/>
            <w:r w:rsidRPr="00C57821">
              <w:t>Έργου</w:t>
            </w:r>
            <w:proofErr w:type="spellEnd"/>
            <w:r w:rsidRPr="00C57821">
              <w:t xml:space="preserve">  </w:t>
            </w:r>
          </w:p>
        </w:tc>
      </w:tr>
      <w:tr w:rsidR="00C57821" w:rsidRPr="00C57821" w:rsidTr="007237C1">
        <w:trPr>
          <w:jc w:val="center"/>
        </w:trPr>
        <w:tc>
          <w:tcPr>
            <w:tcW w:w="8607" w:type="dxa"/>
            <w:shd w:val="clear" w:color="auto" w:fill="auto"/>
          </w:tcPr>
          <w:p w:rsidR="00C57821" w:rsidRPr="00C57821" w:rsidRDefault="00C57821" w:rsidP="00C57821"/>
        </w:tc>
      </w:tr>
      <w:tr w:rsidR="00C57821" w:rsidRPr="00C57821" w:rsidTr="007237C1">
        <w:trPr>
          <w:jc w:val="center"/>
        </w:trPr>
        <w:tc>
          <w:tcPr>
            <w:tcW w:w="8607" w:type="dxa"/>
            <w:shd w:val="clear" w:color="auto" w:fill="D9D9D9"/>
          </w:tcPr>
          <w:p w:rsidR="00C57821" w:rsidRPr="00C57821" w:rsidRDefault="00C57821" w:rsidP="00C57821">
            <w:proofErr w:type="spellStart"/>
            <w:r w:rsidRPr="00C57821">
              <w:t>Δρ</w:t>
            </w:r>
            <w:proofErr w:type="spellEnd"/>
            <w:r w:rsidRPr="00C57821">
              <w:t xml:space="preserve">αστηριότητες </w:t>
            </w:r>
            <w:proofErr w:type="spellStart"/>
            <w:r w:rsidRPr="00C57821">
              <w:t>Διάχυσης</w:t>
            </w:r>
            <w:proofErr w:type="spellEnd"/>
            <w:r w:rsidRPr="00C57821">
              <w:t xml:space="preserve"> και </w:t>
            </w:r>
            <w:proofErr w:type="spellStart"/>
            <w:r w:rsidRPr="00C57821">
              <w:t>Δημοσιότητ</w:t>
            </w:r>
            <w:proofErr w:type="spellEnd"/>
            <w:r w:rsidRPr="00C57821">
              <w:t>ας</w:t>
            </w:r>
          </w:p>
        </w:tc>
      </w:tr>
      <w:tr w:rsidR="00C57821" w:rsidRPr="00C57821" w:rsidTr="007237C1">
        <w:trPr>
          <w:jc w:val="center"/>
        </w:trPr>
        <w:tc>
          <w:tcPr>
            <w:tcW w:w="8607" w:type="dxa"/>
            <w:shd w:val="clear" w:color="auto" w:fill="auto"/>
          </w:tcPr>
          <w:p w:rsidR="00C57821" w:rsidRPr="00C57821" w:rsidRDefault="00C57821" w:rsidP="00C57821">
            <w:pPr>
              <w:rPr>
                <w:highlight w:val="yellow"/>
              </w:rPr>
            </w:pPr>
          </w:p>
        </w:tc>
      </w:tr>
      <w:tr w:rsidR="00C57821" w:rsidRPr="00E86F77" w:rsidTr="007237C1">
        <w:trPr>
          <w:jc w:val="center"/>
        </w:trPr>
        <w:tc>
          <w:tcPr>
            <w:tcW w:w="8607" w:type="dxa"/>
            <w:shd w:val="clear" w:color="auto" w:fill="D9D9D9"/>
          </w:tcPr>
          <w:p w:rsidR="00C57821" w:rsidRPr="00C57821" w:rsidRDefault="00C57821" w:rsidP="00C57821">
            <w:pPr>
              <w:rPr>
                <w:lang w:val="el-GR"/>
              </w:rPr>
            </w:pPr>
            <w:r w:rsidRPr="00C57821">
              <w:rPr>
                <w:lang w:val="el-GR"/>
              </w:rPr>
              <w:t>Λοιπά στοιχεία για την καλύτερη κατανόηση της προτεινόμενης επένδυσης, κατά την κρίση του αιτούντα</w:t>
            </w:r>
          </w:p>
        </w:tc>
      </w:tr>
      <w:tr w:rsidR="00C57821" w:rsidRPr="00E86F77" w:rsidTr="007237C1">
        <w:trPr>
          <w:jc w:val="center"/>
        </w:trPr>
        <w:tc>
          <w:tcPr>
            <w:tcW w:w="8607" w:type="dxa"/>
            <w:shd w:val="clear" w:color="auto" w:fill="auto"/>
          </w:tcPr>
          <w:p w:rsidR="00C57821" w:rsidRPr="00C57821" w:rsidRDefault="00C57821" w:rsidP="00C57821">
            <w:pPr>
              <w:rPr>
                <w:highlight w:val="yellow"/>
                <w:lang w:val="el-GR"/>
              </w:rPr>
            </w:pPr>
          </w:p>
        </w:tc>
      </w:tr>
      <w:tr w:rsidR="00C57821" w:rsidRPr="00E86F77" w:rsidTr="007237C1">
        <w:trPr>
          <w:jc w:val="center"/>
        </w:trPr>
        <w:tc>
          <w:tcPr>
            <w:tcW w:w="8607" w:type="dxa"/>
            <w:shd w:val="clear" w:color="auto" w:fill="D9D9D9"/>
          </w:tcPr>
          <w:p w:rsidR="00C57821" w:rsidRPr="00C57821" w:rsidRDefault="00C57821" w:rsidP="00C57821">
            <w:pPr>
              <w:rPr>
                <w:lang w:val="el-GR"/>
              </w:rPr>
            </w:pPr>
          </w:p>
        </w:tc>
      </w:tr>
      <w:tr w:rsidR="00C57821" w:rsidRPr="00E86F77" w:rsidTr="007237C1">
        <w:trPr>
          <w:jc w:val="center"/>
        </w:trPr>
        <w:tc>
          <w:tcPr>
            <w:tcW w:w="8607" w:type="dxa"/>
            <w:shd w:val="clear" w:color="auto" w:fill="auto"/>
          </w:tcPr>
          <w:p w:rsidR="00C57821" w:rsidRPr="00C57821" w:rsidRDefault="00C57821" w:rsidP="00C57821">
            <w:pPr>
              <w:rPr>
                <w:lang w:val="el-GR"/>
              </w:rPr>
            </w:pPr>
          </w:p>
        </w:tc>
      </w:tr>
    </w:tbl>
    <w:p w:rsidR="00C57821" w:rsidRPr="00C57821" w:rsidRDefault="00C57821" w:rsidP="00C57821">
      <w:pPr>
        <w:rPr>
          <w:lang w:val="el-GR"/>
        </w:rPr>
      </w:pPr>
    </w:p>
    <w:tbl>
      <w:tblPr>
        <w:tblW w:w="8649" w:type="dxa"/>
        <w:jc w:val="center"/>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81"/>
        <w:gridCol w:w="1468"/>
      </w:tblGrid>
      <w:tr w:rsidR="00C57821" w:rsidRPr="00C57821" w:rsidTr="00C57821">
        <w:trPr>
          <w:jc w:val="center"/>
        </w:trPr>
        <w:tc>
          <w:tcPr>
            <w:tcW w:w="7181" w:type="dxa"/>
            <w:shd w:val="clear" w:color="auto" w:fill="A6A6A6"/>
            <w:vAlign w:val="center"/>
          </w:tcPr>
          <w:p w:rsidR="00C57821" w:rsidRPr="00CB5D8A" w:rsidRDefault="00C57821" w:rsidP="00C57821">
            <w:pPr>
              <w:rPr>
                <w:b/>
              </w:rPr>
            </w:pPr>
            <w:r w:rsidRPr="00CB5D8A">
              <w:rPr>
                <w:b/>
              </w:rPr>
              <w:t>4.2.2 ΔΗΜΙΟΥΡΓΙΑ ΝΕΩΝ ΘΕΣΕΩΝ ΑΠΑΣΧΟΛΗΣΗΣ</w:t>
            </w:r>
          </w:p>
        </w:tc>
        <w:tc>
          <w:tcPr>
            <w:tcW w:w="1468" w:type="dxa"/>
            <w:shd w:val="clear" w:color="auto" w:fill="A6A6A6"/>
            <w:vAlign w:val="center"/>
          </w:tcPr>
          <w:p w:rsidR="00C57821" w:rsidRPr="00C57821" w:rsidRDefault="00C57821" w:rsidP="00C57821">
            <w:r w:rsidRPr="00C57821">
              <w:t>ΝΑΙ/ΟΧΙ</w:t>
            </w:r>
          </w:p>
        </w:tc>
      </w:tr>
      <w:tr w:rsidR="00C57821" w:rsidRPr="00C57821" w:rsidTr="00C57821">
        <w:trPr>
          <w:jc w:val="center"/>
        </w:trPr>
        <w:tc>
          <w:tcPr>
            <w:tcW w:w="7181" w:type="dxa"/>
          </w:tcPr>
          <w:p w:rsidR="00C57821" w:rsidRPr="00C57821" w:rsidRDefault="00C57821" w:rsidP="00C57821">
            <w:pPr>
              <w:rPr>
                <w:lang w:val="el-GR"/>
              </w:rPr>
            </w:pPr>
            <w:r w:rsidRPr="00C57821">
              <w:rPr>
                <w:lang w:val="el-GR"/>
              </w:rPr>
              <w:t xml:space="preserve">Εάν ΝΑΙ αναγραφή του αριθμού των νέων θέσεων απασχόλησης οι οποίες θα δημιουργηθούν. Οι θέσεις απασχόλησης είναι εξαρτημένης εργασίας και υπολογίζονται σε ΕΜΕ (Ετήσιες Μονάδες Εργασίας). </w:t>
            </w:r>
          </w:p>
        </w:tc>
        <w:tc>
          <w:tcPr>
            <w:tcW w:w="1468" w:type="dxa"/>
          </w:tcPr>
          <w:p w:rsidR="00C57821" w:rsidRPr="00C57821" w:rsidRDefault="00C57821" w:rsidP="00C57821">
            <w:proofErr w:type="spellStart"/>
            <w:r w:rsidRPr="00C57821">
              <w:t>Αριθμός</w:t>
            </w:r>
            <w:proofErr w:type="spellEnd"/>
          </w:p>
        </w:tc>
      </w:tr>
    </w:tbl>
    <w:p w:rsidR="00C57821" w:rsidRPr="00C57821" w:rsidRDefault="00C57821" w:rsidP="00C57821"/>
    <w:tbl>
      <w:tblPr>
        <w:tblW w:w="8684" w:type="dxa"/>
        <w:jc w:val="center"/>
        <w:tblInd w:w="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87"/>
        <w:gridCol w:w="1397"/>
      </w:tblGrid>
      <w:tr w:rsidR="00C57821" w:rsidRPr="00C57821" w:rsidTr="00C57821">
        <w:trPr>
          <w:jc w:val="center"/>
        </w:trPr>
        <w:tc>
          <w:tcPr>
            <w:tcW w:w="8684" w:type="dxa"/>
            <w:gridSpan w:val="2"/>
            <w:shd w:val="clear" w:color="auto" w:fill="A6A6A6"/>
          </w:tcPr>
          <w:p w:rsidR="00C57821" w:rsidRPr="00CB5D8A" w:rsidRDefault="00C57821" w:rsidP="00C57821">
            <w:pPr>
              <w:rPr>
                <w:b/>
              </w:rPr>
            </w:pPr>
            <w:r w:rsidRPr="00CB5D8A">
              <w:rPr>
                <w:b/>
              </w:rPr>
              <w:t>4.2.3 ΑΙΤΟΥΜΕΝΕΣ ΑΔΕΙΕΣ Η΄ΕΓΚΡΙΣΕΙΣ</w:t>
            </w:r>
          </w:p>
        </w:tc>
      </w:tr>
      <w:tr w:rsidR="00C57821" w:rsidRPr="00C57821" w:rsidTr="00C57821">
        <w:trPr>
          <w:jc w:val="center"/>
        </w:trPr>
        <w:tc>
          <w:tcPr>
            <w:tcW w:w="7287" w:type="dxa"/>
            <w:shd w:val="clear" w:color="auto" w:fill="D9D9D9"/>
          </w:tcPr>
          <w:p w:rsidR="00C57821" w:rsidRPr="00C57821" w:rsidRDefault="00C57821" w:rsidP="00C57821">
            <w:pPr>
              <w:rPr>
                <w:lang w:val="el-GR"/>
              </w:rPr>
            </w:pPr>
            <w:r w:rsidRPr="00C57821">
              <w:rPr>
                <w:lang w:val="el-GR"/>
              </w:rPr>
              <w:t>Υπάρχουν για την υλοποίηση του έργου όλες οι απαιτούμενες  άδειες;</w:t>
            </w:r>
          </w:p>
        </w:tc>
        <w:tc>
          <w:tcPr>
            <w:tcW w:w="1397" w:type="dxa"/>
          </w:tcPr>
          <w:p w:rsidR="00C57821" w:rsidRPr="00C57821" w:rsidRDefault="00C57821" w:rsidP="00C57821">
            <w:r w:rsidRPr="00C57821">
              <w:t>ΝΑΙ/ΟΧΙ/ΔΑ</w:t>
            </w:r>
          </w:p>
        </w:tc>
      </w:tr>
      <w:tr w:rsidR="00C57821" w:rsidRPr="00C57821" w:rsidTr="00C57821">
        <w:trPr>
          <w:jc w:val="center"/>
        </w:trPr>
        <w:tc>
          <w:tcPr>
            <w:tcW w:w="7287" w:type="dxa"/>
            <w:shd w:val="clear" w:color="auto" w:fill="D9D9D9"/>
          </w:tcPr>
          <w:p w:rsidR="00C57821" w:rsidRPr="00C57821" w:rsidRDefault="00C57821" w:rsidP="00C57821">
            <w:pPr>
              <w:rPr>
                <w:lang w:val="el-GR"/>
              </w:rPr>
            </w:pPr>
            <w:r w:rsidRPr="00C57821">
              <w:rPr>
                <w:lang w:val="el-GR"/>
              </w:rPr>
              <w:t>Απαιτούνται για την υλοποίηση του έργου ειδικές άδειες ή εγκρίσεις;</w:t>
            </w:r>
          </w:p>
        </w:tc>
        <w:tc>
          <w:tcPr>
            <w:tcW w:w="1397" w:type="dxa"/>
          </w:tcPr>
          <w:p w:rsidR="00C57821" w:rsidRPr="00C57821" w:rsidRDefault="00C57821" w:rsidP="00C57821">
            <w:r w:rsidRPr="00C57821">
              <w:t>ΝΑΙ/ΟΧΙ</w:t>
            </w:r>
          </w:p>
        </w:tc>
      </w:tr>
    </w:tbl>
    <w:p w:rsidR="00C57821" w:rsidRPr="00C57821" w:rsidRDefault="00C57821" w:rsidP="00C57821"/>
    <w:p w:rsidR="00C57821" w:rsidRPr="00C57821" w:rsidRDefault="00C57821" w:rsidP="00C57821">
      <w:pPr>
        <w:sectPr w:rsidR="00C57821" w:rsidRPr="00C57821" w:rsidSect="007237C1">
          <w:headerReference w:type="default" r:id="rId16"/>
          <w:pgSz w:w="11906" w:h="16838"/>
          <w:pgMar w:top="1440" w:right="1797" w:bottom="1440" w:left="1797" w:header="709" w:footer="709" w:gutter="0"/>
          <w:cols w:space="708"/>
          <w:docGrid w:linePitch="360"/>
        </w:sectPr>
      </w:pPr>
    </w:p>
    <w:tbl>
      <w:tblPr>
        <w:tblW w:w="0" w:type="auto"/>
        <w:shd w:val="clear" w:color="auto" w:fill="D9D9D9"/>
        <w:tblLook w:val="04A0" w:firstRow="1" w:lastRow="0" w:firstColumn="1" w:lastColumn="0" w:noHBand="0" w:noVBand="1"/>
      </w:tblPr>
      <w:tblGrid>
        <w:gridCol w:w="8528"/>
      </w:tblGrid>
      <w:tr w:rsidR="00C57821" w:rsidRPr="00E86F77" w:rsidTr="00C57821">
        <w:tc>
          <w:tcPr>
            <w:tcW w:w="8528" w:type="dxa"/>
            <w:shd w:val="clear" w:color="auto" w:fill="D9D9D9"/>
          </w:tcPr>
          <w:p w:rsidR="00C57821" w:rsidRPr="001934C2" w:rsidRDefault="00C57821" w:rsidP="00C57821">
            <w:pPr>
              <w:rPr>
                <w:b/>
                <w:lang w:val="el-GR"/>
              </w:rPr>
            </w:pPr>
            <w:bookmarkStart w:id="45" w:name="_Toc501032244"/>
            <w:r w:rsidRPr="001934C2">
              <w:rPr>
                <w:b/>
                <w:lang w:val="el-GR"/>
              </w:rPr>
              <w:t>4.3 ΠΙΝΑΚΑΣ ΕΝΟΤΗΤΩΝ ΕΡΓΑΣΙΑΣ ΚΑΙ ΠΑΡΑΔΟΤΕΩΝ: ΣΥΝΟΛΙΚΗ ΠΑΡΟΥΣΙΑΣΗ</w:t>
            </w:r>
            <w:bookmarkEnd w:id="45"/>
          </w:p>
        </w:tc>
      </w:tr>
    </w:tbl>
    <w:p w:rsidR="00C57821" w:rsidRPr="00C57821" w:rsidRDefault="00C57821" w:rsidP="00C57821">
      <w:pPr>
        <w:rPr>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2551"/>
        <w:gridCol w:w="1985"/>
        <w:gridCol w:w="1701"/>
        <w:gridCol w:w="1275"/>
        <w:gridCol w:w="1134"/>
        <w:gridCol w:w="1276"/>
        <w:gridCol w:w="2021"/>
        <w:gridCol w:w="1612"/>
      </w:tblGrid>
      <w:tr w:rsidR="00C57821" w:rsidRPr="00C57821" w:rsidTr="00C57821">
        <w:trPr>
          <w:trHeight w:val="340"/>
        </w:trPr>
        <w:tc>
          <w:tcPr>
            <w:tcW w:w="14656" w:type="dxa"/>
            <w:gridSpan w:val="9"/>
            <w:tcBorders>
              <w:bottom w:val="single" w:sz="4" w:space="0" w:color="auto"/>
            </w:tcBorders>
            <w:shd w:val="pct20" w:color="auto" w:fill="auto"/>
            <w:vAlign w:val="center"/>
          </w:tcPr>
          <w:p w:rsidR="00C57821" w:rsidRPr="001934C2" w:rsidRDefault="00C57821" w:rsidP="00C57821">
            <w:pPr>
              <w:rPr>
                <w:b/>
              </w:rPr>
            </w:pPr>
            <w:r w:rsidRPr="001934C2">
              <w:rPr>
                <w:b/>
              </w:rPr>
              <w:t>ΠΙΝΑΚΑΣ ΕΝΟΤΗΤΩΝ ΕΡΓΑΣΙΑΣ</w:t>
            </w:r>
          </w:p>
        </w:tc>
      </w:tr>
      <w:tr w:rsidR="00C57821" w:rsidRPr="00C57821" w:rsidTr="00C57821">
        <w:trPr>
          <w:trHeight w:val="340"/>
        </w:trPr>
        <w:tc>
          <w:tcPr>
            <w:tcW w:w="1101" w:type="dxa"/>
            <w:shd w:val="pct15" w:color="auto" w:fill="auto"/>
            <w:vAlign w:val="center"/>
          </w:tcPr>
          <w:p w:rsidR="00C57821" w:rsidRPr="00C57821" w:rsidRDefault="00C57821" w:rsidP="00C57821">
            <w:r w:rsidRPr="00C57821">
              <w:t>Α/Α</w:t>
            </w:r>
          </w:p>
        </w:tc>
        <w:tc>
          <w:tcPr>
            <w:tcW w:w="2551" w:type="dxa"/>
            <w:shd w:val="pct15" w:color="auto" w:fill="auto"/>
            <w:vAlign w:val="center"/>
          </w:tcPr>
          <w:p w:rsidR="00C57821" w:rsidRPr="00C57821" w:rsidRDefault="00C57821" w:rsidP="00C57821">
            <w:proofErr w:type="spellStart"/>
            <w:r w:rsidRPr="00C57821">
              <w:t>Τίτλος</w:t>
            </w:r>
            <w:proofErr w:type="spellEnd"/>
            <w:r w:rsidRPr="00C57821">
              <w:t xml:space="preserve"> </w:t>
            </w:r>
            <w:proofErr w:type="spellStart"/>
            <w:r w:rsidRPr="00C57821">
              <w:t>Ενότητ</w:t>
            </w:r>
            <w:proofErr w:type="spellEnd"/>
            <w:r w:rsidRPr="00C57821">
              <w:t xml:space="preserve">ας </w:t>
            </w:r>
            <w:proofErr w:type="spellStart"/>
            <w:r w:rsidRPr="00C57821">
              <w:t>Εργ</w:t>
            </w:r>
            <w:proofErr w:type="spellEnd"/>
            <w:r w:rsidRPr="00C57821">
              <w:t>ασίας</w:t>
            </w:r>
          </w:p>
        </w:tc>
        <w:tc>
          <w:tcPr>
            <w:tcW w:w="1985" w:type="dxa"/>
            <w:shd w:val="pct15" w:color="auto" w:fill="auto"/>
            <w:vAlign w:val="center"/>
          </w:tcPr>
          <w:p w:rsidR="00C57821" w:rsidRPr="00C57821" w:rsidRDefault="00C57821" w:rsidP="00C57821">
            <w:r w:rsidRPr="00C57821">
              <w:t>Κα</w:t>
            </w:r>
            <w:proofErr w:type="spellStart"/>
            <w:r w:rsidRPr="00C57821">
              <w:t>τηγορί</w:t>
            </w:r>
            <w:proofErr w:type="spellEnd"/>
            <w:r w:rsidRPr="00C57821">
              <w:t xml:space="preserve">α </w:t>
            </w:r>
            <w:proofErr w:type="spellStart"/>
            <w:r w:rsidRPr="00C57821">
              <w:t>Ενέργει</w:t>
            </w:r>
            <w:proofErr w:type="spellEnd"/>
            <w:r w:rsidRPr="00C57821">
              <w:t>ας</w:t>
            </w:r>
          </w:p>
        </w:tc>
        <w:tc>
          <w:tcPr>
            <w:tcW w:w="1701" w:type="dxa"/>
            <w:shd w:val="pct15" w:color="auto" w:fill="auto"/>
            <w:vAlign w:val="center"/>
          </w:tcPr>
          <w:p w:rsidR="00C57821" w:rsidRPr="00C57821" w:rsidRDefault="00C57821" w:rsidP="00C57821">
            <w:r w:rsidRPr="00C57821">
              <w:t>Υπ</w:t>
            </w:r>
            <w:proofErr w:type="spellStart"/>
            <w:r w:rsidRPr="00C57821">
              <w:t>εύθυνος</w:t>
            </w:r>
            <w:proofErr w:type="spellEnd"/>
            <w:r w:rsidRPr="00C57821">
              <w:t xml:space="preserve"> Ε.Ε. (</w:t>
            </w:r>
            <w:proofErr w:type="spellStart"/>
            <w:r w:rsidRPr="00C57821">
              <w:t>Φορέ</w:t>
            </w:r>
            <w:proofErr w:type="spellEnd"/>
            <w:r w:rsidRPr="00C57821">
              <w:t>ας)</w:t>
            </w:r>
          </w:p>
        </w:tc>
        <w:tc>
          <w:tcPr>
            <w:tcW w:w="1275" w:type="dxa"/>
            <w:shd w:val="pct15" w:color="auto" w:fill="auto"/>
            <w:vAlign w:val="center"/>
          </w:tcPr>
          <w:p w:rsidR="00C57821" w:rsidRPr="00C57821" w:rsidRDefault="00C57821" w:rsidP="00C57821">
            <w:proofErr w:type="spellStart"/>
            <w:r w:rsidRPr="00C57821">
              <w:t>Ανθρω</w:t>
            </w:r>
            <w:proofErr w:type="spellEnd"/>
            <w:r w:rsidRPr="00C57821">
              <w:t xml:space="preserve">πο </w:t>
            </w:r>
            <w:proofErr w:type="spellStart"/>
            <w:r w:rsidRPr="00C57821">
              <w:t>μήνες</w:t>
            </w:r>
            <w:proofErr w:type="spellEnd"/>
          </w:p>
        </w:tc>
        <w:tc>
          <w:tcPr>
            <w:tcW w:w="1134" w:type="dxa"/>
            <w:shd w:val="pct15" w:color="auto" w:fill="auto"/>
            <w:vAlign w:val="center"/>
          </w:tcPr>
          <w:p w:rsidR="00C57821" w:rsidRPr="00C57821" w:rsidRDefault="00C57821" w:rsidP="00C57821">
            <w:proofErr w:type="spellStart"/>
            <w:r w:rsidRPr="00C57821">
              <w:t>Έν</w:t>
            </w:r>
            <w:proofErr w:type="spellEnd"/>
            <w:r w:rsidRPr="00C57821">
              <w:t>αρξη (</w:t>
            </w:r>
            <w:proofErr w:type="spellStart"/>
            <w:r w:rsidRPr="00C57821">
              <w:t>μήν</w:t>
            </w:r>
            <w:proofErr w:type="spellEnd"/>
            <w:r w:rsidRPr="00C57821">
              <w:t>ας)</w:t>
            </w:r>
          </w:p>
        </w:tc>
        <w:tc>
          <w:tcPr>
            <w:tcW w:w="1276" w:type="dxa"/>
            <w:shd w:val="pct15" w:color="auto" w:fill="auto"/>
            <w:vAlign w:val="center"/>
          </w:tcPr>
          <w:p w:rsidR="00C57821" w:rsidRPr="00C57821" w:rsidRDefault="00C57821" w:rsidP="00C57821">
            <w:proofErr w:type="spellStart"/>
            <w:r w:rsidRPr="00C57821">
              <w:t>Τέλος</w:t>
            </w:r>
            <w:proofErr w:type="spellEnd"/>
            <w:r w:rsidRPr="00C57821">
              <w:t xml:space="preserve"> (</w:t>
            </w:r>
            <w:proofErr w:type="spellStart"/>
            <w:r w:rsidRPr="00C57821">
              <w:t>μήν</w:t>
            </w:r>
            <w:proofErr w:type="spellEnd"/>
            <w:r w:rsidRPr="00C57821">
              <w:t>ας)</w:t>
            </w:r>
          </w:p>
        </w:tc>
        <w:tc>
          <w:tcPr>
            <w:tcW w:w="2021" w:type="dxa"/>
            <w:shd w:val="pct15" w:color="auto" w:fill="auto"/>
            <w:vAlign w:val="center"/>
          </w:tcPr>
          <w:p w:rsidR="00C57821" w:rsidRPr="00C57821" w:rsidRDefault="00C57821" w:rsidP="00C57821">
            <w:proofErr w:type="spellStart"/>
            <w:r w:rsidRPr="00C57821">
              <w:t>Προϋ</w:t>
            </w:r>
            <w:proofErr w:type="spellEnd"/>
            <w:r w:rsidRPr="00C57821">
              <w:t>πολογισμός</w:t>
            </w:r>
          </w:p>
        </w:tc>
        <w:tc>
          <w:tcPr>
            <w:tcW w:w="1612" w:type="dxa"/>
            <w:shd w:val="pct15" w:color="auto" w:fill="auto"/>
            <w:vAlign w:val="center"/>
          </w:tcPr>
          <w:p w:rsidR="00C57821" w:rsidRPr="00C57821" w:rsidRDefault="00C57821" w:rsidP="00C57821">
            <w:proofErr w:type="spellStart"/>
            <w:r w:rsidRPr="00C57821">
              <w:t>Δημόσι</w:t>
            </w:r>
            <w:proofErr w:type="spellEnd"/>
            <w:r w:rsidRPr="00C57821">
              <w:t>α Δαπ</w:t>
            </w:r>
            <w:proofErr w:type="spellStart"/>
            <w:r w:rsidRPr="00C57821">
              <w:t>άνη</w:t>
            </w:r>
            <w:proofErr w:type="spellEnd"/>
          </w:p>
        </w:tc>
      </w:tr>
      <w:tr w:rsidR="00C57821" w:rsidRPr="00C57821" w:rsidTr="00C57821">
        <w:trPr>
          <w:trHeight w:val="340"/>
        </w:trPr>
        <w:tc>
          <w:tcPr>
            <w:tcW w:w="1101" w:type="dxa"/>
            <w:shd w:val="clear" w:color="auto" w:fill="auto"/>
            <w:vAlign w:val="center"/>
          </w:tcPr>
          <w:p w:rsidR="001934C2" w:rsidRPr="001934C2" w:rsidRDefault="001934C2" w:rsidP="00C57821">
            <w:pPr>
              <w:rPr>
                <w:lang w:val="el-GR"/>
              </w:rPr>
            </w:pPr>
            <w:r>
              <w:rPr>
                <w:lang w:val="el-GR"/>
              </w:rPr>
              <w:t>1</w:t>
            </w:r>
          </w:p>
        </w:tc>
        <w:tc>
          <w:tcPr>
            <w:tcW w:w="2551" w:type="dxa"/>
            <w:shd w:val="clear" w:color="auto" w:fill="auto"/>
            <w:vAlign w:val="center"/>
          </w:tcPr>
          <w:p w:rsidR="00C57821" w:rsidRPr="00C57821" w:rsidRDefault="00C57821" w:rsidP="00C57821"/>
        </w:tc>
        <w:tc>
          <w:tcPr>
            <w:tcW w:w="1985" w:type="dxa"/>
            <w:shd w:val="clear" w:color="auto" w:fill="auto"/>
            <w:vAlign w:val="center"/>
          </w:tcPr>
          <w:p w:rsidR="00C57821" w:rsidRPr="00C57821" w:rsidRDefault="00C57821" w:rsidP="00C57821"/>
        </w:tc>
        <w:tc>
          <w:tcPr>
            <w:tcW w:w="1701" w:type="dxa"/>
            <w:shd w:val="clear" w:color="auto" w:fill="auto"/>
            <w:vAlign w:val="center"/>
          </w:tcPr>
          <w:p w:rsidR="00C57821" w:rsidRPr="00C57821" w:rsidRDefault="00C57821" w:rsidP="00C57821"/>
        </w:tc>
        <w:tc>
          <w:tcPr>
            <w:tcW w:w="1275" w:type="dxa"/>
            <w:shd w:val="clear" w:color="auto" w:fill="auto"/>
            <w:vAlign w:val="center"/>
          </w:tcPr>
          <w:p w:rsidR="00C57821" w:rsidRPr="00C57821" w:rsidRDefault="00C57821" w:rsidP="00C57821"/>
        </w:tc>
        <w:tc>
          <w:tcPr>
            <w:tcW w:w="1134" w:type="dxa"/>
            <w:shd w:val="clear" w:color="auto" w:fill="auto"/>
            <w:vAlign w:val="center"/>
          </w:tcPr>
          <w:p w:rsidR="00C57821" w:rsidRPr="00C57821" w:rsidRDefault="00C57821" w:rsidP="00C57821"/>
        </w:tc>
        <w:tc>
          <w:tcPr>
            <w:tcW w:w="1276" w:type="dxa"/>
            <w:shd w:val="clear" w:color="auto" w:fill="auto"/>
            <w:vAlign w:val="center"/>
          </w:tcPr>
          <w:p w:rsidR="00C57821" w:rsidRPr="00C57821" w:rsidRDefault="00C57821" w:rsidP="00C57821"/>
        </w:tc>
        <w:tc>
          <w:tcPr>
            <w:tcW w:w="2021" w:type="dxa"/>
            <w:shd w:val="clear" w:color="auto" w:fill="auto"/>
            <w:vAlign w:val="center"/>
          </w:tcPr>
          <w:p w:rsidR="00C57821" w:rsidRPr="00C57821" w:rsidRDefault="00C57821" w:rsidP="00C57821"/>
        </w:tc>
        <w:tc>
          <w:tcPr>
            <w:tcW w:w="1612" w:type="dxa"/>
            <w:shd w:val="clear" w:color="auto" w:fill="auto"/>
            <w:vAlign w:val="center"/>
          </w:tcPr>
          <w:p w:rsidR="00C57821" w:rsidRPr="00C57821" w:rsidRDefault="00C57821" w:rsidP="00C57821"/>
        </w:tc>
      </w:tr>
      <w:tr w:rsidR="001934C2" w:rsidRPr="00C57821" w:rsidTr="00C57821">
        <w:trPr>
          <w:trHeight w:val="340"/>
        </w:trPr>
        <w:tc>
          <w:tcPr>
            <w:tcW w:w="1101" w:type="dxa"/>
            <w:shd w:val="clear" w:color="auto" w:fill="auto"/>
            <w:vAlign w:val="center"/>
          </w:tcPr>
          <w:p w:rsidR="001934C2" w:rsidRPr="001934C2" w:rsidRDefault="001934C2" w:rsidP="00C57821">
            <w:pPr>
              <w:rPr>
                <w:lang w:val="el-GR"/>
              </w:rPr>
            </w:pPr>
            <w:r>
              <w:rPr>
                <w:lang w:val="el-GR"/>
              </w:rPr>
              <w:t>…</w:t>
            </w:r>
          </w:p>
        </w:tc>
        <w:tc>
          <w:tcPr>
            <w:tcW w:w="2551" w:type="dxa"/>
            <w:shd w:val="clear" w:color="auto" w:fill="auto"/>
            <w:vAlign w:val="center"/>
          </w:tcPr>
          <w:p w:rsidR="001934C2" w:rsidRPr="00C57821" w:rsidRDefault="001934C2" w:rsidP="00C57821"/>
        </w:tc>
        <w:tc>
          <w:tcPr>
            <w:tcW w:w="1985" w:type="dxa"/>
            <w:shd w:val="clear" w:color="auto" w:fill="auto"/>
            <w:vAlign w:val="center"/>
          </w:tcPr>
          <w:p w:rsidR="001934C2" w:rsidRPr="00C57821" w:rsidRDefault="001934C2" w:rsidP="00C57821"/>
        </w:tc>
        <w:tc>
          <w:tcPr>
            <w:tcW w:w="1701" w:type="dxa"/>
            <w:shd w:val="clear" w:color="auto" w:fill="auto"/>
            <w:vAlign w:val="center"/>
          </w:tcPr>
          <w:p w:rsidR="001934C2" w:rsidRPr="00C57821" w:rsidRDefault="001934C2" w:rsidP="00C57821"/>
        </w:tc>
        <w:tc>
          <w:tcPr>
            <w:tcW w:w="1275" w:type="dxa"/>
            <w:shd w:val="clear" w:color="auto" w:fill="auto"/>
            <w:vAlign w:val="center"/>
          </w:tcPr>
          <w:p w:rsidR="001934C2" w:rsidRPr="00C57821" w:rsidRDefault="001934C2" w:rsidP="00C57821"/>
        </w:tc>
        <w:tc>
          <w:tcPr>
            <w:tcW w:w="1134" w:type="dxa"/>
            <w:shd w:val="clear" w:color="auto" w:fill="auto"/>
            <w:vAlign w:val="center"/>
          </w:tcPr>
          <w:p w:rsidR="001934C2" w:rsidRPr="00C57821" w:rsidRDefault="001934C2" w:rsidP="00C57821"/>
        </w:tc>
        <w:tc>
          <w:tcPr>
            <w:tcW w:w="1276" w:type="dxa"/>
            <w:shd w:val="clear" w:color="auto" w:fill="auto"/>
            <w:vAlign w:val="center"/>
          </w:tcPr>
          <w:p w:rsidR="001934C2" w:rsidRPr="00C57821" w:rsidRDefault="001934C2" w:rsidP="00C57821"/>
        </w:tc>
        <w:tc>
          <w:tcPr>
            <w:tcW w:w="2021" w:type="dxa"/>
            <w:shd w:val="clear" w:color="auto" w:fill="auto"/>
            <w:vAlign w:val="center"/>
          </w:tcPr>
          <w:p w:rsidR="001934C2" w:rsidRPr="00C57821" w:rsidRDefault="001934C2" w:rsidP="00C57821"/>
        </w:tc>
        <w:tc>
          <w:tcPr>
            <w:tcW w:w="1612" w:type="dxa"/>
            <w:shd w:val="clear" w:color="auto" w:fill="auto"/>
            <w:vAlign w:val="center"/>
          </w:tcPr>
          <w:p w:rsidR="001934C2" w:rsidRPr="00C57821" w:rsidRDefault="001934C2" w:rsidP="00C57821"/>
        </w:tc>
      </w:tr>
    </w:tbl>
    <w:p w:rsidR="00C57821" w:rsidRPr="00C57821" w:rsidRDefault="00C57821" w:rsidP="00C578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4536"/>
        <w:gridCol w:w="1984"/>
        <w:gridCol w:w="2552"/>
        <w:gridCol w:w="2551"/>
        <w:gridCol w:w="1932"/>
      </w:tblGrid>
      <w:tr w:rsidR="00C57821" w:rsidRPr="00C57821" w:rsidTr="00C57821">
        <w:trPr>
          <w:trHeight w:val="340"/>
        </w:trPr>
        <w:tc>
          <w:tcPr>
            <w:tcW w:w="14656" w:type="dxa"/>
            <w:gridSpan w:val="6"/>
            <w:tcBorders>
              <w:bottom w:val="single" w:sz="4" w:space="0" w:color="auto"/>
            </w:tcBorders>
            <w:shd w:val="pct20" w:color="auto" w:fill="auto"/>
            <w:vAlign w:val="center"/>
          </w:tcPr>
          <w:p w:rsidR="00C57821" w:rsidRPr="001934C2" w:rsidRDefault="00C57821" w:rsidP="00C57821">
            <w:pPr>
              <w:rPr>
                <w:b/>
              </w:rPr>
            </w:pPr>
            <w:r w:rsidRPr="001934C2">
              <w:rPr>
                <w:b/>
              </w:rPr>
              <w:t>ΠΙΝΑΚΑΣ ΠΑΡΑΔΟΤΕΩΝ</w:t>
            </w:r>
          </w:p>
        </w:tc>
      </w:tr>
      <w:tr w:rsidR="00C57821" w:rsidRPr="00C57821" w:rsidTr="00C57821">
        <w:trPr>
          <w:trHeight w:val="340"/>
        </w:trPr>
        <w:tc>
          <w:tcPr>
            <w:tcW w:w="1101" w:type="dxa"/>
            <w:shd w:val="pct15" w:color="auto" w:fill="auto"/>
            <w:vAlign w:val="center"/>
          </w:tcPr>
          <w:p w:rsidR="00C57821" w:rsidRPr="00C57821" w:rsidRDefault="00C57821" w:rsidP="00C57821">
            <w:r w:rsidRPr="00C57821">
              <w:t>Α/Α</w:t>
            </w:r>
          </w:p>
        </w:tc>
        <w:tc>
          <w:tcPr>
            <w:tcW w:w="4536" w:type="dxa"/>
            <w:shd w:val="pct15" w:color="auto" w:fill="auto"/>
            <w:vAlign w:val="center"/>
          </w:tcPr>
          <w:p w:rsidR="00C57821" w:rsidRPr="00C57821" w:rsidRDefault="00C57821" w:rsidP="00C57821">
            <w:proofErr w:type="spellStart"/>
            <w:r w:rsidRPr="00C57821">
              <w:t>Τίτλος</w:t>
            </w:r>
            <w:proofErr w:type="spellEnd"/>
            <w:r w:rsidRPr="00C57821">
              <w:t xml:space="preserve"> Παρα</w:t>
            </w:r>
            <w:proofErr w:type="spellStart"/>
            <w:r w:rsidRPr="00C57821">
              <w:t>δοτέου</w:t>
            </w:r>
            <w:proofErr w:type="spellEnd"/>
          </w:p>
        </w:tc>
        <w:tc>
          <w:tcPr>
            <w:tcW w:w="1984" w:type="dxa"/>
            <w:shd w:val="pct15" w:color="auto" w:fill="auto"/>
            <w:vAlign w:val="center"/>
          </w:tcPr>
          <w:p w:rsidR="00C57821" w:rsidRPr="00C57821" w:rsidRDefault="00C57821" w:rsidP="00C57821">
            <w:proofErr w:type="spellStart"/>
            <w:r w:rsidRPr="00C57821">
              <w:t>Είδος</w:t>
            </w:r>
            <w:proofErr w:type="spellEnd"/>
            <w:r w:rsidRPr="00C57821">
              <w:t xml:space="preserve"> Παρα</w:t>
            </w:r>
            <w:proofErr w:type="spellStart"/>
            <w:r w:rsidRPr="00C57821">
              <w:t>δοτέου</w:t>
            </w:r>
            <w:proofErr w:type="spellEnd"/>
          </w:p>
        </w:tc>
        <w:tc>
          <w:tcPr>
            <w:tcW w:w="2552" w:type="dxa"/>
            <w:shd w:val="pct15" w:color="auto" w:fill="auto"/>
            <w:vAlign w:val="center"/>
          </w:tcPr>
          <w:p w:rsidR="00C57821" w:rsidRPr="00C57821" w:rsidRDefault="00C57821" w:rsidP="00C57821">
            <w:proofErr w:type="spellStart"/>
            <w:r w:rsidRPr="00C57821">
              <w:t>Ενότητ</w:t>
            </w:r>
            <w:proofErr w:type="spellEnd"/>
            <w:r w:rsidRPr="00C57821">
              <w:t xml:space="preserve">α </w:t>
            </w:r>
            <w:proofErr w:type="spellStart"/>
            <w:r w:rsidRPr="00C57821">
              <w:t>Εργ</w:t>
            </w:r>
            <w:proofErr w:type="spellEnd"/>
            <w:r w:rsidRPr="00C57821">
              <w:t>ασίας</w:t>
            </w:r>
          </w:p>
        </w:tc>
        <w:tc>
          <w:tcPr>
            <w:tcW w:w="2551" w:type="dxa"/>
            <w:shd w:val="pct15" w:color="auto" w:fill="auto"/>
            <w:vAlign w:val="center"/>
          </w:tcPr>
          <w:p w:rsidR="00C57821" w:rsidRPr="00C57821" w:rsidRDefault="00C57821" w:rsidP="00C57821">
            <w:proofErr w:type="spellStart"/>
            <w:r w:rsidRPr="00C57821">
              <w:t>Φορέ</w:t>
            </w:r>
            <w:proofErr w:type="spellEnd"/>
            <w:r w:rsidRPr="00C57821">
              <w:t>ας</w:t>
            </w:r>
          </w:p>
        </w:tc>
        <w:tc>
          <w:tcPr>
            <w:tcW w:w="1932" w:type="dxa"/>
            <w:shd w:val="pct15" w:color="auto" w:fill="auto"/>
            <w:vAlign w:val="center"/>
          </w:tcPr>
          <w:p w:rsidR="00C57821" w:rsidRPr="00C57821" w:rsidRDefault="00C57821" w:rsidP="00C57821">
            <w:r w:rsidRPr="00C57821">
              <w:t>Πα</w:t>
            </w:r>
            <w:proofErr w:type="spellStart"/>
            <w:r w:rsidRPr="00C57821">
              <w:t>ράδοση</w:t>
            </w:r>
            <w:proofErr w:type="spellEnd"/>
            <w:r w:rsidRPr="00C57821">
              <w:t xml:space="preserve"> (</w:t>
            </w:r>
            <w:proofErr w:type="spellStart"/>
            <w:r w:rsidRPr="00C57821">
              <w:t>μήν</w:t>
            </w:r>
            <w:proofErr w:type="spellEnd"/>
            <w:r w:rsidRPr="00C57821">
              <w:t>ας)</w:t>
            </w:r>
          </w:p>
        </w:tc>
      </w:tr>
      <w:tr w:rsidR="00C57821" w:rsidRPr="00C57821" w:rsidTr="00C57821">
        <w:trPr>
          <w:trHeight w:val="340"/>
        </w:trPr>
        <w:tc>
          <w:tcPr>
            <w:tcW w:w="1101" w:type="dxa"/>
            <w:shd w:val="clear" w:color="auto" w:fill="auto"/>
            <w:vAlign w:val="center"/>
          </w:tcPr>
          <w:p w:rsidR="00C57821" w:rsidRPr="001934C2" w:rsidRDefault="001934C2" w:rsidP="00C57821">
            <w:pPr>
              <w:rPr>
                <w:lang w:val="el-GR"/>
              </w:rPr>
            </w:pPr>
            <w:r>
              <w:rPr>
                <w:lang w:val="el-GR"/>
              </w:rPr>
              <w:t>1</w:t>
            </w:r>
          </w:p>
        </w:tc>
        <w:tc>
          <w:tcPr>
            <w:tcW w:w="4536" w:type="dxa"/>
            <w:shd w:val="clear" w:color="auto" w:fill="auto"/>
            <w:vAlign w:val="center"/>
          </w:tcPr>
          <w:p w:rsidR="00C57821" w:rsidRPr="00C57821" w:rsidRDefault="00C57821" w:rsidP="00C57821"/>
        </w:tc>
        <w:tc>
          <w:tcPr>
            <w:tcW w:w="1984" w:type="dxa"/>
            <w:shd w:val="clear" w:color="auto" w:fill="auto"/>
            <w:vAlign w:val="center"/>
          </w:tcPr>
          <w:p w:rsidR="00C57821" w:rsidRPr="00C57821" w:rsidRDefault="00C57821" w:rsidP="00C57821"/>
        </w:tc>
        <w:tc>
          <w:tcPr>
            <w:tcW w:w="2552" w:type="dxa"/>
            <w:shd w:val="clear" w:color="auto" w:fill="auto"/>
            <w:vAlign w:val="center"/>
          </w:tcPr>
          <w:p w:rsidR="00C57821" w:rsidRPr="00C57821" w:rsidRDefault="00C57821" w:rsidP="00C57821"/>
        </w:tc>
        <w:tc>
          <w:tcPr>
            <w:tcW w:w="2551" w:type="dxa"/>
            <w:shd w:val="clear" w:color="auto" w:fill="auto"/>
            <w:vAlign w:val="center"/>
          </w:tcPr>
          <w:p w:rsidR="00C57821" w:rsidRPr="00C57821" w:rsidRDefault="00C57821" w:rsidP="00C57821"/>
        </w:tc>
        <w:tc>
          <w:tcPr>
            <w:tcW w:w="1932" w:type="dxa"/>
            <w:shd w:val="clear" w:color="auto" w:fill="auto"/>
            <w:vAlign w:val="center"/>
          </w:tcPr>
          <w:p w:rsidR="00C57821" w:rsidRPr="00C57821" w:rsidRDefault="00C57821" w:rsidP="00C57821"/>
        </w:tc>
      </w:tr>
      <w:tr w:rsidR="001934C2" w:rsidRPr="00C57821" w:rsidTr="00C57821">
        <w:trPr>
          <w:trHeight w:val="340"/>
        </w:trPr>
        <w:tc>
          <w:tcPr>
            <w:tcW w:w="1101" w:type="dxa"/>
            <w:shd w:val="clear" w:color="auto" w:fill="auto"/>
            <w:vAlign w:val="center"/>
          </w:tcPr>
          <w:p w:rsidR="001934C2" w:rsidRPr="001934C2" w:rsidRDefault="001934C2" w:rsidP="00C57821">
            <w:pPr>
              <w:rPr>
                <w:lang w:val="el-GR"/>
              </w:rPr>
            </w:pPr>
            <w:r>
              <w:rPr>
                <w:lang w:val="el-GR"/>
              </w:rPr>
              <w:t>…</w:t>
            </w:r>
          </w:p>
        </w:tc>
        <w:tc>
          <w:tcPr>
            <w:tcW w:w="4536" w:type="dxa"/>
            <w:shd w:val="clear" w:color="auto" w:fill="auto"/>
            <w:vAlign w:val="center"/>
          </w:tcPr>
          <w:p w:rsidR="001934C2" w:rsidRPr="00C57821" w:rsidRDefault="001934C2" w:rsidP="00C57821"/>
        </w:tc>
        <w:tc>
          <w:tcPr>
            <w:tcW w:w="1984" w:type="dxa"/>
            <w:shd w:val="clear" w:color="auto" w:fill="auto"/>
            <w:vAlign w:val="center"/>
          </w:tcPr>
          <w:p w:rsidR="001934C2" w:rsidRPr="00C57821" w:rsidRDefault="001934C2" w:rsidP="00C57821"/>
        </w:tc>
        <w:tc>
          <w:tcPr>
            <w:tcW w:w="2552" w:type="dxa"/>
            <w:shd w:val="clear" w:color="auto" w:fill="auto"/>
            <w:vAlign w:val="center"/>
          </w:tcPr>
          <w:p w:rsidR="001934C2" w:rsidRPr="00C57821" w:rsidRDefault="001934C2" w:rsidP="00C57821"/>
        </w:tc>
        <w:tc>
          <w:tcPr>
            <w:tcW w:w="2551" w:type="dxa"/>
            <w:shd w:val="clear" w:color="auto" w:fill="auto"/>
            <w:vAlign w:val="center"/>
          </w:tcPr>
          <w:p w:rsidR="001934C2" w:rsidRPr="00C57821" w:rsidRDefault="001934C2" w:rsidP="00C57821"/>
        </w:tc>
        <w:tc>
          <w:tcPr>
            <w:tcW w:w="1932" w:type="dxa"/>
            <w:shd w:val="clear" w:color="auto" w:fill="auto"/>
            <w:vAlign w:val="center"/>
          </w:tcPr>
          <w:p w:rsidR="001934C2" w:rsidRPr="00C57821" w:rsidRDefault="001934C2" w:rsidP="00C57821"/>
        </w:tc>
      </w:tr>
    </w:tbl>
    <w:p w:rsidR="00C57821" w:rsidRPr="00C57821" w:rsidRDefault="00C57821" w:rsidP="00C57821"/>
    <w:tbl>
      <w:tblPr>
        <w:tblW w:w="0" w:type="auto"/>
        <w:shd w:val="clear" w:color="auto" w:fill="D9D9D9"/>
        <w:tblLook w:val="04A0" w:firstRow="1" w:lastRow="0" w:firstColumn="1" w:lastColumn="0" w:noHBand="0" w:noVBand="1"/>
      </w:tblPr>
      <w:tblGrid>
        <w:gridCol w:w="8472"/>
      </w:tblGrid>
      <w:tr w:rsidR="00C57821" w:rsidRPr="00C57821" w:rsidTr="00C57821">
        <w:trPr>
          <w:trHeight w:val="420"/>
        </w:trPr>
        <w:tc>
          <w:tcPr>
            <w:tcW w:w="8472" w:type="dxa"/>
            <w:shd w:val="clear" w:color="auto" w:fill="D9D9D9"/>
            <w:vAlign w:val="center"/>
          </w:tcPr>
          <w:p w:rsidR="00C57821" w:rsidRPr="001934C2" w:rsidRDefault="00C57821" w:rsidP="00C57821">
            <w:pPr>
              <w:rPr>
                <w:b/>
              </w:rPr>
            </w:pPr>
            <w:r w:rsidRPr="00C57821">
              <w:br w:type="page"/>
            </w:r>
            <w:bookmarkStart w:id="46" w:name="_Toc452647240"/>
            <w:bookmarkStart w:id="47" w:name="_Toc501032245"/>
            <w:r w:rsidRPr="001934C2">
              <w:rPr>
                <w:b/>
              </w:rPr>
              <w:t>4.4 ΣΥΝΘΕΣΗ ΚΥΡΙΑΣ ΟΜΑΔΑΣ</w:t>
            </w:r>
            <w:bookmarkEnd w:id="46"/>
            <w:r w:rsidRPr="001934C2">
              <w:rPr>
                <w:b/>
              </w:rPr>
              <w:t xml:space="preserve"> ΕΡΓΟΥ</w:t>
            </w:r>
            <w:bookmarkEnd w:id="47"/>
            <w:r w:rsidRPr="001934C2">
              <w:rPr>
                <w:b/>
              </w:rPr>
              <w:t xml:space="preserve"> </w:t>
            </w:r>
          </w:p>
        </w:tc>
      </w:tr>
    </w:tbl>
    <w:p w:rsidR="00C57821" w:rsidRPr="00C57821" w:rsidRDefault="00C57821" w:rsidP="00C57821"/>
    <w:tbl>
      <w:tblPr>
        <w:tblW w:w="12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4"/>
        <w:gridCol w:w="2218"/>
        <w:gridCol w:w="1984"/>
        <w:gridCol w:w="3686"/>
        <w:gridCol w:w="3686"/>
      </w:tblGrid>
      <w:tr w:rsidR="00C57821" w:rsidRPr="00E86F77" w:rsidTr="00C57821">
        <w:tc>
          <w:tcPr>
            <w:tcW w:w="584" w:type="dxa"/>
            <w:shd w:val="clear" w:color="auto" w:fill="CCCCCC"/>
          </w:tcPr>
          <w:p w:rsidR="00C57821" w:rsidRPr="00C57821" w:rsidRDefault="00C57821" w:rsidP="00C57821">
            <w:r w:rsidRPr="00C57821">
              <w:t>Α/Α</w:t>
            </w:r>
          </w:p>
        </w:tc>
        <w:tc>
          <w:tcPr>
            <w:tcW w:w="2218" w:type="dxa"/>
            <w:shd w:val="clear" w:color="auto" w:fill="CCCCCC"/>
          </w:tcPr>
          <w:p w:rsidR="00C57821" w:rsidRPr="00C57821" w:rsidRDefault="00C57821" w:rsidP="00C57821">
            <w:r w:rsidRPr="00C57821">
              <w:t>ΟΝΟΜΑΤΕΠΩΝΥΜΟ</w:t>
            </w:r>
          </w:p>
        </w:tc>
        <w:tc>
          <w:tcPr>
            <w:tcW w:w="1984" w:type="dxa"/>
            <w:shd w:val="clear" w:color="auto" w:fill="CCCCCC"/>
          </w:tcPr>
          <w:p w:rsidR="00C57821" w:rsidRPr="00C57821" w:rsidRDefault="00C57821" w:rsidP="00C57821">
            <w:r w:rsidRPr="00C57821">
              <w:t>ΕΙΔΙΚΟΤΗΤΑ</w:t>
            </w:r>
          </w:p>
        </w:tc>
        <w:tc>
          <w:tcPr>
            <w:tcW w:w="3686" w:type="dxa"/>
            <w:shd w:val="clear" w:color="auto" w:fill="CCCCCC"/>
          </w:tcPr>
          <w:p w:rsidR="00C57821" w:rsidRPr="00C57821" w:rsidRDefault="00C57821" w:rsidP="00C57821">
            <w:pPr>
              <w:rPr>
                <w:lang w:val="el-GR"/>
              </w:rPr>
            </w:pPr>
            <w:r w:rsidRPr="00C57821">
              <w:rPr>
                <w:lang w:val="el-GR"/>
              </w:rPr>
              <w:t>ΤΙΤΛΟΣ ΣΠΟΥΔΩΝ (ΤΕΛΕΥΤΑΙΟΣ Ή ΠΙΟ ΑΝΤΙΠΡΟΣΩΠΕΥΤΙΚΟΣ)</w:t>
            </w:r>
          </w:p>
        </w:tc>
        <w:tc>
          <w:tcPr>
            <w:tcW w:w="3686" w:type="dxa"/>
            <w:shd w:val="clear" w:color="auto" w:fill="CCCCCC"/>
          </w:tcPr>
          <w:p w:rsidR="00C57821" w:rsidRPr="00C57821" w:rsidRDefault="00C57821" w:rsidP="00C57821">
            <w:pPr>
              <w:rPr>
                <w:lang w:val="el-GR"/>
              </w:rPr>
            </w:pPr>
            <w:r w:rsidRPr="00C57821">
              <w:rPr>
                <w:lang w:val="el-GR"/>
              </w:rPr>
              <w:t>ΤΕΚΜΗΡΙΩΣΗ (ΕΝΟΤΗΤΑ ΕΡΓΑΣΙΑΣ ΣΤΗΝ ΟΠΟΙΑ ΣΥΜΜΕΤΕΧΕΙ ΚΑΙ ΑΡΜΟΔΙΟΤΗΤΕΣ)</w:t>
            </w:r>
          </w:p>
        </w:tc>
      </w:tr>
      <w:tr w:rsidR="00C57821" w:rsidRPr="00C57821" w:rsidTr="00C57821">
        <w:tc>
          <w:tcPr>
            <w:tcW w:w="584" w:type="dxa"/>
            <w:shd w:val="clear" w:color="auto" w:fill="auto"/>
          </w:tcPr>
          <w:p w:rsidR="001934C2" w:rsidRPr="00C57821" w:rsidRDefault="001934C2" w:rsidP="00C57821">
            <w:pPr>
              <w:rPr>
                <w:lang w:val="el-GR"/>
              </w:rPr>
            </w:pPr>
            <w:r>
              <w:rPr>
                <w:lang w:val="el-GR"/>
              </w:rPr>
              <w:t>1</w:t>
            </w:r>
          </w:p>
        </w:tc>
        <w:tc>
          <w:tcPr>
            <w:tcW w:w="2218" w:type="dxa"/>
            <w:shd w:val="clear" w:color="auto" w:fill="auto"/>
          </w:tcPr>
          <w:p w:rsidR="00C57821" w:rsidRPr="00C57821" w:rsidRDefault="00C57821" w:rsidP="00C57821">
            <w:pPr>
              <w:rPr>
                <w:lang w:val="el-GR"/>
              </w:rPr>
            </w:pPr>
          </w:p>
        </w:tc>
        <w:tc>
          <w:tcPr>
            <w:tcW w:w="1984" w:type="dxa"/>
          </w:tcPr>
          <w:p w:rsidR="00C57821" w:rsidRPr="00C57821" w:rsidRDefault="00C57821" w:rsidP="00C57821">
            <w:pPr>
              <w:rPr>
                <w:lang w:val="el-GR"/>
              </w:rPr>
            </w:pPr>
          </w:p>
        </w:tc>
        <w:tc>
          <w:tcPr>
            <w:tcW w:w="3686" w:type="dxa"/>
          </w:tcPr>
          <w:p w:rsidR="00C57821" w:rsidRPr="00C57821" w:rsidRDefault="00C57821" w:rsidP="00C57821">
            <w:pPr>
              <w:rPr>
                <w:lang w:val="el-GR"/>
              </w:rPr>
            </w:pPr>
          </w:p>
        </w:tc>
        <w:tc>
          <w:tcPr>
            <w:tcW w:w="3686" w:type="dxa"/>
          </w:tcPr>
          <w:p w:rsidR="00C57821" w:rsidRPr="00C57821" w:rsidRDefault="00C57821" w:rsidP="00C57821">
            <w:pPr>
              <w:rPr>
                <w:lang w:val="el-GR"/>
              </w:rPr>
            </w:pPr>
          </w:p>
        </w:tc>
      </w:tr>
      <w:tr w:rsidR="001934C2" w:rsidRPr="00C57821" w:rsidTr="00C57821">
        <w:tc>
          <w:tcPr>
            <w:tcW w:w="584" w:type="dxa"/>
            <w:shd w:val="clear" w:color="auto" w:fill="auto"/>
          </w:tcPr>
          <w:p w:rsidR="001934C2" w:rsidRPr="00C57821" w:rsidRDefault="001934C2" w:rsidP="00C57821">
            <w:pPr>
              <w:rPr>
                <w:lang w:val="el-GR"/>
              </w:rPr>
            </w:pPr>
            <w:r>
              <w:rPr>
                <w:lang w:val="el-GR"/>
              </w:rPr>
              <w:t>…</w:t>
            </w:r>
          </w:p>
        </w:tc>
        <w:tc>
          <w:tcPr>
            <w:tcW w:w="2218" w:type="dxa"/>
            <w:shd w:val="clear" w:color="auto" w:fill="auto"/>
          </w:tcPr>
          <w:p w:rsidR="001934C2" w:rsidRPr="00C57821" w:rsidRDefault="001934C2" w:rsidP="00C57821">
            <w:pPr>
              <w:rPr>
                <w:lang w:val="el-GR"/>
              </w:rPr>
            </w:pPr>
          </w:p>
        </w:tc>
        <w:tc>
          <w:tcPr>
            <w:tcW w:w="1984" w:type="dxa"/>
          </w:tcPr>
          <w:p w:rsidR="001934C2" w:rsidRPr="00C57821" w:rsidRDefault="001934C2" w:rsidP="00C57821">
            <w:pPr>
              <w:rPr>
                <w:lang w:val="el-GR"/>
              </w:rPr>
            </w:pPr>
          </w:p>
        </w:tc>
        <w:tc>
          <w:tcPr>
            <w:tcW w:w="3686" w:type="dxa"/>
          </w:tcPr>
          <w:p w:rsidR="001934C2" w:rsidRPr="00C57821" w:rsidRDefault="001934C2" w:rsidP="00C57821">
            <w:pPr>
              <w:rPr>
                <w:lang w:val="el-GR"/>
              </w:rPr>
            </w:pPr>
          </w:p>
        </w:tc>
        <w:tc>
          <w:tcPr>
            <w:tcW w:w="3686" w:type="dxa"/>
          </w:tcPr>
          <w:p w:rsidR="001934C2" w:rsidRPr="00C57821" w:rsidRDefault="001934C2" w:rsidP="00C57821">
            <w:pPr>
              <w:rPr>
                <w:lang w:val="el-GR"/>
              </w:rPr>
            </w:pPr>
          </w:p>
        </w:tc>
      </w:tr>
    </w:tbl>
    <w:p w:rsidR="00C57821" w:rsidRPr="00C57821" w:rsidRDefault="00C57821" w:rsidP="00C57821">
      <w:pPr>
        <w:rPr>
          <w:lang w:val="el-GR"/>
        </w:rPr>
        <w:sectPr w:rsidR="00C57821" w:rsidRPr="00C57821" w:rsidSect="007237C1">
          <w:pgSz w:w="16838" w:h="11906" w:orient="landscape"/>
          <w:pgMar w:top="1797" w:right="1440" w:bottom="1797" w:left="1440" w:header="709" w:footer="709" w:gutter="0"/>
          <w:cols w:space="708"/>
          <w:docGrid w:linePitch="360"/>
        </w:sectPr>
      </w:pPr>
    </w:p>
    <w:p w:rsidR="00C57821" w:rsidRPr="00C57821" w:rsidRDefault="00C57821" w:rsidP="00C57821">
      <w:pPr>
        <w:rPr>
          <w:lang w:val="el-GR"/>
        </w:rPr>
      </w:pPr>
    </w:p>
    <w:tbl>
      <w:tblPr>
        <w:tblW w:w="8931" w:type="dxa"/>
        <w:tblInd w:w="108" w:type="dxa"/>
        <w:shd w:val="clear" w:color="auto" w:fill="D9D9D9"/>
        <w:tblLook w:val="01E0" w:firstRow="1" w:lastRow="1" w:firstColumn="1" w:lastColumn="1" w:noHBand="0" w:noVBand="0"/>
      </w:tblPr>
      <w:tblGrid>
        <w:gridCol w:w="8931"/>
      </w:tblGrid>
      <w:tr w:rsidR="00C57821" w:rsidRPr="00C57821" w:rsidTr="001934C2">
        <w:tc>
          <w:tcPr>
            <w:tcW w:w="8931" w:type="dxa"/>
            <w:shd w:val="clear" w:color="auto" w:fill="D9D9D9"/>
            <w:vAlign w:val="center"/>
          </w:tcPr>
          <w:p w:rsidR="00C57821" w:rsidRPr="001934C2" w:rsidRDefault="00C57821" w:rsidP="00C57821">
            <w:pPr>
              <w:rPr>
                <w:b/>
              </w:rPr>
            </w:pPr>
            <w:bookmarkStart w:id="48" w:name="_Toc452647241"/>
            <w:bookmarkStart w:id="49" w:name="_Toc501032246"/>
            <w:r w:rsidRPr="001934C2">
              <w:rPr>
                <w:b/>
              </w:rPr>
              <w:t>4.5 ΤΕΚΜΗΡΙΩΣΗ ΠΡΟΣΑΥΞΗΣΗΣ ΠΟΣΟΣΤΟΥ ΕΝΙΣΧΥΣΗΣ</w:t>
            </w:r>
            <w:bookmarkEnd w:id="48"/>
            <w:bookmarkEnd w:id="49"/>
          </w:p>
        </w:tc>
      </w:tr>
    </w:tbl>
    <w:p w:rsidR="00C57821" w:rsidRPr="00C57821" w:rsidRDefault="00C57821" w:rsidP="00C57821"/>
    <w:p w:rsidR="00C57821" w:rsidRPr="001934C2" w:rsidRDefault="00C57821" w:rsidP="001934C2">
      <w:pPr>
        <w:rPr>
          <w:b/>
        </w:rPr>
      </w:pPr>
      <w:r w:rsidRPr="001934C2">
        <w:rPr>
          <w:b/>
        </w:rPr>
        <w:t>ΑΡΘΡΟ 27</w:t>
      </w:r>
    </w:p>
    <w:p w:rsidR="00C57821" w:rsidRPr="00C57821" w:rsidRDefault="00C57821" w:rsidP="00C57821"/>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17"/>
        <w:gridCol w:w="5514"/>
      </w:tblGrid>
      <w:tr w:rsidR="00C57821" w:rsidRPr="00C57821" w:rsidTr="001934C2">
        <w:tc>
          <w:tcPr>
            <w:tcW w:w="3417" w:type="dxa"/>
            <w:shd w:val="clear" w:color="auto" w:fill="E0E0E0"/>
            <w:vAlign w:val="center"/>
          </w:tcPr>
          <w:p w:rsidR="00C57821" w:rsidRPr="00C57821" w:rsidRDefault="00C57821" w:rsidP="00F100F3">
            <w:pPr>
              <w:jc w:val="left"/>
              <w:rPr>
                <w:lang w:val="el-GR"/>
              </w:rPr>
            </w:pPr>
            <w:r w:rsidRPr="00C57821">
              <w:rPr>
                <w:lang w:val="el-GR"/>
              </w:rPr>
              <w:t>Ενισχύσεις  για την κατασκευή ή την αναβάθμιση συνεργατικών σχηματισμών καινοτομίας (δαπάνες σε άυλα και ενσώματα στοιχεία ενεργητικού)</w:t>
            </w:r>
          </w:p>
        </w:tc>
        <w:tc>
          <w:tcPr>
            <w:tcW w:w="5514" w:type="dxa"/>
          </w:tcPr>
          <w:p w:rsidR="00C57821" w:rsidRPr="00C57821" w:rsidRDefault="00C57821" w:rsidP="00C57821">
            <w:r w:rsidRPr="00C57821">
              <w:t>ΕΝΤΑΣΗ ΕΝΙΣΧΥΣΗΣ ≤55%</w:t>
            </w:r>
          </w:p>
          <w:p w:rsidR="00C57821" w:rsidRPr="00C57821" w:rsidRDefault="00C57821" w:rsidP="00C57821"/>
        </w:tc>
      </w:tr>
      <w:tr w:rsidR="00C57821" w:rsidRPr="00C57821" w:rsidTr="001934C2">
        <w:tc>
          <w:tcPr>
            <w:tcW w:w="3417" w:type="dxa"/>
            <w:shd w:val="clear" w:color="auto" w:fill="E0E0E0"/>
          </w:tcPr>
          <w:p w:rsidR="00C57821" w:rsidRPr="00C57821" w:rsidRDefault="00C57821" w:rsidP="00C57821">
            <w:proofErr w:type="spellStart"/>
            <w:r w:rsidRPr="00C57821">
              <w:t>Ενισχύσεις</w:t>
            </w:r>
            <w:proofErr w:type="spellEnd"/>
            <w:r w:rsidRPr="00C57821">
              <w:t xml:space="preserve"> </w:t>
            </w:r>
            <w:proofErr w:type="spellStart"/>
            <w:r w:rsidRPr="00C57821">
              <w:t>λειτουργί</w:t>
            </w:r>
            <w:proofErr w:type="spellEnd"/>
            <w:r w:rsidRPr="00C57821">
              <w:t xml:space="preserve">ας </w:t>
            </w:r>
            <w:proofErr w:type="spellStart"/>
            <w:r w:rsidRPr="00C57821">
              <w:t>συνεργ</w:t>
            </w:r>
            <w:proofErr w:type="spellEnd"/>
            <w:r w:rsidRPr="00C57821">
              <w:t xml:space="preserve">ατικών </w:t>
            </w:r>
            <w:proofErr w:type="spellStart"/>
            <w:r w:rsidRPr="00C57821">
              <w:t>σχημ</w:t>
            </w:r>
            <w:proofErr w:type="spellEnd"/>
            <w:r w:rsidRPr="00C57821">
              <w:t xml:space="preserve">ατισμών  </w:t>
            </w:r>
          </w:p>
        </w:tc>
        <w:tc>
          <w:tcPr>
            <w:tcW w:w="5514" w:type="dxa"/>
          </w:tcPr>
          <w:p w:rsidR="00C57821" w:rsidRPr="00C57821" w:rsidRDefault="00C57821" w:rsidP="00C57821">
            <w:r w:rsidRPr="00C57821">
              <w:t>ΕΝΤΑΣΗ ΕΝΙΣΧΥΣΗΣ ≤50%</w:t>
            </w:r>
          </w:p>
          <w:p w:rsidR="00C57821" w:rsidRPr="00C57821" w:rsidRDefault="00C57821" w:rsidP="00C57821"/>
        </w:tc>
      </w:tr>
    </w:tbl>
    <w:p w:rsidR="00C57821" w:rsidRPr="00C57821" w:rsidRDefault="00C57821" w:rsidP="00C57821"/>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31"/>
      </w:tblGrid>
      <w:tr w:rsidR="00C57821" w:rsidRPr="00C57821" w:rsidTr="001934C2">
        <w:trPr>
          <w:trHeight w:val="279"/>
        </w:trPr>
        <w:tc>
          <w:tcPr>
            <w:tcW w:w="8931" w:type="dxa"/>
            <w:shd w:val="clear" w:color="auto" w:fill="0C0C0C"/>
          </w:tcPr>
          <w:p w:rsidR="00C57821" w:rsidRPr="009D0B20" w:rsidRDefault="00C57821" w:rsidP="008C6BD8">
            <w:pPr>
              <w:numPr>
                <w:ilvl w:val="0"/>
                <w:numId w:val="42"/>
              </w:numPr>
              <w:rPr>
                <w:b/>
              </w:rPr>
            </w:pPr>
            <w:bookmarkStart w:id="50" w:name="_Toc452647243"/>
            <w:bookmarkStart w:id="51" w:name="_Toc501032247"/>
            <w:r w:rsidRPr="009D0B20">
              <w:rPr>
                <w:b/>
              </w:rPr>
              <w:t xml:space="preserve">ΟΙΚΟΝΟΜΙΚΑ ΣΤΟΙΧΕΙΑ </w:t>
            </w:r>
            <w:bookmarkEnd w:id="50"/>
            <w:r w:rsidRPr="009D0B20">
              <w:rPr>
                <w:b/>
              </w:rPr>
              <w:t>ΠΡΟΤΕΙΝΟΜΕΝΗΣ ΕΠΕΝΔΥΣΗΣ</w:t>
            </w:r>
            <w:bookmarkEnd w:id="51"/>
          </w:p>
        </w:tc>
      </w:tr>
    </w:tbl>
    <w:p w:rsidR="00C57821" w:rsidRPr="00C57821" w:rsidRDefault="00C57821" w:rsidP="00C57821"/>
    <w:tbl>
      <w:tblPr>
        <w:tblW w:w="8967" w:type="dxa"/>
        <w:tblInd w:w="108" w:type="dxa"/>
        <w:shd w:val="clear" w:color="auto" w:fill="D9D9D9"/>
        <w:tblLook w:val="04A0" w:firstRow="1" w:lastRow="0" w:firstColumn="1" w:lastColumn="0" w:noHBand="0" w:noVBand="1"/>
      </w:tblPr>
      <w:tblGrid>
        <w:gridCol w:w="3720"/>
        <w:gridCol w:w="5211"/>
        <w:gridCol w:w="36"/>
      </w:tblGrid>
      <w:tr w:rsidR="00C57821" w:rsidRPr="00E86F77" w:rsidTr="00787A82">
        <w:trPr>
          <w:gridAfter w:val="1"/>
          <w:wAfter w:w="36" w:type="dxa"/>
          <w:trHeight w:val="420"/>
        </w:trPr>
        <w:tc>
          <w:tcPr>
            <w:tcW w:w="8931" w:type="dxa"/>
            <w:gridSpan w:val="2"/>
            <w:shd w:val="clear" w:color="auto" w:fill="D9D9D9"/>
          </w:tcPr>
          <w:p w:rsidR="00C57821" w:rsidRPr="001934C2" w:rsidRDefault="00C57821" w:rsidP="00C57821">
            <w:pPr>
              <w:rPr>
                <w:b/>
                <w:lang w:val="el-GR"/>
              </w:rPr>
            </w:pPr>
            <w:r w:rsidRPr="001934C2">
              <w:rPr>
                <w:b/>
                <w:lang w:val="el-GR"/>
              </w:rPr>
              <w:t>5.1 ΑΝΑΛΥΤΙΚΑ ΚΟΣΤΗ ΣΥΝΤΟΝΙΣΤΗ ΦΟΡΕΑ ΣΥΝΕΡΓΑΤΙΚΟΥ ΣΧΗΜΑΤΙΣΜΟΥ</w:t>
            </w:r>
          </w:p>
        </w:tc>
      </w:tr>
      <w:tr w:rsidR="00787A82" w:rsidRPr="00874267" w:rsidTr="00787A8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CCCCC"/>
        </w:tblPrEx>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87A82" w:rsidRPr="00874267" w:rsidRDefault="00787A82" w:rsidP="00E2168D">
            <w:proofErr w:type="spellStart"/>
            <w:r w:rsidRPr="00874267">
              <w:t>Κωδικός</w:t>
            </w:r>
            <w:proofErr w:type="spellEnd"/>
          </w:p>
        </w:tc>
        <w:tc>
          <w:tcPr>
            <w:tcW w:w="524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7A82" w:rsidRPr="00874267" w:rsidRDefault="00787A82" w:rsidP="00E2168D"/>
        </w:tc>
      </w:tr>
      <w:tr w:rsidR="00787A82" w:rsidRPr="00874267" w:rsidTr="00787A8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CCCCC"/>
        </w:tblPrEx>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87A82" w:rsidRPr="00874267" w:rsidRDefault="00787A82" w:rsidP="00E2168D">
            <w:proofErr w:type="spellStart"/>
            <w:r w:rsidRPr="00874267">
              <w:t>Ενότητ</w:t>
            </w:r>
            <w:proofErr w:type="spellEnd"/>
            <w:r w:rsidRPr="00874267">
              <w:t xml:space="preserve">α </w:t>
            </w:r>
            <w:proofErr w:type="spellStart"/>
            <w:r w:rsidRPr="00874267">
              <w:t>Εργ</w:t>
            </w:r>
            <w:proofErr w:type="spellEnd"/>
            <w:r w:rsidRPr="00874267">
              <w:t>ασίας</w:t>
            </w:r>
          </w:p>
        </w:tc>
        <w:tc>
          <w:tcPr>
            <w:tcW w:w="524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7A82" w:rsidRPr="00874267" w:rsidRDefault="00787A82" w:rsidP="00E2168D"/>
        </w:tc>
      </w:tr>
      <w:tr w:rsidR="00787A82" w:rsidRPr="00874267" w:rsidTr="00787A8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CCCCC"/>
        </w:tblPrEx>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87A82" w:rsidRPr="00874267" w:rsidRDefault="00787A82" w:rsidP="00E2168D">
            <w:r w:rsidRPr="00874267">
              <w:t>Κα</w:t>
            </w:r>
            <w:proofErr w:type="spellStart"/>
            <w:r w:rsidRPr="00874267">
              <w:t>τηγορί</w:t>
            </w:r>
            <w:proofErr w:type="spellEnd"/>
            <w:r w:rsidRPr="00874267">
              <w:t>α Δαπ</w:t>
            </w:r>
            <w:proofErr w:type="spellStart"/>
            <w:r w:rsidRPr="00874267">
              <w:t>άνης</w:t>
            </w:r>
            <w:proofErr w:type="spellEnd"/>
          </w:p>
        </w:tc>
        <w:tc>
          <w:tcPr>
            <w:tcW w:w="524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7A82" w:rsidRPr="00874267" w:rsidRDefault="00787A82" w:rsidP="00E2168D">
            <w:r w:rsidRPr="00874267">
              <w:t>Δαπ</w:t>
            </w:r>
            <w:proofErr w:type="spellStart"/>
            <w:r w:rsidRPr="00874267">
              <w:t>άνες</w:t>
            </w:r>
            <w:proofErr w:type="spellEnd"/>
            <w:r w:rsidRPr="00874267">
              <w:t xml:space="preserve"> π</w:t>
            </w:r>
            <w:proofErr w:type="spellStart"/>
            <w:r w:rsidRPr="00874267">
              <w:t>ροσω</w:t>
            </w:r>
            <w:proofErr w:type="spellEnd"/>
            <w:r w:rsidRPr="00874267">
              <w:t>πικού</w:t>
            </w:r>
          </w:p>
        </w:tc>
      </w:tr>
      <w:tr w:rsidR="00787A82" w:rsidRPr="00E86F77" w:rsidTr="00787A8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CCCCC"/>
        </w:tblPrEx>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87A82" w:rsidRPr="00874267" w:rsidRDefault="00787A82" w:rsidP="00E2168D">
            <w:r w:rsidRPr="00874267">
              <w:t>Υπ</w:t>
            </w:r>
            <w:proofErr w:type="spellStart"/>
            <w:r w:rsidRPr="00874267">
              <w:t>οκ</w:t>
            </w:r>
            <w:proofErr w:type="spellEnd"/>
            <w:r w:rsidRPr="00874267">
              <w:t>ατηγορία</w:t>
            </w:r>
          </w:p>
        </w:tc>
        <w:tc>
          <w:tcPr>
            <w:tcW w:w="524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7A82" w:rsidRPr="00874267" w:rsidRDefault="00874267" w:rsidP="00E2168D">
            <w:pPr>
              <w:rPr>
                <w:lang w:val="el-GR"/>
              </w:rPr>
            </w:pPr>
            <w:r w:rsidRPr="00874267">
              <w:rPr>
                <w:lang w:val="el-GR"/>
              </w:rPr>
              <w:t>Δαπάνες ήδη απασχολούμενου προσωπικού με μισθωτή σχέση εργασίας ή  με ΔΠΥ/ανάθεση έργου</w:t>
            </w:r>
          </w:p>
        </w:tc>
      </w:tr>
      <w:tr w:rsidR="00787A82" w:rsidRPr="00874267" w:rsidTr="00787A8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CCCCC"/>
        </w:tblPrEx>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87A82" w:rsidRPr="00874267" w:rsidRDefault="00787A82" w:rsidP="00E2168D">
            <w:proofErr w:type="spellStart"/>
            <w:r w:rsidRPr="00874267">
              <w:t>Περιγρ</w:t>
            </w:r>
            <w:proofErr w:type="spellEnd"/>
            <w:r w:rsidRPr="00874267">
              <w:t>αφή</w:t>
            </w:r>
          </w:p>
        </w:tc>
        <w:tc>
          <w:tcPr>
            <w:tcW w:w="524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7A82" w:rsidRPr="00874267" w:rsidRDefault="00787A82" w:rsidP="00E2168D"/>
        </w:tc>
      </w:tr>
      <w:tr w:rsidR="00787A82" w:rsidRPr="00874267" w:rsidTr="00787A8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CCCCC"/>
        </w:tblPrEx>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87A82" w:rsidRPr="00874267" w:rsidRDefault="00787A82" w:rsidP="00E2168D">
            <w:proofErr w:type="spellStart"/>
            <w:r w:rsidRPr="00874267">
              <w:t>Ειδικότητ</w:t>
            </w:r>
            <w:proofErr w:type="spellEnd"/>
            <w:r w:rsidRPr="00874267">
              <w:t>α</w:t>
            </w:r>
          </w:p>
        </w:tc>
        <w:tc>
          <w:tcPr>
            <w:tcW w:w="524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7A82" w:rsidRPr="00874267" w:rsidRDefault="00787A82" w:rsidP="00E2168D"/>
        </w:tc>
      </w:tr>
      <w:tr w:rsidR="00787A82" w:rsidRPr="00E86F77" w:rsidTr="00787A8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CCCCC"/>
        </w:tblPrEx>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87A82" w:rsidRPr="00874267" w:rsidRDefault="00787A82" w:rsidP="00E2168D">
            <w:pPr>
              <w:rPr>
                <w:lang w:val="el-GR"/>
              </w:rPr>
            </w:pPr>
            <w:r w:rsidRPr="00874267">
              <w:rPr>
                <w:lang w:val="el-GR"/>
              </w:rPr>
              <w:t>Τεκμηρίωση αναγκαιότητας και εύλογου κόστους</w:t>
            </w:r>
          </w:p>
        </w:tc>
        <w:tc>
          <w:tcPr>
            <w:tcW w:w="524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7A82" w:rsidRPr="00874267" w:rsidRDefault="00787A82" w:rsidP="00E2168D">
            <w:pPr>
              <w:rPr>
                <w:lang w:val="el-GR"/>
              </w:rPr>
            </w:pPr>
          </w:p>
        </w:tc>
      </w:tr>
      <w:tr w:rsidR="00787A82" w:rsidRPr="00874267" w:rsidTr="00787A8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CCCCC"/>
        </w:tblPrEx>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87A82" w:rsidRPr="00874267" w:rsidRDefault="00787A82" w:rsidP="00E2168D">
            <w:proofErr w:type="spellStart"/>
            <w:r w:rsidRPr="00874267">
              <w:t>Τιμή</w:t>
            </w:r>
            <w:proofErr w:type="spellEnd"/>
            <w:r w:rsidRPr="00874267">
              <w:t xml:space="preserve"> Α/</w:t>
            </w:r>
            <w:proofErr w:type="spellStart"/>
            <w:r w:rsidRPr="00874267">
              <w:t>μήν</w:t>
            </w:r>
            <w:proofErr w:type="spellEnd"/>
            <w:r w:rsidRPr="00874267">
              <w:t>α</w:t>
            </w:r>
          </w:p>
        </w:tc>
        <w:tc>
          <w:tcPr>
            <w:tcW w:w="524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7A82" w:rsidRPr="00874267" w:rsidRDefault="00787A82" w:rsidP="00E2168D"/>
        </w:tc>
      </w:tr>
      <w:tr w:rsidR="00787A82" w:rsidRPr="00874267" w:rsidTr="00787A8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CCCCC"/>
        </w:tblPrEx>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87A82" w:rsidRPr="00874267" w:rsidRDefault="00787A82" w:rsidP="00E2168D">
            <w:r w:rsidRPr="00874267">
              <w:t>Α/</w:t>
            </w:r>
            <w:proofErr w:type="spellStart"/>
            <w:r w:rsidRPr="00874267">
              <w:t>μήνες</w:t>
            </w:r>
            <w:proofErr w:type="spellEnd"/>
            <w:r w:rsidRPr="00874267">
              <w:t xml:space="preserve"> - </w:t>
            </w:r>
            <w:proofErr w:type="spellStart"/>
            <w:r w:rsidRPr="00874267">
              <w:t>Ποσότητ</w:t>
            </w:r>
            <w:proofErr w:type="spellEnd"/>
            <w:r w:rsidRPr="00874267">
              <w:t>α</w:t>
            </w:r>
          </w:p>
        </w:tc>
        <w:tc>
          <w:tcPr>
            <w:tcW w:w="524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7A82" w:rsidRPr="00874267" w:rsidRDefault="00787A82" w:rsidP="00E2168D"/>
        </w:tc>
      </w:tr>
      <w:tr w:rsidR="00787A82" w:rsidRPr="00874267" w:rsidTr="00787A8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CCCCC"/>
        </w:tblPrEx>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87A82" w:rsidRPr="00874267" w:rsidRDefault="00787A82" w:rsidP="00E2168D">
            <w:proofErr w:type="spellStart"/>
            <w:r w:rsidRPr="00874267">
              <w:t>Συνολική</w:t>
            </w:r>
            <w:proofErr w:type="spellEnd"/>
            <w:r w:rsidRPr="00874267">
              <w:t xml:space="preserve"> Δαπ</w:t>
            </w:r>
            <w:proofErr w:type="spellStart"/>
            <w:r w:rsidRPr="00874267">
              <w:t>άνη</w:t>
            </w:r>
            <w:proofErr w:type="spellEnd"/>
          </w:p>
        </w:tc>
        <w:tc>
          <w:tcPr>
            <w:tcW w:w="524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7A82" w:rsidRPr="00874267" w:rsidRDefault="00787A82" w:rsidP="00E2168D"/>
        </w:tc>
      </w:tr>
    </w:tbl>
    <w:p w:rsidR="00787A82" w:rsidRPr="00874267" w:rsidRDefault="00787A82" w:rsidP="00787A82"/>
    <w:tbl>
      <w:tblPr>
        <w:tblW w:w="896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CCCCC"/>
        <w:tblLayout w:type="fixed"/>
        <w:tblLook w:val="04A0" w:firstRow="1" w:lastRow="0" w:firstColumn="1" w:lastColumn="0" w:noHBand="0" w:noVBand="1"/>
      </w:tblPr>
      <w:tblGrid>
        <w:gridCol w:w="3720"/>
        <w:gridCol w:w="5247"/>
      </w:tblGrid>
      <w:tr w:rsidR="00787A82" w:rsidRPr="00874267" w:rsidTr="00E2168D">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87A82" w:rsidRPr="00874267" w:rsidRDefault="00787A82" w:rsidP="00E2168D">
            <w:proofErr w:type="spellStart"/>
            <w:r w:rsidRPr="00874267">
              <w:t>Κωδικός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7A82" w:rsidRPr="00874267" w:rsidRDefault="00787A82" w:rsidP="00E2168D"/>
        </w:tc>
      </w:tr>
      <w:tr w:rsidR="00787A82" w:rsidRPr="00874267" w:rsidTr="00E2168D">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87A82" w:rsidRPr="00874267" w:rsidRDefault="00787A82" w:rsidP="00E2168D">
            <w:proofErr w:type="spellStart"/>
            <w:r w:rsidRPr="00874267">
              <w:t>Ενότητ</w:t>
            </w:r>
            <w:proofErr w:type="spellEnd"/>
            <w:r w:rsidRPr="00874267">
              <w:t xml:space="preserve">α </w:t>
            </w:r>
            <w:proofErr w:type="spellStart"/>
            <w:r w:rsidRPr="00874267">
              <w:t>Εργ</w:t>
            </w:r>
            <w:proofErr w:type="spellEnd"/>
            <w:r w:rsidRPr="00874267">
              <w:t>ασίας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7A82" w:rsidRPr="00874267" w:rsidRDefault="00787A82" w:rsidP="00E2168D"/>
        </w:tc>
      </w:tr>
      <w:tr w:rsidR="00787A82" w:rsidRPr="00874267" w:rsidTr="00E2168D">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87A82" w:rsidRPr="00874267" w:rsidRDefault="00787A82" w:rsidP="00E2168D">
            <w:r w:rsidRPr="00874267">
              <w:t>Κα</w:t>
            </w:r>
            <w:proofErr w:type="spellStart"/>
            <w:r w:rsidRPr="00874267">
              <w:t>τηγορί</w:t>
            </w:r>
            <w:proofErr w:type="spellEnd"/>
            <w:r w:rsidRPr="00874267">
              <w:t>α Δαπ</w:t>
            </w:r>
            <w:proofErr w:type="spellStart"/>
            <w:r w:rsidRPr="00874267">
              <w:t>άνης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7A82" w:rsidRPr="00874267" w:rsidRDefault="00787A82" w:rsidP="00E2168D">
            <w:r w:rsidRPr="00874267">
              <w:t>Δαπ</w:t>
            </w:r>
            <w:proofErr w:type="spellStart"/>
            <w:r w:rsidRPr="00874267">
              <w:t>άνες</w:t>
            </w:r>
            <w:proofErr w:type="spellEnd"/>
            <w:r w:rsidRPr="00874267">
              <w:t xml:space="preserve"> π</w:t>
            </w:r>
            <w:proofErr w:type="spellStart"/>
            <w:r w:rsidRPr="00874267">
              <w:t>ροσω</w:t>
            </w:r>
            <w:proofErr w:type="spellEnd"/>
            <w:r w:rsidRPr="00874267">
              <w:t>πικού</w:t>
            </w:r>
          </w:p>
        </w:tc>
      </w:tr>
      <w:tr w:rsidR="00787A82" w:rsidRPr="00E86F77" w:rsidTr="00E2168D">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87A82" w:rsidRPr="00874267" w:rsidRDefault="00787A82" w:rsidP="00E2168D">
            <w:r w:rsidRPr="00874267">
              <w:t>Υπ</w:t>
            </w:r>
            <w:proofErr w:type="spellStart"/>
            <w:r w:rsidRPr="00874267">
              <w:t>οκ</w:t>
            </w:r>
            <w:proofErr w:type="spellEnd"/>
            <w:r w:rsidRPr="00874267">
              <w:t>ατηγορία Δαπ</w:t>
            </w:r>
            <w:proofErr w:type="spellStart"/>
            <w:r w:rsidRPr="00874267">
              <w:t>άνης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7A82" w:rsidRPr="00874267" w:rsidRDefault="00874267" w:rsidP="00E2168D">
            <w:pPr>
              <w:rPr>
                <w:lang w:val="el-GR"/>
              </w:rPr>
            </w:pPr>
            <w:r w:rsidRPr="00874267">
              <w:rPr>
                <w:lang w:val="el-GR"/>
              </w:rPr>
              <w:t>Δαπάνες νέου προσωπικού με σύμβαση εξαρτημένης εργασίας- μισθωτή σχέση εργασίας ή  με ΔΠΥ/ανάθεση έργου</w:t>
            </w:r>
          </w:p>
        </w:tc>
      </w:tr>
      <w:tr w:rsidR="00787A82" w:rsidRPr="00874267" w:rsidTr="00E2168D">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87A82" w:rsidRPr="00874267" w:rsidRDefault="00787A82" w:rsidP="00E2168D">
            <w:proofErr w:type="spellStart"/>
            <w:r w:rsidRPr="00874267">
              <w:t>Περιγρ</w:t>
            </w:r>
            <w:proofErr w:type="spellEnd"/>
            <w:r w:rsidRPr="00874267">
              <w:t>αφή</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7A82" w:rsidRPr="00874267" w:rsidRDefault="00787A82" w:rsidP="00E2168D"/>
        </w:tc>
      </w:tr>
      <w:tr w:rsidR="00787A82" w:rsidRPr="00874267" w:rsidTr="00E2168D">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87A82" w:rsidRPr="00874267" w:rsidRDefault="00787A82" w:rsidP="00E2168D">
            <w:proofErr w:type="spellStart"/>
            <w:r w:rsidRPr="00874267">
              <w:t>Ειδικότητ</w:t>
            </w:r>
            <w:proofErr w:type="spellEnd"/>
            <w:r w:rsidRPr="00874267">
              <w:t>α</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7A82" w:rsidRPr="00874267" w:rsidRDefault="00787A82" w:rsidP="00E2168D"/>
        </w:tc>
      </w:tr>
      <w:tr w:rsidR="00787A82" w:rsidRPr="00E86F77" w:rsidTr="00E2168D">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87A82" w:rsidRPr="00874267" w:rsidRDefault="00787A82" w:rsidP="00E2168D">
            <w:pPr>
              <w:rPr>
                <w:lang w:val="el-GR"/>
              </w:rPr>
            </w:pPr>
            <w:r w:rsidRPr="00874267">
              <w:rPr>
                <w:lang w:val="el-GR"/>
              </w:rPr>
              <w:t>Τεκμηρίωση αναγκαιότητας και εύλογου κόστους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7A82" w:rsidRPr="00874267" w:rsidRDefault="00787A82" w:rsidP="00E2168D">
            <w:pPr>
              <w:rPr>
                <w:lang w:val="el-GR"/>
              </w:rPr>
            </w:pPr>
          </w:p>
        </w:tc>
      </w:tr>
      <w:tr w:rsidR="00787A82" w:rsidRPr="00874267" w:rsidTr="00E2168D">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87A82" w:rsidRPr="00874267" w:rsidRDefault="00787A82" w:rsidP="00E2168D">
            <w:proofErr w:type="spellStart"/>
            <w:r w:rsidRPr="00874267">
              <w:t>Τιμή</w:t>
            </w:r>
            <w:proofErr w:type="spellEnd"/>
            <w:r w:rsidRPr="00874267">
              <w:t xml:space="preserve"> Α/</w:t>
            </w:r>
            <w:proofErr w:type="spellStart"/>
            <w:r w:rsidRPr="00874267">
              <w:t>μήν</w:t>
            </w:r>
            <w:proofErr w:type="spellEnd"/>
            <w:r w:rsidRPr="00874267">
              <w:t>α</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7A82" w:rsidRPr="00874267" w:rsidRDefault="00787A82" w:rsidP="00E2168D"/>
        </w:tc>
      </w:tr>
      <w:tr w:rsidR="00787A82" w:rsidRPr="00874267" w:rsidTr="00E2168D">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87A82" w:rsidRPr="00874267" w:rsidRDefault="00787A82" w:rsidP="00E2168D">
            <w:r w:rsidRPr="00874267">
              <w:t>Α/</w:t>
            </w:r>
            <w:proofErr w:type="spellStart"/>
            <w:r w:rsidRPr="00874267">
              <w:t>μήνες</w:t>
            </w:r>
            <w:proofErr w:type="spellEnd"/>
            <w:r w:rsidRPr="00874267">
              <w:t xml:space="preserve"> - </w:t>
            </w:r>
            <w:proofErr w:type="spellStart"/>
            <w:r w:rsidRPr="00874267">
              <w:t>Ποσότητ</w:t>
            </w:r>
            <w:proofErr w:type="spellEnd"/>
            <w:r w:rsidRPr="00874267">
              <w:t>α</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7A82" w:rsidRPr="00874267" w:rsidRDefault="00787A82" w:rsidP="00E2168D"/>
        </w:tc>
      </w:tr>
      <w:tr w:rsidR="00787A82" w:rsidRPr="00874267" w:rsidTr="00E2168D">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87A82" w:rsidRPr="00874267" w:rsidRDefault="00787A82" w:rsidP="00E2168D">
            <w:proofErr w:type="spellStart"/>
            <w:r w:rsidRPr="00874267">
              <w:t>Συνολική</w:t>
            </w:r>
            <w:proofErr w:type="spellEnd"/>
            <w:r w:rsidRPr="00874267">
              <w:t xml:space="preserve"> Δαπ</w:t>
            </w:r>
            <w:proofErr w:type="spellStart"/>
            <w:r w:rsidRPr="00874267">
              <w:t>άνη</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7A82" w:rsidRPr="00874267" w:rsidRDefault="00787A82" w:rsidP="00E2168D"/>
        </w:tc>
      </w:tr>
    </w:tbl>
    <w:p w:rsidR="00787A82" w:rsidRPr="00874267" w:rsidRDefault="00787A82" w:rsidP="00787A82"/>
    <w:p w:rsidR="00C57821" w:rsidRPr="00874267" w:rsidRDefault="00C57821" w:rsidP="00C57821">
      <w:pPr>
        <w:rPr>
          <w:lang w:val="el-GR"/>
        </w:rPr>
      </w:pPr>
    </w:p>
    <w:p w:rsidR="00C57821" w:rsidRPr="00874267" w:rsidRDefault="00C57821" w:rsidP="00C57821"/>
    <w:p w:rsidR="00C57821" w:rsidRPr="00874267" w:rsidRDefault="00C57821" w:rsidP="00C57821"/>
    <w:p w:rsidR="00C57821" w:rsidRPr="00874267" w:rsidRDefault="00C57821" w:rsidP="00C57821"/>
    <w:tbl>
      <w:tblPr>
        <w:tblW w:w="89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CCCCC"/>
        <w:tblLayout w:type="fixed"/>
        <w:tblLook w:val="04A0" w:firstRow="1" w:lastRow="0" w:firstColumn="1" w:lastColumn="0" w:noHBand="0" w:noVBand="1"/>
      </w:tblPr>
      <w:tblGrid>
        <w:gridCol w:w="3686"/>
        <w:gridCol w:w="5245"/>
      </w:tblGrid>
      <w:tr w:rsidR="009D0B20" w:rsidRPr="00874267" w:rsidTr="000C1CC7">
        <w:trPr>
          <w:trHeight w:val="340"/>
        </w:trPr>
        <w:tc>
          <w:tcPr>
            <w:tcW w:w="368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1934C2">
            <w:pPr>
              <w:jc w:val="left"/>
            </w:pPr>
            <w:proofErr w:type="spellStart"/>
            <w:r w:rsidRPr="00874267">
              <w:t>Κωδικός</w:t>
            </w:r>
            <w:proofErr w:type="spellEnd"/>
          </w:p>
        </w:tc>
        <w:tc>
          <w:tcPr>
            <w:tcW w:w="5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tc>
      </w:tr>
      <w:tr w:rsidR="009D0B20" w:rsidRPr="00874267" w:rsidTr="000C1CC7">
        <w:trPr>
          <w:trHeight w:val="340"/>
        </w:trPr>
        <w:tc>
          <w:tcPr>
            <w:tcW w:w="368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1934C2">
            <w:pPr>
              <w:jc w:val="left"/>
            </w:pPr>
            <w:proofErr w:type="spellStart"/>
            <w:r w:rsidRPr="00874267">
              <w:t>Ενότητ</w:t>
            </w:r>
            <w:proofErr w:type="spellEnd"/>
            <w:r w:rsidRPr="00874267">
              <w:t xml:space="preserve">α </w:t>
            </w:r>
            <w:proofErr w:type="spellStart"/>
            <w:r w:rsidRPr="00874267">
              <w:t>Εργ</w:t>
            </w:r>
            <w:proofErr w:type="spellEnd"/>
            <w:r w:rsidRPr="00874267">
              <w:t>ασίας</w:t>
            </w:r>
          </w:p>
        </w:tc>
        <w:tc>
          <w:tcPr>
            <w:tcW w:w="5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tc>
      </w:tr>
      <w:tr w:rsidR="009D0B20" w:rsidRPr="00874267" w:rsidTr="000C1CC7">
        <w:trPr>
          <w:trHeight w:val="340"/>
        </w:trPr>
        <w:tc>
          <w:tcPr>
            <w:tcW w:w="368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1934C2">
            <w:pPr>
              <w:jc w:val="left"/>
            </w:pPr>
            <w:r w:rsidRPr="00874267">
              <w:t>Κα</w:t>
            </w:r>
            <w:proofErr w:type="spellStart"/>
            <w:r w:rsidRPr="00874267">
              <w:t>τηγορί</w:t>
            </w:r>
            <w:proofErr w:type="spellEnd"/>
            <w:r w:rsidRPr="00874267">
              <w:t>α Δαπ</w:t>
            </w:r>
            <w:proofErr w:type="spellStart"/>
            <w:r w:rsidRPr="00874267">
              <w:t>άνης</w:t>
            </w:r>
            <w:proofErr w:type="spellEnd"/>
          </w:p>
        </w:tc>
        <w:tc>
          <w:tcPr>
            <w:tcW w:w="5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r w:rsidRPr="00874267">
              <w:t>Δαπ</w:t>
            </w:r>
            <w:proofErr w:type="spellStart"/>
            <w:r w:rsidRPr="00874267">
              <w:t>άνες</w:t>
            </w:r>
            <w:proofErr w:type="spellEnd"/>
            <w:r w:rsidRPr="00874267">
              <w:t xml:space="preserve"> για κα</w:t>
            </w:r>
            <w:proofErr w:type="spellStart"/>
            <w:r w:rsidRPr="00874267">
              <w:t>ινούριο</w:t>
            </w:r>
            <w:proofErr w:type="spellEnd"/>
            <w:r w:rsidRPr="00874267">
              <w:t xml:space="preserve"> </w:t>
            </w:r>
            <w:proofErr w:type="spellStart"/>
            <w:r w:rsidRPr="00874267">
              <w:t>εξο</w:t>
            </w:r>
            <w:proofErr w:type="spellEnd"/>
            <w:r w:rsidRPr="00874267">
              <w:t>πλισμό</w:t>
            </w:r>
          </w:p>
        </w:tc>
      </w:tr>
      <w:tr w:rsidR="009D0B20" w:rsidRPr="00E86F77" w:rsidTr="000C1CC7">
        <w:trPr>
          <w:trHeight w:val="340"/>
        </w:trPr>
        <w:tc>
          <w:tcPr>
            <w:tcW w:w="368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1934C2">
            <w:pPr>
              <w:jc w:val="left"/>
            </w:pPr>
            <w:r w:rsidRPr="00874267">
              <w:t>Υπ</w:t>
            </w:r>
            <w:proofErr w:type="spellStart"/>
            <w:r w:rsidRPr="00874267">
              <w:t>οκ</w:t>
            </w:r>
            <w:proofErr w:type="spellEnd"/>
            <w:r w:rsidRPr="00874267">
              <w:t>ατηγορία δαπ</w:t>
            </w:r>
            <w:proofErr w:type="spellStart"/>
            <w:r w:rsidRPr="00874267">
              <w:t>άνης</w:t>
            </w:r>
            <w:proofErr w:type="spellEnd"/>
            <w:r w:rsidRPr="00874267">
              <w:t xml:space="preserve"> </w:t>
            </w:r>
          </w:p>
        </w:tc>
        <w:tc>
          <w:tcPr>
            <w:tcW w:w="5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1934C2">
            <w:pPr>
              <w:jc w:val="left"/>
              <w:rPr>
                <w:lang w:val="el-GR"/>
              </w:rPr>
            </w:pPr>
            <w:r w:rsidRPr="00874267">
              <w:rPr>
                <w:lang w:val="el-GR"/>
              </w:rPr>
              <w:t xml:space="preserve">Προμήθεια ή/ και αναβάθμιση εξοπλισμού χώρων διοίκησης, χώρων επίδειξης – μεταφοράς τεχνογνωσίας – μεταφοράς τεχνολογίας – παρουσιάσεων καινοτομίας, χώρων διασκέψεων και οργανώσεων εκδηλώσεων </w:t>
            </w:r>
          </w:p>
        </w:tc>
      </w:tr>
      <w:tr w:rsidR="009D0B20" w:rsidRPr="00874267" w:rsidTr="000C1CC7">
        <w:trPr>
          <w:trHeight w:val="340"/>
        </w:trPr>
        <w:tc>
          <w:tcPr>
            <w:tcW w:w="368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1934C2">
            <w:pPr>
              <w:jc w:val="left"/>
            </w:pPr>
            <w:proofErr w:type="spellStart"/>
            <w:r w:rsidRPr="00874267">
              <w:t>Τύ</w:t>
            </w:r>
            <w:proofErr w:type="spellEnd"/>
            <w:r w:rsidRPr="00874267">
              <w:t>πος/Μοντέλο</w:t>
            </w:r>
          </w:p>
        </w:tc>
        <w:tc>
          <w:tcPr>
            <w:tcW w:w="5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tc>
      </w:tr>
      <w:tr w:rsidR="009D0B20" w:rsidRPr="00E86F77" w:rsidTr="000C1CC7">
        <w:trPr>
          <w:trHeight w:val="340"/>
        </w:trPr>
        <w:tc>
          <w:tcPr>
            <w:tcW w:w="368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1934C2">
            <w:pPr>
              <w:jc w:val="left"/>
              <w:rPr>
                <w:lang w:val="el-GR"/>
              </w:rPr>
            </w:pPr>
            <w:r w:rsidRPr="00874267">
              <w:rPr>
                <w:lang w:val="el-GR"/>
              </w:rPr>
              <w:t>Τεκμηρίωση αναγκαιότητας και εύλογου κόστους</w:t>
            </w:r>
          </w:p>
        </w:tc>
        <w:tc>
          <w:tcPr>
            <w:tcW w:w="5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pPr>
              <w:rPr>
                <w:lang w:val="el-GR"/>
              </w:rPr>
            </w:pPr>
          </w:p>
        </w:tc>
      </w:tr>
      <w:tr w:rsidR="009D0B20" w:rsidRPr="00874267" w:rsidTr="000C1CC7">
        <w:trPr>
          <w:trHeight w:val="340"/>
        </w:trPr>
        <w:tc>
          <w:tcPr>
            <w:tcW w:w="368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C57821">
            <w:proofErr w:type="spellStart"/>
            <w:r w:rsidRPr="00874267">
              <w:t>Κόστος</w:t>
            </w:r>
            <w:proofErr w:type="spellEnd"/>
            <w:r w:rsidRPr="00874267">
              <w:t xml:space="preserve"> </w:t>
            </w:r>
            <w:proofErr w:type="spellStart"/>
            <w:r w:rsidRPr="00874267">
              <w:t>Αγοράς</w:t>
            </w:r>
            <w:proofErr w:type="spellEnd"/>
          </w:p>
        </w:tc>
        <w:tc>
          <w:tcPr>
            <w:tcW w:w="5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tc>
      </w:tr>
      <w:tr w:rsidR="009D0B20" w:rsidRPr="00874267" w:rsidTr="000C1CC7">
        <w:trPr>
          <w:trHeight w:val="340"/>
        </w:trPr>
        <w:tc>
          <w:tcPr>
            <w:tcW w:w="368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C57821">
            <w:proofErr w:type="spellStart"/>
            <w:r w:rsidRPr="00874267">
              <w:t>Διάρκει</w:t>
            </w:r>
            <w:proofErr w:type="spellEnd"/>
            <w:r w:rsidRPr="00874267">
              <w:t>α Απ</w:t>
            </w:r>
            <w:proofErr w:type="spellStart"/>
            <w:r w:rsidRPr="00874267">
              <w:t>όσ</w:t>
            </w:r>
            <w:proofErr w:type="spellEnd"/>
            <w:r w:rsidRPr="00874267">
              <w:t>βεσης (</w:t>
            </w:r>
            <w:proofErr w:type="spellStart"/>
            <w:r w:rsidRPr="00874267">
              <w:t>σε</w:t>
            </w:r>
            <w:proofErr w:type="spellEnd"/>
            <w:r w:rsidRPr="00874267">
              <w:t xml:space="preserve"> </w:t>
            </w:r>
            <w:proofErr w:type="spellStart"/>
            <w:r w:rsidRPr="00874267">
              <w:t>μήνες</w:t>
            </w:r>
            <w:proofErr w:type="spellEnd"/>
            <w:r w:rsidRPr="00874267">
              <w:t>)</w:t>
            </w:r>
          </w:p>
        </w:tc>
        <w:tc>
          <w:tcPr>
            <w:tcW w:w="5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tc>
      </w:tr>
      <w:tr w:rsidR="009D0B20" w:rsidRPr="00874267" w:rsidTr="000C1CC7">
        <w:trPr>
          <w:trHeight w:val="340"/>
        </w:trPr>
        <w:tc>
          <w:tcPr>
            <w:tcW w:w="368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C57821">
            <w:proofErr w:type="spellStart"/>
            <w:r w:rsidRPr="00874267">
              <w:t>Ετήσι</w:t>
            </w:r>
            <w:proofErr w:type="spellEnd"/>
            <w:r w:rsidRPr="00874267">
              <w:t xml:space="preserve">α </w:t>
            </w:r>
            <w:proofErr w:type="spellStart"/>
            <w:r w:rsidRPr="00874267">
              <w:t>Αξί</w:t>
            </w:r>
            <w:proofErr w:type="spellEnd"/>
            <w:r w:rsidRPr="00874267">
              <w:t>α Απ</w:t>
            </w:r>
            <w:proofErr w:type="spellStart"/>
            <w:r w:rsidRPr="00874267">
              <w:t>όσ</w:t>
            </w:r>
            <w:proofErr w:type="spellEnd"/>
            <w:r w:rsidRPr="00874267">
              <w:t>βεσης</w:t>
            </w:r>
          </w:p>
        </w:tc>
        <w:tc>
          <w:tcPr>
            <w:tcW w:w="5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tc>
      </w:tr>
      <w:tr w:rsidR="009D0B20" w:rsidRPr="00E86F77" w:rsidTr="000C1CC7">
        <w:trPr>
          <w:trHeight w:val="340"/>
        </w:trPr>
        <w:tc>
          <w:tcPr>
            <w:tcW w:w="368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C57821">
            <w:pPr>
              <w:rPr>
                <w:lang w:val="el-GR"/>
              </w:rPr>
            </w:pPr>
            <w:r w:rsidRPr="00874267">
              <w:rPr>
                <w:lang w:val="el-GR"/>
              </w:rPr>
              <w:t>Συνολική Αξία Απόσβεσης στη διάρκεια του έργου</w:t>
            </w:r>
          </w:p>
        </w:tc>
        <w:tc>
          <w:tcPr>
            <w:tcW w:w="5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pPr>
              <w:rPr>
                <w:lang w:val="el-GR"/>
              </w:rPr>
            </w:pPr>
          </w:p>
        </w:tc>
      </w:tr>
    </w:tbl>
    <w:p w:rsidR="00C57821" w:rsidRPr="00874267" w:rsidRDefault="00C57821" w:rsidP="00C57821">
      <w:pPr>
        <w:rPr>
          <w:lang w:val="el-GR"/>
        </w:rPr>
      </w:pPr>
    </w:p>
    <w:tbl>
      <w:tblPr>
        <w:tblW w:w="896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CCCCC"/>
        <w:tblLayout w:type="fixed"/>
        <w:tblLook w:val="04A0" w:firstRow="1" w:lastRow="0" w:firstColumn="1" w:lastColumn="0" w:noHBand="0" w:noVBand="1"/>
      </w:tblPr>
      <w:tblGrid>
        <w:gridCol w:w="3720"/>
        <w:gridCol w:w="5247"/>
      </w:tblGrid>
      <w:tr w:rsidR="00C57821" w:rsidRPr="0087426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C57821">
            <w:proofErr w:type="spellStart"/>
            <w:r w:rsidRPr="00874267">
              <w:t>Κωδικός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tc>
      </w:tr>
      <w:tr w:rsidR="00C57821" w:rsidRPr="0087426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C57821">
            <w:proofErr w:type="spellStart"/>
            <w:r w:rsidRPr="00874267">
              <w:t>Ενότητ</w:t>
            </w:r>
            <w:proofErr w:type="spellEnd"/>
            <w:r w:rsidRPr="00874267">
              <w:t xml:space="preserve">α </w:t>
            </w:r>
            <w:proofErr w:type="spellStart"/>
            <w:r w:rsidRPr="00874267">
              <w:t>Εργ</w:t>
            </w:r>
            <w:proofErr w:type="spellEnd"/>
            <w:r w:rsidRPr="00874267">
              <w:t>ασίας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tc>
      </w:tr>
      <w:tr w:rsidR="00C57821" w:rsidRPr="0087426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C57821">
            <w:r w:rsidRPr="00874267">
              <w:t>Κα</w:t>
            </w:r>
            <w:proofErr w:type="spellStart"/>
            <w:r w:rsidRPr="00874267">
              <w:t>τηγορί</w:t>
            </w:r>
            <w:proofErr w:type="spellEnd"/>
            <w:r w:rsidRPr="00874267">
              <w:t>α Δαπ</w:t>
            </w:r>
            <w:proofErr w:type="spellStart"/>
            <w:r w:rsidRPr="00874267">
              <w:t>άνης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r w:rsidRPr="00874267">
              <w:t>Δαπ</w:t>
            </w:r>
            <w:proofErr w:type="spellStart"/>
            <w:r w:rsidRPr="00874267">
              <w:t>άνες</w:t>
            </w:r>
            <w:proofErr w:type="spellEnd"/>
            <w:r w:rsidRPr="00874267">
              <w:t xml:space="preserve"> για κα</w:t>
            </w:r>
            <w:proofErr w:type="spellStart"/>
            <w:r w:rsidRPr="00874267">
              <w:t>ινούριο</w:t>
            </w:r>
            <w:proofErr w:type="spellEnd"/>
            <w:r w:rsidRPr="00874267">
              <w:t xml:space="preserve"> </w:t>
            </w:r>
            <w:proofErr w:type="spellStart"/>
            <w:r w:rsidRPr="00874267">
              <w:t>εξο</w:t>
            </w:r>
            <w:proofErr w:type="spellEnd"/>
            <w:r w:rsidRPr="00874267">
              <w:t>πλισμό</w:t>
            </w:r>
          </w:p>
        </w:tc>
      </w:tr>
      <w:tr w:rsidR="00C57821" w:rsidRPr="00E86F7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C57821">
            <w:r w:rsidRPr="00874267">
              <w:t>Υπ</w:t>
            </w:r>
            <w:proofErr w:type="spellStart"/>
            <w:r w:rsidRPr="00874267">
              <w:t>οκ</w:t>
            </w:r>
            <w:proofErr w:type="spellEnd"/>
            <w:r w:rsidRPr="00874267">
              <w:t>ατηγορία δαπ</w:t>
            </w:r>
            <w:proofErr w:type="spellStart"/>
            <w:r w:rsidRPr="00874267">
              <w:t>άνης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pPr>
              <w:rPr>
                <w:lang w:val="el-GR"/>
              </w:rPr>
            </w:pPr>
            <w:r w:rsidRPr="00874267">
              <w:rPr>
                <w:lang w:val="el-GR"/>
              </w:rPr>
              <w:t>Προμήθεια ή/ και αναβάθμιση συστημάτων τηλεπικοινωνίας</w:t>
            </w:r>
          </w:p>
        </w:tc>
      </w:tr>
      <w:tr w:rsidR="00C57821" w:rsidRPr="0087426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C57821">
            <w:proofErr w:type="spellStart"/>
            <w:r w:rsidRPr="00874267">
              <w:t>Τύ</w:t>
            </w:r>
            <w:proofErr w:type="spellEnd"/>
            <w:r w:rsidRPr="00874267">
              <w:t>πος/Μοντέλο</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tc>
      </w:tr>
      <w:tr w:rsidR="00C57821" w:rsidRPr="00E86F7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C57821">
            <w:pPr>
              <w:rPr>
                <w:lang w:val="el-GR"/>
              </w:rPr>
            </w:pPr>
            <w:r w:rsidRPr="00874267">
              <w:rPr>
                <w:lang w:val="el-GR"/>
              </w:rPr>
              <w:t>Τεκμηρίωση αναγκαιότητας και εύλογου κόστους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pPr>
              <w:rPr>
                <w:lang w:val="el-GR"/>
              </w:rPr>
            </w:pPr>
          </w:p>
        </w:tc>
      </w:tr>
      <w:tr w:rsidR="00C57821" w:rsidRPr="0087426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C57821">
            <w:proofErr w:type="spellStart"/>
            <w:r w:rsidRPr="00874267">
              <w:t>Κόστος</w:t>
            </w:r>
            <w:proofErr w:type="spellEnd"/>
            <w:r w:rsidRPr="00874267">
              <w:t xml:space="preserve"> </w:t>
            </w:r>
            <w:proofErr w:type="spellStart"/>
            <w:r w:rsidRPr="00874267">
              <w:t>Αγοράς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tc>
      </w:tr>
      <w:tr w:rsidR="00C57821" w:rsidRPr="0087426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C57821">
            <w:proofErr w:type="spellStart"/>
            <w:r w:rsidRPr="00874267">
              <w:t>Διάρκει</w:t>
            </w:r>
            <w:proofErr w:type="spellEnd"/>
            <w:r w:rsidRPr="00874267">
              <w:t>α Απ</w:t>
            </w:r>
            <w:proofErr w:type="spellStart"/>
            <w:r w:rsidRPr="00874267">
              <w:t>όσ</w:t>
            </w:r>
            <w:proofErr w:type="spellEnd"/>
            <w:r w:rsidRPr="00874267">
              <w:t>βεσης (</w:t>
            </w:r>
            <w:proofErr w:type="spellStart"/>
            <w:r w:rsidRPr="00874267">
              <w:t>σε</w:t>
            </w:r>
            <w:proofErr w:type="spellEnd"/>
            <w:r w:rsidRPr="00874267">
              <w:t xml:space="preserve"> </w:t>
            </w:r>
            <w:proofErr w:type="spellStart"/>
            <w:r w:rsidRPr="00874267">
              <w:t>μήνες</w:t>
            </w:r>
            <w:proofErr w:type="spellEnd"/>
            <w:r w:rsidRPr="00874267">
              <w:t>)</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tc>
      </w:tr>
      <w:tr w:rsidR="00C57821" w:rsidRPr="0087426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C57821">
            <w:proofErr w:type="spellStart"/>
            <w:r w:rsidRPr="00874267">
              <w:t>Ετήσι</w:t>
            </w:r>
            <w:proofErr w:type="spellEnd"/>
            <w:r w:rsidRPr="00874267">
              <w:t xml:space="preserve">α </w:t>
            </w:r>
            <w:proofErr w:type="spellStart"/>
            <w:r w:rsidRPr="00874267">
              <w:t>Αξί</w:t>
            </w:r>
            <w:proofErr w:type="spellEnd"/>
            <w:r w:rsidRPr="00874267">
              <w:t>α Απ</w:t>
            </w:r>
            <w:proofErr w:type="spellStart"/>
            <w:r w:rsidRPr="00874267">
              <w:t>όσ</w:t>
            </w:r>
            <w:proofErr w:type="spellEnd"/>
            <w:r w:rsidRPr="00874267">
              <w:t>βεσης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tc>
      </w:tr>
      <w:tr w:rsidR="00C57821" w:rsidRPr="00E86F7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C57821">
            <w:pPr>
              <w:rPr>
                <w:lang w:val="el-GR"/>
              </w:rPr>
            </w:pPr>
            <w:r w:rsidRPr="00874267">
              <w:rPr>
                <w:lang w:val="el-GR"/>
              </w:rPr>
              <w:t>Συνολική Αξία Απόσβεσης στη διάρκεια του έργου</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pPr>
              <w:rPr>
                <w:lang w:val="el-GR"/>
              </w:rPr>
            </w:pPr>
          </w:p>
        </w:tc>
      </w:tr>
    </w:tbl>
    <w:p w:rsidR="00C57821" w:rsidRPr="00874267" w:rsidRDefault="00C57821" w:rsidP="00C57821">
      <w:pPr>
        <w:rPr>
          <w:lang w:val="el-GR"/>
        </w:rPr>
      </w:pPr>
    </w:p>
    <w:tbl>
      <w:tblPr>
        <w:tblW w:w="896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CCCCC"/>
        <w:tblLayout w:type="fixed"/>
        <w:tblLook w:val="04A0" w:firstRow="1" w:lastRow="0" w:firstColumn="1" w:lastColumn="0" w:noHBand="0" w:noVBand="1"/>
      </w:tblPr>
      <w:tblGrid>
        <w:gridCol w:w="3720"/>
        <w:gridCol w:w="5247"/>
      </w:tblGrid>
      <w:tr w:rsidR="00C57821" w:rsidRPr="0087426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C57821">
            <w:proofErr w:type="spellStart"/>
            <w:r w:rsidRPr="00874267">
              <w:t>Κωδικός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tc>
      </w:tr>
      <w:tr w:rsidR="00C57821" w:rsidRPr="0087426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C57821">
            <w:proofErr w:type="spellStart"/>
            <w:r w:rsidRPr="00874267">
              <w:t>Ενότητ</w:t>
            </w:r>
            <w:proofErr w:type="spellEnd"/>
            <w:r w:rsidRPr="00874267">
              <w:t xml:space="preserve">α </w:t>
            </w:r>
            <w:proofErr w:type="spellStart"/>
            <w:r w:rsidRPr="00874267">
              <w:t>Εργ</w:t>
            </w:r>
            <w:proofErr w:type="spellEnd"/>
            <w:r w:rsidRPr="00874267">
              <w:t>ασίας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tc>
      </w:tr>
      <w:tr w:rsidR="00C57821" w:rsidRPr="0087426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C57821">
            <w:r w:rsidRPr="00874267">
              <w:t>Κα</w:t>
            </w:r>
            <w:proofErr w:type="spellStart"/>
            <w:r w:rsidRPr="00874267">
              <w:t>τηγορί</w:t>
            </w:r>
            <w:proofErr w:type="spellEnd"/>
            <w:r w:rsidRPr="00874267">
              <w:t>α Δαπ</w:t>
            </w:r>
            <w:proofErr w:type="spellStart"/>
            <w:r w:rsidRPr="00874267">
              <w:t>άνης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r w:rsidRPr="00874267">
              <w:t>Δαπ</w:t>
            </w:r>
            <w:proofErr w:type="spellStart"/>
            <w:r w:rsidRPr="00874267">
              <w:t>άνες</w:t>
            </w:r>
            <w:proofErr w:type="spellEnd"/>
            <w:r w:rsidRPr="00874267">
              <w:t xml:space="preserve"> για κα</w:t>
            </w:r>
            <w:proofErr w:type="spellStart"/>
            <w:r w:rsidRPr="00874267">
              <w:t>ινούριο</w:t>
            </w:r>
            <w:proofErr w:type="spellEnd"/>
            <w:r w:rsidRPr="00874267">
              <w:t xml:space="preserve"> </w:t>
            </w:r>
            <w:proofErr w:type="spellStart"/>
            <w:r w:rsidRPr="00874267">
              <w:t>εξο</w:t>
            </w:r>
            <w:proofErr w:type="spellEnd"/>
            <w:r w:rsidRPr="00874267">
              <w:t>πλισμό</w:t>
            </w:r>
          </w:p>
        </w:tc>
      </w:tr>
      <w:tr w:rsidR="00C57821" w:rsidRPr="00E86F7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C57821">
            <w:r w:rsidRPr="00874267">
              <w:t>Υπ</w:t>
            </w:r>
            <w:proofErr w:type="spellStart"/>
            <w:r w:rsidRPr="00874267">
              <w:t>οκ</w:t>
            </w:r>
            <w:proofErr w:type="spellEnd"/>
            <w:r w:rsidRPr="00874267">
              <w:t>ατηγορία δαπ</w:t>
            </w:r>
            <w:proofErr w:type="spellStart"/>
            <w:r w:rsidRPr="00874267">
              <w:t>άνης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pPr>
              <w:rPr>
                <w:lang w:val="el-GR"/>
              </w:rPr>
            </w:pPr>
            <w:r w:rsidRPr="00874267">
              <w:rPr>
                <w:lang w:val="el-GR"/>
              </w:rPr>
              <w:t>Προμήθεια ή/ και αναβάθμιση πληροφοριακών συστημάτων και συστημάτων δικτύωσης</w:t>
            </w:r>
          </w:p>
        </w:tc>
      </w:tr>
      <w:tr w:rsidR="00C57821" w:rsidRPr="0087426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C57821">
            <w:proofErr w:type="spellStart"/>
            <w:r w:rsidRPr="00874267">
              <w:t>Τύ</w:t>
            </w:r>
            <w:proofErr w:type="spellEnd"/>
            <w:r w:rsidRPr="00874267">
              <w:t>πος/Μοντέλο</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tc>
      </w:tr>
      <w:tr w:rsidR="00C57821" w:rsidRPr="00E86F7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C57821">
            <w:pPr>
              <w:rPr>
                <w:lang w:val="el-GR"/>
              </w:rPr>
            </w:pPr>
            <w:r w:rsidRPr="00874267">
              <w:rPr>
                <w:lang w:val="el-GR"/>
              </w:rPr>
              <w:t>Τεκμηρίωση αναγκαιότητας και εύλογου κόστους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pPr>
              <w:rPr>
                <w:lang w:val="el-GR"/>
              </w:rPr>
            </w:pPr>
          </w:p>
        </w:tc>
      </w:tr>
      <w:tr w:rsidR="00C57821" w:rsidRPr="0087426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C57821">
            <w:proofErr w:type="spellStart"/>
            <w:r w:rsidRPr="00874267">
              <w:t>Κόστος</w:t>
            </w:r>
            <w:proofErr w:type="spellEnd"/>
            <w:r w:rsidRPr="00874267">
              <w:t xml:space="preserve"> </w:t>
            </w:r>
            <w:proofErr w:type="spellStart"/>
            <w:r w:rsidRPr="00874267">
              <w:t>Αγοράς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tc>
      </w:tr>
      <w:tr w:rsidR="00C57821" w:rsidRPr="0087426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C57821">
            <w:proofErr w:type="spellStart"/>
            <w:r w:rsidRPr="00874267">
              <w:t>Διάρκει</w:t>
            </w:r>
            <w:proofErr w:type="spellEnd"/>
            <w:r w:rsidRPr="00874267">
              <w:t>α Απ</w:t>
            </w:r>
            <w:proofErr w:type="spellStart"/>
            <w:r w:rsidRPr="00874267">
              <w:t>όσ</w:t>
            </w:r>
            <w:proofErr w:type="spellEnd"/>
            <w:r w:rsidRPr="00874267">
              <w:t>βεσης (</w:t>
            </w:r>
            <w:proofErr w:type="spellStart"/>
            <w:r w:rsidRPr="00874267">
              <w:t>σε</w:t>
            </w:r>
            <w:proofErr w:type="spellEnd"/>
            <w:r w:rsidRPr="00874267">
              <w:t xml:space="preserve"> </w:t>
            </w:r>
            <w:proofErr w:type="spellStart"/>
            <w:r w:rsidRPr="00874267">
              <w:t>μήνες</w:t>
            </w:r>
            <w:proofErr w:type="spellEnd"/>
            <w:r w:rsidRPr="00874267">
              <w:t>)</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tc>
      </w:tr>
      <w:tr w:rsidR="00C57821" w:rsidRPr="0087426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C57821">
            <w:proofErr w:type="spellStart"/>
            <w:r w:rsidRPr="00874267">
              <w:t>Ετήσι</w:t>
            </w:r>
            <w:proofErr w:type="spellEnd"/>
            <w:r w:rsidRPr="00874267">
              <w:t xml:space="preserve">α </w:t>
            </w:r>
            <w:proofErr w:type="spellStart"/>
            <w:r w:rsidRPr="00874267">
              <w:t>Αξί</w:t>
            </w:r>
            <w:proofErr w:type="spellEnd"/>
            <w:r w:rsidRPr="00874267">
              <w:t>α Απ</w:t>
            </w:r>
            <w:proofErr w:type="spellStart"/>
            <w:r w:rsidRPr="00874267">
              <w:t>όσ</w:t>
            </w:r>
            <w:proofErr w:type="spellEnd"/>
            <w:r w:rsidRPr="00874267">
              <w:t>βεσης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tc>
      </w:tr>
      <w:tr w:rsidR="00C57821" w:rsidRPr="00E86F7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C57821">
            <w:pPr>
              <w:rPr>
                <w:lang w:val="el-GR"/>
              </w:rPr>
            </w:pPr>
            <w:r w:rsidRPr="00874267">
              <w:rPr>
                <w:lang w:val="el-GR"/>
              </w:rPr>
              <w:t>Συνολική Αξία Απόσβεσης στη διάρκεια του έργου</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pPr>
              <w:rPr>
                <w:lang w:val="el-GR"/>
              </w:rPr>
            </w:pPr>
          </w:p>
        </w:tc>
      </w:tr>
    </w:tbl>
    <w:p w:rsidR="00C57821" w:rsidRPr="00874267" w:rsidRDefault="00C57821" w:rsidP="00C57821">
      <w:pPr>
        <w:rPr>
          <w:lang w:val="el-GR"/>
        </w:rPr>
      </w:pPr>
    </w:p>
    <w:tbl>
      <w:tblPr>
        <w:tblW w:w="896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CCCCC"/>
        <w:tblLayout w:type="fixed"/>
        <w:tblLook w:val="04A0" w:firstRow="1" w:lastRow="0" w:firstColumn="1" w:lastColumn="0" w:noHBand="0" w:noVBand="1"/>
      </w:tblPr>
      <w:tblGrid>
        <w:gridCol w:w="3720"/>
        <w:gridCol w:w="5247"/>
      </w:tblGrid>
      <w:tr w:rsidR="00C57821" w:rsidRPr="0087426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C57821">
            <w:proofErr w:type="spellStart"/>
            <w:r w:rsidRPr="00874267">
              <w:t>Κωδικός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tc>
      </w:tr>
      <w:tr w:rsidR="00C57821" w:rsidRPr="0087426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C57821">
            <w:proofErr w:type="spellStart"/>
            <w:r w:rsidRPr="00874267">
              <w:t>Ενότητ</w:t>
            </w:r>
            <w:proofErr w:type="spellEnd"/>
            <w:r w:rsidRPr="00874267">
              <w:t xml:space="preserve">α </w:t>
            </w:r>
            <w:proofErr w:type="spellStart"/>
            <w:r w:rsidRPr="00874267">
              <w:t>Εργ</w:t>
            </w:r>
            <w:proofErr w:type="spellEnd"/>
            <w:r w:rsidRPr="00874267">
              <w:t>ασίας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tc>
      </w:tr>
      <w:tr w:rsidR="00C57821" w:rsidRPr="0087426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C57821">
            <w:r w:rsidRPr="00874267">
              <w:t>Κα</w:t>
            </w:r>
            <w:proofErr w:type="spellStart"/>
            <w:r w:rsidRPr="00874267">
              <w:t>τηγορί</w:t>
            </w:r>
            <w:proofErr w:type="spellEnd"/>
            <w:r w:rsidRPr="00874267">
              <w:t>α Δαπ</w:t>
            </w:r>
            <w:proofErr w:type="spellStart"/>
            <w:r w:rsidRPr="00874267">
              <w:t>άνης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r w:rsidRPr="00874267">
              <w:t>Δαπ</w:t>
            </w:r>
            <w:proofErr w:type="spellStart"/>
            <w:r w:rsidRPr="00874267">
              <w:t>άνες</w:t>
            </w:r>
            <w:proofErr w:type="spellEnd"/>
            <w:r w:rsidRPr="00874267">
              <w:t xml:space="preserve"> για κα</w:t>
            </w:r>
            <w:proofErr w:type="spellStart"/>
            <w:r w:rsidRPr="00874267">
              <w:t>ινούριο</w:t>
            </w:r>
            <w:proofErr w:type="spellEnd"/>
            <w:r w:rsidRPr="00874267">
              <w:t xml:space="preserve"> </w:t>
            </w:r>
            <w:proofErr w:type="spellStart"/>
            <w:r w:rsidRPr="00874267">
              <w:t>εξο</w:t>
            </w:r>
            <w:proofErr w:type="spellEnd"/>
            <w:r w:rsidRPr="00874267">
              <w:t>πλισμό</w:t>
            </w:r>
          </w:p>
        </w:tc>
      </w:tr>
      <w:tr w:rsidR="00C57821" w:rsidRPr="00E86F7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C57821">
            <w:r w:rsidRPr="00874267">
              <w:t>Υπ</w:t>
            </w:r>
            <w:proofErr w:type="spellStart"/>
            <w:r w:rsidRPr="00874267">
              <w:t>οκ</w:t>
            </w:r>
            <w:proofErr w:type="spellEnd"/>
            <w:r w:rsidRPr="00874267">
              <w:t>ατηγορία δαπ</w:t>
            </w:r>
            <w:proofErr w:type="spellStart"/>
            <w:r w:rsidRPr="00874267">
              <w:t>άνης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91078A">
            <w:pPr>
              <w:rPr>
                <w:lang w:val="el-GR"/>
              </w:rPr>
            </w:pPr>
            <w:r w:rsidRPr="00874267">
              <w:rPr>
                <w:lang w:val="el-GR"/>
              </w:rPr>
              <w:t xml:space="preserve">Προμήθεια ή/ και αναβάθμιση </w:t>
            </w:r>
            <w:r w:rsidR="0091078A" w:rsidRPr="00874267">
              <w:rPr>
                <w:lang w:val="el-GR"/>
              </w:rPr>
              <w:t>εργαστηριακού εξοπλισμού</w:t>
            </w:r>
          </w:p>
        </w:tc>
      </w:tr>
      <w:tr w:rsidR="00C57821" w:rsidRPr="0087426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874267" w:rsidRDefault="00C57821" w:rsidP="00C57821">
            <w:proofErr w:type="spellStart"/>
            <w:r w:rsidRPr="00874267">
              <w:t>Τύ</w:t>
            </w:r>
            <w:proofErr w:type="spellEnd"/>
            <w:r w:rsidRPr="00874267">
              <w:t>πος/Μοντέλο</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874267" w:rsidRDefault="00C57821" w:rsidP="00C57821"/>
        </w:tc>
      </w:tr>
      <w:tr w:rsidR="00C57821" w:rsidRPr="00E86F7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Pr>
              <w:rPr>
                <w:lang w:val="el-GR"/>
              </w:rPr>
            </w:pPr>
            <w:r w:rsidRPr="00874267">
              <w:rPr>
                <w:lang w:val="el-GR"/>
              </w:rPr>
              <w:t>Τεκμηρίωση αναγκαιότητας και εύλογου κόστους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pPr>
              <w:rPr>
                <w:lang w:val="el-GR"/>
              </w:rPr>
            </w:pPr>
          </w:p>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Κόστος</w:t>
            </w:r>
            <w:proofErr w:type="spellEnd"/>
            <w:r w:rsidRPr="00C57821">
              <w:t xml:space="preserve"> </w:t>
            </w:r>
            <w:proofErr w:type="spellStart"/>
            <w:r w:rsidRPr="00C57821">
              <w:t>Αγοράς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Διάρκει</w:t>
            </w:r>
            <w:proofErr w:type="spellEnd"/>
            <w:r w:rsidRPr="00C57821">
              <w:t>α Απ</w:t>
            </w:r>
            <w:proofErr w:type="spellStart"/>
            <w:r w:rsidRPr="00C57821">
              <w:t>όσ</w:t>
            </w:r>
            <w:proofErr w:type="spellEnd"/>
            <w:r w:rsidRPr="00C57821">
              <w:t>βεσης (</w:t>
            </w:r>
            <w:proofErr w:type="spellStart"/>
            <w:r w:rsidRPr="00C57821">
              <w:t>σε</w:t>
            </w:r>
            <w:proofErr w:type="spellEnd"/>
            <w:r w:rsidRPr="00C57821">
              <w:t xml:space="preserve"> </w:t>
            </w:r>
            <w:proofErr w:type="spellStart"/>
            <w:r w:rsidRPr="00C57821">
              <w:t>μήνες</w:t>
            </w:r>
            <w:proofErr w:type="spellEnd"/>
            <w:r w:rsidRPr="00C57821">
              <w:t>)</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Ετήσι</w:t>
            </w:r>
            <w:proofErr w:type="spellEnd"/>
            <w:r w:rsidRPr="00C57821">
              <w:t xml:space="preserve">α </w:t>
            </w:r>
            <w:proofErr w:type="spellStart"/>
            <w:r w:rsidRPr="00C57821">
              <w:t>Αξί</w:t>
            </w:r>
            <w:proofErr w:type="spellEnd"/>
            <w:r w:rsidRPr="00C57821">
              <w:t>α Απ</w:t>
            </w:r>
            <w:proofErr w:type="spellStart"/>
            <w:r w:rsidRPr="00C57821">
              <w:t>όσ</w:t>
            </w:r>
            <w:proofErr w:type="spellEnd"/>
            <w:r w:rsidRPr="00C57821">
              <w:t>βεσης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E86F7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Pr>
              <w:rPr>
                <w:lang w:val="el-GR"/>
              </w:rPr>
            </w:pPr>
            <w:r w:rsidRPr="00C57821">
              <w:rPr>
                <w:lang w:val="el-GR"/>
              </w:rPr>
              <w:t>Συνολική Αξία Απόσβεσης στη διάρκεια του έργου</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pPr>
              <w:rPr>
                <w:lang w:val="el-GR"/>
              </w:rPr>
            </w:pPr>
          </w:p>
        </w:tc>
      </w:tr>
    </w:tbl>
    <w:p w:rsidR="00C57821" w:rsidRPr="00C57821" w:rsidRDefault="00C57821" w:rsidP="00C57821">
      <w:pPr>
        <w:rPr>
          <w:lang w:val="el-GR"/>
        </w:rPr>
      </w:pPr>
    </w:p>
    <w:tbl>
      <w:tblPr>
        <w:tblpPr w:leftFromText="180" w:rightFromText="180" w:vertAnchor="text" w:horzAnchor="margin" w:tblpX="108" w:tblpY="103"/>
        <w:tblW w:w="89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CCCCC"/>
        <w:tblLayout w:type="fixed"/>
        <w:tblLook w:val="04A0" w:firstRow="1" w:lastRow="0" w:firstColumn="1" w:lastColumn="0" w:noHBand="0" w:noVBand="1"/>
      </w:tblPr>
      <w:tblGrid>
        <w:gridCol w:w="3720"/>
        <w:gridCol w:w="5247"/>
      </w:tblGrid>
      <w:tr w:rsidR="009D0B20"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D0B20" w:rsidRPr="00C57821" w:rsidRDefault="009D0B20" w:rsidP="007F1DBF">
            <w:proofErr w:type="spellStart"/>
            <w:r w:rsidRPr="00C57821">
              <w:t>Κωδικός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D0B20" w:rsidRPr="00C57821" w:rsidRDefault="009D0B20" w:rsidP="007F1DBF"/>
        </w:tc>
      </w:tr>
      <w:tr w:rsidR="009D0B20"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D0B20" w:rsidRPr="00C57821" w:rsidRDefault="009D0B20" w:rsidP="007F1DBF">
            <w:proofErr w:type="spellStart"/>
            <w:r w:rsidRPr="00C57821">
              <w:t>Ενότητ</w:t>
            </w:r>
            <w:proofErr w:type="spellEnd"/>
            <w:r w:rsidRPr="00C57821">
              <w:t xml:space="preserve">α </w:t>
            </w:r>
            <w:proofErr w:type="spellStart"/>
            <w:r w:rsidRPr="00C57821">
              <w:t>Εργ</w:t>
            </w:r>
            <w:proofErr w:type="spellEnd"/>
            <w:r w:rsidRPr="00C57821">
              <w:t>ασίας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D0B20" w:rsidRPr="00C57821" w:rsidRDefault="009D0B20" w:rsidP="007F1DBF"/>
        </w:tc>
      </w:tr>
      <w:tr w:rsidR="009D0B20" w:rsidRPr="00E86F7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D0B20" w:rsidRPr="00C57821" w:rsidRDefault="009D0B20" w:rsidP="007F1DBF">
            <w:r w:rsidRPr="00C57821">
              <w:t>Κα</w:t>
            </w:r>
            <w:proofErr w:type="spellStart"/>
            <w:r w:rsidRPr="00C57821">
              <w:t>τηγορί</w:t>
            </w:r>
            <w:proofErr w:type="spellEnd"/>
            <w:r w:rsidRPr="00C57821">
              <w:t>α Δαπ</w:t>
            </w:r>
            <w:proofErr w:type="spellStart"/>
            <w:r w:rsidRPr="00C57821">
              <w:t>άνης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D0B20" w:rsidRPr="00C57821" w:rsidRDefault="009D0B20" w:rsidP="007F1DBF">
            <w:pPr>
              <w:rPr>
                <w:lang w:val="el-GR"/>
              </w:rPr>
            </w:pPr>
            <w:r w:rsidRPr="00C57821">
              <w:rPr>
                <w:lang w:val="el-GR"/>
              </w:rPr>
              <w:t xml:space="preserve">Δαπάνες για κτίρια εγκαταστάσεις και περιβάλλοντα χώρο </w:t>
            </w:r>
          </w:p>
        </w:tc>
      </w:tr>
      <w:tr w:rsidR="009D0B20" w:rsidRPr="00E86F7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D0B20" w:rsidRPr="00C57821" w:rsidRDefault="009D0B20" w:rsidP="007F1DBF">
            <w:r w:rsidRPr="00C57821">
              <w:t>Υπ</w:t>
            </w:r>
            <w:proofErr w:type="spellStart"/>
            <w:r w:rsidRPr="00C57821">
              <w:t>οκ</w:t>
            </w:r>
            <w:proofErr w:type="spellEnd"/>
            <w:r w:rsidRPr="00C57821">
              <w:t>ατηγορία δαπ</w:t>
            </w:r>
            <w:proofErr w:type="spellStart"/>
            <w:r w:rsidRPr="00C57821">
              <w:t>άνης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D0B20" w:rsidRPr="00C57821" w:rsidRDefault="009D0B20" w:rsidP="00787A82">
            <w:pPr>
              <w:rPr>
                <w:lang w:val="el-GR"/>
              </w:rPr>
            </w:pPr>
            <w:r w:rsidRPr="00C57821">
              <w:rPr>
                <w:lang w:val="el-GR"/>
              </w:rPr>
              <w:t xml:space="preserve">Κτιριακές εργασίες, ηλεκτρολογικές &amp; υδραυλικές εγκαταστάσεις, εγκαταστάσεις δικτύων τηλεπικοινωνιών, εγκαταστάσεις θέρμανσης και </w:t>
            </w:r>
            <w:r w:rsidR="00787A82" w:rsidRPr="00C57821">
              <w:rPr>
                <w:lang w:val="el-GR"/>
              </w:rPr>
              <w:t>κλιματισμού</w:t>
            </w:r>
            <w:r w:rsidR="00787A82">
              <w:rPr>
                <w:lang w:val="el-GR"/>
              </w:rPr>
              <w:t>-</w:t>
            </w:r>
            <w:r w:rsidRPr="00C57821">
              <w:rPr>
                <w:lang w:val="el-GR"/>
              </w:rPr>
              <w:t>αερισμού</w:t>
            </w:r>
          </w:p>
        </w:tc>
      </w:tr>
      <w:tr w:rsidR="009D0B20"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D0B20" w:rsidRPr="00C57821" w:rsidRDefault="009D0B20" w:rsidP="007F1DBF">
            <w:proofErr w:type="spellStart"/>
            <w:r w:rsidRPr="00C57821">
              <w:t>Περιγρ</w:t>
            </w:r>
            <w:proofErr w:type="spellEnd"/>
            <w:r w:rsidRPr="00C57821">
              <w:t xml:space="preserve">αφή </w:t>
            </w:r>
            <w:proofErr w:type="spellStart"/>
            <w:r w:rsidRPr="00C57821">
              <w:t>εργ</w:t>
            </w:r>
            <w:proofErr w:type="spellEnd"/>
            <w:r w:rsidRPr="00C57821">
              <w:t>ασιών</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D0B20" w:rsidRPr="00C57821" w:rsidRDefault="009D0B20" w:rsidP="007F1DBF"/>
        </w:tc>
      </w:tr>
      <w:tr w:rsidR="009D0B20"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D0B20" w:rsidRPr="00C57821" w:rsidRDefault="009D0B20" w:rsidP="007F1DBF">
            <w:proofErr w:type="spellStart"/>
            <w:r w:rsidRPr="00C57821">
              <w:t>Διεύθυνση</w:t>
            </w:r>
            <w:proofErr w:type="spellEnd"/>
            <w:r w:rsidRPr="00C57821">
              <w:t xml:space="preserve"> </w:t>
            </w:r>
            <w:proofErr w:type="spellStart"/>
            <w:r w:rsidRPr="00C57821">
              <w:t>κτιρίου</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D0B20" w:rsidRPr="00C57821" w:rsidRDefault="009D0B20" w:rsidP="007F1DBF"/>
        </w:tc>
      </w:tr>
      <w:tr w:rsidR="009D0B20" w:rsidRPr="00E86F7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D0B20" w:rsidRPr="00C57821" w:rsidRDefault="009D0B20" w:rsidP="007F1DBF">
            <w:pPr>
              <w:rPr>
                <w:lang w:val="el-GR"/>
              </w:rPr>
            </w:pPr>
            <w:r w:rsidRPr="00C57821">
              <w:rPr>
                <w:lang w:val="el-GR"/>
              </w:rPr>
              <w:t>Τεκμηρίωση αναγκαιότητας και εύλογου κόστους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D0B20" w:rsidRPr="00C57821" w:rsidRDefault="009D0B20" w:rsidP="007F1DBF">
            <w:pPr>
              <w:rPr>
                <w:lang w:val="el-GR"/>
              </w:rPr>
            </w:pPr>
          </w:p>
        </w:tc>
      </w:tr>
      <w:tr w:rsidR="009D0B20" w:rsidRPr="00E86F7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D0B20" w:rsidRPr="00C57821" w:rsidRDefault="009D0B20" w:rsidP="007F1DBF">
            <w:pPr>
              <w:rPr>
                <w:lang w:val="el-GR"/>
              </w:rPr>
            </w:pPr>
            <w:r w:rsidRPr="00C57821">
              <w:rPr>
                <w:lang w:val="el-GR"/>
              </w:rPr>
              <w:t>Συνολική δαπάνη για κτιριακές εργασίες, ηλεκτρολογικές &amp; υδραυλικές εγκαταστάσεις, εγκαταστάσεις δικτύων τηλεπικοινωνιών, εγκαταστάσεις θέρμανσης και κλιματισμού αερισμού</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D0B20" w:rsidRPr="00C57821" w:rsidRDefault="009D0B20" w:rsidP="007F1DBF">
            <w:pPr>
              <w:rPr>
                <w:lang w:val="el-GR"/>
              </w:rPr>
            </w:pPr>
          </w:p>
        </w:tc>
      </w:tr>
      <w:tr w:rsidR="009D0B20"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D0B20" w:rsidRPr="00C57821" w:rsidRDefault="009D0B20" w:rsidP="007F1DBF">
            <w:proofErr w:type="spellStart"/>
            <w:r w:rsidRPr="00C57821">
              <w:t>Διάρκει</w:t>
            </w:r>
            <w:proofErr w:type="spellEnd"/>
            <w:r w:rsidRPr="00C57821">
              <w:t>α απ</w:t>
            </w:r>
            <w:proofErr w:type="spellStart"/>
            <w:r w:rsidRPr="00C57821">
              <w:t>όσ</w:t>
            </w:r>
            <w:proofErr w:type="spellEnd"/>
            <w:r w:rsidRPr="00C57821">
              <w:t>βεσης (</w:t>
            </w:r>
            <w:proofErr w:type="spellStart"/>
            <w:r w:rsidRPr="00C57821">
              <w:t>σε</w:t>
            </w:r>
            <w:proofErr w:type="spellEnd"/>
            <w:r w:rsidRPr="00C57821">
              <w:t xml:space="preserve"> </w:t>
            </w:r>
            <w:proofErr w:type="spellStart"/>
            <w:r w:rsidRPr="00C57821">
              <w:t>μήνες</w:t>
            </w:r>
            <w:proofErr w:type="spellEnd"/>
            <w:r w:rsidRPr="00C57821">
              <w:t>)</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D0B20" w:rsidRPr="00C57821" w:rsidRDefault="009D0B20" w:rsidP="007F1DBF"/>
        </w:tc>
      </w:tr>
      <w:tr w:rsidR="009D0B20"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D0B20" w:rsidRPr="00C57821" w:rsidRDefault="009D0B20" w:rsidP="007F1DBF">
            <w:proofErr w:type="spellStart"/>
            <w:r w:rsidRPr="00C57821">
              <w:t>Ετήσι</w:t>
            </w:r>
            <w:proofErr w:type="spellEnd"/>
            <w:r w:rsidRPr="00C57821">
              <w:t xml:space="preserve">α </w:t>
            </w:r>
            <w:proofErr w:type="spellStart"/>
            <w:r w:rsidRPr="00C57821">
              <w:t>Αξί</w:t>
            </w:r>
            <w:proofErr w:type="spellEnd"/>
            <w:r w:rsidRPr="00C57821">
              <w:t>α Απ</w:t>
            </w:r>
            <w:proofErr w:type="spellStart"/>
            <w:r w:rsidRPr="00C57821">
              <w:t>όσ</w:t>
            </w:r>
            <w:proofErr w:type="spellEnd"/>
            <w:r w:rsidRPr="00C57821">
              <w:t>βεσης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D0B20" w:rsidRPr="00C57821" w:rsidRDefault="009D0B20" w:rsidP="007F1DBF"/>
        </w:tc>
      </w:tr>
      <w:tr w:rsidR="009D0B20"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D0B20" w:rsidRPr="00C57821" w:rsidRDefault="009D0B20" w:rsidP="007F1DBF">
            <w:proofErr w:type="spellStart"/>
            <w:r w:rsidRPr="00C57821">
              <w:t>Συνολική</w:t>
            </w:r>
            <w:proofErr w:type="spellEnd"/>
            <w:r w:rsidRPr="00C57821">
              <w:t xml:space="preserve"> </w:t>
            </w:r>
            <w:proofErr w:type="spellStart"/>
            <w:r w:rsidRPr="00C57821">
              <w:t>Αξί</w:t>
            </w:r>
            <w:proofErr w:type="spellEnd"/>
            <w:r w:rsidRPr="00C57821">
              <w:t>α Απ</w:t>
            </w:r>
            <w:proofErr w:type="spellStart"/>
            <w:r w:rsidRPr="00C57821">
              <w:t>όσ</w:t>
            </w:r>
            <w:proofErr w:type="spellEnd"/>
            <w:r w:rsidRPr="00C57821">
              <w:t>βεσης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D0B20" w:rsidRPr="00C57821" w:rsidRDefault="009D0B20" w:rsidP="007F1DBF"/>
        </w:tc>
      </w:tr>
    </w:tbl>
    <w:p w:rsidR="00C57821" w:rsidRPr="00C57821" w:rsidRDefault="00C57821" w:rsidP="00C57821">
      <w:pPr>
        <w:rPr>
          <w:lang w:val="el-GR"/>
        </w:rPr>
      </w:pPr>
    </w:p>
    <w:tbl>
      <w:tblPr>
        <w:tblpPr w:leftFromText="180" w:rightFromText="180" w:vertAnchor="text" w:horzAnchor="margin" w:tblpX="108" w:tblpY="156"/>
        <w:tblW w:w="89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CCCCC"/>
        <w:tblLayout w:type="fixed"/>
        <w:tblLook w:val="04A0" w:firstRow="1" w:lastRow="0" w:firstColumn="1" w:lastColumn="0" w:noHBand="0" w:noVBand="1"/>
      </w:tblPr>
      <w:tblGrid>
        <w:gridCol w:w="3720"/>
        <w:gridCol w:w="5247"/>
      </w:tblGrid>
      <w:tr w:rsidR="009D0B20"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D0B20" w:rsidRPr="00C57821" w:rsidRDefault="009D0B20" w:rsidP="007F1DBF">
            <w:proofErr w:type="spellStart"/>
            <w:r w:rsidRPr="00C57821">
              <w:t>Κωδικός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D0B20" w:rsidRPr="00C57821" w:rsidRDefault="009D0B20" w:rsidP="007F1DBF"/>
        </w:tc>
      </w:tr>
      <w:tr w:rsidR="009D0B20"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D0B20" w:rsidRPr="00C57821" w:rsidRDefault="009D0B20" w:rsidP="007F1DBF">
            <w:proofErr w:type="spellStart"/>
            <w:r w:rsidRPr="00C57821">
              <w:t>Ενότητ</w:t>
            </w:r>
            <w:proofErr w:type="spellEnd"/>
            <w:r w:rsidRPr="00C57821">
              <w:t xml:space="preserve">α </w:t>
            </w:r>
            <w:proofErr w:type="spellStart"/>
            <w:r w:rsidRPr="00C57821">
              <w:t>Εργ</w:t>
            </w:r>
            <w:proofErr w:type="spellEnd"/>
            <w:r w:rsidRPr="00C57821">
              <w:t>ασίας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D0B20" w:rsidRPr="00C57821" w:rsidRDefault="009D0B20" w:rsidP="007F1DBF"/>
        </w:tc>
      </w:tr>
      <w:tr w:rsidR="009D0B20" w:rsidRPr="00E86F7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D0B20" w:rsidRPr="00C57821" w:rsidRDefault="009D0B20" w:rsidP="007F1DBF">
            <w:r w:rsidRPr="00C57821">
              <w:t>Κα</w:t>
            </w:r>
            <w:proofErr w:type="spellStart"/>
            <w:r w:rsidRPr="00C57821">
              <w:t>τηγορί</w:t>
            </w:r>
            <w:proofErr w:type="spellEnd"/>
            <w:r w:rsidRPr="00C57821">
              <w:t>α Δαπ</w:t>
            </w:r>
            <w:proofErr w:type="spellStart"/>
            <w:r w:rsidRPr="00C57821">
              <w:t>άνης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D0B20" w:rsidRPr="00C57821" w:rsidRDefault="009D0B20" w:rsidP="007F1DBF">
            <w:pPr>
              <w:rPr>
                <w:lang w:val="el-GR"/>
              </w:rPr>
            </w:pPr>
            <w:r w:rsidRPr="00C57821">
              <w:rPr>
                <w:lang w:val="el-GR"/>
              </w:rPr>
              <w:t xml:space="preserve">Δαπάνες για κτίρια εγκαταστάσεις και περιβάλλοντα χώρο </w:t>
            </w:r>
          </w:p>
        </w:tc>
      </w:tr>
      <w:tr w:rsidR="009D0B20" w:rsidRPr="00E86F7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D0B20" w:rsidRPr="00C57821" w:rsidRDefault="009D0B20" w:rsidP="007F1DBF">
            <w:r w:rsidRPr="00C57821">
              <w:t>Υπ</w:t>
            </w:r>
            <w:proofErr w:type="spellStart"/>
            <w:r w:rsidRPr="00C57821">
              <w:t>οκ</w:t>
            </w:r>
            <w:proofErr w:type="spellEnd"/>
            <w:r w:rsidRPr="00C57821">
              <w:t>ατηγορία δαπ</w:t>
            </w:r>
            <w:proofErr w:type="spellStart"/>
            <w:r w:rsidRPr="00C57821">
              <w:t>άνης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D0B20" w:rsidRPr="00C57821" w:rsidRDefault="009D0B20" w:rsidP="007F1DBF">
            <w:pPr>
              <w:rPr>
                <w:lang w:val="el-GR"/>
              </w:rPr>
            </w:pPr>
            <w:r w:rsidRPr="00C57821">
              <w:rPr>
                <w:lang w:val="el-GR"/>
              </w:rPr>
              <w:t xml:space="preserve">Συστήματα αυτοματοποίησης κι εξοικονόμησης ενέργειας που σχετίζονται με την κτιριακή υποδομή </w:t>
            </w:r>
          </w:p>
        </w:tc>
      </w:tr>
      <w:tr w:rsidR="009D0B20"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D0B20" w:rsidRPr="00C57821" w:rsidRDefault="009D0B20" w:rsidP="007F1DBF">
            <w:proofErr w:type="spellStart"/>
            <w:r w:rsidRPr="00C57821">
              <w:t>Περιγρ</w:t>
            </w:r>
            <w:proofErr w:type="spellEnd"/>
            <w:r w:rsidRPr="00C57821">
              <w:t xml:space="preserve">αφή </w:t>
            </w:r>
            <w:proofErr w:type="spellStart"/>
            <w:r w:rsidRPr="00C57821">
              <w:t>εργ</w:t>
            </w:r>
            <w:proofErr w:type="spellEnd"/>
            <w:r w:rsidRPr="00C57821">
              <w:t>ασιών</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D0B20" w:rsidRPr="00C57821" w:rsidRDefault="009D0B20" w:rsidP="007F1DBF"/>
        </w:tc>
      </w:tr>
      <w:tr w:rsidR="009D0B20"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D0B20" w:rsidRPr="00C57821" w:rsidRDefault="009D0B20" w:rsidP="007F1DBF">
            <w:proofErr w:type="spellStart"/>
            <w:r w:rsidRPr="00C57821">
              <w:t>Διεύθυνση</w:t>
            </w:r>
            <w:proofErr w:type="spellEnd"/>
            <w:r w:rsidRPr="00C57821">
              <w:t xml:space="preserve"> </w:t>
            </w:r>
            <w:proofErr w:type="spellStart"/>
            <w:r w:rsidRPr="00C57821">
              <w:t>κτιρίου</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D0B20" w:rsidRPr="00C57821" w:rsidRDefault="009D0B20" w:rsidP="007F1DBF"/>
        </w:tc>
      </w:tr>
      <w:tr w:rsidR="009D0B20" w:rsidRPr="00E86F7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D0B20" w:rsidRPr="00C57821" w:rsidRDefault="009D0B20" w:rsidP="007F1DBF">
            <w:pPr>
              <w:rPr>
                <w:lang w:val="el-GR"/>
              </w:rPr>
            </w:pPr>
            <w:r w:rsidRPr="00C57821">
              <w:rPr>
                <w:lang w:val="el-GR"/>
              </w:rPr>
              <w:t>Τεκμηρίωση αναγκαιότητας και εύλογου κόστους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D0B20" w:rsidRPr="00C57821" w:rsidRDefault="009D0B20" w:rsidP="007F1DBF">
            <w:pPr>
              <w:rPr>
                <w:lang w:val="el-GR"/>
              </w:rPr>
            </w:pPr>
          </w:p>
        </w:tc>
      </w:tr>
      <w:tr w:rsidR="009D0B20" w:rsidRPr="00E86F7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D0B20" w:rsidRPr="00C57821" w:rsidRDefault="009D0B20" w:rsidP="007F1DBF">
            <w:pPr>
              <w:rPr>
                <w:lang w:val="el-GR"/>
              </w:rPr>
            </w:pPr>
            <w:r w:rsidRPr="00C57821">
              <w:rPr>
                <w:lang w:val="el-GR"/>
              </w:rPr>
              <w:t>Συνολική δαπάνη για συστήματα αυτοματοποίησης κι εξοικονόμησης ενέργειας που σχετίζονται με την κτιριακή υποδομή</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D0B20" w:rsidRPr="00C57821" w:rsidRDefault="009D0B20" w:rsidP="007F1DBF">
            <w:pPr>
              <w:rPr>
                <w:lang w:val="el-GR"/>
              </w:rPr>
            </w:pPr>
          </w:p>
        </w:tc>
      </w:tr>
      <w:tr w:rsidR="009D0B20"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D0B20" w:rsidRPr="00C57821" w:rsidRDefault="009D0B20" w:rsidP="007F1DBF">
            <w:proofErr w:type="spellStart"/>
            <w:r w:rsidRPr="00C57821">
              <w:t>Διάρκει</w:t>
            </w:r>
            <w:proofErr w:type="spellEnd"/>
            <w:r w:rsidRPr="00C57821">
              <w:t>α απ</w:t>
            </w:r>
            <w:proofErr w:type="spellStart"/>
            <w:r w:rsidRPr="00C57821">
              <w:t>όσ</w:t>
            </w:r>
            <w:proofErr w:type="spellEnd"/>
            <w:r w:rsidRPr="00C57821">
              <w:t>βεσης (</w:t>
            </w:r>
            <w:proofErr w:type="spellStart"/>
            <w:r w:rsidRPr="00C57821">
              <w:t>σε</w:t>
            </w:r>
            <w:proofErr w:type="spellEnd"/>
            <w:r w:rsidRPr="00C57821">
              <w:t xml:space="preserve"> </w:t>
            </w:r>
            <w:proofErr w:type="spellStart"/>
            <w:r w:rsidRPr="00C57821">
              <w:t>μήνες</w:t>
            </w:r>
            <w:proofErr w:type="spellEnd"/>
            <w:r w:rsidRPr="00C57821">
              <w:t>)</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D0B20" w:rsidRPr="00C57821" w:rsidRDefault="009D0B20" w:rsidP="007F1DBF"/>
        </w:tc>
      </w:tr>
      <w:tr w:rsidR="009D0B20"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D0B20" w:rsidRPr="00C57821" w:rsidRDefault="009D0B20" w:rsidP="007F1DBF">
            <w:proofErr w:type="spellStart"/>
            <w:r w:rsidRPr="00C57821">
              <w:t>Ετήσι</w:t>
            </w:r>
            <w:proofErr w:type="spellEnd"/>
            <w:r w:rsidRPr="00C57821">
              <w:t xml:space="preserve">α </w:t>
            </w:r>
            <w:proofErr w:type="spellStart"/>
            <w:r w:rsidRPr="00C57821">
              <w:t>Αξί</w:t>
            </w:r>
            <w:proofErr w:type="spellEnd"/>
            <w:r w:rsidRPr="00C57821">
              <w:t>α Απ</w:t>
            </w:r>
            <w:proofErr w:type="spellStart"/>
            <w:r w:rsidRPr="00C57821">
              <w:t>όσ</w:t>
            </w:r>
            <w:proofErr w:type="spellEnd"/>
            <w:r w:rsidRPr="00C57821">
              <w:t>βεσης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D0B20" w:rsidRPr="00C57821" w:rsidRDefault="009D0B20" w:rsidP="007F1DBF"/>
        </w:tc>
      </w:tr>
      <w:tr w:rsidR="009D0B20"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D0B20" w:rsidRPr="00C57821" w:rsidRDefault="009D0B20" w:rsidP="007F1DBF">
            <w:proofErr w:type="spellStart"/>
            <w:r w:rsidRPr="00C57821">
              <w:t>Συνολική</w:t>
            </w:r>
            <w:proofErr w:type="spellEnd"/>
            <w:r w:rsidRPr="00C57821">
              <w:t xml:space="preserve"> </w:t>
            </w:r>
            <w:proofErr w:type="spellStart"/>
            <w:r w:rsidRPr="00C57821">
              <w:t>Αξί</w:t>
            </w:r>
            <w:proofErr w:type="spellEnd"/>
            <w:r w:rsidRPr="00C57821">
              <w:t>α Απ</w:t>
            </w:r>
            <w:proofErr w:type="spellStart"/>
            <w:r w:rsidRPr="00C57821">
              <w:t>όσ</w:t>
            </w:r>
            <w:proofErr w:type="spellEnd"/>
            <w:r w:rsidRPr="00C57821">
              <w:t>βεσης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D0B20" w:rsidRPr="00C57821" w:rsidRDefault="009D0B20" w:rsidP="007F1DBF"/>
        </w:tc>
      </w:tr>
    </w:tbl>
    <w:p w:rsidR="00C57821" w:rsidRPr="00C57821" w:rsidRDefault="00C57821" w:rsidP="00C57821"/>
    <w:tbl>
      <w:tblPr>
        <w:tblpPr w:leftFromText="180" w:rightFromText="180" w:vertAnchor="text" w:horzAnchor="margin" w:tblpX="108" w:tblpY="86"/>
        <w:tblW w:w="89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CCCCC"/>
        <w:tblLayout w:type="fixed"/>
        <w:tblLook w:val="04A0" w:firstRow="1" w:lastRow="0" w:firstColumn="1" w:lastColumn="0" w:noHBand="0" w:noVBand="1"/>
      </w:tblPr>
      <w:tblGrid>
        <w:gridCol w:w="3720"/>
        <w:gridCol w:w="5247"/>
      </w:tblGrid>
      <w:tr w:rsidR="009D0B20"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D0B20" w:rsidRPr="00C57821" w:rsidRDefault="009D0B20" w:rsidP="007F1DBF">
            <w:proofErr w:type="spellStart"/>
            <w:r w:rsidRPr="00C57821">
              <w:t>Κωδικός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D0B20" w:rsidRPr="00C57821" w:rsidRDefault="009D0B20" w:rsidP="007F1DBF"/>
        </w:tc>
      </w:tr>
      <w:tr w:rsidR="009D0B20"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D0B20" w:rsidRPr="00C57821" w:rsidRDefault="009D0B20" w:rsidP="007F1DBF">
            <w:proofErr w:type="spellStart"/>
            <w:r w:rsidRPr="00C57821">
              <w:t>Ενότητ</w:t>
            </w:r>
            <w:proofErr w:type="spellEnd"/>
            <w:r w:rsidRPr="00C57821">
              <w:t xml:space="preserve">α </w:t>
            </w:r>
            <w:proofErr w:type="spellStart"/>
            <w:r w:rsidRPr="00C57821">
              <w:t>Εργ</w:t>
            </w:r>
            <w:proofErr w:type="spellEnd"/>
            <w:r w:rsidRPr="00C57821">
              <w:t>ασίας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D0B20" w:rsidRPr="00C57821" w:rsidRDefault="009D0B20" w:rsidP="007F1DBF"/>
        </w:tc>
      </w:tr>
      <w:tr w:rsidR="009D0B20" w:rsidRPr="00E86F7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D0B20" w:rsidRPr="00C57821" w:rsidRDefault="009D0B20" w:rsidP="007F1DBF">
            <w:r w:rsidRPr="00C57821">
              <w:t>Κα</w:t>
            </w:r>
            <w:proofErr w:type="spellStart"/>
            <w:r w:rsidRPr="00C57821">
              <w:t>τηγορί</w:t>
            </w:r>
            <w:proofErr w:type="spellEnd"/>
            <w:r w:rsidRPr="00C57821">
              <w:t>α Δαπ</w:t>
            </w:r>
            <w:proofErr w:type="spellStart"/>
            <w:r w:rsidRPr="00C57821">
              <w:t>άνης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D0B20" w:rsidRPr="00C57821" w:rsidRDefault="009D0B20" w:rsidP="007F1DBF">
            <w:pPr>
              <w:rPr>
                <w:lang w:val="el-GR"/>
              </w:rPr>
            </w:pPr>
            <w:r w:rsidRPr="00C57821">
              <w:rPr>
                <w:lang w:val="el-GR"/>
              </w:rPr>
              <w:t xml:space="preserve">Δαπάνες για κτίρια εγκαταστάσεις και περιβάλλοντα χώρο </w:t>
            </w:r>
          </w:p>
        </w:tc>
      </w:tr>
      <w:tr w:rsidR="009D0B20" w:rsidRPr="00E86F7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D0B20" w:rsidRPr="00C57821" w:rsidRDefault="009D0B20" w:rsidP="007F1DBF">
            <w:r w:rsidRPr="00C57821">
              <w:t>Υπ</w:t>
            </w:r>
            <w:proofErr w:type="spellStart"/>
            <w:r w:rsidRPr="00C57821">
              <w:t>οκ</w:t>
            </w:r>
            <w:proofErr w:type="spellEnd"/>
            <w:r w:rsidRPr="00C57821">
              <w:t>ατηγορία δαπ</w:t>
            </w:r>
            <w:proofErr w:type="spellStart"/>
            <w:r w:rsidRPr="00C57821">
              <w:t>άνης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D0B20" w:rsidRPr="00C57821" w:rsidRDefault="009D0B20" w:rsidP="007F1DBF">
            <w:pPr>
              <w:rPr>
                <w:lang w:val="el-GR"/>
              </w:rPr>
            </w:pPr>
            <w:r w:rsidRPr="00C57821">
              <w:rPr>
                <w:lang w:val="el-GR"/>
              </w:rPr>
              <w:t xml:space="preserve">Κατασκευές διαμορφώσεις επεκτάσεις διαρρυθμίσεις που αποσκοπούν στη διευκόλυνση των ΑΜΕΑ </w:t>
            </w:r>
          </w:p>
        </w:tc>
      </w:tr>
      <w:tr w:rsidR="009D0B20"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D0B20" w:rsidRPr="00C57821" w:rsidRDefault="009D0B20" w:rsidP="007F1DBF">
            <w:proofErr w:type="spellStart"/>
            <w:r w:rsidRPr="00C57821">
              <w:t>Περιγρ</w:t>
            </w:r>
            <w:proofErr w:type="spellEnd"/>
            <w:r w:rsidRPr="00C57821">
              <w:t xml:space="preserve">αφή </w:t>
            </w:r>
            <w:proofErr w:type="spellStart"/>
            <w:r w:rsidRPr="00C57821">
              <w:t>εργ</w:t>
            </w:r>
            <w:proofErr w:type="spellEnd"/>
            <w:r w:rsidRPr="00C57821">
              <w:t>ασιών</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D0B20" w:rsidRPr="00C57821" w:rsidRDefault="009D0B20" w:rsidP="007F1DBF"/>
        </w:tc>
      </w:tr>
      <w:tr w:rsidR="009D0B20"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D0B20" w:rsidRPr="00C57821" w:rsidRDefault="009D0B20" w:rsidP="007F1DBF">
            <w:proofErr w:type="spellStart"/>
            <w:r w:rsidRPr="00C57821">
              <w:t>Διεύθυνση</w:t>
            </w:r>
            <w:proofErr w:type="spellEnd"/>
            <w:r w:rsidRPr="00C57821">
              <w:t xml:space="preserve"> </w:t>
            </w:r>
            <w:proofErr w:type="spellStart"/>
            <w:r w:rsidRPr="00C57821">
              <w:t>κτιρίου</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D0B20" w:rsidRPr="00C57821" w:rsidRDefault="009D0B20" w:rsidP="007F1DBF"/>
        </w:tc>
      </w:tr>
      <w:tr w:rsidR="009D0B20" w:rsidRPr="00E86F7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D0B20" w:rsidRPr="00C57821" w:rsidRDefault="009D0B20" w:rsidP="007F1DBF">
            <w:pPr>
              <w:rPr>
                <w:lang w:val="el-GR"/>
              </w:rPr>
            </w:pPr>
            <w:r w:rsidRPr="00C57821">
              <w:rPr>
                <w:lang w:val="el-GR"/>
              </w:rPr>
              <w:t>Τεκμηρίωση αναγκαιότητας και εύλογου κόστους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D0B20" w:rsidRPr="00C57821" w:rsidRDefault="009D0B20" w:rsidP="007F1DBF">
            <w:pPr>
              <w:rPr>
                <w:lang w:val="el-GR"/>
              </w:rPr>
            </w:pPr>
          </w:p>
        </w:tc>
      </w:tr>
      <w:tr w:rsidR="009D0B20" w:rsidRPr="00E86F7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D0B20" w:rsidRPr="00C57821" w:rsidRDefault="009D0B20" w:rsidP="007F1DBF">
            <w:pPr>
              <w:rPr>
                <w:lang w:val="el-GR"/>
              </w:rPr>
            </w:pPr>
            <w:r w:rsidRPr="00C57821">
              <w:rPr>
                <w:lang w:val="el-GR"/>
              </w:rPr>
              <w:t xml:space="preserve">Συνολική επιφάνεια κτιρίου σε </w:t>
            </w:r>
            <w:proofErr w:type="spellStart"/>
            <w:r w:rsidRPr="00C57821">
              <w:rPr>
                <w:lang w:val="el-GR"/>
              </w:rPr>
              <w:t>τ.μ</w:t>
            </w:r>
            <w:proofErr w:type="spellEnd"/>
            <w:r w:rsidRPr="00C57821">
              <w:rPr>
                <w:lang w:val="el-GR"/>
              </w:rPr>
              <w:t>.</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D0B20" w:rsidRPr="00C57821" w:rsidRDefault="009D0B20" w:rsidP="007F1DBF">
            <w:pPr>
              <w:rPr>
                <w:lang w:val="el-GR"/>
              </w:rPr>
            </w:pPr>
          </w:p>
        </w:tc>
      </w:tr>
      <w:tr w:rsidR="009D0B20"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D0B20" w:rsidRPr="00C57821" w:rsidRDefault="009D0B20" w:rsidP="007F1DBF">
            <w:proofErr w:type="spellStart"/>
            <w:r w:rsidRPr="00C57821">
              <w:t>Συνολική</w:t>
            </w:r>
            <w:proofErr w:type="spellEnd"/>
            <w:r w:rsidRPr="00C57821">
              <w:t xml:space="preserve"> δαπ</w:t>
            </w:r>
            <w:proofErr w:type="spellStart"/>
            <w:r w:rsidRPr="00C57821">
              <w:t>άνη</w:t>
            </w:r>
            <w:proofErr w:type="spellEnd"/>
            <w:r w:rsidRPr="00C57821">
              <w:t xml:space="preserve"> </w:t>
            </w:r>
            <w:proofErr w:type="spellStart"/>
            <w:r w:rsidRPr="00C57821">
              <w:t>εργ</w:t>
            </w:r>
            <w:proofErr w:type="spellEnd"/>
            <w:r w:rsidRPr="00C57821">
              <w:t>ασιών</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D0B20" w:rsidRPr="00C57821" w:rsidRDefault="009D0B20" w:rsidP="007F1DBF"/>
        </w:tc>
      </w:tr>
    </w:tbl>
    <w:p w:rsidR="00C57821" w:rsidRPr="00C57821" w:rsidRDefault="00C57821" w:rsidP="00C57821"/>
    <w:p w:rsidR="00C57821" w:rsidRPr="00C57821" w:rsidRDefault="00C57821" w:rsidP="00C57821"/>
    <w:p w:rsidR="00C57821" w:rsidRPr="00874267" w:rsidRDefault="00C57821" w:rsidP="00C57821"/>
    <w:p w:rsidR="00C57821" w:rsidRPr="00C57821" w:rsidRDefault="00C57821" w:rsidP="00C57821"/>
    <w:tbl>
      <w:tblPr>
        <w:tblW w:w="896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CCCCC"/>
        <w:tblLayout w:type="fixed"/>
        <w:tblLook w:val="04A0" w:firstRow="1" w:lastRow="0" w:firstColumn="1" w:lastColumn="0" w:noHBand="0" w:noVBand="1"/>
      </w:tblPr>
      <w:tblGrid>
        <w:gridCol w:w="3720"/>
        <w:gridCol w:w="5247"/>
      </w:tblGrid>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Κωδικός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Ενότητ</w:t>
            </w:r>
            <w:proofErr w:type="spellEnd"/>
            <w:r w:rsidRPr="00C57821">
              <w:t xml:space="preserve">α </w:t>
            </w:r>
            <w:proofErr w:type="spellStart"/>
            <w:r w:rsidRPr="00C57821">
              <w:t>Εργ</w:t>
            </w:r>
            <w:proofErr w:type="spellEnd"/>
            <w:r w:rsidRPr="00C57821">
              <w:t>ασίας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E86F7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r w:rsidRPr="00C57821">
              <w:t>Κα</w:t>
            </w:r>
            <w:proofErr w:type="spellStart"/>
            <w:r w:rsidRPr="00C57821">
              <w:t>τηγορί</w:t>
            </w:r>
            <w:proofErr w:type="spellEnd"/>
            <w:r w:rsidRPr="00C57821">
              <w:t>α Δαπ</w:t>
            </w:r>
            <w:proofErr w:type="spellStart"/>
            <w:r w:rsidRPr="00C57821">
              <w:t>άνης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pPr>
              <w:rPr>
                <w:lang w:val="el-GR"/>
              </w:rPr>
            </w:pPr>
            <w:r w:rsidRPr="00C57821">
              <w:rPr>
                <w:lang w:val="el-GR"/>
              </w:rPr>
              <w:t xml:space="preserve">Πρόσθετα γενικά έξοδα και λοιπές λειτουργικές δαπάνες </w:t>
            </w:r>
          </w:p>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r w:rsidRPr="00C57821">
              <w:t>Υπ</w:t>
            </w:r>
            <w:proofErr w:type="spellStart"/>
            <w:r w:rsidRPr="00C57821">
              <w:t>οκ</w:t>
            </w:r>
            <w:proofErr w:type="spellEnd"/>
            <w:r w:rsidRPr="00C57821">
              <w:t>ατηγορία Δαπ</w:t>
            </w:r>
            <w:proofErr w:type="spellStart"/>
            <w:r w:rsidRPr="00C57821">
              <w:t>άνης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r w:rsidRPr="00C57821">
              <w:t>Δαπ</w:t>
            </w:r>
            <w:proofErr w:type="spellStart"/>
            <w:r w:rsidRPr="00C57821">
              <w:t>άνες</w:t>
            </w:r>
            <w:proofErr w:type="spellEnd"/>
            <w:r w:rsidRPr="00C57821">
              <w:t xml:space="preserve"> </w:t>
            </w:r>
            <w:proofErr w:type="spellStart"/>
            <w:r w:rsidRPr="00C57821">
              <w:t>δημοσιότητες</w:t>
            </w:r>
            <w:proofErr w:type="spellEnd"/>
            <w:r w:rsidRPr="00C57821">
              <w:t xml:space="preserve"> </w:t>
            </w:r>
          </w:p>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Περιγρ</w:t>
            </w:r>
            <w:proofErr w:type="spellEnd"/>
            <w:r w:rsidRPr="00C57821">
              <w:t>αφή</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Ειδικότητ</w:t>
            </w:r>
            <w:proofErr w:type="spellEnd"/>
            <w:r w:rsidRPr="00C57821">
              <w:t>α</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E86F7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Pr>
              <w:rPr>
                <w:lang w:val="el-GR"/>
              </w:rPr>
            </w:pPr>
            <w:r w:rsidRPr="00C57821">
              <w:rPr>
                <w:lang w:val="el-GR"/>
              </w:rPr>
              <w:t>Τεκμηρίωση αναγκαιότητας και εύλογου κόστους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pPr>
              <w:rPr>
                <w:lang w:val="el-GR"/>
              </w:rPr>
            </w:pPr>
          </w:p>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Pr>
              <w:rPr>
                <w:highlight w:val="yellow"/>
              </w:rPr>
            </w:pPr>
            <w:proofErr w:type="spellStart"/>
            <w:r w:rsidRPr="00C57821">
              <w:t>Συνολικές</w:t>
            </w:r>
            <w:proofErr w:type="spellEnd"/>
            <w:r w:rsidRPr="00C57821">
              <w:t xml:space="preserve"> δαπ</w:t>
            </w:r>
            <w:proofErr w:type="spellStart"/>
            <w:r w:rsidRPr="00C57821">
              <w:t>άνες</w:t>
            </w:r>
            <w:proofErr w:type="spellEnd"/>
            <w:r w:rsidRPr="00C57821">
              <w:t xml:space="preserve"> </w:t>
            </w:r>
            <w:proofErr w:type="spellStart"/>
            <w:r w:rsidRPr="00C57821">
              <w:t>δημοσιότητ</w:t>
            </w:r>
            <w:proofErr w:type="spellEnd"/>
            <w:r w:rsidRPr="00C57821">
              <w:t>ας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bl>
    <w:p w:rsidR="00C57821" w:rsidRPr="00C57821" w:rsidRDefault="00C57821" w:rsidP="00C57821"/>
    <w:tbl>
      <w:tblPr>
        <w:tblW w:w="896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CCCCC"/>
        <w:tblLayout w:type="fixed"/>
        <w:tblLook w:val="04A0" w:firstRow="1" w:lastRow="0" w:firstColumn="1" w:lastColumn="0" w:noHBand="0" w:noVBand="1"/>
      </w:tblPr>
      <w:tblGrid>
        <w:gridCol w:w="3720"/>
        <w:gridCol w:w="5247"/>
      </w:tblGrid>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Κωδικός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Ενότητ</w:t>
            </w:r>
            <w:proofErr w:type="spellEnd"/>
            <w:r w:rsidRPr="00C57821">
              <w:t xml:space="preserve">α </w:t>
            </w:r>
            <w:proofErr w:type="spellStart"/>
            <w:r w:rsidRPr="00C57821">
              <w:t>Εργ</w:t>
            </w:r>
            <w:proofErr w:type="spellEnd"/>
            <w:r w:rsidRPr="00C57821">
              <w:t>ασίας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E86F7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r w:rsidRPr="00C57821">
              <w:t>Κα</w:t>
            </w:r>
            <w:proofErr w:type="spellStart"/>
            <w:r w:rsidRPr="00C57821">
              <w:t>τηγορί</w:t>
            </w:r>
            <w:proofErr w:type="spellEnd"/>
            <w:r w:rsidRPr="00C57821">
              <w:t>α Δαπ</w:t>
            </w:r>
            <w:proofErr w:type="spellStart"/>
            <w:r w:rsidRPr="00C57821">
              <w:t>άνης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pPr>
              <w:rPr>
                <w:lang w:val="el-GR"/>
              </w:rPr>
            </w:pPr>
            <w:r w:rsidRPr="00C57821">
              <w:rPr>
                <w:lang w:val="el-GR"/>
              </w:rPr>
              <w:t xml:space="preserve">Πρόσθετα γενικά έξοδα και λοιπές λειτουργικές δαπάνες </w:t>
            </w:r>
          </w:p>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r w:rsidRPr="00C57821">
              <w:t>Υπ</w:t>
            </w:r>
            <w:proofErr w:type="spellStart"/>
            <w:r w:rsidRPr="00C57821">
              <w:t>οκ</w:t>
            </w:r>
            <w:proofErr w:type="spellEnd"/>
            <w:r w:rsidRPr="00C57821">
              <w:t>ατηγορία Δαπ</w:t>
            </w:r>
            <w:proofErr w:type="spellStart"/>
            <w:r w:rsidRPr="00C57821">
              <w:t>άνης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r w:rsidRPr="00C57821">
              <w:t>Δαπ</w:t>
            </w:r>
            <w:proofErr w:type="spellStart"/>
            <w:r w:rsidRPr="00C57821">
              <w:t>άνες</w:t>
            </w:r>
            <w:proofErr w:type="spellEnd"/>
            <w:r w:rsidRPr="00C57821">
              <w:t xml:space="preserve"> ανα</w:t>
            </w:r>
            <w:proofErr w:type="spellStart"/>
            <w:r w:rsidRPr="00C57821">
              <w:t>λώσιμων</w:t>
            </w:r>
            <w:proofErr w:type="spellEnd"/>
          </w:p>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Περιγρ</w:t>
            </w:r>
            <w:proofErr w:type="spellEnd"/>
            <w:r w:rsidRPr="00C57821">
              <w:t>αφή</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Ειδικότητ</w:t>
            </w:r>
            <w:proofErr w:type="spellEnd"/>
            <w:r w:rsidRPr="00C57821">
              <w:t>α</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E86F7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Pr>
              <w:rPr>
                <w:lang w:val="el-GR"/>
              </w:rPr>
            </w:pPr>
            <w:r w:rsidRPr="00C57821">
              <w:rPr>
                <w:lang w:val="el-GR"/>
              </w:rPr>
              <w:t>Τεκμηρίωση αναγκαιότητας και εύλογου κόστους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pPr>
              <w:rPr>
                <w:lang w:val="el-GR"/>
              </w:rPr>
            </w:pPr>
          </w:p>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Pr>
              <w:rPr>
                <w:highlight w:val="yellow"/>
              </w:rPr>
            </w:pPr>
            <w:r w:rsidRPr="00C57821">
              <w:t>Δαπ</w:t>
            </w:r>
            <w:proofErr w:type="spellStart"/>
            <w:r w:rsidRPr="00C57821">
              <w:t>άνη</w:t>
            </w:r>
            <w:proofErr w:type="spellEnd"/>
            <w:r w:rsidRPr="00C57821">
              <w:t xml:space="preserve"> ανα</w:t>
            </w:r>
            <w:proofErr w:type="spellStart"/>
            <w:r w:rsidRPr="00C57821">
              <w:t>λώσιμων</w:t>
            </w:r>
            <w:proofErr w:type="spellEnd"/>
            <w:r w:rsidRPr="00C57821">
              <w:t>/ 3μηνο</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E86F7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Pr>
              <w:rPr>
                <w:lang w:val="el-GR"/>
              </w:rPr>
            </w:pPr>
            <w:r w:rsidRPr="00C57821">
              <w:rPr>
                <w:lang w:val="el-GR"/>
              </w:rPr>
              <w:t xml:space="preserve">3μηνα στη διάρκεια του έργου </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pPr>
              <w:rPr>
                <w:lang w:val="el-GR"/>
              </w:rPr>
            </w:pPr>
          </w:p>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Συνολική</w:t>
            </w:r>
            <w:proofErr w:type="spellEnd"/>
            <w:r w:rsidRPr="00C57821">
              <w:t xml:space="preserve"> Δαπ</w:t>
            </w:r>
            <w:proofErr w:type="spellStart"/>
            <w:r w:rsidRPr="00C57821">
              <w:t>άνη</w:t>
            </w:r>
            <w:proofErr w:type="spellEnd"/>
            <w:r w:rsidRPr="00C57821">
              <w:t xml:space="preserve"> για ανα</w:t>
            </w:r>
            <w:proofErr w:type="spellStart"/>
            <w:r w:rsidRPr="00C57821">
              <w:t>λώσιμ</w:t>
            </w:r>
            <w:proofErr w:type="spellEnd"/>
            <w:r w:rsidRPr="00C57821">
              <w:t>α</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bl>
    <w:p w:rsidR="00C57821" w:rsidRPr="00C57821" w:rsidRDefault="00C57821" w:rsidP="00C57821"/>
    <w:tbl>
      <w:tblPr>
        <w:tblW w:w="896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CCCCC"/>
        <w:tblLayout w:type="fixed"/>
        <w:tblLook w:val="04A0" w:firstRow="1" w:lastRow="0" w:firstColumn="1" w:lastColumn="0" w:noHBand="0" w:noVBand="1"/>
      </w:tblPr>
      <w:tblGrid>
        <w:gridCol w:w="3720"/>
        <w:gridCol w:w="5247"/>
      </w:tblGrid>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Κωδικός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Ενότητ</w:t>
            </w:r>
            <w:proofErr w:type="spellEnd"/>
            <w:r w:rsidRPr="00C57821">
              <w:t xml:space="preserve">α </w:t>
            </w:r>
            <w:proofErr w:type="spellStart"/>
            <w:r w:rsidRPr="00C57821">
              <w:t>Εργ</w:t>
            </w:r>
            <w:proofErr w:type="spellEnd"/>
            <w:r w:rsidRPr="00C57821">
              <w:t>ασίας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E86F7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r w:rsidRPr="00C57821">
              <w:t>Κα</w:t>
            </w:r>
            <w:proofErr w:type="spellStart"/>
            <w:r w:rsidRPr="00C57821">
              <w:t>τηγορί</w:t>
            </w:r>
            <w:proofErr w:type="spellEnd"/>
            <w:r w:rsidRPr="00C57821">
              <w:t>α Δαπ</w:t>
            </w:r>
            <w:proofErr w:type="spellStart"/>
            <w:r w:rsidRPr="00C57821">
              <w:t>άνης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pPr>
              <w:rPr>
                <w:lang w:val="el-GR"/>
              </w:rPr>
            </w:pPr>
            <w:r w:rsidRPr="00C57821">
              <w:rPr>
                <w:lang w:val="el-GR"/>
              </w:rPr>
              <w:t xml:space="preserve">Πρόσθετα γενικά έξοδα και λοιπές λειτουργικές δαπάνες </w:t>
            </w:r>
          </w:p>
        </w:tc>
      </w:tr>
      <w:tr w:rsidR="00C57821" w:rsidRPr="00E86F7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r w:rsidRPr="00C57821">
              <w:t>Υπ</w:t>
            </w:r>
            <w:proofErr w:type="spellStart"/>
            <w:r w:rsidRPr="00C57821">
              <w:t>οκ</w:t>
            </w:r>
            <w:proofErr w:type="spellEnd"/>
            <w:r w:rsidRPr="00C57821">
              <w:t>ατηγορία Δαπ</w:t>
            </w:r>
            <w:proofErr w:type="spellStart"/>
            <w:r w:rsidRPr="00C57821">
              <w:t>άνης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pPr>
              <w:rPr>
                <w:lang w:val="el-GR"/>
              </w:rPr>
            </w:pPr>
            <w:r w:rsidRPr="00C57821">
              <w:rPr>
                <w:lang w:val="el-GR"/>
              </w:rPr>
              <w:t>Δαπάνες διαχείρισης εγκαταστάσεων και λοιπές λειτουργικές δαπάνες</w:t>
            </w:r>
          </w:p>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Περιγρ</w:t>
            </w:r>
            <w:proofErr w:type="spellEnd"/>
            <w:r w:rsidRPr="00C57821">
              <w:t>αφή</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Ειδικότητ</w:t>
            </w:r>
            <w:proofErr w:type="spellEnd"/>
            <w:r w:rsidRPr="00C57821">
              <w:t>α</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E86F7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Pr>
              <w:rPr>
                <w:lang w:val="el-GR"/>
              </w:rPr>
            </w:pPr>
            <w:r w:rsidRPr="00C57821">
              <w:rPr>
                <w:lang w:val="el-GR"/>
              </w:rPr>
              <w:t>Τεκμηρίωση αναγκαιότητας και εύλογου κόστους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pPr>
              <w:rPr>
                <w:lang w:val="el-GR"/>
              </w:rPr>
            </w:pPr>
          </w:p>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Λειτουργικές</w:t>
            </w:r>
            <w:proofErr w:type="spellEnd"/>
            <w:r w:rsidRPr="00C57821">
              <w:t xml:space="preserve"> δαπ</w:t>
            </w:r>
            <w:proofErr w:type="spellStart"/>
            <w:r w:rsidRPr="00C57821">
              <w:t>άνες</w:t>
            </w:r>
            <w:proofErr w:type="spellEnd"/>
            <w:r w:rsidRPr="00C57821">
              <w:t>/</w:t>
            </w:r>
            <w:proofErr w:type="spellStart"/>
            <w:r w:rsidRPr="00C57821">
              <w:t>μήν</w:t>
            </w:r>
            <w:proofErr w:type="spellEnd"/>
            <w:r w:rsidRPr="00C57821">
              <w:t>α</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Μήνες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E86F7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Pr>
              <w:rPr>
                <w:lang w:val="el-GR"/>
              </w:rPr>
            </w:pPr>
            <w:r w:rsidRPr="00C57821">
              <w:rPr>
                <w:lang w:val="el-GR"/>
              </w:rPr>
              <w:t>Συνολική Δαπάνη για λειτουργικές δαπάνες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pPr>
              <w:rPr>
                <w:lang w:val="el-GR"/>
              </w:rPr>
            </w:pPr>
          </w:p>
        </w:tc>
      </w:tr>
    </w:tbl>
    <w:p w:rsidR="00C57821" w:rsidRPr="00C57821" w:rsidRDefault="00C57821" w:rsidP="00C57821">
      <w:pPr>
        <w:rPr>
          <w:lang w:val="el-GR"/>
        </w:rPr>
      </w:pPr>
    </w:p>
    <w:tbl>
      <w:tblPr>
        <w:tblW w:w="896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CCCCC"/>
        <w:tblLayout w:type="fixed"/>
        <w:tblLook w:val="04A0" w:firstRow="1" w:lastRow="0" w:firstColumn="1" w:lastColumn="0" w:noHBand="0" w:noVBand="1"/>
      </w:tblPr>
      <w:tblGrid>
        <w:gridCol w:w="3720"/>
        <w:gridCol w:w="5247"/>
      </w:tblGrid>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Κωδικός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Ενότητ</w:t>
            </w:r>
            <w:proofErr w:type="spellEnd"/>
            <w:r w:rsidRPr="00C57821">
              <w:t xml:space="preserve">α </w:t>
            </w:r>
            <w:proofErr w:type="spellStart"/>
            <w:r w:rsidRPr="00C57821">
              <w:t>Εργ</w:t>
            </w:r>
            <w:proofErr w:type="spellEnd"/>
            <w:r w:rsidRPr="00C57821">
              <w:t>ασίας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E86F7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r w:rsidRPr="00C57821">
              <w:t>Κα</w:t>
            </w:r>
            <w:proofErr w:type="spellStart"/>
            <w:r w:rsidRPr="00C57821">
              <w:t>τηγορί</w:t>
            </w:r>
            <w:proofErr w:type="spellEnd"/>
            <w:r w:rsidRPr="00C57821">
              <w:t>α Δαπ</w:t>
            </w:r>
            <w:proofErr w:type="spellStart"/>
            <w:r w:rsidRPr="00C57821">
              <w:t>άνης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pPr>
              <w:rPr>
                <w:lang w:val="el-GR"/>
              </w:rPr>
            </w:pPr>
            <w:r w:rsidRPr="00C57821">
              <w:rPr>
                <w:lang w:val="el-GR"/>
              </w:rPr>
              <w:t xml:space="preserve">Πρόσθετα γενικά έξοδα και λοιπές λειτουργικές δαπάνες </w:t>
            </w:r>
          </w:p>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r w:rsidRPr="00C57821">
              <w:t>Υπ</w:t>
            </w:r>
            <w:proofErr w:type="spellStart"/>
            <w:r w:rsidRPr="00C57821">
              <w:t>οκ</w:t>
            </w:r>
            <w:proofErr w:type="spellEnd"/>
            <w:r w:rsidRPr="00C57821">
              <w:t>ατηγορία Δαπ</w:t>
            </w:r>
            <w:proofErr w:type="spellStart"/>
            <w:r w:rsidRPr="00C57821">
              <w:t>άνης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r w:rsidRPr="00C57821">
              <w:t>Δαπ</w:t>
            </w:r>
            <w:proofErr w:type="spellStart"/>
            <w:r w:rsidRPr="00C57821">
              <w:t>άνες</w:t>
            </w:r>
            <w:proofErr w:type="spellEnd"/>
            <w:r w:rsidRPr="00C57821">
              <w:t xml:space="preserve"> </w:t>
            </w:r>
            <w:proofErr w:type="spellStart"/>
            <w:r w:rsidRPr="00C57821">
              <w:t>μετ</w:t>
            </w:r>
            <w:proofErr w:type="spellEnd"/>
            <w:r w:rsidRPr="00C57821">
              <w:t>ακινήσεων</w:t>
            </w:r>
          </w:p>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Περιγρ</w:t>
            </w:r>
            <w:proofErr w:type="spellEnd"/>
            <w:r w:rsidRPr="00C57821">
              <w:t>αφή</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Ειδικότητ</w:t>
            </w:r>
            <w:proofErr w:type="spellEnd"/>
            <w:r w:rsidRPr="00C57821">
              <w:t>α</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E86F7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Pr>
              <w:rPr>
                <w:lang w:val="el-GR"/>
              </w:rPr>
            </w:pPr>
            <w:r w:rsidRPr="00C57821">
              <w:rPr>
                <w:lang w:val="el-GR"/>
              </w:rPr>
              <w:t>Τεκμηρίωση αναγκαιότητας και εύλογου κόστους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pPr>
              <w:rPr>
                <w:lang w:val="el-GR"/>
              </w:rPr>
            </w:pPr>
          </w:p>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Μέσο</w:t>
            </w:r>
            <w:proofErr w:type="spellEnd"/>
            <w:r w:rsidRPr="00C57821">
              <w:t xml:space="preserve"> </w:t>
            </w:r>
            <w:proofErr w:type="spellStart"/>
            <w:r w:rsidRPr="00C57821">
              <w:t>κόστος</w:t>
            </w:r>
            <w:proofErr w:type="spellEnd"/>
            <w:r w:rsidRPr="00C57821">
              <w:t xml:space="preserve"> </w:t>
            </w:r>
            <w:proofErr w:type="spellStart"/>
            <w:r w:rsidRPr="00C57821">
              <w:t>μετ</w:t>
            </w:r>
            <w:proofErr w:type="spellEnd"/>
            <w:r w:rsidRPr="00C57821">
              <w:t>ακίνησης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Μετ</w:t>
            </w:r>
            <w:proofErr w:type="spellEnd"/>
            <w:r w:rsidRPr="00C57821">
              <w:t xml:space="preserve">ακινήσεις/ </w:t>
            </w:r>
            <w:proofErr w:type="spellStart"/>
            <w:r w:rsidRPr="00C57821">
              <w:t>έτος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Συνολική</w:t>
            </w:r>
            <w:proofErr w:type="spellEnd"/>
            <w:r w:rsidRPr="00C57821">
              <w:t xml:space="preserve"> Δαπ</w:t>
            </w:r>
            <w:proofErr w:type="spellStart"/>
            <w:r w:rsidRPr="00C57821">
              <w:t>άνη</w:t>
            </w:r>
            <w:proofErr w:type="spellEnd"/>
            <w:r w:rsidRPr="00C57821">
              <w:t xml:space="preserve"> για </w:t>
            </w:r>
            <w:proofErr w:type="spellStart"/>
            <w:r w:rsidRPr="00C57821">
              <w:t>μετ</w:t>
            </w:r>
            <w:proofErr w:type="spellEnd"/>
            <w:r w:rsidRPr="00C57821">
              <w:t>ακινήσεις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bl>
    <w:p w:rsidR="00C57821" w:rsidRPr="00C57821" w:rsidRDefault="00C57821" w:rsidP="00C57821"/>
    <w:tbl>
      <w:tblPr>
        <w:tblW w:w="896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CCCCC"/>
        <w:tblLayout w:type="fixed"/>
        <w:tblLook w:val="04A0" w:firstRow="1" w:lastRow="0" w:firstColumn="1" w:lastColumn="0" w:noHBand="0" w:noVBand="1"/>
      </w:tblPr>
      <w:tblGrid>
        <w:gridCol w:w="3720"/>
        <w:gridCol w:w="5247"/>
      </w:tblGrid>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Κωδικός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Ενότητ</w:t>
            </w:r>
            <w:proofErr w:type="spellEnd"/>
            <w:r w:rsidRPr="00C57821">
              <w:t xml:space="preserve">α </w:t>
            </w:r>
            <w:proofErr w:type="spellStart"/>
            <w:r w:rsidRPr="00C57821">
              <w:t>Εργ</w:t>
            </w:r>
            <w:proofErr w:type="spellEnd"/>
            <w:r w:rsidRPr="00C57821">
              <w:t>ασίας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E86F7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r w:rsidRPr="00C57821">
              <w:t>Κα</w:t>
            </w:r>
            <w:proofErr w:type="spellStart"/>
            <w:r w:rsidRPr="00C57821">
              <w:t>τηγορί</w:t>
            </w:r>
            <w:proofErr w:type="spellEnd"/>
            <w:r w:rsidRPr="00C57821">
              <w:t>α Δαπ</w:t>
            </w:r>
            <w:proofErr w:type="spellStart"/>
            <w:r w:rsidRPr="00C57821">
              <w:t>άνης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pPr>
              <w:rPr>
                <w:lang w:val="el-GR"/>
              </w:rPr>
            </w:pPr>
            <w:r w:rsidRPr="00C57821">
              <w:rPr>
                <w:lang w:val="el-GR"/>
              </w:rPr>
              <w:t xml:space="preserve">Πρόσθετα γενικά έξοδα και λοιπές λειτουργικές δαπάνες </w:t>
            </w:r>
          </w:p>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r w:rsidRPr="00C57821">
              <w:t>Υπ</w:t>
            </w:r>
            <w:proofErr w:type="spellStart"/>
            <w:r w:rsidRPr="00C57821">
              <w:t>οκ</w:t>
            </w:r>
            <w:proofErr w:type="spellEnd"/>
            <w:r w:rsidRPr="00C57821">
              <w:t>ατηγορία Δαπ</w:t>
            </w:r>
            <w:proofErr w:type="spellStart"/>
            <w:r w:rsidRPr="00C57821">
              <w:t>άνης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r w:rsidRPr="00C57821">
              <w:t>Δαπ</w:t>
            </w:r>
            <w:proofErr w:type="spellStart"/>
            <w:r w:rsidRPr="00C57821">
              <w:t>άνες</w:t>
            </w:r>
            <w:proofErr w:type="spellEnd"/>
            <w:r w:rsidRPr="00C57821">
              <w:t xml:space="preserve"> </w:t>
            </w:r>
            <w:proofErr w:type="spellStart"/>
            <w:r w:rsidRPr="00C57821">
              <w:t>ορκωτού</w:t>
            </w:r>
            <w:proofErr w:type="spellEnd"/>
            <w:r w:rsidRPr="00C57821">
              <w:t xml:space="preserve"> </w:t>
            </w:r>
            <w:proofErr w:type="spellStart"/>
            <w:r w:rsidRPr="00C57821">
              <w:t>ελεγκτή</w:t>
            </w:r>
            <w:proofErr w:type="spellEnd"/>
          </w:p>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Περιγρ</w:t>
            </w:r>
            <w:proofErr w:type="spellEnd"/>
            <w:r w:rsidRPr="00C57821">
              <w:t>αφή</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Ειδικότητ</w:t>
            </w:r>
            <w:proofErr w:type="spellEnd"/>
            <w:r w:rsidRPr="00C57821">
              <w:t>α</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E86F7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Pr>
              <w:rPr>
                <w:lang w:val="el-GR"/>
              </w:rPr>
            </w:pPr>
            <w:r w:rsidRPr="00C57821">
              <w:rPr>
                <w:lang w:val="el-GR"/>
              </w:rPr>
              <w:t>Τεκμηρίωση αναγκαιότητας και εύλογου κόστους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pPr>
              <w:rPr>
                <w:lang w:val="el-GR"/>
              </w:rPr>
            </w:pPr>
          </w:p>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Αμοι</w:t>
            </w:r>
            <w:proofErr w:type="spellEnd"/>
            <w:r w:rsidRPr="00C57821">
              <w:t xml:space="preserve">βές/ </w:t>
            </w:r>
            <w:proofErr w:type="spellStart"/>
            <w:r w:rsidRPr="00C57821">
              <w:t>έτος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Έτη</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E86F7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Pr>
              <w:rPr>
                <w:lang w:val="el-GR"/>
              </w:rPr>
            </w:pPr>
            <w:r w:rsidRPr="00C57821">
              <w:rPr>
                <w:lang w:val="el-GR"/>
              </w:rPr>
              <w:t>Συνολική Δαπάνη για ορκωτό ελεγκτή</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pPr>
              <w:rPr>
                <w:lang w:val="el-GR"/>
              </w:rPr>
            </w:pPr>
          </w:p>
        </w:tc>
      </w:tr>
    </w:tbl>
    <w:p w:rsidR="00C57821" w:rsidRPr="00C57821" w:rsidRDefault="00C57821" w:rsidP="00C57821">
      <w:pPr>
        <w:rPr>
          <w:lang w:val="el-GR"/>
        </w:rPr>
      </w:pPr>
    </w:p>
    <w:tbl>
      <w:tblPr>
        <w:tblW w:w="896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CCCCC"/>
        <w:tblLayout w:type="fixed"/>
        <w:tblLook w:val="04A0" w:firstRow="1" w:lastRow="0" w:firstColumn="1" w:lastColumn="0" w:noHBand="0" w:noVBand="1"/>
      </w:tblPr>
      <w:tblGrid>
        <w:gridCol w:w="3720"/>
        <w:gridCol w:w="5247"/>
      </w:tblGrid>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Κωδικός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Ενότητ</w:t>
            </w:r>
            <w:proofErr w:type="spellEnd"/>
            <w:r w:rsidRPr="00C57821">
              <w:t xml:space="preserve">α </w:t>
            </w:r>
            <w:proofErr w:type="spellStart"/>
            <w:r w:rsidRPr="00C57821">
              <w:t>Εργ</w:t>
            </w:r>
            <w:proofErr w:type="spellEnd"/>
            <w:r w:rsidRPr="00C57821">
              <w:t>ασίας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E86F7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r w:rsidRPr="00C57821">
              <w:t>Κα</w:t>
            </w:r>
            <w:proofErr w:type="spellStart"/>
            <w:r w:rsidRPr="00C57821">
              <w:t>τηγορί</w:t>
            </w:r>
            <w:proofErr w:type="spellEnd"/>
            <w:r w:rsidRPr="00C57821">
              <w:t>α Δαπ</w:t>
            </w:r>
            <w:proofErr w:type="spellStart"/>
            <w:r w:rsidRPr="00C57821">
              <w:t>άνης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pPr>
              <w:rPr>
                <w:lang w:val="el-GR"/>
              </w:rPr>
            </w:pPr>
            <w:r w:rsidRPr="00C57821">
              <w:rPr>
                <w:lang w:val="el-GR"/>
              </w:rPr>
              <w:t xml:space="preserve">Πρόσθετα γενικά έξοδα και λοιπές λειτουργικές δαπάνες </w:t>
            </w:r>
          </w:p>
        </w:tc>
      </w:tr>
      <w:tr w:rsidR="00C57821" w:rsidRPr="00E86F7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r w:rsidRPr="00C57821">
              <w:t>Υπ</w:t>
            </w:r>
            <w:proofErr w:type="spellStart"/>
            <w:r w:rsidRPr="00C57821">
              <w:t>οκ</w:t>
            </w:r>
            <w:proofErr w:type="spellEnd"/>
            <w:r w:rsidRPr="00C57821">
              <w:t>ατηγορία Δαπ</w:t>
            </w:r>
            <w:proofErr w:type="spellStart"/>
            <w:r w:rsidRPr="00C57821">
              <w:t>άνης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pPr>
              <w:rPr>
                <w:lang w:val="el-GR"/>
              </w:rPr>
            </w:pPr>
            <w:r w:rsidRPr="00C57821">
              <w:rPr>
                <w:lang w:val="el-GR"/>
              </w:rPr>
              <w:t xml:space="preserve">Δαπάνες  προσαρμογής παροχής υπηρεσιών για </w:t>
            </w:r>
            <w:proofErr w:type="spellStart"/>
            <w:r w:rsidRPr="00C57821">
              <w:rPr>
                <w:lang w:val="el-GR"/>
              </w:rPr>
              <w:t>ΑμεΑ</w:t>
            </w:r>
            <w:proofErr w:type="spellEnd"/>
          </w:p>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Περιγρ</w:t>
            </w:r>
            <w:proofErr w:type="spellEnd"/>
            <w:r w:rsidRPr="00C57821">
              <w:t>αφή</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Ειδικότητ</w:t>
            </w:r>
            <w:proofErr w:type="spellEnd"/>
            <w:r w:rsidRPr="00C57821">
              <w:t>α</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r w:rsidR="00C57821" w:rsidRPr="00E86F77"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Pr>
              <w:rPr>
                <w:lang w:val="el-GR"/>
              </w:rPr>
            </w:pPr>
            <w:r w:rsidRPr="00C57821">
              <w:rPr>
                <w:lang w:val="el-GR"/>
              </w:rPr>
              <w:t>Τεκμηρίωση αναγκαιότητας και εύλογου κόστους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pPr>
              <w:rPr>
                <w:lang w:val="el-GR"/>
              </w:rPr>
            </w:pPr>
          </w:p>
        </w:tc>
      </w:tr>
      <w:tr w:rsidR="00C57821" w:rsidRPr="00C57821" w:rsidTr="000C1CC7">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57821" w:rsidRPr="00C57821" w:rsidRDefault="00C57821" w:rsidP="00C57821">
            <w:proofErr w:type="spellStart"/>
            <w:r w:rsidRPr="00C57821">
              <w:t>Συνολική</w:t>
            </w:r>
            <w:proofErr w:type="spellEnd"/>
            <w:r w:rsidRPr="00C57821">
              <w:t xml:space="preserve"> Δαπ</w:t>
            </w:r>
            <w:proofErr w:type="spellStart"/>
            <w:r w:rsidRPr="00C57821">
              <w:t>άνη</w:t>
            </w:r>
            <w:proofErr w:type="spellEnd"/>
            <w:r w:rsidRPr="00C57821">
              <w:t xml:space="preserve"> για π</w:t>
            </w:r>
            <w:proofErr w:type="spellStart"/>
            <w:r w:rsidRPr="00C57821">
              <w:t>ροσ</w:t>
            </w:r>
            <w:proofErr w:type="spellEnd"/>
            <w:r w:rsidRPr="00C57821">
              <w:t>αρμογές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7821" w:rsidRPr="00C57821" w:rsidRDefault="00C57821" w:rsidP="00C57821"/>
        </w:tc>
      </w:tr>
    </w:tbl>
    <w:p w:rsidR="00C57821" w:rsidRDefault="00C57821" w:rsidP="00C57821">
      <w:pPr>
        <w:rPr>
          <w:lang w:val="el-GR"/>
        </w:rPr>
      </w:pPr>
    </w:p>
    <w:tbl>
      <w:tblPr>
        <w:tblW w:w="896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CCCCC"/>
        <w:tblLayout w:type="fixed"/>
        <w:tblLook w:val="04A0" w:firstRow="1" w:lastRow="0" w:firstColumn="1" w:lastColumn="0" w:noHBand="0" w:noVBand="1"/>
      </w:tblPr>
      <w:tblGrid>
        <w:gridCol w:w="3720"/>
        <w:gridCol w:w="5247"/>
      </w:tblGrid>
      <w:tr w:rsidR="007F1DBF" w:rsidRPr="00C57821" w:rsidTr="00AB35B3">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F1DBF" w:rsidRPr="00C57821" w:rsidRDefault="007F1DBF" w:rsidP="00AB35B3">
            <w:proofErr w:type="spellStart"/>
            <w:r w:rsidRPr="00C57821">
              <w:t>Κωδικός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F1DBF" w:rsidRPr="00C57821" w:rsidRDefault="007F1DBF" w:rsidP="00AB35B3"/>
        </w:tc>
      </w:tr>
      <w:tr w:rsidR="007F1DBF" w:rsidRPr="00C57821" w:rsidTr="00AB35B3">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F1DBF" w:rsidRPr="00C57821" w:rsidRDefault="007F1DBF" w:rsidP="00AB35B3">
            <w:proofErr w:type="spellStart"/>
            <w:r w:rsidRPr="00C57821">
              <w:t>Ενότητ</w:t>
            </w:r>
            <w:proofErr w:type="spellEnd"/>
            <w:r w:rsidRPr="00C57821">
              <w:t xml:space="preserve">α </w:t>
            </w:r>
            <w:proofErr w:type="spellStart"/>
            <w:r w:rsidRPr="00C57821">
              <w:t>Εργ</w:t>
            </w:r>
            <w:proofErr w:type="spellEnd"/>
            <w:r w:rsidRPr="00C57821">
              <w:t>ασίας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F1DBF" w:rsidRPr="00C57821" w:rsidRDefault="007F1DBF" w:rsidP="00AB35B3"/>
        </w:tc>
      </w:tr>
      <w:tr w:rsidR="007F1DBF" w:rsidRPr="00E86F77" w:rsidTr="00AB35B3">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F1DBF" w:rsidRPr="00C57821" w:rsidRDefault="007F1DBF" w:rsidP="00AB35B3">
            <w:r w:rsidRPr="00C57821">
              <w:t>Κα</w:t>
            </w:r>
            <w:proofErr w:type="spellStart"/>
            <w:r w:rsidRPr="00C57821">
              <w:t>τηγορί</w:t>
            </w:r>
            <w:proofErr w:type="spellEnd"/>
            <w:r w:rsidRPr="00C57821">
              <w:t>α Δαπ</w:t>
            </w:r>
            <w:proofErr w:type="spellStart"/>
            <w:r w:rsidRPr="00C57821">
              <w:t>άνης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F1DBF" w:rsidRPr="000C1CC7" w:rsidRDefault="005E0013" w:rsidP="007F1DBF">
            <w:pPr>
              <w:rPr>
                <w:lang w:val="el-GR"/>
              </w:rPr>
            </w:pPr>
            <w:r w:rsidRPr="000C1CC7">
              <w:rPr>
                <w:lang w:val="el-GR"/>
              </w:rPr>
              <w:t xml:space="preserve">Δαπάνες για </w:t>
            </w:r>
            <w:r w:rsidR="007F1DBF">
              <w:rPr>
                <w:lang w:val="el-GR"/>
              </w:rPr>
              <w:t>άυλα στοιχεία ενεργητικού</w:t>
            </w:r>
          </w:p>
        </w:tc>
      </w:tr>
      <w:tr w:rsidR="007F1DBF" w:rsidRPr="00E86F77" w:rsidTr="00AB35B3">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F1DBF" w:rsidRPr="00C57821" w:rsidRDefault="007F1DBF" w:rsidP="00AB35B3">
            <w:r w:rsidRPr="00C57821">
              <w:t>Υπ</w:t>
            </w:r>
            <w:proofErr w:type="spellStart"/>
            <w:r w:rsidRPr="00C57821">
              <w:t>οκ</w:t>
            </w:r>
            <w:proofErr w:type="spellEnd"/>
            <w:r w:rsidRPr="00C57821">
              <w:t>ατηγορία δαπ</w:t>
            </w:r>
            <w:proofErr w:type="spellStart"/>
            <w:r w:rsidRPr="00C57821">
              <w:t>άνης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959E1" w:rsidRPr="000C1CC7" w:rsidRDefault="00AB35B3" w:rsidP="000C1CC7">
            <w:pPr>
              <w:tabs>
                <w:tab w:val="left" w:pos="-4320"/>
                <w:tab w:val="left" w:pos="0"/>
              </w:tabs>
              <w:rPr>
                <w:rFonts w:cs="Calibri"/>
                <w:b/>
                <w:szCs w:val="20"/>
                <w:u w:val="single"/>
                <w:lang w:val="el-GR"/>
              </w:rPr>
            </w:pPr>
            <w:r w:rsidRPr="00830847">
              <w:rPr>
                <w:rFonts w:cs="Calibri"/>
                <w:szCs w:val="20"/>
                <w:lang w:val="el-GR"/>
              </w:rPr>
              <w:t xml:space="preserve">Δικαιώματα βιομηχανικής ιδιοκτησίας όπως: διπλώματα </w:t>
            </w:r>
            <w:proofErr w:type="spellStart"/>
            <w:r w:rsidRPr="00830847">
              <w:rPr>
                <w:rFonts w:cs="Calibri"/>
                <w:szCs w:val="20"/>
                <w:lang w:val="el-GR"/>
              </w:rPr>
              <w:t>ευρεσυτεχνίας</w:t>
            </w:r>
            <w:proofErr w:type="spellEnd"/>
            <w:r w:rsidRPr="00830847">
              <w:rPr>
                <w:rFonts w:cs="Calibri"/>
                <w:szCs w:val="20"/>
                <w:lang w:val="el-GR"/>
              </w:rPr>
              <w:t>, άδειες παραγωγής κι εκμετάλλευσης (</w:t>
            </w:r>
            <w:r w:rsidRPr="00830847">
              <w:rPr>
                <w:rFonts w:cs="Calibri"/>
                <w:szCs w:val="20"/>
                <w:lang w:val="en-US"/>
              </w:rPr>
              <w:t>licenses</w:t>
            </w:r>
            <w:r w:rsidRPr="00830847">
              <w:rPr>
                <w:rFonts w:cs="Calibri"/>
                <w:szCs w:val="20"/>
                <w:lang w:val="el-GR"/>
              </w:rPr>
              <w:t>), σήματα, μέθοδοι (</w:t>
            </w:r>
            <w:r w:rsidRPr="00830847">
              <w:rPr>
                <w:rFonts w:cs="Calibri"/>
                <w:szCs w:val="20"/>
                <w:lang w:val="en-US"/>
              </w:rPr>
              <w:t>know</w:t>
            </w:r>
            <w:r w:rsidRPr="00830847">
              <w:rPr>
                <w:rFonts w:cs="Calibri"/>
                <w:szCs w:val="20"/>
                <w:lang w:val="el-GR"/>
              </w:rPr>
              <w:t xml:space="preserve"> – </w:t>
            </w:r>
            <w:r w:rsidRPr="00830847">
              <w:rPr>
                <w:rFonts w:cs="Calibri"/>
                <w:szCs w:val="20"/>
                <w:lang w:val="en-US"/>
              </w:rPr>
              <w:t>how</w:t>
            </w:r>
            <w:r w:rsidRPr="00830847">
              <w:rPr>
                <w:rFonts w:cs="Calibri"/>
                <w:szCs w:val="20"/>
                <w:lang w:val="el-GR"/>
              </w:rPr>
              <w:t xml:space="preserve">), πρότυπα, </w:t>
            </w:r>
            <w:r>
              <w:rPr>
                <w:rFonts w:cs="Calibri"/>
                <w:szCs w:val="20"/>
                <w:lang w:val="el-GR"/>
              </w:rPr>
              <w:t>σ</w:t>
            </w:r>
            <w:r w:rsidRPr="00830847">
              <w:rPr>
                <w:rFonts w:cs="Calibri"/>
                <w:szCs w:val="20"/>
                <w:lang w:val="el-GR"/>
              </w:rPr>
              <w:t>χέδια</w:t>
            </w:r>
          </w:p>
        </w:tc>
      </w:tr>
      <w:tr w:rsidR="007F1DBF" w:rsidRPr="00C57821" w:rsidTr="00AB35B3">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F1DBF" w:rsidRPr="00C57821" w:rsidRDefault="007F1DBF" w:rsidP="00AB35B3">
            <w:proofErr w:type="spellStart"/>
            <w:r w:rsidRPr="00C57821">
              <w:t>Τύ</w:t>
            </w:r>
            <w:proofErr w:type="spellEnd"/>
            <w:r w:rsidRPr="00C57821">
              <w:t>πος/Μοντέλο</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F1DBF" w:rsidRPr="00C57821" w:rsidRDefault="007F1DBF" w:rsidP="00AB35B3"/>
        </w:tc>
      </w:tr>
      <w:tr w:rsidR="007F1DBF" w:rsidRPr="00E86F77" w:rsidTr="00AB35B3">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F1DBF" w:rsidRPr="00C57821" w:rsidRDefault="007F1DBF" w:rsidP="00AB35B3">
            <w:pPr>
              <w:rPr>
                <w:lang w:val="el-GR"/>
              </w:rPr>
            </w:pPr>
            <w:r w:rsidRPr="00C57821">
              <w:rPr>
                <w:lang w:val="el-GR"/>
              </w:rPr>
              <w:t>Τεκμηρίωση αναγκαιότητας και εύλογου κόστους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F1DBF" w:rsidRPr="00C57821" w:rsidRDefault="007F1DBF" w:rsidP="00AB35B3">
            <w:pPr>
              <w:rPr>
                <w:lang w:val="el-GR"/>
              </w:rPr>
            </w:pPr>
          </w:p>
        </w:tc>
      </w:tr>
      <w:tr w:rsidR="007F1DBF" w:rsidRPr="00C57821" w:rsidTr="00AB35B3">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F1DBF" w:rsidRPr="000C1CC7" w:rsidRDefault="007F1DBF" w:rsidP="00AB35B3">
            <w:pPr>
              <w:rPr>
                <w:lang w:val="el-GR"/>
              </w:rPr>
            </w:pPr>
            <w:proofErr w:type="spellStart"/>
            <w:r w:rsidRPr="00C57821">
              <w:t>Κόστος</w:t>
            </w:r>
            <w:proofErr w:type="spellEnd"/>
            <w:r w:rsidRPr="00C57821">
              <w:t xml:space="preserve"> </w:t>
            </w:r>
            <w:r w:rsidR="00AB35B3">
              <w:rPr>
                <w:lang w:val="el-GR"/>
              </w:rPr>
              <w:t>Κτήσης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F1DBF" w:rsidRPr="00C57821" w:rsidRDefault="007F1DBF" w:rsidP="00AB35B3"/>
        </w:tc>
      </w:tr>
      <w:tr w:rsidR="007F1DBF" w:rsidRPr="00C57821" w:rsidTr="00AB35B3">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F1DBF" w:rsidRPr="00C57821" w:rsidRDefault="007F1DBF" w:rsidP="00AB35B3">
            <w:proofErr w:type="spellStart"/>
            <w:r w:rsidRPr="00C57821">
              <w:t>Διάρκει</w:t>
            </w:r>
            <w:proofErr w:type="spellEnd"/>
            <w:r w:rsidRPr="00C57821">
              <w:t>α Απ</w:t>
            </w:r>
            <w:proofErr w:type="spellStart"/>
            <w:r w:rsidRPr="00C57821">
              <w:t>όσ</w:t>
            </w:r>
            <w:proofErr w:type="spellEnd"/>
            <w:r w:rsidRPr="00C57821">
              <w:t>βεσης (</w:t>
            </w:r>
            <w:proofErr w:type="spellStart"/>
            <w:r w:rsidRPr="00C57821">
              <w:t>σε</w:t>
            </w:r>
            <w:proofErr w:type="spellEnd"/>
            <w:r w:rsidRPr="00C57821">
              <w:t xml:space="preserve"> </w:t>
            </w:r>
            <w:proofErr w:type="spellStart"/>
            <w:r w:rsidRPr="00C57821">
              <w:t>μήνες</w:t>
            </w:r>
            <w:proofErr w:type="spellEnd"/>
            <w:r w:rsidRPr="00C57821">
              <w:t>)</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F1DBF" w:rsidRPr="00C57821" w:rsidRDefault="007F1DBF" w:rsidP="00AB35B3"/>
        </w:tc>
      </w:tr>
      <w:tr w:rsidR="007F1DBF" w:rsidRPr="00C57821" w:rsidTr="00AB35B3">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F1DBF" w:rsidRPr="00C57821" w:rsidRDefault="007F1DBF" w:rsidP="00AB35B3">
            <w:proofErr w:type="spellStart"/>
            <w:r w:rsidRPr="00C57821">
              <w:t>Ετήσι</w:t>
            </w:r>
            <w:proofErr w:type="spellEnd"/>
            <w:r w:rsidRPr="00C57821">
              <w:t xml:space="preserve">α </w:t>
            </w:r>
            <w:proofErr w:type="spellStart"/>
            <w:r w:rsidRPr="00C57821">
              <w:t>Αξί</w:t>
            </w:r>
            <w:proofErr w:type="spellEnd"/>
            <w:r w:rsidRPr="00C57821">
              <w:t>α Απ</w:t>
            </w:r>
            <w:proofErr w:type="spellStart"/>
            <w:r w:rsidRPr="00C57821">
              <w:t>όσ</w:t>
            </w:r>
            <w:proofErr w:type="spellEnd"/>
            <w:r w:rsidRPr="00C57821">
              <w:t>βεσης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F1DBF" w:rsidRPr="00C57821" w:rsidRDefault="007F1DBF" w:rsidP="00AB35B3"/>
        </w:tc>
      </w:tr>
      <w:tr w:rsidR="007F1DBF" w:rsidRPr="00E86F77" w:rsidTr="00AB35B3">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F1DBF" w:rsidRPr="00C57821" w:rsidRDefault="007F1DBF" w:rsidP="00AB35B3">
            <w:pPr>
              <w:rPr>
                <w:lang w:val="el-GR"/>
              </w:rPr>
            </w:pPr>
            <w:r w:rsidRPr="00C57821">
              <w:rPr>
                <w:lang w:val="el-GR"/>
              </w:rPr>
              <w:t>Συνολική Αξία Απόσβεσης στη διάρκεια του έργου</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F1DBF" w:rsidRPr="00C57821" w:rsidRDefault="007F1DBF" w:rsidP="00AB35B3">
            <w:pPr>
              <w:rPr>
                <w:lang w:val="el-GR"/>
              </w:rPr>
            </w:pPr>
          </w:p>
        </w:tc>
      </w:tr>
    </w:tbl>
    <w:p w:rsidR="00E959E1" w:rsidRPr="000C1CC7" w:rsidRDefault="00E959E1" w:rsidP="000C1CC7">
      <w:pPr>
        <w:tabs>
          <w:tab w:val="left" w:pos="-4320"/>
          <w:tab w:val="left" w:pos="0"/>
        </w:tabs>
        <w:ind w:left="720"/>
        <w:rPr>
          <w:rFonts w:cs="Calibri"/>
          <w:b/>
          <w:szCs w:val="20"/>
          <w:u w:val="single"/>
          <w:lang w:val="el-GR"/>
        </w:rPr>
      </w:pPr>
    </w:p>
    <w:tbl>
      <w:tblPr>
        <w:tblW w:w="896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CCCCC"/>
        <w:tblLayout w:type="fixed"/>
        <w:tblLook w:val="04A0" w:firstRow="1" w:lastRow="0" w:firstColumn="1" w:lastColumn="0" w:noHBand="0" w:noVBand="1"/>
      </w:tblPr>
      <w:tblGrid>
        <w:gridCol w:w="3720"/>
        <w:gridCol w:w="5247"/>
      </w:tblGrid>
      <w:tr w:rsidR="00AB35B3" w:rsidRPr="00C57821" w:rsidTr="00AB35B3">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AB35B3" w:rsidRPr="00C57821" w:rsidRDefault="00AB35B3" w:rsidP="00AB35B3">
            <w:proofErr w:type="spellStart"/>
            <w:r w:rsidRPr="00C57821">
              <w:t>Κωδικός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B35B3" w:rsidRPr="00C57821" w:rsidRDefault="00AB35B3" w:rsidP="00AB35B3"/>
        </w:tc>
      </w:tr>
      <w:tr w:rsidR="00AB35B3" w:rsidRPr="00C57821" w:rsidTr="00AB35B3">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AB35B3" w:rsidRPr="00C57821" w:rsidRDefault="00AB35B3" w:rsidP="00AB35B3">
            <w:proofErr w:type="spellStart"/>
            <w:r w:rsidRPr="00C57821">
              <w:t>Ενότητ</w:t>
            </w:r>
            <w:proofErr w:type="spellEnd"/>
            <w:r w:rsidRPr="00C57821">
              <w:t xml:space="preserve">α </w:t>
            </w:r>
            <w:proofErr w:type="spellStart"/>
            <w:r w:rsidRPr="00C57821">
              <w:t>Εργ</w:t>
            </w:r>
            <w:proofErr w:type="spellEnd"/>
            <w:r w:rsidRPr="00C57821">
              <w:t>ασίας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B35B3" w:rsidRPr="00C57821" w:rsidRDefault="00AB35B3" w:rsidP="00AB35B3"/>
        </w:tc>
      </w:tr>
      <w:tr w:rsidR="00AB35B3" w:rsidRPr="00E86F77" w:rsidTr="00AB35B3">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AB35B3" w:rsidRPr="00C57821" w:rsidRDefault="00AB35B3" w:rsidP="00AB35B3">
            <w:r w:rsidRPr="00C57821">
              <w:t>Κα</w:t>
            </w:r>
            <w:proofErr w:type="spellStart"/>
            <w:r w:rsidRPr="00C57821">
              <w:t>τηγορί</w:t>
            </w:r>
            <w:proofErr w:type="spellEnd"/>
            <w:r w:rsidRPr="00C57821">
              <w:t>α Δαπ</w:t>
            </w:r>
            <w:proofErr w:type="spellStart"/>
            <w:r w:rsidRPr="00C57821">
              <w:t>άνης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B35B3" w:rsidRPr="007F1DBF" w:rsidRDefault="00AB35B3" w:rsidP="00AB35B3">
            <w:pPr>
              <w:rPr>
                <w:lang w:val="el-GR"/>
              </w:rPr>
            </w:pPr>
            <w:r w:rsidRPr="007F1DBF">
              <w:rPr>
                <w:lang w:val="el-GR"/>
              </w:rPr>
              <w:t xml:space="preserve">Δαπάνες για </w:t>
            </w:r>
            <w:r>
              <w:rPr>
                <w:lang w:val="el-GR"/>
              </w:rPr>
              <w:t>άυλα στοιχεία ενεργητικού</w:t>
            </w:r>
          </w:p>
        </w:tc>
      </w:tr>
      <w:tr w:rsidR="00AB35B3" w:rsidRPr="00E86F77" w:rsidTr="00AB35B3">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AB35B3" w:rsidRPr="00C57821" w:rsidRDefault="00AB35B3" w:rsidP="00AB35B3">
            <w:r w:rsidRPr="00C57821">
              <w:t>Υπ</w:t>
            </w:r>
            <w:proofErr w:type="spellStart"/>
            <w:r w:rsidRPr="00C57821">
              <w:t>οκ</w:t>
            </w:r>
            <w:proofErr w:type="spellEnd"/>
            <w:r w:rsidRPr="00C57821">
              <w:t>ατηγορία δαπ</w:t>
            </w:r>
            <w:proofErr w:type="spellStart"/>
            <w:r w:rsidRPr="00C57821">
              <w:t>άνης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B35B3" w:rsidRPr="00AB35B3" w:rsidRDefault="00AB35B3" w:rsidP="00AB35B3">
            <w:pPr>
              <w:tabs>
                <w:tab w:val="left" w:pos="-4320"/>
                <w:tab w:val="left" w:pos="0"/>
              </w:tabs>
              <w:rPr>
                <w:rFonts w:cs="Calibri"/>
                <w:b/>
                <w:szCs w:val="20"/>
                <w:u w:val="single"/>
                <w:lang w:val="el-GR"/>
              </w:rPr>
            </w:pPr>
            <w:r>
              <w:rPr>
                <w:rFonts w:cs="Calibri"/>
                <w:szCs w:val="20"/>
                <w:lang w:val="el-GR"/>
              </w:rPr>
              <w:t>Δικαιώματα χρήσης ενσώματων παγίων στοιχείων και λοιπά δικαιώματα</w:t>
            </w:r>
          </w:p>
        </w:tc>
      </w:tr>
      <w:tr w:rsidR="00AB35B3" w:rsidRPr="00C57821" w:rsidTr="00AB35B3">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AB35B3" w:rsidRPr="00C57821" w:rsidRDefault="00AB35B3" w:rsidP="00AB35B3">
            <w:proofErr w:type="spellStart"/>
            <w:r w:rsidRPr="00C57821">
              <w:t>Τύ</w:t>
            </w:r>
            <w:proofErr w:type="spellEnd"/>
            <w:r w:rsidRPr="00C57821">
              <w:t>πος/Μοντέλο</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B35B3" w:rsidRPr="00C57821" w:rsidRDefault="00AB35B3" w:rsidP="00AB35B3"/>
        </w:tc>
      </w:tr>
      <w:tr w:rsidR="00AB35B3" w:rsidRPr="00E86F77" w:rsidTr="00AB35B3">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AB35B3" w:rsidRPr="00C57821" w:rsidRDefault="00AB35B3" w:rsidP="00AB35B3">
            <w:pPr>
              <w:rPr>
                <w:lang w:val="el-GR"/>
              </w:rPr>
            </w:pPr>
            <w:r w:rsidRPr="00C57821">
              <w:rPr>
                <w:lang w:val="el-GR"/>
              </w:rPr>
              <w:t>Τεκμηρίωση αναγκαιότητας και εύλογου κόστους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B35B3" w:rsidRPr="00C57821" w:rsidRDefault="00AB35B3" w:rsidP="00AB35B3">
            <w:pPr>
              <w:rPr>
                <w:lang w:val="el-GR"/>
              </w:rPr>
            </w:pPr>
          </w:p>
        </w:tc>
      </w:tr>
      <w:tr w:rsidR="00AB35B3" w:rsidRPr="00C57821" w:rsidTr="00AB35B3">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AB35B3" w:rsidRPr="00AB35B3" w:rsidRDefault="00AB35B3" w:rsidP="00AB35B3">
            <w:pPr>
              <w:rPr>
                <w:lang w:val="el-GR"/>
              </w:rPr>
            </w:pPr>
            <w:proofErr w:type="spellStart"/>
            <w:r w:rsidRPr="00C57821">
              <w:t>Κόστος</w:t>
            </w:r>
            <w:proofErr w:type="spellEnd"/>
            <w:r w:rsidRPr="00C57821">
              <w:t xml:space="preserve"> </w:t>
            </w:r>
            <w:r>
              <w:rPr>
                <w:lang w:val="el-GR"/>
              </w:rPr>
              <w:t>Κτήσης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B35B3" w:rsidRPr="00C57821" w:rsidRDefault="00AB35B3" w:rsidP="00AB35B3"/>
        </w:tc>
      </w:tr>
      <w:tr w:rsidR="00AB35B3" w:rsidRPr="00C57821" w:rsidTr="00AB35B3">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AB35B3" w:rsidRPr="00C57821" w:rsidRDefault="00AB35B3" w:rsidP="00AB35B3">
            <w:proofErr w:type="spellStart"/>
            <w:r w:rsidRPr="00C57821">
              <w:t>Διάρκει</w:t>
            </w:r>
            <w:proofErr w:type="spellEnd"/>
            <w:r w:rsidRPr="00C57821">
              <w:t>α Απ</w:t>
            </w:r>
            <w:proofErr w:type="spellStart"/>
            <w:r w:rsidRPr="00C57821">
              <w:t>όσ</w:t>
            </w:r>
            <w:proofErr w:type="spellEnd"/>
            <w:r w:rsidRPr="00C57821">
              <w:t>βεσης (</w:t>
            </w:r>
            <w:proofErr w:type="spellStart"/>
            <w:r w:rsidRPr="00C57821">
              <w:t>σε</w:t>
            </w:r>
            <w:proofErr w:type="spellEnd"/>
            <w:r w:rsidRPr="00C57821">
              <w:t xml:space="preserve"> </w:t>
            </w:r>
            <w:proofErr w:type="spellStart"/>
            <w:r w:rsidRPr="00C57821">
              <w:t>μήνες</w:t>
            </w:r>
            <w:proofErr w:type="spellEnd"/>
            <w:r w:rsidRPr="00C57821">
              <w:t>)</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B35B3" w:rsidRPr="00C57821" w:rsidRDefault="00AB35B3" w:rsidP="00AB35B3"/>
        </w:tc>
      </w:tr>
      <w:tr w:rsidR="00AB35B3" w:rsidRPr="00C57821" w:rsidTr="00AB35B3">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AB35B3" w:rsidRPr="00C57821" w:rsidRDefault="00AB35B3" w:rsidP="00AB35B3">
            <w:proofErr w:type="spellStart"/>
            <w:r w:rsidRPr="00C57821">
              <w:t>Ετήσι</w:t>
            </w:r>
            <w:proofErr w:type="spellEnd"/>
            <w:r w:rsidRPr="00C57821">
              <w:t xml:space="preserve">α </w:t>
            </w:r>
            <w:proofErr w:type="spellStart"/>
            <w:r w:rsidRPr="00C57821">
              <w:t>Αξί</w:t>
            </w:r>
            <w:proofErr w:type="spellEnd"/>
            <w:r w:rsidRPr="00C57821">
              <w:t>α Απ</w:t>
            </w:r>
            <w:proofErr w:type="spellStart"/>
            <w:r w:rsidRPr="00C57821">
              <w:t>όσ</w:t>
            </w:r>
            <w:proofErr w:type="spellEnd"/>
            <w:r w:rsidRPr="00C57821">
              <w:t>βεσης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B35B3" w:rsidRPr="00C57821" w:rsidRDefault="00AB35B3" w:rsidP="00AB35B3"/>
        </w:tc>
      </w:tr>
      <w:tr w:rsidR="00AB35B3" w:rsidRPr="00E86F77" w:rsidTr="00AB35B3">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AB35B3" w:rsidRPr="00C57821" w:rsidRDefault="00AB35B3" w:rsidP="00AB35B3">
            <w:pPr>
              <w:rPr>
                <w:lang w:val="el-GR"/>
              </w:rPr>
            </w:pPr>
            <w:r w:rsidRPr="00C57821">
              <w:rPr>
                <w:lang w:val="el-GR"/>
              </w:rPr>
              <w:t>Συνολική Αξία Απόσβεσης στη διάρκεια του έργου</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B35B3" w:rsidRPr="00C57821" w:rsidRDefault="00AB35B3" w:rsidP="00AB35B3">
            <w:pPr>
              <w:rPr>
                <w:lang w:val="el-GR"/>
              </w:rPr>
            </w:pPr>
          </w:p>
        </w:tc>
      </w:tr>
    </w:tbl>
    <w:p w:rsidR="00E959E1" w:rsidRPr="000C1CC7" w:rsidRDefault="00E959E1" w:rsidP="000C1CC7">
      <w:pPr>
        <w:tabs>
          <w:tab w:val="left" w:pos="-4320"/>
          <w:tab w:val="left" w:pos="0"/>
        </w:tabs>
        <w:rPr>
          <w:rFonts w:cs="Calibri"/>
          <w:b/>
          <w:szCs w:val="20"/>
          <w:u w:val="single"/>
          <w:lang w:val="el-GR"/>
        </w:rPr>
      </w:pPr>
    </w:p>
    <w:tbl>
      <w:tblPr>
        <w:tblW w:w="896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CCCCC"/>
        <w:tblLayout w:type="fixed"/>
        <w:tblLook w:val="04A0" w:firstRow="1" w:lastRow="0" w:firstColumn="1" w:lastColumn="0" w:noHBand="0" w:noVBand="1"/>
      </w:tblPr>
      <w:tblGrid>
        <w:gridCol w:w="3720"/>
        <w:gridCol w:w="5247"/>
      </w:tblGrid>
      <w:tr w:rsidR="00AB35B3" w:rsidRPr="00C57821" w:rsidTr="00AB35B3">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AB35B3" w:rsidRPr="00C57821" w:rsidRDefault="00AB35B3" w:rsidP="00AB35B3">
            <w:proofErr w:type="spellStart"/>
            <w:r w:rsidRPr="00C57821">
              <w:t>Κωδικός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B35B3" w:rsidRPr="00C57821" w:rsidRDefault="00AB35B3" w:rsidP="00AB35B3"/>
        </w:tc>
      </w:tr>
      <w:tr w:rsidR="00AB35B3" w:rsidRPr="00C57821" w:rsidTr="00AB35B3">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AB35B3" w:rsidRPr="00C57821" w:rsidRDefault="00AB35B3" w:rsidP="00AB35B3">
            <w:proofErr w:type="spellStart"/>
            <w:r w:rsidRPr="00C57821">
              <w:t>Ενότητ</w:t>
            </w:r>
            <w:proofErr w:type="spellEnd"/>
            <w:r w:rsidRPr="00C57821">
              <w:t xml:space="preserve">α </w:t>
            </w:r>
            <w:proofErr w:type="spellStart"/>
            <w:r w:rsidRPr="00C57821">
              <w:t>Εργ</w:t>
            </w:r>
            <w:proofErr w:type="spellEnd"/>
            <w:r w:rsidRPr="00C57821">
              <w:t>ασίας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B35B3" w:rsidRPr="00C57821" w:rsidRDefault="00AB35B3" w:rsidP="00AB35B3"/>
        </w:tc>
      </w:tr>
      <w:tr w:rsidR="00AB35B3" w:rsidRPr="00E86F77" w:rsidTr="00AB35B3">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AB35B3" w:rsidRPr="00C57821" w:rsidRDefault="00AB35B3" w:rsidP="00AB35B3">
            <w:r w:rsidRPr="00C57821">
              <w:t>Κα</w:t>
            </w:r>
            <w:proofErr w:type="spellStart"/>
            <w:r w:rsidRPr="00C57821">
              <w:t>τηγορί</w:t>
            </w:r>
            <w:proofErr w:type="spellEnd"/>
            <w:r w:rsidRPr="00C57821">
              <w:t>α Δαπ</w:t>
            </w:r>
            <w:proofErr w:type="spellStart"/>
            <w:r w:rsidRPr="00C57821">
              <w:t>άνης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B35B3" w:rsidRPr="007F1DBF" w:rsidRDefault="00AB35B3" w:rsidP="00AB35B3">
            <w:pPr>
              <w:rPr>
                <w:lang w:val="el-GR"/>
              </w:rPr>
            </w:pPr>
            <w:r w:rsidRPr="007F1DBF">
              <w:rPr>
                <w:lang w:val="el-GR"/>
              </w:rPr>
              <w:t xml:space="preserve">Δαπάνες για </w:t>
            </w:r>
            <w:r>
              <w:rPr>
                <w:lang w:val="el-GR"/>
              </w:rPr>
              <w:t>άυλα στοιχεία ενεργητικού</w:t>
            </w:r>
          </w:p>
        </w:tc>
      </w:tr>
      <w:tr w:rsidR="00AB35B3" w:rsidRPr="00E86F77" w:rsidTr="00AB35B3">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AB35B3" w:rsidRPr="00C57821" w:rsidRDefault="00AB35B3" w:rsidP="00AB35B3">
            <w:r w:rsidRPr="00C57821">
              <w:t>Υπ</w:t>
            </w:r>
            <w:proofErr w:type="spellStart"/>
            <w:r w:rsidRPr="00C57821">
              <w:t>οκ</w:t>
            </w:r>
            <w:proofErr w:type="spellEnd"/>
            <w:r w:rsidRPr="00C57821">
              <w:t>ατηγορία δαπ</w:t>
            </w:r>
            <w:proofErr w:type="spellStart"/>
            <w:r w:rsidRPr="00C57821">
              <w:t>άνης</w:t>
            </w:r>
            <w:proofErr w:type="spellEnd"/>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B35B3" w:rsidRPr="00AB35B3" w:rsidRDefault="00AB35B3" w:rsidP="00AB35B3">
            <w:pPr>
              <w:tabs>
                <w:tab w:val="left" w:pos="-4320"/>
                <w:tab w:val="left" w:pos="0"/>
              </w:tabs>
              <w:rPr>
                <w:rFonts w:cs="Calibri"/>
                <w:b/>
                <w:szCs w:val="20"/>
                <w:u w:val="single"/>
                <w:lang w:val="el-GR"/>
              </w:rPr>
            </w:pPr>
            <w:r>
              <w:rPr>
                <w:rFonts w:cs="Calibri"/>
                <w:szCs w:val="20"/>
                <w:lang w:val="el-GR"/>
              </w:rPr>
              <w:t>Έξοδα ανάπτυξης προϊόντων και υπηρεσιών</w:t>
            </w:r>
          </w:p>
        </w:tc>
      </w:tr>
      <w:tr w:rsidR="00AB35B3" w:rsidRPr="00C57821" w:rsidTr="00AB35B3">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AB35B3" w:rsidRPr="00C57821" w:rsidRDefault="00AB35B3" w:rsidP="00AB35B3">
            <w:proofErr w:type="spellStart"/>
            <w:r w:rsidRPr="00C57821">
              <w:t>Τύ</w:t>
            </w:r>
            <w:proofErr w:type="spellEnd"/>
            <w:r w:rsidRPr="00C57821">
              <w:t>πος/Μοντέλο</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B35B3" w:rsidRPr="00C57821" w:rsidRDefault="00AB35B3" w:rsidP="00AB35B3"/>
        </w:tc>
      </w:tr>
      <w:tr w:rsidR="00AB35B3" w:rsidRPr="00E86F77" w:rsidTr="00AB35B3">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AB35B3" w:rsidRPr="00C57821" w:rsidRDefault="00AB35B3" w:rsidP="00AB35B3">
            <w:pPr>
              <w:rPr>
                <w:lang w:val="el-GR"/>
              </w:rPr>
            </w:pPr>
            <w:r w:rsidRPr="00C57821">
              <w:rPr>
                <w:lang w:val="el-GR"/>
              </w:rPr>
              <w:t>Τεκμηρίωση αναγκαιότητας και εύλογου κόστους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B35B3" w:rsidRPr="00C57821" w:rsidRDefault="00AB35B3" w:rsidP="00AB35B3">
            <w:pPr>
              <w:rPr>
                <w:lang w:val="el-GR"/>
              </w:rPr>
            </w:pPr>
          </w:p>
        </w:tc>
      </w:tr>
      <w:tr w:rsidR="00AB35B3" w:rsidRPr="00C57821" w:rsidTr="00AB35B3">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AB35B3" w:rsidRPr="00AB35B3" w:rsidRDefault="00AB35B3" w:rsidP="00AB35B3">
            <w:pPr>
              <w:rPr>
                <w:lang w:val="el-GR"/>
              </w:rPr>
            </w:pPr>
            <w:proofErr w:type="spellStart"/>
            <w:r w:rsidRPr="00C57821">
              <w:t>Κόστος</w:t>
            </w:r>
            <w:proofErr w:type="spellEnd"/>
            <w:r w:rsidRPr="00C57821">
              <w:t xml:space="preserve"> </w:t>
            </w:r>
            <w:r>
              <w:rPr>
                <w:lang w:val="el-GR"/>
              </w:rPr>
              <w:t>Κτήσης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B35B3" w:rsidRPr="00C57821" w:rsidRDefault="00AB35B3" w:rsidP="00AB35B3"/>
        </w:tc>
      </w:tr>
      <w:tr w:rsidR="00AB35B3" w:rsidRPr="00C57821" w:rsidTr="00AB35B3">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AB35B3" w:rsidRPr="00C57821" w:rsidRDefault="00AB35B3" w:rsidP="00AB35B3">
            <w:proofErr w:type="spellStart"/>
            <w:r w:rsidRPr="00C57821">
              <w:t>Διάρκει</w:t>
            </w:r>
            <w:proofErr w:type="spellEnd"/>
            <w:r w:rsidRPr="00C57821">
              <w:t>α Απ</w:t>
            </w:r>
            <w:proofErr w:type="spellStart"/>
            <w:r w:rsidRPr="00C57821">
              <w:t>όσ</w:t>
            </w:r>
            <w:proofErr w:type="spellEnd"/>
            <w:r w:rsidRPr="00C57821">
              <w:t>βεσης (</w:t>
            </w:r>
            <w:proofErr w:type="spellStart"/>
            <w:r w:rsidRPr="00C57821">
              <w:t>σε</w:t>
            </w:r>
            <w:proofErr w:type="spellEnd"/>
            <w:r w:rsidRPr="00C57821">
              <w:t xml:space="preserve"> </w:t>
            </w:r>
            <w:proofErr w:type="spellStart"/>
            <w:r w:rsidRPr="00C57821">
              <w:t>μήνες</w:t>
            </w:r>
            <w:proofErr w:type="spellEnd"/>
            <w:r w:rsidRPr="00C57821">
              <w:t>)</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B35B3" w:rsidRPr="00C57821" w:rsidRDefault="00AB35B3" w:rsidP="00AB35B3"/>
        </w:tc>
      </w:tr>
      <w:tr w:rsidR="00AB35B3" w:rsidRPr="00C57821" w:rsidTr="00AB35B3">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AB35B3" w:rsidRPr="00C57821" w:rsidRDefault="00AB35B3" w:rsidP="00AB35B3">
            <w:proofErr w:type="spellStart"/>
            <w:r w:rsidRPr="00C57821">
              <w:t>Ετήσι</w:t>
            </w:r>
            <w:proofErr w:type="spellEnd"/>
            <w:r w:rsidRPr="00C57821">
              <w:t xml:space="preserve">α </w:t>
            </w:r>
            <w:proofErr w:type="spellStart"/>
            <w:r w:rsidRPr="00C57821">
              <w:t>Αξί</w:t>
            </w:r>
            <w:proofErr w:type="spellEnd"/>
            <w:r w:rsidRPr="00C57821">
              <w:t>α Απ</w:t>
            </w:r>
            <w:proofErr w:type="spellStart"/>
            <w:r w:rsidRPr="00C57821">
              <w:t>όσ</w:t>
            </w:r>
            <w:proofErr w:type="spellEnd"/>
            <w:r w:rsidRPr="00C57821">
              <w:t>βεσης</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B35B3" w:rsidRPr="00C57821" w:rsidRDefault="00AB35B3" w:rsidP="00AB35B3"/>
        </w:tc>
      </w:tr>
      <w:tr w:rsidR="00AB35B3" w:rsidRPr="00E86F77" w:rsidTr="00AB35B3">
        <w:trPr>
          <w:trHeight w:val="340"/>
        </w:trPr>
        <w:tc>
          <w:tcPr>
            <w:tcW w:w="3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AB35B3" w:rsidRPr="00C57821" w:rsidRDefault="00AB35B3" w:rsidP="00AB35B3">
            <w:pPr>
              <w:rPr>
                <w:lang w:val="el-GR"/>
              </w:rPr>
            </w:pPr>
            <w:r w:rsidRPr="00C57821">
              <w:rPr>
                <w:lang w:val="el-GR"/>
              </w:rPr>
              <w:t>Συνολική Αξία Απόσβεσης στη διάρκεια του έργου</w:t>
            </w:r>
          </w:p>
        </w:tc>
        <w:tc>
          <w:tcPr>
            <w:tcW w:w="52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B35B3" w:rsidRPr="00C57821" w:rsidRDefault="00AB35B3" w:rsidP="00AB35B3">
            <w:pPr>
              <w:rPr>
                <w:lang w:val="el-GR"/>
              </w:rPr>
            </w:pPr>
          </w:p>
        </w:tc>
      </w:tr>
    </w:tbl>
    <w:p w:rsidR="00E959E1" w:rsidRDefault="00E959E1" w:rsidP="000C1CC7">
      <w:pPr>
        <w:tabs>
          <w:tab w:val="left" w:pos="-4320"/>
          <w:tab w:val="left" w:pos="0"/>
        </w:tabs>
        <w:rPr>
          <w:rFonts w:cs="Calibri"/>
          <w:b/>
          <w:szCs w:val="20"/>
          <w:u w:val="single"/>
          <w:lang w:val="el-GR"/>
        </w:rPr>
      </w:pPr>
    </w:p>
    <w:p w:rsidR="00E959E1" w:rsidRDefault="00E959E1" w:rsidP="000C1CC7">
      <w:pPr>
        <w:tabs>
          <w:tab w:val="left" w:pos="-4320"/>
          <w:tab w:val="left" w:pos="0"/>
        </w:tabs>
        <w:rPr>
          <w:rFonts w:cs="Calibri"/>
          <w:b/>
          <w:szCs w:val="20"/>
          <w:u w:val="single"/>
          <w:lang w:val="el-GR"/>
        </w:rPr>
      </w:pPr>
    </w:p>
    <w:p w:rsidR="00E959E1" w:rsidRDefault="00E959E1" w:rsidP="000C1CC7">
      <w:pPr>
        <w:tabs>
          <w:tab w:val="left" w:pos="-4320"/>
          <w:tab w:val="left" w:pos="0"/>
        </w:tabs>
        <w:rPr>
          <w:rFonts w:cs="Calibri"/>
          <w:b/>
          <w:szCs w:val="20"/>
          <w:u w:val="single"/>
          <w:lang w:val="el-GR"/>
        </w:rPr>
      </w:pPr>
    </w:p>
    <w:p w:rsidR="007F1DBF" w:rsidRPr="000C1CC7" w:rsidRDefault="007F1DBF" w:rsidP="00AB35B3">
      <w:pPr>
        <w:rPr>
          <w:rFonts w:cs="Calibri"/>
          <w:szCs w:val="20"/>
          <w:lang w:val="el-GR"/>
        </w:rPr>
        <w:sectPr w:rsidR="007F1DBF" w:rsidRPr="000C1CC7" w:rsidSect="001934C2">
          <w:pgSz w:w="11906" w:h="16838"/>
          <w:pgMar w:top="958" w:right="1797" w:bottom="1440" w:left="1701" w:header="709" w:footer="709" w:gutter="0"/>
          <w:cols w:space="720"/>
          <w:docGrid w:linePitch="600" w:charSpace="32768"/>
        </w:sectPr>
      </w:pPr>
    </w:p>
    <w:p w:rsidR="00C57821" w:rsidRPr="000C1CC7" w:rsidRDefault="00C57821" w:rsidP="00C57821">
      <w:pPr>
        <w:rPr>
          <w:lang w:val="el-GR"/>
        </w:rPr>
      </w:pPr>
    </w:p>
    <w:tbl>
      <w:tblPr>
        <w:tblW w:w="14459" w:type="dxa"/>
        <w:tblInd w:w="-176" w:type="dxa"/>
        <w:tblLayout w:type="fixed"/>
        <w:tblLook w:val="04A0" w:firstRow="1" w:lastRow="0" w:firstColumn="1" w:lastColumn="0" w:noHBand="0" w:noVBand="1"/>
      </w:tblPr>
      <w:tblGrid>
        <w:gridCol w:w="145"/>
        <w:gridCol w:w="1132"/>
        <w:gridCol w:w="1701"/>
        <w:gridCol w:w="1417"/>
        <w:gridCol w:w="1559"/>
        <w:gridCol w:w="1985"/>
        <w:gridCol w:w="1559"/>
        <w:gridCol w:w="907"/>
        <w:gridCol w:w="652"/>
        <w:gridCol w:w="1701"/>
        <w:gridCol w:w="1701"/>
      </w:tblGrid>
      <w:tr w:rsidR="00C57821" w:rsidRPr="00E86F77" w:rsidTr="00C57821">
        <w:trPr>
          <w:gridBefore w:val="1"/>
          <w:gridAfter w:val="3"/>
          <w:wBefore w:w="145" w:type="dxa"/>
          <w:wAfter w:w="4054" w:type="dxa"/>
          <w:trHeight w:val="420"/>
        </w:trPr>
        <w:tc>
          <w:tcPr>
            <w:tcW w:w="10260" w:type="dxa"/>
            <w:gridSpan w:val="7"/>
            <w:shd w:val="clear" w:color="auto" w:fill="auto"/>
          </w:tcPr>
          <w:p w:rsidR="00C57821" w:rsidRPr="009D0B20" w:rsidRDefault="00C57821" w:rsidP="00C57821">
            <w:pPr>
              <w:rPr>
                <w:b/>
                <w:lang w:val="el-GR"/>
              </w:rPr>
            </w:pPr>
            <w:bookmarkStart w:id="52" w:name="_Toc452647244"/>
            <w:r w:rsidRPr="009D0B20">
              <w:rPr>
                <w:b/>
                <w:lang w:val="el-GR"/>
              </w:rPr>
              <w:t xml:space="preserve">5.2 ΚΑΤΑΝΟΜΗ ΤΟΥ ΠΡΟΫΠΟΛΟΓΙΣΜΟΥ ΤΗΣ ΕΠΕΝΔΥΣΗΣ ΤΟΥ ΣΥΝΤΟΝΙΣΤΗ ΦΟΡΕΑ </w:t>
            </w:r>
            <w:bookmarkEnd w:id="52"/>
          </w:p>
        </w:tc>
      </w:tr>
      <w:tr w:rsidR="00C57821" w:rsidRPr="00C57821" w:rsidTr="00C578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40"/>
        </w:trPr>
        <w:tc>
          <w:tcPr>
            <w:tcW w:w="1277" w:type="dxa"/>
            <w:gridSpan w:val="2"/>
            <w:shd w:val="clear" w:color="auto" w:fill="D9D9D9"/>
            <w:vAlign w:val="center"/>
          </w:tcPr>
          <w:p w:rsidR="00C57821" w:rsidRPr="00C57821" w:rsidRDefault="00C57821" w:rsidP="00C57821">
            <w:r w:rsidRPr="00C57821">
              <w:t>Α/Α</w:t>
            </w:r>
          </w:p>
        </w:tc>
        <w:tc>
          <w:tcPr>
            <w:tcW w:w="1701" w:type="dxa"/>
            <w:shd w:val="clear" w:color="auto" w:fill="D9D9D9"/>
            <w:vAlign w:val="center"/>
          </w:tcPr>
          <w:p w:rsidR="00C57821" w:rsidRPr="00C57821" w:rsidRDefault="00C57821" w:rsidP="00C57821">
            <w:proofErr w:type="spellStart"/>
            <w:r w:rsidRPr="00C57821">
              <w:t>Συντομογρ</w:t>
            </w:r>
            <w:proofErr w:type="spellEnd"/>
            <w:r w:rsidRPr="00C57821">
              <w:t xml:space="preserve">αφία </w:t>
            </w:r>
            <w:proofErr w:type="spellStart"/>
            <w:r w:rsidRPr="00C57821">
              <w:t>Φορέ</w:t>
            </w:r>
            <w:proofErr w:type="spellEnd"/>
            <w:r w:rsidRPr="00C57821">
              <w:t>α</w:t>
            </w:r>
          </w:p>
        </w:tc>
        <w:tc>
          <w:tcPr>
            <w:tcW w:w="1417" w:type="dxa"/>
            <w:shd w:val="clear" w:color="auto" w:fill="D9D9D9"/>
            <w:vAlign w:val="center"/>
          </w:tcPr>
          <w:p w:rsidR="00C57821" w:rsidRPr="00C57821" w:rsidRDefault="00C57821" w:rsidP="00C57821">
            <w:proofErr w:type="spellStart"/>
            <w:r w:rsidRPr="00C57821">
              <w:t>Είδος</w:t>
            </w:r>
            <w:proofErr w:type="spellEnd"/>
            <w:r w:rsidRPr="00C57821">
              <w:t xml:space="preserve"> </w:t>
            </w:r>
            <w:proofErr w:type="spellStart"/>
            <w:r w:rsidRPr="00C57821">
              <w:t>Φορέ</w:t>
            </w:r>
            <w:proofErr w:type="spellEnd"/>
            <w:r w:rsidRPr="00C57821">
              <w:t>α</w:t>
            </w:r>
          </w:p>
        </w:tc>
        <w:tc>
          <w:tcPr>
            <w:tcW w:w="1559" w:type="dxa"/>
            <w:shd w:val="clear" w:color="auto" w:fill="D9D9D9"/>
            <w:vAlign w:val="center"/>
          </w:tcPr>
          <w:p w:rsidR="00C57821" w:rsidRPr="00C57821" w:rsidRDefault="00C57821" w:rsidP="00C57821">
            <w:r w:rsidRPr="00C57821">
              <w:t>Επ</w:t>
            </w:r>
            <w:proofErr w:type="spellStart"/>
            <w:r w:rsidRPr="00C57821">
              <w:t>ιλέξιμος</w:t>
            </w:r>
            <w:proofErr w:type="spellEnd"/>
            <w:r w:rsidRPr="00C57821">
              <w:t xml:space="preserve"> Π/Υ</w:t>
            </w:r>
          </w:p>
        </w:tc>
        <w:tc>
          <w:tcPr>
            <w:tcW w:w="1985" w:type="dxa"/>
            <w:shd w:val="clear" w:color="auto" w:fill="D9D9D9"/>
            <w:vAlign w:val="center"/>
          </w:tcPr>
          <w:p w:rsidR="00C57821" w:rsidRPr="00C57821" w:rsidRDefault="00C57821" w:rsidP="00C57821">
            <w:r w:rsidRPr="00C57821">
              <w:t>Επ</w:t>
            </w:r>
            <w:proofErr w:type="spellStart"/>
            <w:r w:rsidRPr="00C57821">
              <w:t>ιχορηγούμενος</w:t>
            </w:r>
            <w:proofErr w:type="spellEnd"/>
            <w:r w:rsidRPr="00C57821">
              <w:t xml:space="preserve"> Π/Υ</w:t>
            </w:r>
          </w:p>
        </w:tc>
        <w:tc>
          <w:tcPr>
            <w:tcW w:w="1559" w:type="dxa"/>
            <w:shd w:val="clear" w:color="auto" w:fill="D9D9D9"/>
            <w:vAlign w:val="center"/>
          </w:tcPr>
          <w:p w:rsidR="00C57821" w:rsidRPr="00C57821" w:rsidRDefault="00C57821" w:rsidP="00C57821">
            <w:proofErr w:type="spellStart"/>
            <w:r w:rsidRPr="00C57821">
              <w:t>Δημόσι</w:t>
            </w:r>
            <w:proofErr w:type="spellEnd"/>
            <w:r w:rsidRPr="00C57821">
              <w:t>α Δαπ</w:t>
            </w:r>
            <w:proofErr w:type="spellStart"/>
            <w:r w:rsidRPr="00C57821">
              <w:t>άνη</w:t>
            </w:r>
            <w:proofErr w:type="spellEnd"/>
          </w:p>
        </w:tc>
        <w:tc>
          <w:tcPr>
            <w:tcW w:w="1559" w:type="dxa"/>
            <w:gridSpan w:val="2"/>
            <w:shd w:val="clear" w:color="auto" w:fill="D9D9D9"/>
            <w:vAlign w:val="center"/>
          </w:tcPr>
          <w:p w:rsidR="00C57821" w:rsidRPr="00C57821" w:rsidRDefault="00C57821" w:rsidP="00C57821">
            <w:proofErr w:type="spellStart"/>
            <w:r w:rsidRPr="00C57821">
              <w:t>Δημόσι</w:t>
            </w:r>
            <w:proofErr w:type="spellEnd"/>
            <w:r w:rsidRPr="00C57821">
              <w:t>α Δαπ</w:t>
            </w:r>
            <w:proofErr w:type="spellStart"/>
            <w:r w:rsidRPr="00C57821">
              <w:t>άνη</w:t>
            </w:r>
            <w:proofErr w:type="spellEnd"/>
            <w:r w:rsidRPr="00C57821">
              <w:t xml:space="preserve"> (%)</w:t>
            </w:r>
          </w:p>
        </w:tc>
        <w:tc>
          <w:tcPr>
            <w:tcW w:w="1701" w:type="dxa"/>
            <w:shd w:val="clear" w:color="auto" w:fill="D9D9D9"/>
            <w:vAlign w:val="center"/>
          </w:tcPr>
          <w:p w:rsidR="00C57821" w:rsidRPr="00C57821" w:rsidRDefault="00C57821" w:rsidP="00C57821">
            <w:pPr>
              <w:rPr>
                <w:lang w:val="el-GR"/>
              </w:rPr>
            </w:pPr>
            <w:r w:rsidRPr="00C57821">
              <w:rPr>
                <w:lang w:val="el-GR"/>
              </w:rPr>
              <w:t>(%) Δ.Δ. επί της συνολικής Δ.Δ.</w:t>
            </w:r>
          </w:p>
        </w:tc>
        <w:tc>
          <w:tcPr>
            <w:tcW w:w="1701" w:type="dxa"/>
            <w:shd w:val="clear" w:color="auto" w:fill="D9D9D9"/>
          </w:tcPr>
          <w:p w:rsidR="00C57821" w:rsidRPr="00C57821" w:rsidRDefault="00C57821" w:rsidP="00C57821">
            <w:proofErr w:type="spellStart"/>
            <w:r w:rsidRPr="00C57821">
              <w:t>Περιφέρει</w:t>
            </w:r>
            <w:proofErr w:type="spellEnd"/>
            <w:r w:rsidRPr="00C57821">
              <w:t>α</w:t>
            </w:r>
          </w:p>
        </w:tc>
      </w:tr>
      <w:tr w:rsidR="00C57821" w:rsidRPr="00C57821" w:rsidTr="00C578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40"/>
        </w:trPr>
        <w:tc>
          <w:tcPr>
            <w:tcW w:w="1277" w:type="dxa"/>
            <w:gridSpan w:val="2"/>
          </w:tcPr>
          <w:p w:rsidR="00C57821" w:rsidRPr="00C57821" w:rsidRDefault="00C57821" w:rsidP="00C57821">
            <w:r w:rsidRPr="00C57821">
              <w:t>1</w:t>
            </w:r>
          </w:p>
        </w:tc>
        <w:tc>
          <w:tcPr>
            <w:tcW w:w="1701" w:type="dxa"/>
          </w:tcPr>
          <w:p w:rsidR="00C57821" w:rsidRPr="00C57821" w:rsidRDefault="00C57821" w:rsidP="00C57821"/>
        </w:tc>
        <w:tc>
          <w:tcPr>
            <w:tcW w:w="1417" w:type="dxa"/>
          </w:tcPr>
          <w:p w:rsidR="00C57821" w:rsidRPr="00C57821" w:rsidRDefault="00C57821" w:rsidP="00C57821"/>
        </w:tc>
        <w:tc>
          <w:tcPr>
            <w:tcW w:w="1559" w:type="dxa"/>
          </w:tcPr>
          <w:p w:rsidR="00C57821" w:rsidRPr="00C57821" w:rsidRDefault="00C57821" w:rsidP="00C57821"/>
        </w:tc>
        <w:tc>
          <w:tcPr>
            <w:tcW w:w="1985" w:type="dxa"/>
          </w:tcPr>
          <w:p w:rsidR="00C57821" w:rsidRPr="00C57821" w:rsidRDefault="00C57821" w:rsidP="00C57821"/>
        </w:tc>
        <w:tc>
          <w:tcPr>
            <w:tcW w:w="1559" w:type="dxa"/>
          </w:tcPr>
          <w:p w:rsidR="00C57821" w:rsidRPr="00C57821" w:rsidRDefault="00C57821" w:rsidP="00C57821"/>
        </w:tc>
        <w:tc>
          <w:tcPr>
            <w:tcW w:w="1559" w:type="dxa"/>
            <w:gridSpan w:val="2"/>
          </w:tcPr>
          <w:p w:rsidR="00C57821" w:rsidRPr="00C57821" w:rsidRDefault="00C57821" w:rsidP="00C57821"/>
        </w:tc>
        <w:tc>
          <w:tcPr>
            <w:tcW w:w="1701" w:type="dxa"/>
          </w:tcPr>
          <w:p w:rsidR="00C57821" w:rsidRPr="00C57821" w:rsidRDefault="00C57821" w:rsidP="00C57821"/>
        </w:tc>
        <w:tc>
          <w:tcPr>
            <w:tcW w:w="1701" w:type="dxa"/>
          </w:tcPr>
          <w:p w:rsidR="00C57821" w:rsidRPr="00C57821" w:rsidRDefault="00C57821" w:rsidP="00C57821"/>
        </w:tc>
      </w:tr>
      <w:tr w:rsidR="00C57821" w:rsidRPr="00C57821" w:rsidTr="00C578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40"/>
        </w:trPr>
        <w:tc>
          <w:tcPr>
            <w:tcW w:w="1277" w:type="dxa"/>
            <w:gridSpan w:val="2"/>
          </w:tcPr>
          <w:p w:rsidR="00C57821" w:rsidRPr="009D0B20" w:rsidRDefault="009D0B20" w:rsidP="00C57821">
            <w:pPr>
              <w:rPr>
                <w:lang w:val="el-GR"/>
              </w:rPr>
            </w:pPr>
            <w:r>
              <w:rPr>
                <w:lang w:val="el-GR"/>
              </w:rPr>
              <w:t>..</w:t>
            </w:r>
          </w:p>
        </w:tc>
        <w:tc>
          <w:tcPr>
            <w:tcW w:w="1701" w:type="dxa"/>
          </w:tcPr>
          <w:p w:rsidR="00C57821" w:rsidRPr="00C57821" w:rsidRDefault="00C57821" w:rsidP="00C57821"/>
        </w:tc>
        <w:tc>
          <w:tcPr>
            <w:tcW w:w="1417" w:type="dxa"/>
          </w:tcPr>
          <w:p w:rsidR="00C57821" w:rsidRPr="00C57821" w:rsidRDefault="00C57821" w:rsidP="00C57821"/>
        </w:tc>
        <w:tc>
          <w:tcPr>
            <w:tcW w:w="1559" w:type="dxa"/>
          </w:tcPr>
          <w:p w:rsidR="00C57821" w:rsidRPr="00C57821" w:rsidRDefault="00C57821" w:rsidP="00C57821"/>
        </w:tc>
        <w:tc>
          <w:tcPr>
            <w:tcW w:w="1985" w:type="dxa"/>
          </w:tcPr>
          <w:p w:rsidR="00C57821" w:rsidRPr="00C57821" w:rsidRDefault="00C57821" w:rsidP="00C57821"/>
        </w:tc>
        <w:tc>
          <w:tcPr>
            <w:tcW w:w="1559" w:type="dxa"/>
          </w:tcPr>
          <w:p w:rsidR="00C57821" w:rsidRPr="00C57821" w:rsidRDefault="00C57821" w:rsidP="00C57821"/>
        </w:tc>
        <w:tc>
          <w:tcPr>
            <w:tcW w:w="1559" w:type="dxa"/>
            <w:gridSpan w:val="2"/>
          </w:tcPr>
          <w:p w:rsidR="00C57821" w:rsidRPr="00C57821" w:rsidRDefault="00C57821" w:rsidP="00C57821"/>
        </w:tc>
        <w:tc>
          <w:tcPr>
            <w:tcW w:w="1701" w:type="dxa"/>
          </w:tcPr>
          <w:p w:rsidR="00C57821" w:rsidRPr="00C57821" w:rsidRDefault="00C57821" w:rsidP="00C57821"/>
        </w:tc>
        <w:tc>
          <w:tcPr>
            <w:tcW w:w="1701" w:type="dxa"/>
          </w:tcPr>
          <w:p w:rsidR="00C57821" w:rsidRPr="00C57821" w:rsidRDefault="00C57821" w:rsidP="00C57821"/>
        </w:tc>
      </w:tr>
      <w:tr w:rsidR="00C57821" w:rsidRPr="00C57821" w:rsidTr="00C578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40"/>
        </w:trPr>
        <w:tc>
          <w:tcPr>
            <w:tcW w:w="1277" w:type="dxa"/>
            <w:gridSpan w:val="2"/>
          </w:tcPr>
          <w:p w:rsidR="00C57821" w:rsidRPr="00C57821" w:rsidRDefault="00C57821" w:rsidP="00C57821"/>
        </w:tc>
        <w:tc>
          <w:tcPr>
            <w:tcW w:w="1701" w:type="dxa"/>
          </w:tcPr>
          <w:p w:rsidR="00C57821" w:rsidRPr="00C57821" w:rsidRDefault="00C57821" w:rsidP="00C57821">
            <w:proofErr w:type="spellStart"/>
            <w:r w:rsidRPr="00C57821">
              <w:t>Σύνολο</w:t>
            </w:r>
            <w:proofErr w:type="spellEnd"/>
          </w:p>
        </w:tc>
        <w:tc>
          <w:tcPr>
            <w:tcW w:w="1417" w:type="dxa"/>
          </w:tcPr>
          <w:p w:rsidR="00C57821" w:rsidRPr="00C57821" w:rsidRDefault="00C57821" w:rsidP="00C57821"/>
        </w:tc>
        <w:tc>
          <w:tcPr>
            <w:tcW w:w="1559" w:type="dxa"/>
          </w:tcPr>
          <w:p w:rsidR="00C57821" w:rsidRPr="00C57821" w:rsidRDefault="00C57821" w:rsidP="00C57821"/>
        </w:tc>
        <w:tc>
          <w:tcPr>
            <w:tcW w:w="1985" w:type="dxa"/>
          </w:tcPr>
          <w:p w:rsidR="00C57821" w:rsidRPr="00C57821" w:rsidRDefault="00C57821" w:rsidP="00C57821"/>
        </w:tc>
        <w:tc>
          <w:tcPr>
            <w:tcW w:w="1559" w:type="dxa"/>
          </w:tcPr>
          <w:p w:rsidR="00C57821" w:rsidRPr="00C57821" w:rsidRDefault="00C57821" w:rsidP="00C57821"/>
        </w:tc>
        <w:tc>
          <w:tcPr>
            <w:tcW w:w="1559" w:type="dxa"/>
            <w:gridSpan w:val="2"/>
          </w:tcPr>
          <w:p w:rsidR="00C57821" w:rsidRPr="00C57821" w:rsidRDefault="00C57821" w:rsidP="00C57821"/>
        </w:tc>
        <w:tc>
          <w:tcPr>
            <w:tcW w:w="1701" w:type="dxa"/>
          </w:tcPr>
          <w:p w:rsidR="00C57821" w:rsidRPr="00C57821" w:rsidRDefault="00C57821" w:rsidP="00C57821"/>
        </w:tc>
        <w:tc>
          <w:tcPr>
            <w:tcW w:w="1701" w:type="dxa"/>
          </w:tcPr>
          <w:p w:rsidR="00C57821" w:rsidRPr="00C57821" w:rsidRDefault="00C57821" w:rsidP="00C57821"/>
        </w:tc>
      </w:tr>
    </w:tbl>
    <w:p w:rsidR="00C57821" w:rsidRPr="00C57821" w:rsidRDefault="00C57821" w:rsidP="00C57821"/>
    <w:tbl>
      <w:tblPr>
        <w:tblW w:w="14601" w:type="dxa"/>
        <w:tblInd w:w="-176" w:type="dxa"/>
        <w:tblLook w:val="04A0" w:firstRow="1" w:lastRow="0" w:firstColumn="1" w:lastColumn="0" w:noHBand="0" w:noVBand="1"/>
      </w:tblPr>
      <w:tblGrid>
        <w:gridCol w:w="1560"/>
        <w:gridCol w:w="1701"/>
        <w:gridCol w:w="1701"/>
        <w:gridCol w:w="1843"/>
        <w:gridCol w:w="1417"/>
        <w:gridCol w:w="1276"/>
        <w:gridCol w:w="1276"/>
        <w:gridCol w:w="1276"/>
        <w:gridCol w:w="1417"/>
        <w:gridCol w:w="1134"/>
      </w:tblGrid>
      <w:tr w:rsidR="00C57821" w:rsidRPr="00E86F77" w:rsidTr="00C57821">
        <w:trPr>
          <w:trHeight w:val="420"/>
        </w:trPr>
        <w:tc>
          <w:tcPr>
            <w:tcW w:w="14601" w:type="dxa"/>
            <w:gridSpan w:val="10"/>
            <w:shd w:val="clear" w:color="auto" w:fill="auto"/>
          </w:tcPr>
          <w:p w:rsidR="00C57821" w:rsidRPr="009D0B20" w:rsidRDefault="00C57821" w:rsidP="00C57821">
            <w:pPr>
              <w:rPr>
                <w:b/>
                <w:lang w:val="el-GR"/>
              </w:rPr>
            </w:pPr>
            <w:r w:rsidRPr="009D0B20">
              <w:rPr>
                <w:b/>
                <w:lang w:val="el-GR"/>
              </w:rPr>
              <w:t>5.3 ΚΑΤΑΝΟΜΗ ΤΟΥ ΠΡΟΫΠΟΛΟΓΙΣΜΟΥ ΤΟΥ ΣΥΝΤΟΝΙΣΤΗ ΦΟΡΕΑ, ΕΝΟΤΗΤΑ ΕΡΓΑΣΙΑΣ ΚΑΙ ΚΑΤΗΓΟΡΙΑ ΕΝΕΡΓΕΙΑΣ</w:t>
            </w:r>
          </w:p>
        </w:tc>
      </w:tr>
      <w:tr w:rsidR="00C57821" w:rsidRPr="00E86F77" w:rsidTr="00C578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40"/>
        </w:trPr>
        <w:tc>
          <w:tcPr>
            <w:tcW w:w="1560" w:type="dxa"/>
            <w:shd w:val="clear" w:color="auto" w:fill="D9D9D9"/>
            <w:vAlign w:val="center"/>
          </w:tcPr>
          <w:p w:rsidR="00C57821" w:rsidRPr="00C57821" w:rsidRDefault="00C57821" w:rsidP="00C57821">
            <w:proofErr w:type="spellStart"/>
            <w:r w:rsidRPr="00C57821">
              <w:t>Συντομογρ</w:t>
            </w:r>
            <w:proofErr w:type="spellEnd"/>
            <w:r w:rsidRPr="00C57821">
              <w:t xml:space="preserve">αφία </w:t>
            </w:r>
            <w:proofErr w:type="spellStart"/>
            <w:r w:rsidRPr="00C57821">
              <w:t>Φορέ</w:t>
            </w:r>
            <w:proofErr w:type="spellEnd"/>
            <w:r w:rsidRPr="00C57821">
              <w:t>α</w:t>
            </w:r>
          </w:p>
        </w:tc>
        <w:tc>
          <w:tcPr>
            <w:tcW w:w="1701" w:type="dxa"/>
            <w:shd w:val="clear" w:color="auto" w:fill="D9D9D9"/>
            <w:vAlign w:val="center"/>
          </w:tcPr>
          <w:p w:rsidR="00C57821" w:rsidRPr="00C57821" w:rsidRDefault="00C57821" w:rsidP="00C57821">
            <w:proofErr w:type="spellStart"/>
            <w:r w:rsidRPr="00C57821">
              <w:t>Ενότητ</w:t>
            </w:r>
            <w:proofErr w:type="spellEnd"/>
            <w:r w:rsidRPr="00C57821">
              <w:t xml:space="preserve">α </w:t>
            </w:r>
            <w:proofErr w:type="spellStart"/>
            <w:r w:rsidRPr="00C57821">
              <w:t>Εργ</w:t>
            </w:r>
            <w:proofErr w:type="spellEnd"/>
            <w:r w:rsidRPr="00C57821">
              <w:t>ασίας</w:t>
            </w:r>
          </w:p>
        </w:tc>
        <w:tc>
          <w:tcPr>
            <w:tcW w:w="1701" w:type="dxa"/>
            <w:shd w:val="clear" w:color="auto" w:fill="D9D9D9"/>
            <w:vAlign w:val="center"/>
          </w:tcPr>
          <w:p w:rsidR="00C57821" w:rsidRPr="00C57821" w:rsidRDefault="00C57821" w:rsidP="00C57821">
            <w:r w:rsidRPr="00C57821">
              <w:t>Κα</w:t>
            </w:r>
            <w:proofErr w:type="spellStart"/>
            <w:r w:rsidRPr="00C57821">
              <w:t>τηγορί</w:t>
            </w:r>
            <w:proofErr w:type="spellEnd"/>
            <w:r w:rsidRPr="00C57821">
              <w:t xml:space="preserve">α </w:t>
            </w:r>
            <w:proofErr w:type="spellStart"/>
            <w:r w:rsidRPr="00C57821">
              <w:t>Ενέργει</w:t>
            </w:r>
            <w:proofErr w:type="spellEnd"/>
            <w:r w:rsidRPr="00C57821">
              <w:t>ας</w:t>
            </w:r>
          </w:p>
        </w:tc>
        <w:tc>
          <w:tcPr>
            <w:tcW w:w="1843" w:type="dxa"/>
            <w:shd w:val="clear" w:color="auto" w:fill="D9D9D9"/>
            <w:vAlign w:val="center"/>
          </w:tcPr>
          <w:p w:rsidR="00C57821" w:rsidRPr="00C57821" w:rsidRDefault="00C57821" w:rsidP="00C57821">
            <w:r w:rsidRPr="00C57821">
              <w:t>Επ</w:t>
            </w:r>
            <w:proofErr w:type="spellStart"/>
            <w:r w:rsidRPr="00C57821">
              <w:t>ιλέξιμος</w:t>
            </w:r>
            <w:proofErr w:type="spellEnd"/>
            <w:r w:rsidRPr="00C57821">
              <w:t xml:space="preserve"> Π/Υ</w:t>
            </w:r>
          </w:p>
        </w:tc>
        <w:tc>
          <w:tcPr>
            <w:tcW w:w="1417" w:type="dxa"/>
            <w:shd w:val="clear" w:color="auto" w:fill="D9D9D9"/>
            <w:vAlign w:val="center"/>
          </w:tcPr>
          <w:p w:rsidR="00C57821" w:rsidRPr="00C57821" w:rsidRDefault="00C57821" w:rsidP="00C57821">
            <w:r w:rsidRPr="00C57821">
              <w:t>Επ</w:t>
            </w:r>
            <w:proofErr w:type="spellStart"/>
            <w:r w:rsidRPr="00C57821">
              <w:t>ιχορηγού-μενος</w:t>
            </w:r>
            <w:proofErr w:type="spellEnd"/>
            <w:r w:rsidRPr="00C57821">
              <w:t xml:space="preserve"> Π/Υ</w:t>
            </w:r>
          </w:p>
        </w:tc>
        <w:tc>
          <w:tcPr>
            <w:tcW w:w="1276" w:type="dxa"/>
            <w:shd w:val="clear" w:color="auto" w:fill="D9D9D9"/>
            <w:vAlign w:val="center"/>
          </w:tcPr>
          <w:p w:rsidR="00C57821" w:rsidRPr="00C57821" w:rsidRDefault="00C57821" w:rsidP="00C57821">
            <w:proofErr w:type="spellStart"/>
            <w:r w:rsidRPr="00C57821">
              <w:t>Έντ</w:t>
            </w:r>
            <w:proofErr w:type="spellEnd"/>
            <w:r w:rsidRPr="00C57821">
              <w:t xml:space="preserve">αση </w:t>
            </w:r>
            <w:proofErr w:type="spellStart"/>
            <w:r w:rsidRPr="00C57821">
              <w:t>Ενίσχυσης</w:t>
            </w:r>
            <w:proofErr w:type="spellEnd"/>
          </w:p>
        </w:tc>
        <w:tc>
          <w:tcPr>
            <w:tcW w:w="1276" w:type="dxa"/>
            <w:tcBorders>
              <w:bottom w:val="single" w:sz="4" w:space="0" w:color="auto"/>
            </w:tcBorders>
            <w:shd w:val="clear" w:color="auto" w:fill="D9D9D9"/>
            <w:vAlign w:val="center"/>
          </w:tcPr>
          <w:p w:rsidR="00C57821" w:rsidRPr="00512508" w:rsidRDefault="00C57821" w:rsidP="00C57821">
            <w:proofErr w:type="spellStart"/>
            <w:r w:rsidRPr="00512508">
              <w:t>Προσ</w:t>
            </w:r>
            <w:proofErr w:type="spellEnd"/>
            <w:r w:rsidRPr="00512508">
              <w:t xml:space="preserve">αύξ. </w:t>
            </w:r>
            <w:proofErr w:type="spellStart"/>
            <w:r w:rsidRPr="00512508">
              <w:t>Ενίσχυσης</w:t>
            </w:r>
            <w:proofErr w:type="spellEnd"/>
            <w:r w:rsidRPr="00512508">
              <w:t xml:space="preserve"> </w:t>
            </w:r>
            <w:proofErr w:type="spellStart"/>
            <w:r w:rsidRPr="00512508">
              <w:t>λόγω</w:t>
            </w:r>
            <w:proofErr w:type="spellEnd"/>
            <w:r w:rsidRPr="00512508">
              <w:t xml:space="preserve"> </w:t>
            </w:r>
            <w:proofErr w:type="spellStart"/>
            <w:r w:rsidRPr="00512508">
              <w:t>μεγέθους</w:t>
            </w:r>
            <w:proofErr w:type="spellEnd"/>
          </w:p>
        </w:tc>
        <w:tc>
          <w:tcPr>
            <w:tcW w:w="1276" w:type="dxa"/>
            <w:tcBorders>
              <w:bottom w:val="single" w:sz="4" w:space="0" w:color="auto"/>
            </w:tcBorders>
            <w:shd w:val="clear" w:color="auto" w:fill="D9D9D9"/>
            <w:vAlign w:val="center"/>
          </w:tcPr>
          <w:p w:rsidR="00C57821" w:rsidRPr="00512508" w:rsidRDefault="00C57821" w:rsidP="00C57821">
            <w:pPr>
              <w:rPr>
                <w:lang w:val="el-GR"/>
              </w:rPr>
            </w:pPr>
            <w:proofErr w:type="spellStart"/>
            <w:r w:rsidRPr="00512508">
              <w:rPr>
                <w:lang w:val="el-GR"/>
              </w:rPr>
              <w:t>Προσαύξ</w:t>
            </w:r>
            <w:proofErr w:type="spellEnd"/>
            <w:r w:rsidRPr="00512508">
              <w:rPr>
                <w:lang w:val="el-GR"/>
              </w:rPr>
              <w:t xml:space="preserve">. Ενίσχυσης λόγω αρ. </w:t>
            </w:r>
            <w:proofErr w:type="spellStart"/>
            <w:r w:rsidRPr="00512508">
              <w:rPr>
                <w:lang w:val="el-GR"/>
              </w:rPr>
              <w:t>χχχ</w:t>
            </w:r>
            <w:proofErr w:type="spellEnd"/>
            <w:r w:rsidRPr="00512508">
              <w:rPr>
                <w:lang w:val="el-GR"/>
              </w:rPr>
              <w:t xml:space="preserve"> </w:t>
            </w:r>
          </w:p>
        </w:tc>
        <w:tc>
          <w:tcPr>
            <w:tcW w:w="1417" w:type="dxa"/>
            <w:tcBorders>
              <w:bottom w:val="single" w:sz="4" w:space="0" w:color="auto"/>
            </w:tcBorders>
            <w:shd w:val="clear" w:color="auto" w:fill="D9D9D9"/>
            <w:vAlign w:val="center"/>
          </w:tcPr>
          <w:p w:rsidR="00C57821" w:rsidRPr="00C57821" w:rsidRDefault="00C57821" w:rsidP="00C57821">
            <w:proofErr w:type="spellStart"/>
            <w:r w:rsidRPr="00C57821">
              <w:t>Δημόσι</w:t>
            </w:r>
            <w:proofErr w:type="spellEnd"/>
            <w:r w:rsidRPr="00C57821">
              <w:t>α Δαπ</w:t>
            </w:r>
            <w:proofErr w:type="spellStart"/>
            <w:r w:rsidRPr="00C57821">
              <w:t>άνη</w:t>
            </w:r>
            <w:proofErr w:type="spellEnd"/>
          </w:p>
        </w:tc>
        <w:tc>
          <w:tcPr>
            <w:tcW w:w="1134" w:type="dxa"/>
            <w:tcBorders>
              <w:bottom w:val="single" w:sz="4" w:space="0" w:color="auto"/>
            </w:tcBorders>
            <w:shd w:val="clear" w:color="auto" w:fill="D9D9D9"/>
            <w:vAlign w:val="center"/>
          </w:tcPr>
          <w:p w:rsidR="00C57821" w:rsidRPr="00C57821" w:rsidRDefault="00C57821" w:rsidP="00C57821">
            <w:pPr>
              <w:rPr>
                <w:lang w:val="el-GR"/>
              </w:rPr>
            </w:pPr>
            <w:r w:rsidRPr="00C57821">
              <w:rPr>
                <w:lang w:val="el-GR"/>
              </w:rPr>
              <w:t>% επί του συνολικού Π/Υ έργου</w:t>
            </w:r>
          </w:p>
        </w:tc>
      </w:tr>
      <w:tr w:rsidR="00C57821" w:rsidRPr="00E86F77" w:rsidTr="00C578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40"/>
        </w:trPr>
        <w:tc>
          <w:tcPr>
            <w:tcW w:w="1560" w:type="dxa"/>
            <w:tcBorders>
              <w:bottom w:val="single" w:sz="4" w:space="0" w:color="auto"/>
            </w:tcBorders>
            <w:shd w:val="clear" w:color="auto" w:fill="auto"/>
            <w:vAlign w:val="center"/>
          </w:tcPr>
          <w:p w:rsidR="00C57821" w:rsidRPr="00C57821" w:rsidRDefault="00C57821" w:rsidP="00C57821">
            <w:pPr>
              <w:rPr>
                <w:lang w:val="el-GR"/>
              </w:rPr>
            </w:pPr>
          </w:p>
        </w:tc>
        <w:tc>
          <w:tcPr>
            <w:tcW w:w="1701" w:type="dxa"/>
            <w:tcBorders>
              <w:bottom w:val="single" w:sz="4" w:space="0" w:color="auto"/>
            </w:tcBorders>
            <w:shd w:val="clear" w:color="auto" w:fill="auto"/>
            <w:vAlign w:val="center"/>
          </w:tcPr>
          <w:p w:rsidR="00C57821" w:rsidRPr="00C57821" w:rsidRDefault="00C57821" w:rsidP="00C57821">
            <w:pPr>
              <w:rPr>
                <w:lang w:val="el-GR"/>
              </w:rPr>
            </w:pPr>
          </w:p>
        </w:tc>
        <w:tc>
          <w:tcPr>
            <w:tcW w:w="1701" w:type="dxa"/>
            <w:tcBorders>
              <w:bottom w:val="single" w:sz="4" w:space="0" w:color="auto"/>
            </w:tcBorders>
            <w:shd w:val="clear" w:color="auto" w:fill="auto"/>
            <w:vAlign w:val="center"/>
          </w:tcPr>
          <w:p w:rsidR="00C57821" w:rsidRPr="00C57821" w:rsidRDefault="00C57821" w:rsidP="00C57821">
            <w:pPr>
              <w:rPr>
                <w:lang w:val="el-GR"/>
              </w:rPr>
            </w:pPr>
          </w:p>
        </w:tc>
        <w:tc>
          <w:tcPr>
            <w:tcW w:w="1843" w:type="dxa"/>
            <w:shd w:val="clear" w:color="auto" w:fill="auto"/>
            <w:vAlign w:val="center"/>
          </w:tcPr>
          <w:p w:rsidR="00C57821" w:rsidRPr="00C57821" w:rsidRDefault="00C57821" w:rsidP="00C57821">
            <w:pPr>
              <w:rPr>
                <w:lang w:val="el-GR"/>
              </w:rPr>
            </w:pPr>
          </w:p>
        </w:tc>
        <w:tc>
          <w:tcPr>
            <w:tcW w:w="1417" w:type="dxa"/>
            <w:shd w:val="clear" w:color="auto" w:fill="auto"/>
            <w:vAlign w:val="center"/>
          </w:tcPr>
          <w:p w:rsidR="00C57821" w:rsidRPr="00C57821" w:rsidRDefault="00C57821" w:rsidP="00C57821">
            <w:pPr>
              <w:rPr>
                <w:lang w:val="el-GR"/>
              </w:rPr>
            </w:pPr>
          </w:p>
        </w:tc>
        <w:tc>
          <w:tcPr>
            <w:tcW w:w="1276" w:type="dxa"/>
            <w:shd w:val="clear" w:color="auto" w:fill="auto"/>
            <w:vAlign w:val="center"/>
          </w:tcPr>
          <w:p w:rsidR="00C57821" w:rsidRPr="00C57821" w:rsidRDefault="00C57821" w:rsidP="00C57821">
            <w:pPr>
              <w:rPr>
                <w:lang w:val="el-GR"/>
              </w:rPr>
            </w:pPr>
          </w:p>
        </w:tc>
        <w:tc>
          <w:tcPr>
            <w:tcW w:w="1276" w:type="dxa"/>
            <w:shd w:val="clear" w:color="auto" w:fill="FFFFFF"/>
            <w:vAlign w:val="center"/>
          </w:tcPr>
          <w:p w:rsidR="00C57821" w:rsidRPr="00C57821" w:rsidRDefault="00C57821" w:rsidP="00C57821">
            <w:pPr>
              <w:rPr>
                <w:lang w:val="el-GR"/>
              </w:rPr>
            </w:pPr>
          </w:p>
        </w:tc>
        <w:tc>
          <w:tcPr>
            <w:tcW w:w="1276" w:type="dxa"/>
            <w:shd w:val="clear" w:color="auto" w:fill="FFFFFF"/>
            <w:vAlign w:val="center"/>
          </w:tcPr>
          <w:p w:rsidR="00C57821" w:rsidRPr="00C57821" w:rsidRDefault="00C57821" w:rsidP="00C57821">
            <w:pPr>
              <w:rPr>
                <w:lang w:val="el-GR"/>
              </w:rPr>
            </w:pPr>
          </w:p>
        </w:tc>
        <w:tc>
          <w:tcPr>
            <w:tcW w:w="1417" w:type="dxa"/>
            <w:shd w:val="clear" w:color="auto" w:fill="FFFFFF"/>
            <w:vAlign w:val="center"/>
          </w:tcPr>
          <w:p w:rsidR="00C57821" w:rsidRPr="00C57821" w:rsidRDefault="00C57821" w:rsidP="00C57821">
            <w:pPr>
              <w:rPr>
                <w:lang w:val="el-GR"/>
              </w:rPr>
            </w:pPr>
          </w:p>
        </w:tc>
        <w:tc>
          <w:tcPr>
            <w:tcW w:w="1134" w:type="dxa"/>
            <w:shd w:val="clear" w:color="auto" w:fill="FFFFFF"/>
            <w:vAlign w:val="center"/>
          </w:tcPr>
          <w:p w:rsidR="00C57821" w:rsidRPr="00C57821" w:rsidRDefault="00C57821" w:rsidP="00C57821">
            <w:pPr>
              <w:rPr>
                <w:lang w:val="el-GR"/>
              </w:rPr>
            </w:pPr>
          </w:p>
        </w:tc>
      </w:tr>
      <w:tr w:rsidR="00C57821" w:rsidRPr="00E86F77" w:rsidTr="00C578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40"/>
        </w:trPr>
        <w:tc>
          <w:tcPr>
            <w:tcW w:w="1560" w:type="dxa"/>
            <w:tcBorders>
              <w:bottom w:val="single" w:sz="4" w:space="0" w:color="auto"/>
            </w:tcBorders>
            <w:shd w:val="clear" w:color="auto" w:fill="auto"/>
            <w:vAlign w:val="center"/>
          </w:tcPr>
          <w:p w:rsidR="00C57821" w:rsidRPr="00C57821" w:rsidRDefault="00C57821" w:rsidP="00C57821">
            <w:pPr>
              <w:rPr>
                <w:lang w:val="el-GR"/>
              </w:rPr>
            </w:pPr>
          </w:p>
        </w:tc>
        <w:tc>
          <w:tcPr>
            <w:tcW w:w="1701" w:type="dxa"/>
            <w:tcBorders>
              <w:bottom w:val="single" w:sz="4" w:space="0" w:color="auto"/>
            </w:tcBorders>
            <w:shd w:val="clear" w:color="auto" w:fill="auto"/>
            <w:vAlign w:val="center"/>
          </w:tcPr>
          <w:p w:rsidR="00C57821" w:rsidRPr="00C57821" w:rsidRDefault="00C57821" w:rsidP="00C57821">
            <w:pPr>
              <w:rPr>
                <w:lang w:val="el-GR"/>
              </w:rPr>
            </w:pPr>
          </w:p>
        </w:tc>
        <w:tc>
          <w:tcPr>
            <w:tcW w:w="1701" w:type="dxa"/>
            <w:tcBorders>
              <w:bottom w:val="single" w:sz="4" w:space="0" w:color="auto"/>
            </w:tcBorders>
            <w:shd w:val="clear" w:color="auto" w:fill="auto"/>
            <w:vAlign w:val="center"/>
          </w:tcPr>
          <w:p w:rsidR="00C57821" w:rsidRPr="00C57821" w:rsidRDefault="00C57821" w:rsidP="00C57821">
            <w:pPr>
              <w:rPr>
                <w:lang w:val="el-GR"/>
              </w:rPr>
            </w:pPr>
          </w:p>
        </w:tc>
        <w:tc>
          <w:tcPr>
            <w:tcW w:w="1843" w:type="dxa"/>
            <w:shd w:val="clear" w:color="auto" w:fill="auto"/>
            <w:vAlign w:val="center"/>
          </w:tcPr>
          <w:p w:rsidR="00C57821" w:rsidRPr="00C57821" w:rsidRDefault="00C57821" w:rsidP="00C57821">
            <w:pPr>
              <w:rPr>
                <w:lang w:val="el-GR"/>
              </w:rPr>
            </w:pPr>
          </w:p>
        </w:tc>
        <w:tc>
          <w:tcPr>
            <w:tcW w:w="1417" w:type="dxa"/>
            <w:shd w:val="clear" w:color="auto" w:fill="auto"/>
            <w:vAlign w:val="center"/>
          </w:tcPr>
          <w:p w:rsidR="00C57821" w:rsidRPr="00C57821" w:rsidRDefault="00C57821" w:rsidP="00C57821">
            <w:pPr>
              <w:rPr>
                <w:lang w:val="el-GR"/>
              </w:rPr>
            </w:pPr>
          </w:p>
        </w:tc>
        <w:tc>
          <w:tcPr>
            <w:tcW w:w="1276" w:type="dxa"/>
            <w:shd w:val="clear" w:color="auto" w:fill="auto"/>
            <w:vAlign w:val="center"/>
          </w:tcPr>
          <w:p w:rsidR="00C57821" w:rsidRPr="00C57821" w:rsidRDefault="00C57821" w:rsidP="00C57821">
            <w:pPr>
              <w:rPr>
                <w:lang w:val="el-GR"/>
              </w:rPr>
            </w:pPr>
          </w:p>
        </w:tc>
        <w:tc>
          <w:tcPr>
            <w:tcW w:w="1276" w:type="dxa"/>
            <w:shd w:val="clear" w:color="auto" w:fill="FFFFFF"/>
            <w:vAlign w:val="center"/>
          </w:tcPr>
          <w:p w:rsidR="00C57821" w:rsidRPr="00C57821" w:rsidRDefault="00C57821" w:rsidP="00C57821">
            <w:pPr>
              <w:rPr>
                <w:lang w:val="el-GR"/>
              </w:rPr>
            </w:pPr>
          </w:p>
        </w:tc>
        <w:tc>
          <w:tcPr>
            <w:tcW w:w="1276" w:type="dxa"/>
            <w:shd w:val="clear" w:color="auto" w:fill="FFFFFF"/>
            <w:vAlign w:val="center"/>
          </w:tcPr>
          <w:p w:rsidR="00C57821" w:rsidRPr="00C57821" w:rsidRDefault="00C57821" w:rsidP="00C57821">
            <w:pPr>
              <w:rPr>
                <w:lang w:val="el-GR"/>
              </w:rPr>
            </w:pPr>
          </w:p>
        </w:tc>
        <w:tc>
          <w:tcPr>
            <w:tcW w:w="1417" w:type="dxa"/>
            <w:shd w:val="clear" w:color="auto" w:fill="FFFFFF"/>
            <w:vAlign w:val="center"/>
          </w:tcPr>
          <w:p w:rsidR="00C57821" w:rsidRPr="00C57821" w:rsidRDefault="00C57821" w:rsidP="00C57821">
            <w:pPr>
              <w:rPr>
                <w:lang w:val="el-GR"/>
              </w:rPr>
            </w:pPr>
          </w:p>
        </w:tc>
        <w:tc>
          <w:tcPr>
            <w:tcW w:w="1134" w:type="dxa"/>
            <w:shd w:val="clear" w:color="auto" w:fill="FFFFFF"/>
            <w:vAlign w:val="center"/>
          </w:tcPr>
          <w:p w:rsidR="00C57821" w:rsidRPr="00C57821" w:rsidRDefault="00C57821" w:rsidP="00C57821">
            <w:pPr>
              <w:rPr>
                <w:lang w:val="el-GR"/>
              </w:rPr>
            </w:pPr>
          </w:p>
        </w:tc>
      </w:tr>
      <w:tr w:rsidR="00C57821" w:rsidRPr="00E86F77" w:rsidTr="00C578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40"/>
        </w:trPr>
        <w:tc>
          <w:tcPr>
            <w:tcW w:w="1560" w:type="dxa"/>
            <w:tcBorders>
              <w:bottom w:val="single" w:sz="4" w:space="0" w:color="auto"/>
            </w:tcBorders>
            <w:shd w:val="clear" w:color="auto" w:fill="auto"/>
            <w:vAlign w:val="center"/>
          </w:tcPr>
          <w:p w:rsidR="00C57821" w:rsidRPr="00C57821" w:rsidRDefault="00C57821" w:rsidP="00C57821">
            <w:pPr>
              <w:rPr>
                <w:lang w:val="el-GR"/>
              </w:rPr>
            </w:pPr>
          </w:p>
        </w:tc>
        <w:tc>
          <w:tcPr>
            <w:tcW w:w="1701" w:type="dxa"/>
            <w:tcBorders>
              <w:bottom w:val="single" w:sz="4" w:space="0" w:color="auto"/>
            </w:tcBorders>
            <w:shd w:val="clear" w:color="auto" w:fill="auto"/>
            <w:vAlign w:val="center"/>
          </w:tcPr>
          <w:p w:rsidR="00C57821" w:rsidRPr="00C57821" w:rsidRDefault="00C57821" w:rsidP="00C57821">
            <w:pPr>
              <w:rPr>
                <w:lang w:val="el-GR"/>
              </w:rPr>
            </w:pPr>
          </w:p>
        </w:tc>
        <w:tc>
          <w:tcPr>
            <w:tcW w:w="1701" w:type="dxa"/>
            <w:tcBorders>
              <w:bottom w:val="single" w:sz="4" w:space="0" w:color="auto"/>
            </w:tcBorders>
            <w:shd w:val="clear" w:color="auto" w:fill="auto"/>
            <w:vAlign w:val="center"/>
          </w:tcPr>
          <w:p w:rsidR="00C57821" w:rsidRPr="00C57821" w:rsidRDefault="00C57821" w:rsidP="00C57821">
            <w:pPr>
              <w:rPr>
                <w:lang w:val="el-GR"/>
              </w:rPr>
            </w:pPr>
          </w:p>
        </w:tc>
        <w:tc>
          <w:tcPr>
            <w:tcW w:w="1843" w:type="dxa"/>
            <w:shd w:val="clear" w:color="auto" w:fill="auto"/>
            <w:vAlign w:val="center"/>
          </w:tcPr>
          <w:p w:rsidR="00C57821" w:rsidRPr="00C57821" w:rsidRDefault="00C57821" w:rsidP="00C57821">
            <w:pPr>
              <w:rPr>
                <w:lang w:val="el-GR"/>
              </w:rPr>
            </w:pPr>
          </w:p>
        </w:tc>
        <w:tc>
          <w:tcPr>
            <w:tcW w:w="1417" w:type="dxa"/>
            <w:shd w:val="clear" w:color="auto" w:fill="auto"/>
            <w:vAlign w:val="center"/>
          </w:tcPr>
          <w:p w:rsidR="00C57821" w:rsidRPr="00C57821" w:rsidRDefault="00C57821" w:rsidP="00C57821">
            <w:pPr>
              <w:rPr>
                <w:lang w:val="el-GR"/>
              </w:rPr>
            </w:pPr>
          </w:p>
        </w:tc>
        <w:tc>
          <w:tcPr>
            <w:tcW w:w="1276" w:type="dxa"/>
            <w:shd w:val="clear" w:color="auto" w:fill="auto"/>
            <w:vAlign w:val="center"/>
          </w:tcPr>
          <w:p w:rsidR="00C57821" w:rsidRPr="00C57821" w:rsidRDefault="00C57821" w:rsidP="00C57821">
            <w:pPr>
              <w:rPr>
                <w:lang w:val="el-GR"/>
              </w:rPr>
            </w:pPr>
          </w:p>
        </w:tc>
        <w:tc>
          <w:tcPr>
            <w:tcW w:w="1276" w:type="dxa"/>
            <w:shd w:val="clear" w:color="auto" w:fill="FFFFFF"/>
            <w:vAlign w:val="center"/>
          </w:tcPr>
          <w:p w:rsidR="00C57821" w:rsidRPr="00C57821" w:rsidRDefault="00C57821" w:rsidP="00C57821">
            <w:pPr>
              <w:rPr>
                <w:lang w:val="el-GR"/>
              </w:rPr>
            </w:pPr>
          </w:p>
        </w:tc>
        <w:tc>
          <w:tcPr>
            <w:tcW w:w="1276" w:type="dxa"/>
            <w:shd w:val="clear" w:color="auto" w:fill="FFFFFF"/>
            <w:vAlign w:val="center"/>
          </w:tcPr>
          <w:p w:rsidR="00C57821" w:rsidRPr="00C57821" w:rsidRDefault="00C57821" w:rsidP="00C57821">
            <w:pPr>
              <w:rPr>
                <w:lang w:val="el-GR"/>
              </w:rPr>
            </w:pPr>
          </w:p>
        </w:tc>
        <w:tc>
          <w:tcPr>
            <w:tcW w:w="1417" w:type="dxa"/>
            <w:shd w:val="clear" w:color="auto" w:fill="FFFFFF"/>
            <w:vAlign w:val="center"/>
          </w:tcPr>
          <w:p w:rsidR="00C57821" w:rsidRPr="00C57821" w:rsidRDefault="00C57821" w:rsidP="00C57821">
            <w:pPr>
              <w:rPr>
                <w:lang w:val="el-GR"/>
              </w:rPr>
            </w:pPr>
          </w:p>
        </w:tc>
        <w:tc>
          <w:tcPr>
            <w:tcW w:w="1134" w:type="dxa"/>
            <w:shd w:val="clear" w:color="auto" w:fill="FFFFFF"/>
            <w:vAlign w:val="center"/>
          </w:tcPr>
          <w:p w:rsidR="00C57821" w:rsidRPr="00C57821" w:rsidRDefault="00C57821" w:rsidP="00C57821">
            <w:pPr>
              <w:rPr>
                <w:lang w:val="el-GR"/>
              </w:rPr>
            </w:pPr>
          </w:p>
        </w:tc>
      </w:tr>
      <w:tr w:rsidR="00C57821" w:rsidRPr="00C57821" w:rsidTr="00C578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40"/>
        </w:trPr>
        <w:tc>
          <w:tcPr>
            <w:tcW w:w="1560" w:type="dxa"/>
            <w:tcBorders>
              <w:bottom w:val="single" w:sz="4" w:space="0" w:color="auto"/>
            </w:tcBorders>
            <w:shd w:val="clear" w:color="auto" w:fill="auto"/>
            <w:vAlign w:val="center"/>
          </w:tcPr>
          <w:p w:rsidR="00C57821" w:rsidRPr="00C57821" w:rsidRDefault="00C57821" w:rsidP="00C57821">
            <w:pPr>
              <w:rPr>
                <w:lang w:val="el-GR"/>
              </w:rPr>
            </w:pPr>
          </w:p>
        </w:tc>
        <w:tc>
          <w:tcPr>
            <w:tcW w:w="1701" w:type="dxa"/>
            <w:tcBorders>
              <w:bottom w:val="single" w:sz="4" w:space="0" w:color="auto"/>
            </w:tcBorders>
            <w:shd w:val="clear" w:color="auto" w:fill="auto"/>
            <w:vAlign w:val="center"/>
          </w:tcPr>
          <w:p w:rsidR="00C57821" w:rsidRPr="00C57821" w:rsidRDefault="00C57821" w:rsidP="00C57821">
            <w:r w:rsidRPr="00C57821">
              <w:t>ΣΥΝΟΛΟ ΦΟΡΕΑ</w:t>
            </w:r>
          </w:p>
        </w:tc>
        <w:tc>
          <w:tcPr>
            <w:tcW w:w="1701" w:type="dxa"/>
            <w:tcBorders>
              <w:bottom w:val="single" w:sz="4" w:space="0" w:color="auto"/>
            </w:tcBorders>
            <w:shd w:val="clear" w:color="auto" w:fill="auto"/>
            <w:vAlign w:val="center"/>
          </w:tcPr>
          <w:p w:rsidR="00C57821" w:rsidRPr="00C57821" w:rsidRDefault="00C57821" w:rsidP="00C57821"/>
        </w:tc>
        <w:tc>
          <w:tcPr>
            <w:tcW w:w="1843" w:type="dxa"/>
            <w:shd w:val="clear" w:color="auto" w:fill="auto"/>
            <w:vAlign w:val="center"/>
          </w:tcPr>
          <w:p w:rsidR="00C57821" w:rsidRPr="00C57821" w:rsidRDefault="00C57821" w:rsidP="00C57821"/>
        </w:tc>
        <w:tc>
          <w:tcPr>
            <w:tcW w:w="1417" w:type="dxa"/>
            <w:shd w:val="clear" w:color="auto" w:fill="auto"/>
            <w:vAlign w:val="center"/>
          </w:tcPr>
          <w:p w:rsidR="00C57821" w:rsidRPr="00C57821" w:rsidRDefault="00C57821" w:rsidP="00C57821"/>
        </w:tc>
        <w:tc>
          <w:tcPr>
            <w:tcW w:w="1276" w:type="dxa"/>
            <w:shd w:val="clear" w:color="auto" w:fill="auto"/>
            <w:vAlign w:val="center"/>
          </w:tcPr>
          <w:p w:rsidR="00C57821" w:rsidRPr="00C57821" w:rsidRDefault="00C57821" w:rsidP="00C57821"/>
        </w:tc>
        <w:tc>
          <w:tcPr>
            <w:tcW w:w="1276" w:type="dxa"/>
            <w:shd w:val="clear" w:color="auto" w:fill="FFFFFF"/>
            <w:vAlign w:val="center"/>
          </w:tcPr>
          <w:p w:rsidR="00C57821" w:rsidRPr="00C57821" w:rsidRDefault="00C57821" w:rsidP="00C57821"/>
        </w:tc>
        <w:tc>
          <w:tcPr>
            <w:tcW w:w="1276" w:type="dxa"/>
            <w:shd w:val="clear" w:color="auto" w:fill="FFFFFF"/>
            <w:vAlign w:val="center"/>
          </w:tcPr>
          <w:p w:rsidR="00C57821" w:rsidRPr="00C57821" w:rsidRDefault="00C57821" w:rsidP="00C57821"/>
        </w:tc>
        <w:tc>
          <w:tcPr>
            <w:tcW w:w="1417" w:type="dxa"/>
            <w:shd w:val="clear" w:color="auto" w:fill="FFFFFF"/>
            <w:vAlign w:val="center"/>
          </w:tcPr>
          <w:p w:rsidR="00C57821" w:rsidRPr="00C57821" w:rsidRDefault="00C57821" w:rsidP="00C57821"/>
        </w:tc>
        <w:tc>
          <w:tcPr>
            <w:tcW w:w="1134" w:type="dxa"/>
            <w:shd w:val="clear" w:color="auto" w:fill="FFFFFF"/>
            <w:vAlign w:val="center"/>
          </w:tcPr>
          <w:p w:rsidR="00C57821" w:rsidRPr="00C57821" w:rsidRDefault="00C57821" w:rsidP="00C57821"/>
        </w:tc>
      </w:tr>
      <w:tr w:rsidR="00C57821" w:rsidRPr="00C57821" w:rsidTr="00C578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40"/>
        </w:trPr>
        <w:tc>
          <w:tcPr>
            <w:tcW w:w="1560" w:type="dxa"/>
            <w:tcBorders>
              <w:bottom w:val="single" w:sz="4" w:space="0" w:color="auto"/>
            </w:tcBorders>
            <w:shd w:val="clear" w:color="auto" w:fill="auto"/>
            <w:vAlign w:val="center"/>
          </w:tcPr>
          <w:p w:rsidR="00C57821" w:rsidRPr="00C57821" w:rsidRDefault="00C57821" w:rsidP="00C57821"/>
        </w:tc>
        <w:tc>
          <w:tcPr>
            <w:tcW w:w="1701" w:type="dxa"/>
            <w:tcBorders>
              <w:bottom w:val="single" w:sz="4" w:space="0" w:color="auto"/>
            </w:tcBorders>
            <w:shd w:val="clear" w:color="auto" w:fill="auto"/>
            <w:vAlign w:val="center"/>
          </w:tcPr>
          <w:p w:rsidR="00C57821" w:rsidRPr="00C57821" w:rsidRDefault="00C57821" w:rsidP="00C57821">
            <w:r w:rsidRPr="00C57821">
              <w:t>ΓΕΝΙΚΟ ΣΥΝΟΛΟ</w:t>
            </w:r>
          </w:p>
        </w:tc>
        <w:tc>
          <w:tcPr>
            <w:tcW w:w="1701" w:type="dxa"/>
            <w:tcBorders>
              <w:bottom w:val="single" w:sz="4" w:space="0" w:color="auto"/>
            </w:tcBorders>
            <w:shd w:val="clear" w:color="auto" w:fill="auto"/>
            <w:vAlign w:val="center"/>
          </w:tcPr>
          <w:p w:rsidR="00C57821" w:rsidRPr="00C57821" w:rsidRDefault="00C57821" w:rsidP="00C57821"/>
        </w:tc>
        <w:tc>
          <w:tcPr>
            <w:tcW w:w="1843" w:type="dxa"/>
            <w:shd w:val="clear" w:color="auto" w:fill="auto"/>
            <w:vAlign w:val="center"/>
          </w:tcPr>
          <w:p w:rsidR="00C57821" w:rsidRPr="00C57821" w:rsidRDefault="00C57821" w:rsidP="00C57821"/>
        </w:tc>
        <w:tc>
          <w:tcPr>
            <w:tcW w:w="1417" w:type="dxa"/>
            <w:shd w:val="clear" w:color="auto" w:fill="auto"/>
            <w:vAlign w:val="center"/>
          </w:tcPr>
          <w:p w:rsidR="00C57821" w:rsidRPr="00C57821" w:rsidRDefault="00C57821" w:rsidP="00C57821"/>
        </w:tc>
        <w:tc>
          <w:tcPr>
            <w:tcW w:w="1276" w:type="dxa"/>
            <w:shd w:val="clear" w:color="auto" w:fill="auto"/>
            <w:vAlign w:val="center"/>
          </w:tcPr>
          <w:p w:rsidR="00C57821" w:rsidRPr="00C57821" w:rsidRDefault="00C57821" w:rsidP="00C57821"/>
        </w:tc>
        <w:tc>
          <w:tcPr>
            <w:tcW w:w="1276" w:type="dxa"/>
            <w:shd w:val="clear" w:color="auto" w:fill="FFFFFF"/>
            <w:vAlign w:val="center"/>
          </w:tcPr>
          <w:p w:rsidR="00C57821" w:rsidRPr="00C57821" w:rsidRDefault="00C57821" w:rsidP="00C57821"/>
        </w:tc>
        <w:tc>
          <w:tcPr>
            <w:tcW w:w="1276" w:type="dxa"/>
            <w:shd w:val="clear" w:color="auto" w:fill="FFFFFF"/>
            <w:vAlign w:val="center"/>
          </w:tcPr>
          <w:p w:rsidR="00C57821" w:rsidRPr="00C57821" w:rsidRDefault="00C57821" w:rsidP="00C57821"/>
        </w:tc>
        <w:tc>
          <w:tcPr>
            <w:tcW w:w="1417" w:type="dxa"/>
            <w:shd w:val="clear" w:color="auto" w:fill="FFFFFF"/>
            <w:vAlign w:val="center"/>
          </w:tcPr>
          <w:p w:rsidR="00C57821" w:rsidRPr="00C57821" w:rsidRDefault="00C57821" w:rsidP="00C57821"/>
        </w:tc>
        <w:tc>
          <w:tcPr>
            <w:tcW w:w="1134" w:type="dxa"/>
            <w:shd w:val="clear" w:color="auto" w:fill="FFFFFF"/>
            <w:vAlign w:val="center"/>
          </w:tcPr>
          <w:p w:rsidR="00C57821" w:rsidRPr="00C57821" w:rsidRDefault="00C57821" w:rsidP="00C57821"/>
        </w:tc>
      </w:tr>
    </w:tbl>
    <w:p w:rsidR="00C57821" w:rsidRPr="00C57821" w:rsidRDefault="00C57821" w:rsidP="00C57821"/>
    <w:p w:rsidR="00C57821" w:rsidRPr="00C57821" w:rsidRDefault="00C57821" w:rsidP="00C57821">
      <w:pPr>
        <w:sectPr w:rsidR="00C57821" w:rsidRPr="00C57821" w:rsidSect="007237C1">
          <w:pgSz w:w="16838" w:h="11906" w:orient="landscape"/>
          <w:pgMar w:top="1128" w:right="958" w:bottom="1797" w:left="1440" w:header="709" w:footer="709" w:gutter="0"/>
          <w:cols w:space="720"/>
          <w:docGrid w:linePitch="600" w:charSpace="32768"/>
        </w:sectPr>
      </w:pPr>
    </w:p>
    <w:tbl>
      <w:tblPr>
        <w:tblpPr w:leftFromText="180" w:rightFromText="180" w:vertAnchor="text" w:horzAnchor="margin" w:tblpXSpec="center" w:tblpY="-493"/>
        <w:tblW w:w="9610" w:type="dxa"/>
        <w:tblLook w:val="04A0" w:firstRow="1" w:lastRow="0" w:firstColumn="1" w:lastColumn="0" w:noHBand="0" w:noVBand="1"/>
      </w:tblPr>
      <w:tblGrid>
        <w:gridCol w:w="9610"/>
      </w:tblGrid>
      <w:tr w:rsidR="00C57821" w:rsidRPr="00E86F77" w:rsidTr="00C57821">
        <w:trPr>
          <w:trHeight w:val="367"/>
        </w:trPr>
        <w:tc>
          <w:tcPr>
            <w:tcW w:w="9610" w:type="dxa"/>
            <w:shd w:val="clear" w:color="auto" w:fill="auto"/>
          </w:tcPr>
          <w:p w:rsidR="00C57821" w:rsidRPr="009D0B20" w:rsidRDefault="00C57821" w:rsidP="009D0B20">
            <w:pPr>
              <w:ind w:left="142"/>
              <w:rPr>
                <w:b/>
                <w:lang w:val="el-GR"/>
              </w:rPr>
            </w:pPr>
            <w:r w:rsidRPr="009D0B20">
              <w:rPr>
                <w:b/>
                <w:lang w:val="el-GR"/>
              </w:rPr>
              <w:t>5.4 ΚΑΤΑΝΟΜΗ ΤΟΥ ΠΡΟΫΠΟΛΟΓΙΣΜΟΥ ΣΥΝΤΟΝΙΣΤΗ ΦΟΡΕΑ, ΚΑΤΗΓΟΡΙΑ ΚΑΙ ΥΠΟΚΑΤΗΓΟΡΙΑ ΔΑΠΑΝΗΣ</w:t>
            </w:r>
          </w:p>
        </w:tc>
      </w:tr>
    </w:tbl>
    <w:p w:rsidR="00C57821" w:rsidRPr="00C57821" w:rsidRDefault="00C57821" w:rsidP="00C57821">
      <w:pPr>
        <w:rPr>
          <w:lang w:val="el-GR"/>
        </w:rPr>
      </w:pPr>
    </w:p>
    <w:tbl>
      <w:tblPr>
        <w:tblpPr w:leftFromText="180" w:rightFromText="180" w:vertAnchor="text" w:horzAnchor="margin" w:tblpXSpec="center" w:tblpY="91"/>
        <w:tblW w:w="918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1069"/>
        <w:gridCol w:w="4430"/>
        <w:gridCol w:w="1276"/>
        <w:gridCol w:w="1134"/>
        <w:gridCol w:w="1276"/>
      </w:tblGrid>
      <w:tr w:rsidR="00C57821" w:rsidRPr="00C57821" w:rsidTr="00C57821">
        <w:trPr>
          <w:cantSplit/>
          <w:trHeight w:val="453"/>
        </w:trPr>
        <w:tc>
          <w:tcPr>
            <w:tcW w:w="5499" w:type="dxa"/>
            <w:gridSpan w:val="2"/>
            <w:shd w:val="pct10" w:color="auto" w:fill="FFFFFF"/>
          </w:tcPr>
          <w:p w:rsidR="00C57821" w:rsidRPr="00C57821" w:rsidRDefault="00C57821" w:rsidP="00C57821">
            <w:pPr>
              <w:rPr>
                <w:lang w:val="el-GR"/>
              </w:rPr>
            </w:pPr>
            <w:r w:rsidRPr="00C57821">
              <w:rPr>
                <w:lang w:val="el-GR"/>
              </w:rPr>
              <w:t xml:space="preserve"> </w:t>
            </w:r>
          </w:p>
        </w:tc>
        <w:tc>
          <w:tcPr>
            <w:tcW w:w="1276" w:type="dxa"/>
            <w:shd w:val="pct10" w:color="auto" w:fill="FFFFFF"/>
          </w:tcPr>
          <w:p w:rsidR="00C57821" w:rsidRPr="00C57821" w:rsidRDefault="00C57821" w:rsidP="00C57821">
            <w:proofErr w:type="spellStart"/>
            <w:r w:rsidRPr="00C57821">
              <w:t>Φορέ</w:t>
            </w:r>
            <w:proofErr w:type="spellEnd"/>
            <w:r w:rsidRPr="00C57821">
              <w:t>ας  (</w:t>
            </w:r>
            <w:proofErr w:type="spellStart"/>
            <w:r w:rsidRPr="00C57821">
              <w:t>σντμγρφι</w:t>
            </w:r>
            <w:proofErr w:type="spellEnd"/>
            <w:r w:rsidRPr="00C57821">
              <w:t xml:space="preserve">α) </w:t>
            </w:r>
          </w:p>
        </w:tc>
        <w:tc>
          <w:tcPr>
            <w:tcW w:w="1134" w:type="dxa"/>
            <w:shd w:val="pct10" w:color="auto" w:fill="FFFFFF"/>
            <w:vAlign w:val="center"/>
          </w:tcPr>
          <w:p w:rsidR="00C57821" w:rsidRPr="00C57821" w:rsidRDefault="00C57821" w:rsidP="00C57821">
            <w:proofErr w:type="spellStart"/>
            <w:r w:rsidRPr="00C57821">
              <w:t>Σύνολο</w:t>
            </w:r>
            <w:proofErr w:type="spellEnd"/>
            <w:r w:rsidRPr="00C57821">
              <w:t xml:space="preserve"> Επ</w:t>
            </w:r>
            <w:proofErr w:type="spellStart"/>
            <w:r w:rsidRPr="00C57821">
              <w:t>ιλέξιμου</w:t>
            </w:r>
            <w:proofErr w:type="spellEnd"/>
            <w:r w:rsidRPr="00C57821">
              <w:t xml:space="preserve"> Π/Υ</w:t>
            </w:r>
          </w:p>
        </w:tc>
        <w:tc>
          <w:tcPr>
            <w:tcW w:w="1276" w:type="dxa"/>
            <w:shd w:val="pct10" w:color="auto" w:fill="FFFFFF"/>
            <w:vAlign w:val="center"/>
          </w:tcPr>
          <w:p w:rsidR="00C57821" w:rsidRPr="00C57821" w:rsidRDefault="00C57821" w:rsidP="00C57821">
            <w:proofErr w:type="spellStart"/>
            <w:r w:rsidRPr="00C57821">
              <w:t>Σύνολο</w:t>
            </w:r>
            <w:proofErr w:type="spellEnd"/>
            <w:r w:rsidRPr="00C57821">
              <w:t xml:space="preserve"> Επ</w:t>
            </w:r>
            <w:proofErr w:type="spellStart"/>
            <w:r w:rsidRPr="00C57821">
              <w:t>ιχορηγούμενου</w:t>
            </w:r>
            <w:proofErr w:type="spellEnd"/>
            <w:r w:rsidRPr="00C57821">
              <w:t xml:space="preserve"> Π/Υ</w:t>
            </w:r>
          </w:p>
        </w:tc>
      </w:tr>
      <w:tr w:rsidR="00C57821" w:rsidRPr="00C57821" w:rsidTr="00C57821">
        <w:trPr>
          <w:cantSplit/>
          <w:trHeight w:val="260"/>
        </w:trPr>
        <w:tc>
          <w:tcPr>
            <w:tcW w:w="1069" w:type="dxa"/>
            <w:shd w:val="pct10" w:color="auto" w:fill="FFFFFF"/>
          </w:tcPr>
          <w:p w:rsidR="00C57821" w:rsidRPr="00C57821" w:rsidRDefault="00C57821" w:rsidP="00C57821">
            <w:r w:rsidRPr="00C57821">
              <w:t>ΕΚ 651/</w:t>
            </w:r>
          </w:p>
          <w:p w:rsidR="00C57821" w:rsidRPr="00C57821" w:rsidRDefault="00C57821" w:rsidP="00C57821">
            <w:r w:rsidRPr="00C57821">
              <w:t>2014</w:t>
            </w:r>
          </w:p>
        </w:tc>
        <w:tc>
          <w:tcPr>
            <w:tcW w:w="4430" w:type="dxa"/>
            <w:shd w:val="pct10" w:color="auto" w:fill="FFFFFF"/>
          </w:tcPr>
          <w:p w:rsidR="00C57821" w:rsidRPr="00C57821" w:rsidRDefault="00C57821" w:rsidP="00C57821">
            <w:r w:rsidRPr="00C57821">
              <w:t>ΚΑΤΗΓΟΡΙΕΣ / ΥΠΟΚΑΤΗΓΟΡΙΕΣ ΔΑΠΑΝΗΣ</w:t>
            </w:r>
          </w:p>
        </w:tc>
        <w:tc>
          <w:tcPr>
            <w:tcW w:w="1276" w:type="dxa"/>
            <w:shd w:val="pct10" w:color="auto" w:fill="FFFFFF"/>
          </w:tcPr>
          <w:p w:rsidR="00C57821" w:rsidRPr="00C57821" w:rsidRDefault="00C57821" w:rsidP="00C57821">
            <w:pPr>
              <w:rPr>
                <w:highlight w:val="yellow"/>
              </w:rPr>
            </w:pPr>
          </w:p>
        </w:tc>
        <w:tc>
          <w:tcPr>
            <w:tcW w:w="1134" w:type="dxa"/>
            <w:shd w:val="pct10" w:color="auto" w:fill="FFFFFF"/>
          </w:tcPr>
          <w:p w:rsidR="00C57821" w:rsidRPr="00C57821" w:rsidRDefault="00C57821" w:rsidP="00C57821"/>
        </w:tc>
        <w:tc>
          <w:tcPr>
            <w:tcW w:w="1276" w:type="dxa"/>
            <w:shd w:val="pct10" w:color="auto" w:fill="FFFFFF"/>
          </w:tcPr>
          <w:p w:rsidR="00C57821" w:rsidRPr="00C57821" w:rsidRDefault="00C57821" w:rsidP="00C57821"/>
        </w:tc>
      </w:tr>
      <w:tr w:rsidR="00C57821" w:rsidRPr="00E86F77" w:rsidTr="00C57821">
        <w:trPr>
          <w:trHeight w:val="220"/>
        </w:trPr>
        <w:tc>
          <w:tcPr>
            <w:tcW w:w="1069" w:type="dxa"/>
            <w:shd w:val="clear" w:color="auto" w:fill="D9D9D9"/>
          </w:tcPr>
          <w:p w:rsidR="00C57821" w:rsidRPr="00C57821" w:rsidRDefault="00C57821" w:rsidP="00C57821">
            <w:r w:rsidRPr="00C57821">
              <w:t>ΑΡΘΡΟ 27</w:t>
            </w:r>
          </w:p>
        </w:tc>
        <w:tc>
          <w:tcPr>
            <w:tcW w:w="4430" w:type="dxa"/>
            <w:shd w:val="clear" w:color="auto" w:fill="D9D9D9"/>
          </w:tcPr>
          <w:p w:rsidR="00C57821" w:rsidRPr="00C57821" w:rsidRDefault="00C57821" w:rsidP="00C57821">
            <w:pPr>
              <w:rPr>
                <w:lang w:val="el-GR"/>
              </w:rPr>
            </w:pPr>
            <w:r w:rsidRPr="00C57821">
              <w:rPr>
                <w:lang w:val="el-GR"/>
              </w:rPr>
              <w:t>ΔΑΠΑΝΕΣ ΓΙΑ ΕΡΓΑ ΣΥΝΕΡΓΑΤΙΚΩΝ ΣΧΗΜΑΤΙΣΜΩΝ</w:t>
            </w:r>
          </w:p>
        </w:tc>
        <w:tc>
          <w:tcPr>
            <w:tcW w:w="1276" w:type="dxa"/>
            <w:shd w:val="clear" w:color="auto" w:fill="D9D9D9"/>
          </w:tcPr>
          <w:p w:rsidR="00C57821" w:rsidRPr="00C57821" w:rsidRDefault="00C57821" w:rsidP="00C57821">
            <w:pPr>
              <w:rPr>
                <w:lang w:val="el-GR"/>
              </w:rPr>
            </w:pPr>
          </w:p>
        </w:tc>
        <w:tc>
          <w:tcPr>
            <w:tcW w:w="1134" w:type="dxa"/>
            <w:shd w:val="clear" w:color="auto" w:fill="D9D9D9"/>
          </w:tcPr>
          <w:p w:rsidR="00C57821" w:rsidRPr="00C57821" w:rsidRDefault="00C57821" w:rsidP="00C57821">
            <w:pPr>
              <w:rPr>
                <w:lang w:val="el-GR"/>
              </w:rPr>
            </w:pPr>
          </w:p>
        </w:tc>
        <w:tc>
          <w:tcPr>
            <w:tcW w:w="1276" w:type="dxa"/>
            <w:shd w:val="clear" w:color="auto" w:fill="D9D9D9"/>
          </w:tcPr>
          <w:p w:rsidR="00C57821" w:rsidRPr="00C57821" w:rsidRDefault="00C57821" w:rsidP="00C57821">
            <w:pPr>
              <w:rPr>
                <w:lang w:val="el-GR"/>
              </w:rPr>
            </w:pPr>
          </w:p>
        </w:tc>
      </w:tr>
      <w:tr w:rsidR="00C57821" w:rsidRPr="00C57821" w:rsidTr="00C57821">
        <w:trPr>
          <w:trHeight w:val="220"/>
        </w:trPr>
        <w:tc>
          <w:tcPr>
            <w:tcW w:w="1069" w:type="dxa"/>
            <w:shd w:val="clear" w:color="auto" w:fill="F3F3F3"/>
            <w:vAlign w:val="center"/>
          </w:tcPr>
          <w:p w:rsidR="00C57821" w:rsidRPr="00874267" w:rsidRDefault="005E0013" w:rsidP="00C57821">
            <w:pPr>
              <w:rPr>
                <w:b/>
                <w:lang w:val="el-GR"/>
              </w:rPr>
            </w:pPr>
            <w:r w:rsidRPr="00874267">
              <w:rPr>
                <w:b/>
              </w:rPr>
              <w:t>1</w:t>
            </w:r>
            <w:r w:rsidR="00AB35B3" w:rsidRPr="00874267">
              <w:rPr>
                <w:b/>
                <w:lang w:val="el-GR"/>
              </w:rPr>
              <w:t>.</w:t>
            </w:r>
          </w:p>
        </w:tc>
        <w:tc>
          <w:tcPr>
            <w:tcW w:w="4430" w:type="dxa"/>
            <w:shd w:val="clear" w:color="auto" w:fill="F3F3F3"/>
            <w:vAlign w:val="center"/>
          </w:tcPr>
          <w:p w:rsidR="00C57821" w:rsidRPr="00874267" w:rsidRDefault="005E0013" w:rsidP="00C57821">
            <w:pPr>
              <w:rPr>
                <w:b/>
              </w:rPr>
            </w:pPr>
            <w:r w:rsidRPr="00874267">
              <w:rPr>
                <w:b/>
              </w:rPr>
              <w:t>Δαπ</w:t>
            </w:r>
            <w:proofErr w:type="spellStart"/>
            <w:r w:rsidRPr="00874267">
              <w:rPr>
                <w:b/>
              </w:rPr>
              <w:t>άνες</w:t>
            </w:r>
            <w:proofErr w:type="spellEnd"/>
            <w:r w:rsidRPr="00874267">
              <w:rPr>
                <w:b/>
              </w:rPr>
              <w:t xml:space="preserve"> π</w:t>
            </w:r>
            <w:proofErr w:type="spellStart"/>
            <w:r w:rsidRPr="00874267">
              <w:rPr>
                <w:b/>
              </w:rPr>
              <w:t>ροσω</w:t>
            </w:r>
            <w:proofErr w:type="spellEnd"/>
            <w:r w:rsidRPr="00874267">
              <w:rPr>
                <w:b/>
              </w:rPr>
              <w:t>πικού</w:t>
            </w:r>
          </w:p>
        </w:tc>
        <w:tc>
          <w:tcPr>
            <w:tcW w:w="1276" w:type="dxa"/>
          </w:tcPr>
          <w:p w:rsidR="00C57821" w:rsidRPr="00C57821" w:rsidRDefault="00C57821" w:rsidP="00C57821"/>
        </w:tc>
        <w:tc>
          <w:tcPr>
            <w:tcW w:w="1134" w:type="dxa"/>
            <w:shd w:val="clear" w:color="auto" w:fill="auto"/>
          </w:tcPr>
          <w:p w:rsidR="00C57821" w:rsidRPr="00C57821" w:rsidRDefault="00C57821" w:rsidP="00C57821"/>
        </w:tc>
        <w:tc>
          <w:tcPr>
            <w:tcW w:w="1276" w:type="dxa"/>
            <w:shd w:val="clear" w:color="auto" w:fill="auto"/>
          </w:tcPr>
          <w:p w:rsidR="00C57821" w:rsidRPr="00C57821" w:rsidRDefault="00C57821" w:rsidP="00C57821"/>
        </w:tc>
      </w:tr>
      <w:tr w:rsidR="00C57821" w:rsidRPr="00E86F77" w:rsidTr="00C57821">
        <w:trPr>
          <w:trHeight w:val="220"/>
        </w:trPr>
        <w:tc>
          <w:tcPr>
            <w:tcW w:w="1069" w:type="dxa"/>
            <w:shd w:val="clear" w:color="auto" w:fill="F3F3F3"/>
            <w:vAlign w:val="center"/>
          </w:tcPr>
          <w:p w:rsidR="00C57821" w:rsidRPr="00874267" w:rsidRDefault="00C57821" w:rsidP="00C57821">
            <w:r w:rsidRPr="00874267">
              <w:t>1.1</w:t>
            </w:r>
          </w:p>
        </w:tc>
        <w:tc>
          <w:tcPr>
            <w:tcW w:w="4430" w:type="dxa"/>
            <w:shd w:val="clear" w:color="auto" w:fill="F3F3F3"/>
            <w:vAlign w:val="center"/>
          </w:tcPr>
          <w:p w:rsidR="00C57821" w:rsidRPr="00874267" w:rsidRDefault="00787A82" w:rsidP="00C57821">
            <w:pPr>
              <w:rPr>
                <w:lang w:val="el-GR"/>
              </w:rPr>
            </w:pPr>
            <w:r w:rsidRPr="00874267">
              <w:rPr>
                <w:lang w:val="el-GR"/>
              </w:rPr>
              <w:t>Δαπάνες ήδη απασχολούμενου προσωπικού με μισθωτή σχέση εργασίας ή  με ΔΠΥ/ανάθεση έργου</w:t>
            </w:r>
          </w:p>
        </w:tc>
        <w:tc>
          <w:tcPr>
            <w:tcW w:w="1276" w:type="dxa"/>
          </w:tcPr>
          <w:p w:rsidR="00C57821" w:rsidRPr="00C57821" w:rsidRDefault="00C57821" w:rsidP="00C57821">
            <w:pPr>
              <w:rPr>
                <w:lang w:val="el-GR"/>
              </w:rPr>
            </w:pPr>
          </w:p>
        </w:tc>
        <w:tc>
          <w:tcPr>
            <w:tcW w:w="1134" w:type="dxa"/>
            <w:shd w:val="clear" w:color="auto" w:fill="auto"/>
          </w:tcPr>
          <w:p w:rsidR="00C57821" w:rsidRPr="00C57821" w:rsidRDefault="00C57821" w:rsidP="00C57821">
            <w:pPr>
              <w:rPr>
                <w:lang w:val="el-GR"/>
              </w:rPr>
            </w:pPr>
          </w:p>
        </w:tc>
        <w:tc>
          <w:tcPr>
            <w:tcW w:w="1276" w:type="dxa"/>
            <w:shd w:val="clear" w:color="auto" w:fill="auto"/>
          </w:tcPr>
          <w:p w:rsidR="00C57821" w:rsidRPr="00C57821" w:rsidRDefault="00C57821" w:rsidP="00C57821">
            <w:pPr>
              <w:rPr>
                <w:lang w:val="el-GR"/>
              </w:rPr>
            </w:pPr>
          </w:p>
        </w:tc>
      </w:tr>
      <w:tr w:rsidR="00C57821" w:rsidRPr="00E86F77" w:rsidTr="00C57821">
        <w:trPr>
          <w:trHeight w:val="220"/>
        </w:trPr>
        <w:tc>
          <w:tcPr>
            <w:tcW w:w="1069" w:type="dxa"/>
            <w:shd w:val="clear" w:color="auto" w:fill="F3F3F3"/>
            <w:vAlign w:val="center"/>
          </w:tcPr>
          <w:p w:rsidR="00C57821" w:rsidRPr="00874267" w:rsidRDefault="00C57821" w:rsidP="00C57821">
            <w:r w:rsidRPr="00874267">
              <w:t>1.2</w:t>
            </w:r>
          </w:p>
        </w:tc>
        <w:tc>
          <w:tcPr>
            <w:tcW w:w="4430" w:type="dxa"/>
            <w:shd w:val="clear" w:color="auto" w:fill="F3F3F3"/>
            <w:vAlign w:val="center"/>
          </w:tcPr>
          <w:p w:rsidR="00C57821" w:rsidRPr="00874267" w:rsidRDefault="00787A82" w:rsidP="00C57821">
            <w:pPr>
              <w:rPr>
                <w:lang w:val="el-GR"/>
              </w:rPr>
            </w:pPr>
            <w:r w:rsidRPr="00874267">
              <w:rPr>
                <w:lang w:val="el-GR"/>
              </w:rPr>
              <w:t>Δαπάνες νέου προσωπικού με σύμβαση εξαρτημένης εργασίας- μισθωτή σχέση εργασίας ή  με ΔΠΥ/ανάθεση έργου</w:t>
            </w:r>
          </w:p>
        </w:tc>
        <w:tc>
          <w:tcPr>
            <w:tcW w:w="1276" w:type="dxa"/>
          </w:tcPr>
          <w:p w:rsidR="00C57821" w:rsidRPr="00C57821" w:rsidRDefault="00C57821" w:rsidP="00C57821">
            <w:pPr>
              <w:rPr>
                <w:lang w:val="el-GR"/>
              </w:rPr>
            </w:pPr>
          </w:p>
        </w:tc>
        <w:tc>
          <w:tcPr>
            <w:tcW w:w="1134" w:type="dxa"/>
            <w:shd w:val="clear" w:color="auto" w:fill="auto"/>
          </w:tcPr>
          <w:p w:rsidR="00C57821" w:rsidRPr="00C57821" w:rsidRDefault="00C57821" w:rsidP="00C57821">
            <w:pPr>
              <w:rPr>
                <w:lang w:val="el-GR"/>
              </w:rPr>
            </w:pPr>
          </w:p>
        </w:tc>
        <w:tc>
          <w:tcPr>
            <w:tcW w:w="1276" w:type="dxa"/>
            <w:shd w:val="clear" w:color="auto" w:fill="auto"/>
          </w:tcPr>
          <w:p w:rsidR="00C57821" w:rsidRPr="00C57821" w:rsidRDefault="00C57821" w:rsidP="00C57821">
            <w:pPr>
              <w:rPr>
                <w:lang w:val="el-GR"/>
              </w:rPr>
            </w:pPr>
          </w:p>
        </w:tc>
      </w:tr>
      <w:tr w:rsidR="00C57821" w:rsidRPr="00C57821" w:rsidTr="00C57821">
        <w:trPr>
          <w:cantSplit/>
          <w:trHeight w:val="333"/>
        </w:trPr>
        <w:tc>
          <w:tcPr>
            <w:tcW w:w="1069" w:type="dxa"/>
            <w:shd w:val="clear" w:color="auto" w:fill="F3F3F3"/>
            <w:vAlign w:val="center"/>
          </w:tcPr>
          <w:p w:rsidR="00C57821" w:rsidRPr="000C1CC7" w:rsidRDefault="005E0013" w:rsidP="00C57821">
            <w:pPr>
              <w:rPr>
                <w:b/>
              </w:rPr>
            </w:pPr>
            <w:r w:rsidRPr="000C1CC7">
              <w:rPr>
                <w:b/>
              </w:rPr>
              <w:t>2.</w:t>
            </w:r>
          </w:p>
        </w:tc>
        <w:tc>
          <w:tcPr>
            <w:tcW w:w="4430" w:type="dxa"/>
            <w:shd w:val="clear" w:color="auto" w:fill="F3F3F3"/>
            <w:vAlign w:val="center"/>
          </w:tcPr>
          <w:p w:rsidR="00C57821" w:rsidRPr="000C1CC7" w:rsidRDefault="005E0013" w:rsidP="00C57821">
            <w:pPr>
              <w:rPr>
                <w:b/>
              </w:rPr>
            </w:pPr>
            <w:r w:rsidRPr="000C1CC7">
              <w:rPr>
                <w:b/>
              </w:rPr>
              <w:t>Δαπ</w:t>
            </w:r>
            <w:proofErr w:type="spellStart"/>
            <w:r w:rsidRPr="000C1CC7">
              <w:rPr>
                <w:b/>
              </w:rPr>
              <w:t>άνες</w:t>
            </w:r>
            <w:proofErr w:type="spellEnd"/>
            <w:r w:rsidRPr="000C1CC7">
              <w:rPr>
                <w:b/>
              </w:rPr>
              <w:t xml:space="preserve"> κα</w:t>
            </w:r>
            <w:proofErr w:type="spellStart"/>
            <w:r w:rsidRPr="000C1CC7">
              <w:rPr>
                <w:b/>
              </w:rPr>
              <w:t>ινούργιου</w:t>
            </w:r>
            <w:proofErr w:type="spellEnd"/>
            <w:r w:rsidRPr="000C1CC7">
              <w:rPr>
                <w:b/>
              </w:rPr>
              <w:t xml:space="preserve"> </w:t>
            </w:r>
            <w:proofErr w:type="spellStart"/>
            <w:r w:rsidRPr="000C1CC7">
              <w:rPr>
                <w:b/>
              </w:rPr>
              <w:t>εξο</w:t>
            </w:r>
            <w:proofErr w:type="spellEnd"/>
            <w:r w:rsidRPr="000C1CC7">
              <w:rPr>
                <w:b/>
              </w:rPr>
              <w:t>πλισμού</w:t>
            </w:r>
          </w:p>
        </w:tc>
        <w:tc>
          <w:tcPr>
            <w:tcW w:w="1276" w:type="dxa"/>
          </w:tcPr>
          <w:p w:rsidR="00C57821" w:rsidRPr="00C57821" w:rsidRDefault="00C57821" w:rsidP="00C57821"/>
        </w:tc>
        <w:tc>
          <w:tcPr>
            <w:tcW w:w="1134" w:type="dxa"/>
            <w:shd w:val="clear" w:color="auto" w:fill="auto"/>
          </w:tcPr>
          <w:p w:rsidR="00C57821" w:rsidRPr="00C57821" w:rsidRDefault="00C57821" w:rsidP="00C57821"/>
        </w:tc>
        <w:tc>
          <w:tcPr>
            <w:tcW w:w="1276" w:type="dxa"/>
            <w:shd w:val="clear" w:color="auto" w:fill="auto"/>
          </w:tcPr>
          <w:p w:rsidR="00C57821" w:rsidRPr="00C57821" w:rsidRDefault="00C57821" w:rsidP="00C57821"/>
        </w:tc>
      </w:tr>
      <w:tr w:rsidR="00C57821" w:rsidRPr="00E86F77" w:rsidTr="00C57821">
        <w:trPr>
          <w:cantSplit/>
          <w:trHeight w:val="220"/>
        </w:trPr>
        <w:tc>
          <w:tcPr>
            <w:tcW w:w="1069" w:type="dxa"/>
            <w:shd w:val="clear" w:color="auto" w:fill="F3F3F3"/>
            <w:vAlign w:val="center"/>
          </w:tcPr>
          <w:p w:rsidR="00C57821" w:rsidRPr="00C57821" w:rsidRDefault="00C57821" w:rsidP="00C57821">
            <w:r w:rsidRPr="00C57821">
              <w:t>2.1</w:t>
            </w:r>
          </w:p>
        </w:tc>
        <w:tc>
          <w:tcPr>
            <w:tcW w:w="4430" w:type="dxa"/>
            <w:shd w:val="clear" w:color="auto" w:fill="F3F3F3"/>
            <w:vAlign w:val="center"/>
          </w:tcPr>
          <w:p w:rsidR="00C57821" w:rsidRPr="00C57821" w:rsidRDefault="00C57821" w:rsidP="00C57821">
            <w:pPr>
              <w:rPr>
                <w:lang w:val="el-GR"/>
              </w:rPr>
            </w:pPr>
            <w:r w:rsidRPr="00C57821">
              <w:rPr>
                <w:lang w:val="el-GR"/>
              </w:rPr>
              <w:t>Προμήθεια ή/ και αναβάθμιση εξοπλισμού χώρων διοίκησης, χώρων κατάρτισης - εκπαίδευσης - επίδειξης, χώρων θερμοκοιτίδων, χώρων διασκέψεων και οργανώσεων εκδηλώσεων</w:t>
            </w:r>
          </w:p>
        </w:tc>
        <w:tc>
          <w:tcPr>
            <w:tcW w:w="1276" w:type="dxa"/>
          </w:tcPr>
          <w:p w:rsidR="00C57821" w:rsidRPr="00C57821" w:rsidRDefault="00C57821" w:rsidP="00C57821">
            <w:pPr>
              <w:rPr>
                <w:lang w:val="el-GR"/>
              </w:rPr>
            </w:pPr>
          </w:p>
        </w:tc>
        <w:tc>
          <w:tcPr>
            <w:tcW w:w="1134" w:type="dxa"/>
            <w:shd w:val="clear" w:color="auto" w:fill="auto"/>
          </w:tcPr>
          <w:p w:rsidR="00C57821" w:rsidRPr="00C57821" w:rsidRDefault="00C57821" w:rsidP="00C57821">
            <w:pPr>
              <w:rPr>
                <w:lang w:val="el-GR"/>
              </w:rPr>
            </w:pPr>
          </w:p>
        </w:tc>
        <w:tc>
          <w:tcPr>
            <w:tcW w:w="1276" w:type="dxa"/>
            <w:shd w:val="clear" w:color="auto" w:fill="auto"/>
          </w:tcPr>
          <w:p w:rsidR="00C57821" w:rsidRPr="00C57821" w:rsidRDefault="00C57821" w:rsidP="00C57821">
            <w:pPr>
              <w:rPr>
                <w:lang w:val="el-GR"/>
              </w:rPr>
            </w:pPr>
          </w:p>
        </w:tc>
      </w:tr>
      <w:tr w:rsidR="00C57821" w:rsidRPr="00E86F77" w:rsidTr="00C57821">
        <w:trPr>
          <w:cantSplit/>
          <w:trHeight w:val="220"/>
        </w:trPr>
        <w:tc>
          <w:tcPr>
            <w:tcW w:w="1069" w:type="dxa"/>
            <w:shd w:val="clear" w:color="auto" w:fill="F3F3F3"/>
            <w:vAlign w:val="center"/>
          </w:tcPr>
          <w:p w:rsidR="00C57821" w:rsidRPr="00C57821" w:rsidRDefault="00C57821" w:rsidP="00C57821">
            <w:r w:rsidRPr="00C57821">
              <w:t>2.2</w:t>
            </w:r>
          </w:p>
        </w:tc>
        <w:tc>
          <w:tcPr>
            <w:tcW w:w="4430" w:type="dxa"/>
            <w:shd w:val="clear" w:color="auto" w:fill="F3F3F3"/>
            <w:vAlign w:val="center"/>
          </w:tcPr>
          <w:p w:rsidR="00C57821" w:rsidRPr="00C57821" w:rsidRDefault="00C57821" w:rsidP="00C57821">
            <w:pPr>
              <w:rPr>
                <w:lang w:val="el-GR"/>
              </w:rPr>
            </w:pPr>
            <w:r w:rsidRPr="00C57821">
              <w:rPr>
                <w:lang w:val="el-GR"/>
              </w:rPr>
              <w:t>Προμήθεια ή/ και αναβάθμιση εργαστηριακού εξοπλισμού</w:t>
            </w:r>
          </w:p>
        </w:tc>
        <w:tc>
          <w:tcPr>
            <w:tcW w:w="1276" w:type="dxa"/>
          </w:tcPr>
          <w:p w:rsidR="00C57821" w:rsidRPr="00C57821" w:rsidRDefault="00C57821" w:rsidP="00C57821">
            <w:pPr>
              <w:rPr>
                <w:lang w:val="el-GR"/>
              </w:rPr>
            </w:pPr>
          </w:p>
        </w:tc>
        <w:tc>
          <w:tcPr>
            <w:tcW w:w="1134" w:type="dxa"/>
            <w:shd w:val="clear" w:color="auto" w:fill="auto"/>
          </w:tcPr>
          <w:p w:rsidR="00C57821" w:rsidRPr="00C57821" w:rsidRDefault="00C57821" w:rsidP="00C57821">
            <w:pPr>
              <w:rPr>
                <w:lang w:val="el-GR"/>
              </w:rPr>
            </w:pPr>
          </w:p>
        </w:tc>
        <w:tc>
          <w:tcPr>
            <w:tcW w:w="1276" w:type="dxa"/>
            <w:shd w:val="clear" w:color="auto" w:fill="auto"/>
          </w:tcPr>
          <w:p w:rsidR="00C57821" w:rsidRPr="00C57821" w:rsidRDefault="00C57821" w:rsidP="00C57821">
            <w:pPr>
              <w:rPr>
                <w:lang w:val="el-GR"/>
              </w:rPr>
            </w:pPr>
          </w:p>
        </w:tc>
      </w:tr>
      <w:tr w:rsidR="00C57821" w:rsidRPr="00E86F77" w:rsidTr="00C57821">
        <w:trPr>
          <w:cantSplit/>
          <w:trHeight w:val="220"/>
        </w:trPr>
        <w:tc>
          <w:tcPr>
            <w:tcW w:w="1069" w:type="dxa"/>
            <w:shd w:val="clear" w:color="auto" w:fill="F3F3F3"/>
            <w:vAlign w:val="center"/>
          </w:tcPr>
          <w:p w:rsidR="00C57821" w:rsidRPr="00C57821" w:rsidRDefault="00C57821" w:rsidP="00C57821">
            <w:r w:rsidRPr="00C57821">
              <w:t>2.3</w:t>
            </w:r>
          </w:p>
        </w:tc>
        <w:tc>
          <w:tcPr>
            <w:tcW w:w="4430" w:type="dxa"/>
            <w:shd w:val="clear" w:color="auto" w:fill="F3F3F3"/>
            <w:vAlign w:val="center"/>
          </w:tcPr>
          <w:p w:rsidR="00C57821" w:rsidRPr="00C57821" w:rsidRDefault="00C57821" w:rsidP="00C57821">
            <w:pPr>
              <w:rPr>
                <w:lang w:val="el-GR"/>
              </w:rPr>
            </w:pPr>
            <w:r w:rsidRPr="00C57821">
              <w:rPr>
                <w:lang w:val="el-GR"/>
              </w:rPr>
              <w:t>Προμήθεια ή/ και αναβάθμιση συστημάτων τηλεπικοινωνίας</w:t>
            </w:r>
          </w:p>
        </w:tc>
        <w:tc>
          <w:tcPr>
            <w:tcW w:w="1276" w:type="dxa"/>
          </w:tcPr>
          <w:p w:rsidR="00C57821" w:rsidRPr="00C57821" w:rsidRDefault="00C57821" w:rsidP="00C57821">
            <w:pPr>
              <w:rPr>
                <w:lang w:val="el-GR"/>
              </w:rPr>
            </w:pPr>
          </w:p>
        </w:tc>
        <w:tc>
          <w:tcPr>
            <w:tcW w:w="1134" w:type="dxa"/>
            <w:shd w:val="clear" w:color="auto" w:fill="auto"/>
          </w:tcPr>
          <w:p w:rsidR="00C57821" w:rsidRPr="00C57821" w:rsidRDefault="00C57821" w:rsidP="00C57821">
            <w:pPr>
              <w:rPr>
                <w:lang w:val="el-GR"/>
              </w:rPr>
            </w:pPr>
          </w:p>
        </w:tc>
        <w:tc>
          <w:tcPr>
            <w:tcW w:w="1276" w:type="dxa"/>
            <w:shd w:val="clear" w:color="auto" w:fill="auto"/>
          </w:tcPr>
          <w:p w:rsidR="00C57821" w:rsidRPr="00C57821" w:rsidRDefault="00C57821" w:rsidP="00C57821">
            <w:pPr>
              <w:rPr>
                <w:lang w:val="el-GR"/>
              </w:rPr>
            </w:pPr>
          </w:p>
        </w:tc>
      </w:tr>
      <w:tr w:rsidR="00C57821" w:rsidRPr="00E86F77" w:rsidTr="00C57821">
        <w:trPr>
          <w:cantSplit/>
          <w:trHeight w:val="220"/>
        </w:trPr>
        <w:tc>
          <w:tcPr>
            <w:tcW w:w="1069" w:type="dxa"/>
            <w:shd w:val="clear" w:color="auto" w:fill="F3F3F3"/>
            <w:vAlign w:val="center"/>
          </w:tcPr>
          <w:p w:rsidR="00C57821" w:rsidRPr="00C57821" w:rsidRDefault="00C57821" w:rsidP="00C57821">
            <w:r w:rsidRPr="00C57821">
              <w:t>2.4</w:t>
            </w:r>
          </w:p>
        </w:tc>
        <w:tc>
          <w:tcPr>
            <w:tcW w:w="4430" w:type="dxa"/>
            <w:shd w:val="clear" w:color="auto" w:fill="F3F3F3"/>
            <w:vAlign w:val="center"/>
          </w:tcPr>
          <w:p w:rsidR="00C57821" w:rsidRPr="00C57821" w:rsidRDefault="00C57821" w:rsidP="00C57821">
            <w:pPr>
              <w:rPr>
                <w:lang w:val="el-GR"/>
              </w:rPr>
            </w:pPr>
            <w:r w:rsidRPr="00C57821">
              <w:rPr>
                <w:lang w:val="el-GR"/>
              </w:rPr>
              <w:t>Προμήθεια ή/ και αναβάθμιση πληροφοριακών συστημάτων και συστημάτων δικτύωσης</w:t>
            </w:r>
          </w:p>
        </w:tc>
        <w:tc>
          <w:tcPr>
            <w:tcW w:w="1276" w:type="dxa"/>
          </w:tcPr>
          <w:p w:rsidR="00C57821" w:rsidRPr="00C57821" w:rsidRDefault="00C57821" w:rsidP="00C57821">
            <w:pPr>
              <w:rPr>
                <w:lang w:val="el-GR"/>
              </w:rPr>
            </w:pPr>
          </w:p>
        </w:tc>
        <w:tc>
          <w:tcPr>
            <w:tcW w:w="1134" w:type="dxa"/>
            <w:shd w:val="clear" w:color="auto" w:fill="auto"/>
          </w:tcPr>
          <w:p w:rsidR="00C57821" w:rsidRPr="00C57821" w:rsidRDefault="00C57821" w:rsidP="00C57821">
            <w:pPr>
              <w:rPr>
                <w:lang w:val="el-GR"/>
              </w:rPr>
            </w:pPr>
          </w:p>
        </w:tc>
        <w:tc>
          <w:tcPr>
            <w:tcW w:w="1276" w:type="dxa"/>
            <w:shd w:val="clear" w:color="auto" w:fill="auto"/>
          </w:tcPr>
          <w:p w:rsidR="00C57821" w:rsidRPr="00C57821" w:rsidRDefault="00C57821" w:rsidP="00C57821">
            <w:pPr>
              <w:rPr>
                <w:lang w:val="el-GR"/>
              </w:rPr>
            </w:pPr>
          </w:p>
        </w:tc>
      </w:tr>
      <w:tr w:rsidR="00C57821" w:rsidRPr="00E86F77" w:rsidTr="00C57821">
        <w:trPr>
          <w:cantSplit/>
          <w:trHeight w:val="220"/>
        </w:trPr>
        <w:tc>
          <w:tcPr>
            <w:tcW w:w="1069" w:type="dxa"/>
            <w:shd w:val="clear" w:color="auto" w:fill="F3F3F3"/>
            <w:vAlign w:val="center"/>
          </w:tcPr>
          <w:p w:rsidR="00C57821" w:rsidRPr="000C1CC7" w:rsidRDefault="005E0013" w:rsidP="00C57821">
            <w:pPr>
              <w:rPr>
                <w:b/>
                <w:lang w:val="el-GR"/>
              </w:rPr>
            </w:pPr>
            <w:r w:rsidRPr="000C1CC7">
              <w:rPr>
                <w:b/>
              </w:rPr>
              <w:t>3</w:t>
            </w:r>
            <w:r w:rsidR="00AB35B3">
              <w:rPr>
                <w:b/>
                <w:lang w:val="el-GR"/>
              </w:rPr>
              <w:t>.</w:t>
            </w:r>
          </w:p>
        </w:tc>
        <w:tc>
          <w:tcPr>
            <w:tcW w:w="4430" w:type="dxa"/>
            <w:shd w:val="clear" w:color="auto" w:fill="F3F3F3"/>
            <w:vAlign w:val="center"/>
          </w:tcPr>
          <w:p w:rsidR="00C57821" w:rsidRPr="000C1CC7" w:rsidRDefault="005E0013" w:rsidP="00C57821">
            <w:pPr>
              <w:rPr>
                <w:b/>
                <w:lang w:val="el-GR"/>
              </w:rPr>
            </w:pPr>
            <w:r w:rsidRPr="000C1CC7">
              <w:rPr>
                <w:b/>
                <w:lang w:val="el-GR"/>
              </w:rPr>
              <w:t>Δαπάνες για κτίρια, εγκαταστάσεις και περιβάλλοντα χώρα</w:t>
            </w:r>
          </w:p>
        </w:tc>
        <w:tc>
          <w:tcPr>
            <w:tcW w:w="1276" w:type="dxa"/>
          </w:tcPr>
          <w:p w:rsidR="00C57821" w:rsidRPr="00C57821" w:rsidRDefault="00C57821" w:rsidP="00C57821">
            <w:pPr>
              <w:rPr>
                <w:lang w:val="el-GR"/>
              </w:rPr>
            </w:pPr>
          </w:p>
        </w:tc>
        <w:tc>
          <w:tcPr>
            <w:tcW w:w="1134" w:type="dxa"/>
            <w:shd w:val="clear" w:color="auto" w:fill="auto"/>
          </w:tcPr>
          <w:p w:rsidR="00C57821" w:rsidRPr="00C57821" w:rsidRDefault="00C57821" w:rsidP="00C57821">
            <w:pPr>
              <w:rPr>
                <w:lang w:val="el-GR"/>
              </w:rPr>
            </w:pPr>
          </w:p>
        </w:tc>
        <w:tc>
          <w:tcPr>
            <w:tcW w:w="1276" w:type="dxa"/>
            <w:shd w:val="clear" w:color="auto" w:fill="auto"/>
          </w:tcPr>
          <w:p w:rsidR="00C57821" w:rsidRPr="00C57821" w:rsidRDefault="00C57821" w:rsidP="00C57821">
            <w:pPr>
              <w:rPr>
                <w:lang w:val="el-GR"/>
              </w:rPr>
            </w:pPr>
          </w:p>
        </w:tc>
      </w:tr>
      <w:tr w:rsidR="00C57821" w:rsidRPr="00E86F77" w:rsidTr="00C57821">
        <w:trPr>
          <w:cantSplit/>
          <w:trHeight w:val="220"/>
        </w:trPr>
        <w:tc>
          <w:tcPr>
            <w:tcW w:w="1069" w:type="dxa"/>
            <w:shd w:val="clear" w:color="auto" w:fill="F3F3F3"/>
            <w:vAlign w:val="center"/>
          </w:tcPr>
          <w:p w:rsidR="00C57821" w:rsidRPr="00C57821" w:rsidRDefault="00C57821" w:rsidP="00C57821">
            <w:r w:rsidRPr="00C57821">
              <w:t>3.1</w:t>
            </w:r>
          </w:p>
        </w:tc>
        <w:tc>
          <w:tcPr>
            <w:tcW w:w="4430" w:type="dxa"/>
            <w:shd w:val="clear" w:color="auto" w:fill="F3F3F3"/>
            <w:vAlign w:val="center"/>
          </w:tcPr>
          <w:p w:rsidR="00C57821" w:rsidRPr="00C57821" w:rsidRDefault="00C57821" w:rsidP="00C57821">
            <w:pPr>
              <w:rPr>
                <w:lang w:val="el-GR"/>
              </w:rPr>
            </w:pPr>
            <w:r w:rsidRPr="00C57821">
              <w:rPr>
                <w:lang w:val="el-GR"/>
              </w:rPr>
              <w:t>Κτιριακές εργασίες, ηλεκτρολογικές και υδραυλικές εγκαταστάσεις,  εγκαταστάσεις δικτύων  τηλεπικοινωνιών, εγκαταστάσεις θέρμανσης και κλιματισμού – αερισμού</w:t>
            </w:r>
          </w:p>
        </w:tc>
        <w:tc>
          <w:tcPr>
            <w:tcW w:w="1276" w:type="dxa"/>
          </w:tcPr>
          <w:p w:rsidR="00C57821" w:rsidRPr="00C57821" w:rsidRDefault="00C57821" w:rsidP="00C57821">
            <w:pPr>
              <w:rPr>
                <w:lang w:val="el-GR"/>
              </w:rPr>
            </w:pPr>
          </w:p>
        </w:tc>
        <w:tc>
          <w:tcPr>
            <w:tcW w:w="1134" w:type="dxa"/>
            <w:shd w:val="clear" w:color="auto" w:fill="auto"/>
          </w:tcPr>
          <w:p w:rsidR="00C57821" w:rsidRPr="00C57821" w:rsidRDefault="00C57821" w:rsidP="00C57821">
            <w:pPr>
              <w:rPr>
                <w:lang w:val="el-GR"/>
              </w:rPr>
            </w:pPr>
          </w:p>
        </w:tc>
        <w:tc>
          <w:tcPr>
            <w:tcW w:w="1276" w:type="dxa"/>
            <w:shd w:val="clear" w:color="auto" w:fill="auto"/>
          </w:tcPr>
          <w:p w:rsidR="00C57821" w:rsidRPr="00C57821" w:rsidRDefault="00C57821" w:rsidP="00C57821">
            <w:pPr>
              <w:rPr>
                <w:lang w:val="el-GR"/>
              </w:rPr>
            </w:pPr>
          </w:p>
        </w:tc>
      </w:tr>
      <w:tr w:rsidR="00C57821" w:rsidRPr="00E86F77" w:rsidTr="00C57821">
        <w:trPr>
          <w:cantSplit/>
          <w:trHeight w:val="220"/>
        </w:trPr>
        <w:tc>
          <w:tcPr>
            <w:tcW w:w="1069" w:type="dxa"/>
            <w:shd w:val="clear" w:color="auto" w:fill="F3F3F3"/>
            <w:vAlign w:val="center"/>
          </w:tcPr>
          <w:p w:rsidR="00C57821" w:rsidRPr="00C57821" w:rsidRDefault="00C57821" w:rsidP="00C57821">
            <w:r w:rsidRPr="00C57821">
              <w:t>3.2</w:t>
            </w:r>
          </w:p>
        </w:tc>
        <w:tc>
          <w:tcPr>
            <w:tcW w:w="4430" w:type="dxa"/>
            <w:shd w:val="clear" w:color="auto" w:fill="F3F3F3"/>
            <w:vAlign w:val="center"/>
          </w:tcPr>
          <w:p w:rsidR="00C57821" w:rsidRPr="00C57821" w:rsidRDefault="00C57821" w:rsidP="00C57821">
            <w:pPr>
              <w:rPr>
                <w:lang w:val="el-GR"/>
              </w:rPr>
            </w:pPr>
            <w:r w:rsidRPr="00C57821">
              <w:rPr>
                <w:lang w:val="el-GR"/>
              </w:rPr>
              <w:t>Συστήματα αυτοματοποίησης και εξοικονόμησης ενέργειας που σχετίζονται με την κτιριακή υποδομή</w:t>
            </w:r>
          </w:p>
        </w:tc>
        <w:tc>
          <w:tcPr>
            <w:tcW w:w="1276" w:type="dxa"/>
          </w:tcPr>
          <w:p w:rsidR="00C57821" w:rsidRPr="00C57821" w:rsidRDefault="00C57821" w:rsidP="00C57821">
            <w:pPr>
              <w:rPr>
                <w:lang w:val="el-GR"/>
              </w:rPr>
            </w:pPr>
          </w:p>
        </w:tc>
        <w:tc>
          <w:tcPr>
            <w:tcW w:w="1134" w:type="dxa"/>
            <w:shd w:val="clear" w:color="auto" w:fill="auto"/>
          </w:tcPr>
          <w:p w:rsidR="00C57821" w:rsidRPr="00C57821" w:rsidRDefault="00C57821" w:rsidP="00C57821">
            <w:pPr>
              <w:rPr>
                <w:lang w:val="el-GR"/>
              </w:rPr>
            </w:pPr>
          </w:p>
        </w:tc>
        <w:tc>
          <w:tcPr>
            <w:tcW w:w="1276" w:type="dxa"/>
            <w:shd w:val="clear" w:color="auto" w:fill="auto"/>
          </w:tcPr>
          <w:p w:rsidR="00C57821" w:rsidRPr="00C57821" w:rsidRDefault="00C57821" w:rsidP="00C57821">
            <w:pPr>
              <w:rPr>
                <w:lang w:val="el-GR"/>
              </w:rPr>
            </w:pPr>
          </w:p>
        </w:tc>
      </w:tr>
      <w:tr w:rsidR="00C57821" w:rsidRPr="00E86F77" w:rsidTr="00C57821">
        <w:trPr>
          <w:cantSplit/>
          <w:trHeight w:val="220"/>
        </w:trPr>
        <w:tc>
          <w:tcPr>
            <w:tcW w:w="1069" w:type="dxa"/>
            <w:shd w:val="clear" w:color="auto" w:fill="F3F3F3"/>
            <w:vAlign w:val="center"/>
          </w:tcPr>
          <w:p w:rsidR="00C57821" w:rsidRPr="00C57821" w:rsidRDefault="00C57821" w:rsidP="00C57821">
            <w:r w:rsidRPr="00C57821">
              <w:t>3.3</w:t>
            </w:r>
          </w:p>
        </w:tc>
        <w:tc>
          <w:tcPr>
            <w:tcW w:w="4430" w:type="dxa"/>
            <w:shd w:val="clear" w:color="auto" w:fill="F3F3F3"/>
            <w:vAlign w:val="center"/>
          </w:tcPr>
          <w:p w:rsidR="00C57821" w:rsidRPr="00C57821" w:rsidRDefault="00C57821" w:rsidP="00C57821">
            <w:pPr>
              <w:rPr>
                <w:lang w:val="el-GR"/>
              </w:rPr>
            </w:pPr>
            <w:r w:rsidRPr="00C57821">
              <w:rPr>
                <w:lang w:val="el-GR"/>
              </w:rPr>
              <w:t xml:space="preserve">Κατασκευές, διαμορφώσεις, επεκτάσεις, διαρρυθμίσεις που αποσκοπούν στη διευκόλυνση προσβασιμότητας των ΑΜΕΑ  </w:t>
            </w:r>
          </w:p>
        </w:tc>
        <w:tc>
          <w:tcPr>
            <w:tcW w:w="1276" w:type="dxa"/>
          </w:tcPr>
          <w:p w:rsidR="00C57821" w:rsidRPr="00C57821" w:rsidRDefault="00C57821" w:rsidP="00C57821">
            <w:pPr>
              <w:rPr>
                <w:lang w:val="el-GR"/>
              </w:rPr>
            </w:pPr>
          </w:p>
        </w:tc>
        <w:tc>
          <w:tcPr>
            <w:tcW w:w="1134" w:type="dxa"/>
            <w:shd w:val="clear" w:color="auto" w:fill="auto"/>
          </w:tcPr>
          <w:p w:rsidR="00C57821" w:rsidRPr="00C57821" w:rsidRDefault="00C57821" w:rsidP="00C57821">
            <w:pPr>
              <w:rPr>
                <w:lang w:val="el-GR"/>
              </w:rPr>
            </w:pPr>
          </w:p>
        </w:tc>
        <w:tc>
          <w:tcPr>
            <w:tcW w:w="1276" w:type="dxa"/>
            <w:shd w:val="clear" w:color="auto" w:fill="auto"/>
          </w:tcPr>
          <w:p w:rsidR="00C57821" w:rsidRPr="00C57821" w:rsidRDefault="00C57821" w:rsidP="00C57821">
            <w:pPr>
              <w:rPr>
                <w:lang w:val="el-GR"/>
              </w:rPr>
            </w:pPr>
          </w:p>
        </w:tc>
      </w:tr>
      <w:tr w:rsidR="00C57821" w:rsidRPr="00E86F77" w:rsidTr="00C57821">
        <w:trPr>
          <w:cantSplit/>
          <w:trHeight w:val="220"/>
        </w:trPr>
        <w:tc>
          <w:tcPr>
            <w:tcW w:w="1069" w:type="dxa"/>
            <w:shd w:val="clear" w:color="auto" w:fill="F3F3F3"/>
            <w:vAlign w:val="center"/>
          </w:tcPr>
          <w:p w:rsidR="00C57821" w:rsidRPr="000C1CC7" w:rsidRDefault="00642702" w:rsidP="00C57821">
            <w:pPr>
              <w:rPr>
                <w:b/>
              </w:rPr>
            </w:pPr>
            <w:r>
              <w:rPr>
                <w:b/>
                <w:lang w:val="el-GR"/>
              </w:rPr>
              <w:t>4</w:t>
            </w:r>
            <w:r w:rsidR="005E0013" w:rsidRPr="000C1CC7">
              <w:rPr>
                <w:b/>
              </w:rPr>
              <w:t xml:space="preserve">. </w:t>
            </w:r>
          </w:p>
        </w:tc>
        <w:tc>
          <w:tcPr>
            <w:tcW w:w="4430" w:type="dxa"/>
            <w:shd w:val="clear" w:color="auto" w:fill="F3F3F3"/>
            <w:vAlign w:val="center"/>
          </w:tcPr>
          <w:p w:rsidR="00C57821" w:rsidRPr="000C1CC7" w:rsidRDefault="005E0013" w:rsidP="00C57821">
            <w:pPr>
              <w:rPr>
                <w:b/>
                <w:lang w:val="el-GR"/>
              </w:rPr>
            </w:pPr>
            <w:r w:rsidRPr="000C1CC7">
              <w:rPr>
                <w:b/>
                <w:lang w:val="el-GR"/>
              </w:rPr>
              <w:t>Πρόσθετα γενικά έξοδα και λοιπές λειτουργικές δαπάνες</w:t>
            </w:r>
          </w:p>
        </w:tc>
        <w:tc>
          <w:tcPr>
            <w:tcW w:w="1276" w:type="dxa"/>
          </w:tcPr>
          <w:p w:rsidR="00C57821" w:rsidRPr="00C57821" w:rsidRDefault="00C57821" w:rsidP="00C57821">
            <w:pPr>
              <w:rPr>
                <w:lang w:val="el-GR"/>
              </w:rPr>
            </w:pPr>
          </w:p>
        </w:tc>
        <w:tc>
          <w:tcPr>
            <w:tcW w:w="1134" w:type="dxa"/>
            <w:shd w:val="clear" w:color="auto" w:fill="auto"/>
          </w:tcPr>
          <w:p w:rsidR="00C57821" w:rsidRPr="00C57821" w:rsidRDefault="00C57821" w:rsidP="00C57821">
            <w:pPr>
              <w:rPr>
                <w:lang w:val="el-GR"/>
              </w:rPr>
            </w:pPr>
          </w:p>
        </w:tc>
        <w:tc>
          <w:tcPr>
            <w:tcW w:w="1276" w:type="dxa"/>
            <w:shd w:val="clear" w:color="auto" w:fill="auto"/>
          </w:tcPr>
          <w:p w:rsidR="00C57821" w:rsidRPr="00C57821" w:rsidRDefault="00C57821" w:rsidP="00C57821">
            <w:pPr>
              <w:rPr>
                <w:lang w:val="el-GR"/>
              </w:rPr>
            </w:pPr>
          </w:p>
        </w:tc>
      </w:tr>
      <w:tr w:rsidR="00C57821" w:rsidRPr="00C57821" w:rsidTr="00C57821">
        <w:trPr>
          <w:cantSplit/>
          <w:trHeight w:val="220"/>
        </w:trPr>
        <w:tc>
          <w:tcPr>
            <w:tcW w:w="1069" w:type="dxa"/>
            <w:shd w:val="clear" w:color="auto" w:fill="F3F3F3"/>
            <w:vAlign w:val="center"/>
          </w:tcPr>
          <w:p w:rsidR="00C57821" w:rsidRPr="00C57821" w:rsidRDefault="00642702" w:rsidP="00C57821">
            <w:r>
              <w:rPr>
                <w:lang w:val="el-GR"/>
              </w:rPr>
              <w:t>4</w:t>
            </w:r>
            <w:r w:rsidR="00C57821" w:rsidRPr="00C57821">
              <w:t>.1</w:t>
            </w:r>
          </w:p>
        </w:tc>
        <w:tc>
          <w:tcPr>
            <w:tcW w:w="4430" w:type="dxa"/>
            <w:shd w:val="clear" w:color="auto" w:fill="F3F3F3"/>
            <w:vAlign w:val="center"/>
          </w:tcPr>
          <w:p w:rsidR="00C57821" w:rsidRPr="00C57821" w:rsidRDefault="00C57821" w:rsidP="00C57821">
            <w:r w:rsidRPr="00C57821">
              <w:t>Δαπ</w:t>
            </w:r>
            <w:proofErr w:type="spellStart"/>
            <w:r w:rsidRPr="00C57821">
              <w:t>άνες</w:t>
            </w:r>
            <w:proofErr w:type="spellEnd"/>
            <w:r w:rsidRPr="00C57821">
              <w:t xml:space="preserve"> </w:t>
            </w:r>
            <w:proofErr w:type="spellStart"/>
            <w:r w:rsidRPr="00C57821">
              <w:t>Δημοσιότητ</w:t>
            </w:r>
            <w:proofErr w:type="spellEnd"/>
            <w:r w:rsidRPr="00C57821">
              <w:t>ας</w:t>
            </w:r>
          </w:p>
        </w:tc>
        <w:tc>
          <w:tcPr>
            <w:tcW w:w="1276" w:type="dxa"/>
          </w:tcPr>
          <w:p w:rsidR="00C57821" w:rsidRPr="00C57821" w:rsidRDefault="00C57821" w:rsidP="00C57821"/>
        </w:tc>
        <w:tc>
          <w:tcPr>
            <w:tcW w:w="1134" w:type="dxa"/>
            <w:shd w:val="clear" w:color="auto" w:fill="auto"/>
          </w:tcPr>
          <w:p w:rsidR="00C57821" w:rsidRPr="00C57821" w:rsidRDefault="00C57821" w:rsidP="00C57821"/>
        </w:tc>
        <w:tc>
          <w:tcPr>
            <w:tcW w:w="1276" w:type="dxa"/>
            <w:shd w:val="clear" w:color="auto" w:fill="auto"/>
          </w:tcPr>
          <w:p w:rsidR="00C57821" w:rsidRPr="00C57821" w:rsidRDefault="00C57821" w:rsidP="00C57821"/>
        </w:tc>
      </w:tr>
      <w:tr w:rsidR="00C57821" w:rsidRPr="00C57821" w:rsidTr="00C57821">
        <w:trPr>
          <w:cantSplit/>
          <w:trHeight w:val="220"/>
        </w:trPr>
        <w:tc>
          <w:tcPr>
            <w:tcW w:w="1069" w:type="dxa"/>
            <w:shd w:val="clear" w:color="auto" w:fill="F3F3F3"/>
            <w:vAlign w:val="center"/>
          </w:tcPr>
          <w:p w:rsidR="00C57821" w:rsidRPr="00C57821" w:rsidRDefault="00642702" w:rsidP="00C57821">
            <w:r>
              <w:rPr>
                <w:lang w:val="el-GR"/>
              </w:rPr>
              <w:t>4</w:t>
            </w:r>
            <w:r w:rsidR="00C57821" w:rsidRPr="00C57821">
              <w:t>.2</w:t>
            </w:r>
          </w:p>
        </w:tc>
        <w:tc>
          <w:tcPr>
            <w:tcW w:w="4430" w:type="dxa"/>
            <w:shd w:val="clear" w:color="auto" w:fill="F3F3F3"/>
            <w:vAlign w:val="center"/>
          </w:tcPr>
          <w:p w:rsidR="00C57821" w:rsidRPr="00C57821" w:rsidRDefault="00C57821" w:rsidP="00C57821">
            <w:r w:rsidRPr="00C57821">
              <w:t>Δαπ</w:t>
            </w:r>
            <w:proofErr w:type="spellStart"/>
            <w:r w:rsidRPr="00C57821">
              <w:t>άνες</w:t>
            </w:r>
            <w:proofErr w:type="spellEnd"/>
            <w:r w:rsidRPr="00C57821">
              <w:t xml:space="preserve"> Ανα</w:t>
            </w:r>
            <w:proofErr w:type="spellStart"/>
            <w:r w:rsidRPr="00C57821">
              <w:t>λωσίμων</w:t>
            </w:r>
            <w:proofErr w:type="spellEnd"/>
          </w:p>
        </w:tc>
        <w:tc>
          <w:tcPr>
            <w:tcW w:w="1276" w:type="dxa"/>
          </w:tcPr>
          <w:p w:rsidR="00C57821" w:rsidRPr="00C57821" w:rsidRDefault="00C57821" w:rsidP="00C57821"/>
        </w:tc>
        <w:tc>
          <w:tcPr>
            <w:tcW w:w="1134" w:type="dxa"/>
            <w:shd w:val="clear" w:color="auto" w:fill="auto"/>
          </w:tcPr>
          <w:p w:rsidR="00C57821" w:rsidRPr="00C57821" w:rsidRDefault="00C57821" w:rsidP="00C57821"/>
        </w:tc>
        <w:tc>
          <w:tcPr>
            <w:tcW w:w="1276" w:type="dxa"/>
            <w:shd w:val="clear" w:color="auto" w:fill="auto"/>
          </w:tcPr>
          <w:p w:rsidR="00C57821" w:rsidRPr="00C57821" w:rsidRDefault="00C57821" w:rsidP="00C57821"/>
        </w:tc>
      </w:tr>
      <w:tr w:rsidR="00C57821" w:rsidRPr="00E86F77" w:rsidTr="00C57821">
        <w:trPr>
          <w:cantSplit/>
          <w:trHeight w:val="220"/>
        </w:trPr>
        <w:tc>
          <w:tcPr>
            <w:tcW w:w="1069" w:type="dxa"/>
            <w:shd w:val="clear" w:color="auto" w:fill="F3F3F3"/>
            <w:vAlign w:val="center"/>
          </w:tcPr>
          <w:p w:rsidR="00C57821" w:rsidRPr="00C57821" w:rsidRDefault="00642702" w:rsidP="00C57821">
            <w:r>
              <w:rPr>
                <w:lang w:val="el-GR"/>
              </w:rPr>
              <w:t>4</w:t>
            </w:r>
            <w:r w:rsidR="00C57821" w:rsidRPr="00C57821">
              <w:t>.3</w:t>
            </w:r>
          </w:p>
        </w:tc>
        <w:tc>
          <w:tcPr>
            <w:tcW w:w="4430" w:type="dxa"/>
            <w:shd w:val="clear" w:color="auto" w:fill="F3F3F3"/>
            <w:vAlign w:val="center"/>
          </w:tcPr>
          <w:p w:rsidR="00C57821" w:rsidRPr="00C57821" w:rsidRDefault="00C57821" w:rsidP="00C57821">
            <w:pPr>
              <w:rPr>
                <w:lang w:val="el-GR"/>
              </w:rPr>
            </w:pPr>
            <w:r w:rsidRPr="00C57821">
              <w:rPr>
                <w:lang w:val="el-GR"/>
              </w:rPr>
              <w:t>Δαπάνες διαχείρισης εγκαταστάσεων και λοιπές Λειτουργικές Δαπάνες (π.χ. καθαριότητα)</w:t>
            </w:r>
          </w:p>
        </w:tc>
        <w:tc>
          <w:tcPr>
            <w:tcW w:w="1276" w:type="dxa"/>
          </w:tcPr>
          <w:p w:rsidR="00C57821" w:rsidRPr="00C57821" w:rsidRDefault="00C57821" w:rsidP="00C57821">
            <w:pPr>
              <w:rPr>
                <w:lang w:val="el-GR"/>
              </w:rPr>
            </w:pPr>
          </w:p>
        </w:tc>
        <w:tc>
          <w:tcPr>
            <w:tcW w:w="1134" w:type="dxa"/>
            <w:shd w:val="clear" w:color="auto" w:fill="auto"/>
          </w:tcPr>
          <w:p w:rsidR="00C57821" w:rsidRPr="00C57821" w:rsidRDefault="00C57821" w:rsidP="00C57821">
            <w:pPr>
              <w:rPr>
                <w:lang w:val="el-GR"/>
              </w:rPr>
            </w:pPr>
          </w:p>
        </w:tc>
        <w:tc>
          <w:tcPr>
            <w:tcW w:w="1276" w:type="dxa"/>
            <w:shd w:val="clear" w:color="auto" w:fill="auto"/>
          </w:tcPr>
          <w:p w:rsidR="00C57821" w:rsidRPr="00C57821" w:rsidRDefault="00C57821" w:rsidP="00C57821">
            <w:pPr>
              <w:rPr>
                <w:lang w:val="el-GR"/>
              </w:rPr>
            </w:pPr>
          </w:p>
        </w:tc>
      </w:tr>
      <w:tr w:rsidR="00C57821" w:rsidRPr="00C57821" w:rsidTr="00C57821">
        <w:trPr>
          <w:cantSplit/>
          <w:trHeight w:val="220"/>
        </w:trPr>
        <w:tc>
          <w:tcPr>
            <w:tcW w:w="1069" w:type="dxa"/>
            <w:shd w:val="clear" w:color="auto" w:fill="F3F3F3"/>
            <w:vAlign w:val="center"/>
          </w:tcPr>
          <w:p w:rsidR="00C57821" w:rsidRPr="00C57821" w:rsidRDefault="00642702" w:rsidP="00C57821">
            <w:r>
              <w:rPr>
                <w:lang w:val="el-GR"/>
              </w:rPr>
              <w:t>4</w:t>
            </w:r>
            <w:r w:rsidR="00C57821" w:rsidRPr="00C57821">
              <w:t>.4</w:t>
            </w:r>
          </w:p>
        </w:tc>
        <w:tc>
          <w:tcPr>
            <w:tcW w:w="4430" w:type="dxa"/>
            <w:shd w:val="clear" w:color="auto" w:fill="F3F3F3"/>
            <w:vAlign w:val="center"/>
          </w:tcPr>
          <w:p w:rsidR="00C57821" w:rsidRPr="00C57821" w:rsidRDefault="00C57821" w:rsidP="00C57821">
            <w:r w:rsidRPr="00C57821">
              <w:t>Δαπ</w:t>
            </w:r>
            <w:proofErr w:type="spellStart"/>
            <w:r w:rsidRPr="00C57821">
              <w:t>άνες</w:t>
            </w:r>
            <w:proofErr w:type="spellEnd"/>
            <w:r w:rsidRPr="00C57821">
              <w:t xml:space="preserve"> </w:t>
            </w:r>
            <w:proofErr w:type="spellStart"/>
            <w:r w:rsidRPr="00C57821">
              <w:t>Μετ</w:t>
            </w:r>
            <w:proofErr w:type="spellEnd"/>
            <w:r w:rsidRPr="00C57821">
              <w:t xml:space="preserve">ακινήσεων </w:t>
            </w:r>
          </w:p>
        </w:tc>
        <w:tc>
          <w:tcPr>
            <w:tcW w:w="1276" w:type="dxa"/>
          </w:tcPr>
          <w:p w:rsidR="00C57821" w:rsidRPr="00C57821" w:rsidRDefault="00C57821" w:rsidP="00C57821"/>
        </w:tc>
        <w:tc>
          <w:tcPr>
            <w:tcW w:w="1134" w:type="dxa"/>
            <w:shd w:val="clear" w:color="auto" w:fill="auto"/>
          </w:tcPr>
          <w:p w:rsidR="00C57821" w:rsidRPr="00C57821" w:rsidRDefault="00C57821" w:rsidP="00C57821"/>
        </w:tc>
        <w:tc>
          <w:tcPr>
            <w:tcW w:w="1276" w:type="dxa"/>
            <w:shd w:val="clear" w:color="auto" w:fill="auto"/>
          </w:tcPr>
          <w:p w:rsidR="00C57821" w:rsidRPr="00C57821" w:rsidRDefault="00C57821" w:rsidP="00C57821"/>
        </w:tc>
      </w:tr>
      <w:tr w:rsidR="00C57821" w:rsidRPr="00C57821" w:rsidTr="00C57821">
        <w:trPr>
          <w:cantSplit/>
          <w:trHeight w:val="220"/>
        </w:trPr>
        <w:tc>
          <w:tcPr>
            <w:tcW w:w="1069" w:type="dxa"/>
            <w:shd w:val="clear" w:color="auto" w:fill="F3F3F3"/>
            <w:vAlign w:val="center"/>
          </w:tcPr>
          <w:p w:rsidR="00C57821" w:rsidRPr="00C57821" w:rsidRDefault="00642702" w:rsidP="00C57821">
            <w:r>
              <w:rPr>
                <w:lang w:val="el-GR"/>
              </w:rPr>
              <w:t>4</w:t>
            </w:r>
            <w:r w:rsidR="00C57821" w:rsidRPr="00C57821">
              <w:t>.5</w:t>
            </w:r>
          </w:p>
        </w:tc>
        <w:tc>
          <w:tcPr>
            <w:tcW w:w="4430" w:type="dxa"/>
            <w:shd w:val="clear" w:color="auto" w:fill="F3F3F3"/>
            <w:vAlign w:val="center"/>
          </w:tcPr>
          <w:p w:rsidR="00C57821" w:rsidRPr="00C57821" w:rsidRDefault="00C57821" w:rsidP="00C57821">
            <w:r w:rsidRPr="00C57821">
              <w:t>Δαπ</w:t>
            </w:r>
            <w:proofErr w:type="spellStart"/>
            <w:r w:rsidRPr="00C57821">
              <w:t>άνες</w:t>
            </w:r>
            <w:proofErr w:type="spellEnd"/>
            <w:r w:rsidRPr="00C57821">
              <w:t xml:space="preserve"> </w:t>
            </w:r>
            <w:proofErr w:type="spellStart"/>
            <w:r w:rsidRPr="00C57821">
              <w:t>ορκωτού</w:t>
            </w:r>
            <w:proofErr w:type="spellEnd"/>
          </w:p>
        </w:tc>
        <w:tc>
          <w:tcPr>
            <w:tcW w:w="1276" w:type="dxa"/>
          </w:tcPr>
          <w:p w:rsidR="00C57821" w:rsidRPr="00C57821" w:rsidRDefault="00C57821" w:rsidP="00C57821"/>
        </w:tc>
        <w:tc>
          <w:tcPr>
            <w:tcW w:w="1134" w:type="dxa"/>
            <w:shd w:val="clear" w:color="auto" w:fill="auto"/>
          </w:tcPr>
          <w:p w:rsidR="00C57821" w:rsidRPr="00C57821" w:rsidRDefault="00C57821" w:rsidP="00C57821"/>
        </w:tc>
        <w:tc>
          <w:tcPr>
            <w:tcW w:w="1276" w:type="dxa"/>
            <w:shd w:val="clear" w:color="auto" w:fill="auto"/>
          </w:tcPr>
          <w:p w:rsidR="00C57821" w:rsidRPr="00C57821" w:rsidRDefault="00C57821" w:rsidP="00C57821"/>
        </w:tc>
      </w:tr>
      <w:tr w:rsidR="00C57821" w:rsidRPr="00E86F77" w:rsidTr="00C57821">
        <w:trPr>
          <w:cantSplit/>
          <w:trHeight w:val="220"/>
        </w:trPr>
        <w:tc>
          <w:tcPr>
            <w:tcW w:w="1069" w:type="dxa"/>
            <w:tcBorders>
              <w:bottom w:val="single" w:sz="6" w:space="0" w:color="auto"/>
            </w:tcBorders>
            <w:shd w:val="clear" w:color="auto" w:fill="F3F3F3"/>
            <w:vAlign w:val="center"/>
          </w:tcPr>
          <w:p w:rsidR="00C57821" w:rsidRPr="00C57821" w:rsidRDefault="00642702" w:rsidP="00C57821">
            <w:r>
              <w:rPr>
                <w:lang w:val="el-GR"/>
              </w:rPr>
              <w:t>4</w:t>
            </w:r>
            <w:r w:rsidR="00C57821" w:rsidRPr="00C57821">
              <w:t xml:space="preserve">.6 </w:t>
            </w:r>
          </w:p>
        </w:tc>
        <w:tc>
          <w:tcPr>
            <w:tcW w:w="4430" w:type="dxa"/>
            <w:tcBorders>
              <w:bottom w:val="single" w:sz="6" w:space="0" w:color="auto"/>
            </w:tcBorders>
            <w:shd w:val="clear" w:color="auto" w:fill="F3F3F3"/>
            <w:vAlign w:val="center"/>
          </w:tcPr>
          <w:p w:rsidR="00C57821" w:rsidRPr="00C57821" w:rsidRDefault="00C57821" w:rsidP="00C57821">
            <w:pPr>
              <w:rPr>
                <w:lang w:val="el-GR"/>
              </w:rPr>
            </w:pPr>
            <w:r w:rsidRPr="00C57821">
              <w:rPr>
                <w:lang w:val="el-GR"/>
              </w:rPr>
              <w:t xml:space="preserve">Δαπάνες προσαρμογής παροχής υπηρεσιών για </w:t>
            </w:r>
            <w:proofErr w:type="spellStart"/>
            <w:r w:rsidRPr="00C57821">
              <w:rPr>
                <w:lang w:val="el-GR"/>
              </w:rPr>
              <w:t>ΑΜεΑ</w:t>
            </w:r>
            <w:proofErr w:type="spellEnd"/>
          </w:p>
        </w:tc>
        <w:tc>
          <w:tcPr>
            <w:tcW w:w="1276" w:type="dxa"/>
            <w:tcBorders>
              <w:bottom w:val="single" w:sz="6" w:space="0" w:color="auto"/>
            </w:tcBorders>
          </w:tcPr>
          <w:p w:rsidR="00C57821" w:rsidRPr="00C57821" w:rsidRDefault="00C57821" w:rsidP="00C57821">
            <w:pPr>
              <w:rPr>
                <w:lang w:val="el-GR"/>
              </w:rPr>
            </w:pPr>
          </w:p>
        </w:tc>
        <w:tc>
          <w:tcPr>
            <w:tcW w:w="1134" w:type="dxa"/>
            <w:tcBorders>
              <w:bottom w:val="single" w:sz="6" w:space="0" w:color="auto"/>
            </w:tcBorders>
            <w:shd w:val="clear" w:color="auto" w:fill="auto"/>
          </w:tcPr>
          <w:p w:rsidR="00C57821" w:rsidRPr="00C57821" w:rsidRDefault="00C57821" w:rsidP="00C57821">
            <w:pPr>
              <w:rPr>
                <w:lang w:val="el-GR"/>
              </w:rPr>
            </w:pPr>
          </w:p>
        </w:tc>
        <w:tc>
          <w:tcPr>
            <w:tcW w:w="1276" w:type="dxa"/>
            <w:tcBorders>
              <w:bottom w:val="single" w:sz="6" w:space="0" w:color="auto"/>
            </w:tcBorders>
            <w:shd w:val="clear" w:color="auto" w:fill="auto"/>
          </w:tcPr>
          <w:p w:rsidR="00C57821" w:rsidRPr="00C57821" w:rsidRDefault="00C57821" w:rsidP="00C57821">
            <w:pPr>
              <w:rPr>
                <w:lang w:val="el-GR"/>
              </w:rPr>
            </w:pPr>
          </w:p>
        </w:tc>
      </w:tr>
      <w:tr w:rsidR="00AB35B3" w:rsidRPr="00E86F77" w:rsidTr="00C57821">
        <w:trPr>
          <w:cantSplit/>
          <w:trHeight w:val="220"/>
        </w:trPr>
        <w:tc>
          <w:tcPr>
            <w:tcW w:w="1069" w:type="dxa"/>
            <w:tcBorders>
              <w:bottom w:val="single" w:sz="6" w:space="0" w:color="auto"/>
            </w:tcBorders>
            <w:shd w:val="clear" w:color="auto" w:fill="F3F3F3"/>
            <w:vAlign w:val="center"/>
          </w:tcPr>
          <w:p w:rsidR="00AB35B3" w:rsidRPr="000C1CC7" w:rsidRDefault="00642702" w:rsidP="00C57821">
            <w:pPr>
              <w:rPr>
                <w:b/>
                <w:lang w:val="el-GR"/>
              </w:rPr>
            </w:pPr>
            <w:r>
              <w:rPr>
                <w:b/>
                <w:lang w:val="el-GR"/>
              </w:rPr>
              <w:t>5</w:t>
            </w:r>
            <w:r w:rsidR="005E0013" w:rsidRPr="000C1CC7">
              <w:rPr>
                <w:b/>
                <w:lang w:val="el-GR"/>
              </w:rPr>
              <w:t>.</w:t>
            </w:r>
          </w:p>
        </w:tc>
        <w:tc>
          <w:tcPr>
            <w:tcW w:w="4430" w:type="dxa"/>
            <w:tcBorders>
              <w:bottom w:val="single" w:sz="6" w:space="0" w:color="auto"/>
            </w:tcBorders>
            <w:shd w:val="clear" w:color="auto" w:fill="F3F3F3"/>
            <w:vAlign w:val="center"/>
          </w:tcPr>
          <w:p w:rsidR="00AB35B3" w:rsidRPr="000C1CC7" w:rsidRDefault="005E0013" w:rsidP="00C57821">
            <w:pPr>
              <w:rPr>
                <w:b/>
                <w:lang w:val="el-GR"/>
              </w:rPr>
            </w:pPr>
            <w:r w:rsidRPr="000C1CC7">
              <w:rPr>
                <w:b/>
                <w:lang w:val="el-GR"/>
              </w:rPr>
              <w:t>Δαπάνες για άυλα στοιχεία ενεργητικού</w:t>
            </w:r>
          </w:p>
        </w:tc>
        <w:tc>
          <w:tcPr>
            <w:tcW w:w="1276" w:type="dxa"/>
            <w:tcBorders>
              <w:bottom w:val="single" w:sz="6" w:space="0" w:color="auto"/>
            </w:tcBorders>
          </w:tcPr>
          <w:p w:rsidR="00AB35B3" w:rsidRPr="00C57821" w:rsidRDefault="00AB35B3" w:rsidP="00C57821">
            <w:pPr>
              <w:rPr>
                <w:lang w:val="el-GR"/>
              </w:rPr>
            </w:pPr>
          </w:p>
        </w:tc>
        <w:tc>
          <w:tcPr>
            <w:tcW w:w="1134" w:type="dxa"/>
            <w:tcBorders>
              <w:bottom w:val="single" w:sz="6" w:space="0" w:color="auto"/>
            </w:tcBorders>
            <w:shd w:val="clear" w:color="auto" w:fill="auto"/>
          </w:tcPr>
          <w:p w:rsidR="00AB35B3" w:rsidRPr="00C57821" w:rsidRDefault="00AB35B3" w:rsidP="00C57821">
            <w:pPr>
              <w:rPr>
                <w:lang w:val="el-GR"/>
              </w:rPr>
            </w:pPr>
          </w:p>
        </w:tc>
        <w:tc>
          <w:tcPr>
            <w:tcW w:w="1276" w:type="dxa"/>
            <w:tcBorders>
              <w:bottom w:val="single" w:sz="6" w:space="0" w:color="auto"/>
            </w:tcBorders>
            <w:shd w:val="clear" w:color="auto" w:fill="auto"/>
          </w:tcPr>
          <w:p w:rsidR="00AB35B3" w:rsidRPr="00C57821" w:rsidRDefault="00AB35B3" w:rsidP="00C57821">
            <w:pPr>
              <w:rPr>
                <w:lang w:val="el-GR"/>
              </w:rPr>
            </w:pPr>
          </w:p>
        </w:tc>
      </w:tr>
      <w:tr w:rsidR="00AB35B3" w:rsidRPr="00E86F77" w:rsidTr="00C57821">
        <w:trPr>
          <w:cantSplit/>
          <w:trHeight w:val="220"/>
        </w:trPr>
        <w:tc>
          <w:tcPr>
            <w:tcW w:w="1069" w:type="dxa"/>
            <w:tcBorders>
              <w:bottom w:val="single" w:sz="6" w:space="0" w:color="auto"/>
            </w:tcBorders>
            <w:shd w:val="clear" w:color="auto" w:fill="F3F3F3"/>
            <w:vAlign w:val="center"/>
          </w:tcPr>
          <w:p w:rsidR="00AB35B3" w:rsidRPr="000C1CC7" w:rsidRDefault="00642702" w:rsidP="00C57821">
            <w:pPr>
              <w:rPr>
                <w:lang w:val="el-GR"/>
              </w:rPr>
            </w:pPr>
            <w:r>
              <w:rPr>
                <w:lang w:val="el-GR"/>
              </w:rPr>
              <w:t>5</w:t>
            </w:r>
            <w:r w:rsidR="00AB35B3">
              <w:rPr>
                <w:lang w:val="el-GR"/>
              </w:rPr>
              <w:t>.1</w:t>
            </w:r>
          </w:p>
        </w:tc>
        <w:tc>
          <w:tcPr>
            <w:tcW w:w="4430" w:type="dxa"/>
            <w:tcBorders>
              <w:bottom w:val="single" w:sz="6" w:space="0" w:color="auto"/>
            </w:tcBorders>
            <w:shd w:val="clear" w:color="auto" w:fill="F3F3F3"/>
            <w:vAlign w:val="center"/>
          </w:tcPr>
          <w:p w:rsidR="00AB35B3" w:rsidRPr="00C57821" w:rsidRDefault="00AB35B3" w:rsidP="00C57821">
            <w:pPr>
              <w:rPr>
                <w:lang w:val="el-GR"/>
              </w:rPr>
            </w:pPr>
            <w:r w:rsidRPr="00830847">
              <w:rPr>
                <w:rFonts w:cs="Calibri"/>
                <w:szCs w:val="20"/>
                <w:lang w:val="el-GR"/>
              </w:rPr>
              <w:t xml:space="preserve">Δικαιώματα βιομηχανικής ιδιοκτησίας όπως: διπλώματα </w:t>
            </w:r>
            <w:proofErr w:type="spellStart"/>
            <w:r w:rsidRPr="00830847">
              <w:rPr>
                <w:rFonts w:cs="Calibri"/>
                <w:szCs w:val="20"/>
                <w:lang w:val="el-GR"/>
              </w:rPr>
              <w:t>ευρεσυτεχνίας</w:t>
            </w:r>
            <w:proofErr w:type="spellEnd"/>
            <w:r w:rsidRPr="00830847">
              <w:rPr>
                <w:rFonts w:cs="Calibri"/>
                <w:szCs w:val="20"/>
                <w:lang w:val="el-GR"/>
              </w:rPr>
              <w:t>, άδειες παραγωγής κι εκμετάλλευσης (</w:t>
            </w:r>
            <w:r w:rsidRPr="00830847">
              <w:rPr>
                <w:rFonts w:cs="Calibri"/>
                <w:szCs w:val="20"/>
                <w:lang w:val="en-US"/>
              </w:rPr>
              <w:t>licenses</w:t>
            </w:r>
            <w:r w:rsidRPr="00830847">
              <w:rPr>
                <w:rFonts w:cs="Calibri"/>
                <w:szCs w:val="20"/>
                <w:lang w:val="el-GR"/>
              </w:rPr>
              <w:t>), σήματα, μέθοδοι (</w:t>
            </w:r>
            <w:r w:rsidRPr="00830847">
              <w:rPr>
                <w:rFonts w:cs="Calibri"/>
                <w:szCs w:val="20"/>
                <w:lang w:val="en-US"/>
              </w:rPr>
              <w:t>know</w:t>
            </w:r>
            <w:r w:rsidRPr="00830847">
              <w:rPr>
                <w:rFonts w:cs="Calibri"/>
                <w:szCs w:val="20"/>
                <w:lang w:val="el-GR"/>
              </w:rPr>
              <w:t xml:space="preserve"> – </w:t>
            </w:r>
            <w:r w:rsidRPr="00830847">
              <w:rPr>
                <w:rFonts w:cs="Calibri"/>
                <w:szCs w:val="20"/>
                <w:lang w:val="en-US"/>
              </w:rPr>
              <w:t>how</w:t>
            </w:r>
            <w:r w:rsidRPr="00830847">
              <w:rPr>
                <w:rFonts w:cs="Calibri"/>
                <w:szCs w:val="20"/>
                <w:lang w:val="el-GR"/>
              </w:rPr>
              <w:t xml:space="preserve">), πρότυπα, </w:t>
            </w:r>
            <w:r>
              <w:rPr>
                <w:rFonts w:cs="Calibri"/>
                <w:szCs w:val="20"/>
                <w:lang w:val="el-GR"/>
              </w:rPr>
              <w:t>σ</w:t>
            </w:r>
            <w:r w:rsidRPr="00830847">
              <w:rPr>
                <w:rFonts w:cs="Calibri"/>
                <w:szCs w:val="20"/>
                <w:lang w:val="el-GR"/>
              </w:rPr>
              <w:t>χέδια</w:t>
            </w:r>
          </w:p>
        </w:tc>
        <w:tc>
          <w:tcPr>
            <w:tcW w:w="1276" w:type="dxa"/>
            <w:tcBorders>
              <w:bottom w:val="single" w:sz="6" w:space="0" w:color="auto"/>
            </w:tcBorders>
          </w:tcPr>
          <w:p w:rsidR="00AB35B3" w:rsidRPr="00C57821" w:rsidRDefault="00AB35B3" w:rsidP="00C57821">
            <w:pPr>
              <w:rPr>
                <w:lang w:val="el-GR"/>
              </w:rPr>
            </w:pPr>
          </w:p>
        </w:tc>
        <w:tc>
          <w:tcPr>
            <w:tcW w:w="1134" w:type="dxa"/>
            <w:tcBorders>
              <w:bottom w:val="single" w:sz="6" w:space="0" w:color="auto"/>
            </w:tcBorders>
            <w:shd w:val="clear" w:color="auto" w:fill="auto"/>
          </w:tcPr>
          <w:p w:rsidR="00AB35B3" w:rsidRPr="00C57821" w:rsidRDefault="00AB35B3" w:rsidP="00C57821">
            <w:pPr>
              <w:rPr>
                <w:lang w:val="el-GR"/>
              </w:rPr>
            </w:pPr>
          </w:p>
        </w:tc>
        <w:tc>
          <w:tcPr>
            <w:tcW w:w="1276" w:type="dxa"/>
            <w:tcBorders>
              <w:bottom w:val="single" w:sz="6" w:space="0" w:color="auto"/>
            </w:tcBorders>
            <w:shd w:val="clear" w:color="auto" w:fill="auto"/>
          </w:tcPr>
          <w:p w:rsidR="00AB35B3" w:rsidRPr="00C57821" w:rsidRDefault="00AB35B3" w:rsidP="00C57821">
            <w:pPr>
              <w:rPr>
                <w:lang w:val="el-GR"/>
              </w:rPr>
            </w:pPr>
          </w:p>
        </w:tc>
      </w:tr>
      <w:tr w:rsidR="00AB35B3" w:rsidRPr="00E86F77" w:rsidTr="00C57821">
        <w:trPr>
          <w:cantSplit/>
          <w:trHeight w:val="220"/>
        </w:trPr>
        <w:tc>
          <w:tcPr>
            <w:tcW w:w="1069" w:type="dxa"/>
            <w:tcBorders>
              <w:bottom w:val="single" w:sz="6" w:space="0" w:color="auto"/>
            </w:tcBorders>
            <w:shd w:val="clear" w:color="auto" w:fill="F3F3F3"/>
            <w:vAlign w:val="center"/>
          </w:tcPr>
          <w:p w:rsidR="00AB35B3" w:rsidRPr="000C1CC7" w:rsidRDefault="00642702" w:rsidP="00C57821">
            <w:pPr>
              <w:rPr>
                <w:lang w:val="el-GR"/>
              </w:rPr>
            </w:pPr>
            <w:r>
              <w:rPr>
                <w:lang w:val="el-GR"/>
              </w:rPr>
              <w:t>5</w:t>
            </w:r>
            <w:r w:rsidR="00AB35B3">
              <w:rPr>
                <w:lang w:val="el-GR"/>
              </w:rPr>
              <w:t>.2</w:t>
            </w:r>
          </w:p>
        </w:tc>
        <w:tc>
          <w:tcPr>
            <w:tcW w:w="4430" w:type="dxa"/>
            <w:tcBorders>
              <w:bottom w:val="single" w:sz="6" w:space="0" w:color="auto"/>
            </w:tcBorders>
            <w:shd w:val="clear" w:color="auto" w:fill="F3F3F3"/>
            <w:vAlign w:val="center"/>
          </w:tcPr>
          <w:p w:rsidR="00AB35B3" w:rsidRPr="00C57821" w:rsidRDefault="00AB35B3" w:rsidP="00C57821">
            <w:pPr>
              <w:rPr>
                <w:lang w:val="el-GR"/>
              </w:rPr>
            </w:pPr>
            <w:r>
              <w:rPr>
                <w:rFonts w:cs="Calibri"/>
                <w:szCs w:val="20"/>
                <w:lang w:val="el-GR"/>
              </w:rPr>
              <w:t>Δικαιώματα χρήσης ενσώματων παγίων στοιχείων και λοιπά δικαιώματα</w:t>
            </w:r>
          </w:p>
        </w:tc>
        <w:tc>
          <w:tcPr>
            <w:tcW w:w="1276" w:type="dxa"/>
            <w:tcBorders>
              <w:bottom w:val="single" w:sz="6" w:space="0" w:color="auto"/>
            </w:tcBorders>
          </w:tcPr>
          <w:p w:rsidR="00AB35B3" w:rsidRPr="00C57821" w:rsidRDefault="00AB35B3" w:rsidP="00C57821">
            <w:pPr>
              <w:rPr>
                <w:lang w:val="el-GR"/>
              </w:rPr>
            </w:pPr>
          </w:p>
        </w:tc>
        <w:tc>
          <w:tcPr>
            <w:tcW w:w="1134" w:type="dxa"/>
            <w:tcBorders>
              <w:bottom w:val="single" w:sz="6" w:space="0" w:color="auto"/>
            </w:tcBorders>
            <w:shd w:val="clear" w:color="auto" w:fill="auto"/>
          </w:tcPr>
          <w:p w:rsidR="00AB35B3" w:rsidRPr="00C57821" w:rsidRDefault="00AB35B3" w:rsidP="00C57821">
            <w:pPr>
              <w:rPr>
                <w:lang w:val="el-GR"/>
              </w:rPr>
            </w:pPr>
          </w:p>
        </w:tc>
        <w:tc>
          <w:tcPr>
            <w:tcW w:w="1276" w:type="dxa"/>
            <w:tcBorders>
              <w:bottom w:val="single" w:sz="6" w:space="0" w:color="auto"/>
            </w:tcBorders>
            <w:shd w:val="clear" w:color="auto" w:fill="auto"/>
          </w:tcPr>
          <w:p w:rsidR="00AB35B3" w:rsidRPr="00C57821" w:rsidRDefault="00AB35B3" w:rsidP="00C57821">
            <w:pPr>
              <w:rPr>
                <w:lang w:val="el-GR"/>
              </w:rPr>
            </w:pPr>
          </w:p>
        </w:tc>
      </w:tr>
      <w:tr w:rsidR="00AB35B3" w:rsidRPr="00E86F77" w:rsidTr="00C57821">
        <w:trPr>
          <w:cantSplit/>
          <w:trHeight w:val="220"/>
        </w:trPr>
        <w:tc>
          <w:tcPr>
            <w:tcW w:w="1069" w:type="dxa"/>
            <w:tcBorders>
              <w:bottom w:val="single" w:sz="6" w:space="0" w:color="auto"/>
            </w:tcBorders>
            <w:shd w:val="clear" w:color="auto" w:fill="F3F3F3"/>
            <w:vAlign w:val="center"/>
          </w:tcPr>
          <w:p w:rsidR="00AB35B3" w:rsidRPr="000C1CC7" w:rsidRDefault="00642702" w:rsidP="00C57821">
            <w:pPr>
              <w:rPr>
                <w:lang w:val="el-GR"/>
              </w:rPr>
            </w:pPr>
            <w:r>
              <w:rPr>
                <w:lang w:val="el-GR"/>
              </w:rPr>
              <w:t>5</w:t>
            </w:r>
            <w:r w:rsidR="00AB35B3">
              <w:rPr>
                <w:lang w:val="el-GR"/>
              </w:rPr>
              <w:t>.</w:t>
            </w:r>
            <w:r w:rsidR="00C46CF5">
              <w:rPr>
                <w:lang w:val="el-GR"/>
              </w:rPr>
              <w:t>3</w:t>
            </w:r>
          </w:p>
        </w:tc>
        <w:tc>
          <w:tcPr>
            <w:tcW w:w="4430" w:type="dxa"/>
            <w:tcBorders>
              <w:bottom w:val="single" w:sz="6" w:space="0" w:color="auto"/>
            </w:tcBorders>
            <w:shd w:val="clear" w:color="auto" w:fill="F3F3F3"/>
            <w:vAlign w:val="center"/>
          </w:tcPr>
          <w:p w:rsidR="00AB35B3" w:rsidRPr="00C57821" w:rsidRDefault="00AB35B3" w:rsidP="00C57821">
            <w:pPr>
              <w:rPr>
                <w:lang w:val="el-GR"/>
              </w:rPr>
            </w:pPr>
            <w:r>
              <w:rPr>
                <w:rFonts w:cs="Calibri"/>
                <w:szCs w:val="20"/>
                <w:lang w:val="el-GR"/>
              </w:rPr>
              <w:t>Έξοδα ανάπτυξης προϊόντων και υπηρεσιών</w:t>
            </w:r>
          </w:p>
        </w:tc>
        <w:tc>
          <w:tcPr>
            <w:tcW w:w="1276" w:type="dxa"/>
            <w:tcBorders>
              <w:bottom w:val="single" w:sz="6" w:space="0" w:color="auto"/>
            </w:tcBorders>
          </w:tcPr>
          <w:p w:rsidR="00AB35B3" w:rsidRPr="00C57821" w:rsidRDefault="00AB35B3" w:rsidP="00C57821">
            <w:pPr>
              <w:rPr>
                <w:lang w:val="el-GR"/>
              </w:rPr>
            </w:pPr>
          </w:p>
        </w:tc>
        <w:tc>
          <w:tcPr>
            <w:tcW w:w="1134" w:type="dxa"/>
            <w:tcBorders>
              <w:bottom w:val="single" w:sz="6" w:space="0" w:color="auto"/>
            </w:tcBorders>
            <w:shd w:val="clear" w:color="auto" w:fill="auto"/>
          </w:tcPr>
          <w:p w:rsidR="00AB35B3" w:rsidRPr="00C57821" w:rsidRDefault="00AB35B3" w:rsidP="00C57821">
            <w:pPr>
              <w:rPr>
                <w:lang w:val="el-GR"/>
              </w:rPr>
            </w:pPr>
          </w:p>
        </w:tc>
        <w:tc>
          <w:tcPr>
            <w:tcW w:w="1276" w:type="dxa"/>
            <w:tcBorders>
              <w:bottom w:val="single" w:sz="6" w:space="0" w:color="auto"/>
            </w:tcBorders>
            <w:shd w:val="clear" w:color="auto" w:fill="auto"/>
          </w:tcPr>
          <w:p w:rsidR="00AB35B3" w:rsidRPr="00C57821" w:rsidRDefault="00AB35B3" w:rsidP="00C57821">
            <w:pPr>
              <w:rPr>
                <w:lang w:val="el-GR"/>
              </w:rPr>
            </w:pPr>
          </w:p>
        </w:tc>
      </w:tr>
      <w:tr w:rsidR="00AB35B3" w:rsidRPr="00C57821" w:rsidTr="00C57821">
        <w:trPr>
          <w:cantSplit/>
          <w:trHeight w:val="220"/>
        </w:trPr>
        <w:tc>
          <w:tcPr>
            <w:tcW w:w="5499" w:type="dxa"/>
            <w:gridSpan w:val="2"/>
            <w:tcBorders>
              <w:bottom w:val="single" w:sz="4" w:space="0" w:color="auto"/>
            </w:tcBorders>
            <w:shd w:val="clear" w:color="auto" w:fill="F3F3F3"/>
            <w:vAlign w:val="center"/>
          </w:tcPr>
          <w:p w:rsidR="00AB35B3" w:rsidRPr="00C57821" w:rsidRDefault="00AB35B3" w:rsidP="00C57821">
            <w:proofErr w:type="spellStart"/>
            <w:r w:rsidRPr="00C57821">
              <w:t>Σύνολο</w:t>
            </w:r>
            <w:proofErr w:type="spellEnd"/>
          </w:p>
        </w:tc>
        <w:tc>
          <w:tcPr>
            <w:tcW w:w="1276" w:type="dxa"/>
            <w:tcBorders>
              <w:bottom w:val="single" w:sz="4" w:space="0" w:color="auto"/>
            </w:tcBorders>
          </w:tcPr>
          <w:p w:rsidR="00AB35B3" w:rsidRPr="00C57821" w:rsidRDefault="00AB35B3" w:rsidP="00C57821"/>
        </w:tc>
        <w:tc>
          <w:tcPr>
            <w:tcW w:w="1134" w:type="dxa"/>
            <w:tcBorders>
              <w:bottom w:val="single" w:sz="4" w:space="0" w:color="auto"/>
            </w:tcBorders>
            <w:shd w:val="clear" w:color="auto" w:fill="auto"/>
          </w:tcPr>
          <w:p w:rsidR="00AB35B3" w:rsidRPr="00C57821" w:rsidRDefault="00AB35B3" w:rsidP="00C57821"/>
        </w:tc>
        <w:tc>
          <w:tcPr>
            <w:tcW w:w="1276" w:type="dxa"/>
            <w:tcBorders>
              <w:bottom w:val="single" w:sz="4" w:space="0" w:color="auto"/>
            </w:tcBorders>
            <w:shd w:val="clear" w:color="auto" w:fill="auto"/>
          </w:tcPr>
          <w:p w:rsidR="00AB35B3" w:rsidRPr="00C57821" w:rsidRDefault="00AB35B3" w:rsidP="00C57821"/>
        </w:tc>
      </w:tr>
    </w:tbl>
    <w:p w:rsidR="00C57821" w:rsidRPr="00C57821" w:rsidRDefault="00C57821" w:rsidP="00C57821"/>
    <w:p w:rsidR="00C57821" w:rsidRPr="00C57821" w:rsidRDefault="00C57821" w:rsidP="00C57821"/>
    <w:p w:rsidR="00C57821" w:rsidRPr="00C57821" w:rsidRDefault="00C57821" w:rsidP="00C57821"/>
    <w:p w:rsidR="00C57821" w:rsidRPr="00C57821" w:rsidRDefault="00C57821" w:rsidP="00C57821"/>
    <w:p w:rsidR="00C57821" w:rsidRPr="00C57821" w:rsidRDefault="00C57821" w:rsidP="00C57821">
      <w:pPr>
        <w:sectPr w:rsidR="00C57821" w:rsidRPr="00C57821" w:rsidSect="007237C1">
          <w:pgSz w:w="11906" w:h="16838"/>
          <w:pgMar w:top="1440" w:right="1797" w:bottom="1440" w:left="1797" w:header="709" w:footer="709" w:gutter="0"/>
          <w:cols w:space="708"/>
          <w:docGrid w:linePitch="360"/>
        </w:sectPr>
      </w:pPr>
    </w:p>
    <w:tbl>
      <w:tblPr>
        <w:tblW w:w="13896" w:type="dxa"/>
        <w:tblInd w:w="-1992" w:type="dxa"/>
        <w:tblLook w:val="04A0" w:firstRow="1" w:lastRow="0" w:firstColumn="1" w:lastColumn="0" w:noHBand="0" w:noVBand="1"/>
      </w:tblPr>
      <w:tblGrid>
        <w:gridCol w:w="1845"/>
        <w:gridCol w:w="146"/>
        <w:gridCol w:w="2608"/>
        <w:gridCol w:w="1242"/>
        <w:gridCol w:w="1145"/>
        <w:gridCol w:w="1114"/>
        <w:gridCol w:w="1285"/>
        <w:gridCol w:w="935"/>
        <w:gridCol w:w="1262"/>
        <w:gridCol w:w="2082"/>
        <w:gridCol w:w="232"/>
      </w:tblGrid>
      <w:tr w:rsidR="00C57821" w:rsidRPr="00E86F77" w:rsidTr="00C57821">
        <w:trPr>
          <w:gridBefore w:val="2"/>
          <w:gridAfter w:val="1"/>
          <w:wBefore w:w="1991" w:type="dxa"/>
          <w:wAfter w:w="232" w:type="dxa"/>
          <w:trHeight w:val="706"/>
        </w:trPr>
        <w:tc>
          <w:tcPr>
            <w:tcW w:w="11673" w:type="dxa"/>
            <w:gridSpan w:val="8"/>
            <w:shd w:val="clear" w:color="auto" w:fill="auto"/>
          </w:tcPr>
          <w:p w:rsidR="00C57821" w:rsidRPr="009D0B20" w:rsidRDefault="00C57821" w:rsidP="00C57821">
            <w:pPr>
              <w:rPr>
                <w:b/>
                <w:lang w:val="el-GR"/>
              </w:rPr>
            </w:pPr>
            <w:r w:rsidRPr="009D0B20">
              <w:rPr>
                <w:b/>
                <w:lang w:val="el-GR"/>
              </w:rPr>
              <w:t>5.5 ΕΠΙΣΚΟΠΗΣΗ ΚΑΤΑΝΟΜΗΣ ΠΡΟΫΠΟΛΟΓΙΣΜΟΥ ΑΝΑ ΕΝΟΤΗΤΑ ΕΡΓΑΣΙΑΣ</w:t>
            </w:r>
          </w:p>
        </w:tc>
      </w:tr>
      <w:tr w:rsidR="00C57821" w:rsidRPr="00C57821" w:rsidTr="00C57821">
        <w:tblPrEx>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firstRow="0" w:lastRow="0" w:firstColumn="0" w:lastColumn="0" w:noHBand="0" w:noVBand="0"/>
        </w:tblPrEx>
        <w:trPr>
          <w:cantSplit/>
          <w:trHeight w:val="756"/>
          <w:jc w:val="center"/>
        </w:trPr>
        <w:tc>
          <w:tcPr>
            <w:tcW w:w="4599" w:type="dxa"/>
            <w:gridSpan w:val="3"/>
            <w:shd w:val="pct10" w:color="auto" w:fill="FFFFFF"/>
          </w:tcPr>
          <w:p w:rsidR="00C57821" w:rsidRPr="00C57821" w:rsidRDefault="00C57821" w:rsidP="00C57821">
            <w:r w:rsidRPr="00C57821">
              <w:t>ΕΝΟΤΗΤΕΣ ΕΡΓΑΣΙΑΣ</w:t>
            </w:r>
          </w:p>
        </w:tc>
        <w:tc>
          <w:tcPr>
            <w:tcW w:w="1242" w:type="dxa"/>
            <w:vMerge w:val="restart"/>
            <w:shd w:val="pct10" w:color="auto" w:fill="FFFFFF"/>
            <w:vAlign w:val="center"/>
          </w:tcPr>
          <w:p w:rsidR="00C57821" w:rsidRPr="00C57821" w:rsidRDefault="00C57821" w:rsidP="00C57821">
            <w:r w:rsidRPr="00C57821">
              <w:t>Ε.Ε. 1</w:t>
            </w:r>
          </w:p>
        </w:tc>
        <w:tc>
          <w:tcPr>
            <w:tcW w:w="1145" w:type="dxa"/>
            <w:vMerge w:val="restart"/>
            <w:shd w:val="pct10" w:color="auto" w:fill="FFFFFF"/>
            <w:vAlign w:val="center"/>
          </w:tcPr>
          <w:p w:rsidR="00C57821" w:rsidRPr="00C57821" w:rsidRDefault="00C57821" w:rsidP="00C57821">
            <w:r w:rsidRPr="00C57821">
              <w:t>Ε.Ε</w:t>
            </w:r>
            <w:proofErr w:type="gramStart"/>
            <w:r w:rsidRPr="00C57821">
              <w:t>. ..</w:t>
            </w:r>
            <w:proofErr w:type="gramEnd"/>
          </w:p>
        </w:tc>
        <w:tc>
          <w:tcPr>
            <w:tcW w:w="1114" w:type="dxa"/>
            <w:vMerge w:val="restart"/>
            <w:shd w:val="pct10" w:color="auto" w:fill="FFFFFF"/>
            <w:vAlign w:val="center"/>
          </w:tcPr>
          <w:p w:rsidR="00C57821" w:rsidRPr="00C57821" w:rsidRDefault="00C57821" w:rsidP="00C57821">
            <w:r w:rsidRPr="00C57821">
              <w:t>Ε.Ε. ν</w:t>
            </w:r>
          </w:p>
        </w:tc>
        <w:tc>
          <w:tcPr>
            <w:tcW w:w="1285" w:type="dxa"/>
            <w:vMerge w:val="restart"/>
            <w:shd w:val="pct10" w:color="auto" w:fill="FFFFFF"/>
            <w:vAlign w:val="center"/>
          </w:tcPr>
          <w:p w:rsidR="00C57821" w:rsidRPr="00C57821" w:rsidRDefault="00C57821" w:rsidP="00C57821">
            <w:proofErr w:type="spellStart"/>
            <w:r w:rsidRPr="00C57821">
              <w:t>Συνολικά</w:t>
            </w:r>
            <w:proofErr w:type="spellEnd"/>
            <w:r w:rsidRPr="00C57821">
              <w:t xml:space="preserve"> </w:t>
            </w:r>
            <w:proofErr w:type="spellStart"/>
            <w:r w:rsidRPr="00C57821">
              <w:t>Ποσά</w:t>
            </w:r>
            <w:proofErr w:type="spellEnd"/>
          </w:p>
        </w:tc>
        <w:tc>
          <w:tcPr>
            <w:tcW w:w="935" w:type="dxa"/>
            <w:vMerge w:val="restart"/>
            <w:shd w:val="pct10" w:color="auto" w:fill="FFFFFF"/>
            <w:vAlign w:val="center"/>
          </w:tcPr>
          <w:p w:rsidR="00C57821" w:rsidRPr="00C57821" w:rsidRDefault="00C57821" w:rsidP="00C57821">
            <w:proofErr w:type="spellStart"/>
            <w:r w:rsidRPr="00C57821">
              <w:t>Έντ</w:t>
            </w:r>
            <w:proofErr w:type="spellEnd"/>
            <w:r w:rsidRPr="00C57821">
              <w:t xml:space="preserve">αση </w:t>
            </w:r>
            <w:proofErr w:type="spellStart"/>
            <w:r w:rsidRPr="00C57821">
              <w:t>Ενίσχυσης</w:t>
            </w:r>
            <w:proofErr w:type="spellEnd"/>
          </w:p>
        </w:tc>
        <w:tc>
          <w:tcPr>
            <w:tcW w:w="1262" w:type="dxa"/>
            <w:vMerge w:val="restart"/>
            <w:shd w:val="pct10" w:color="auto" w:fill="FFFFFF"/>
            <w:vAlign w:val="center"/>
          </w:tcPr>
          <w:p w:rsidR="00C57821" w:rsidRPr="00C57821" w:rsidRDefault="00C57821" w:rsidP="00C57821">
            <w:proofErr w:type="spellStart"/>
            <w:r w:rsidRPr="00C57821">
              <w:t>Προσ</w:t>
            </w:r>
            <w:proofErr w:type="spellEnd"/>
            <w:r w:rsidRPr="00C57821">
              <w:t>αυξήσεις</w:t>
            </w:r>
          </w:p>
        </w:tc>
        <w:tc>
          <w:tcPr>
            <w:tcW w:w="2314" w:type="dxa"/>
            <w:gridSpan w:val="2"/>
            <w:vMerge w:val="restart"/>
            <w:shd w:val="pct10" w:color="auto" w:fill="FFFFFF"/>
            <w:vAlign w:val="center"/>
          </w:tcPr>
          <w:p w:rsidR="00C57821" w:rsidRPr="00C57821" w:rsidRDefault="00C57821" w:rsidP="00C57821">
            <w:r w:rsidRPr="00C57821">
              <w:t>Επ</w:t>
            </w:r>
            <w:proofErr w:type="spellStart"/>
            <w:r w:rsidRPr="00C57821">
              <w:t>ιλέξιμ</w:t>
            </w:r>
            <w:proofErr w:type="spellEnd"/>
            <w:r w:rsidRPr="00C57821">
              <w:t xml:space="preserve">α </w:t>
            </w:r>
            <w:proofErr w:type="spellStart"/>
            <w:r w:rsidRPr="00C57821">
              <w:t>Ποσά</w:t>
            </w:r>
            <w:proofErr w:type="spellEnd"/>
          </w:p>
        </w:tc>
      </w:tr>
      <w:tr w:rsidR="00C57821" w:rsidRPr="00C57821" w:rsidTr="00C57821">
        <w:tblPrEx>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firstRow="0" w:lastRow="0" w:firstColumn="0" w:lastColumn="0" w:noHBand="0" w:noVBand="0"/>
        </w:tblPrEx>
        <w:trPr>
          <w:cantSplit/>
          <w:trHeight w:val="260"/>
          <w:jc w:val="center"/>
        </w:trPr>
        <w:tc>
          <w:tcPr>
            <w:tcW w:w="1845" w:type="dxa"/>
            <w:shd w:val="pct10" w:color="auto" w:fill="FFFFFF"/>
          </w:tcPr>
          <w:p w:rsidR="00C57821" w:rsidRPr="00C57821" w:rsidRDefault="00C57821" w:rsidP="00C57821">
            <w:r w:rsidRPr="00C57821">
              <w:t>ΕΚ 651/</w:t>
            </w:r>
          </w:p>
          <w:p w:rsidR="00C57821" w:rsidRPr="00C57821" w:rsidRDefault="00C57821" w:rsidP="00C57821">
            <w:r w:rsidRPr="00C57821">
              <w:t>2014</w:t>
            </w:r>
          </w:p>
        </w:tc>
        <w:tc>
          <w:tcPr>
            <w:tcW w:w="2754" w:type="dxa"/>
            <w:gridSpan w:val="2"/>
            <w:shd w:val="pct10" w:color="auto" w:fill="FFFFFF"/>
          </w:tcPr>
          <w:p w:rsidR="00C57821" w:rsidRPr="00C57821" w:rsidRDefault="00C57821" w:rsidP="00C57821">
            <w:r w:rsidRPr="00C57821">
              <w:t>ΚΑΤΗΓΟΡΙΕΣ / ΥΠΟΚΑΤΗΓΟΡΙΕΣ ΔΑΠΑΝΗΣ</w:t>
            </w:r>
          </w:p>
        </w:tc>
        <w:tc>
          <w:tcPr>
            <w:tcW w:w="1242" w:type="dxa"/>
            <w:vMerge/>
            <w:shd w:val="pct10" w:color="auto" w:fill="FFFFFF"/>
          </w:tcPr>
          <w:p w:rsidR="00C57821" w:rsidRPr="00C57821" w:rsidRDefault="00C57821" w:rsidP="00C57821"/>
        </w:tc>
        <w:tc>
          <w:tcPr>
            <w:tcW w:w="1145" w:type="dxa"/>
            <w:vMerge/>
            <w:shd w:val="pct10" w:color="auto" w:fill="FFFFFF"/>
          </w:tcPr>
          <w:p w:rsidR="00C57821" w:rsidRPr="00C57821" w:rsidRDefault="00C57821" w:rsidP="00C57821"/>
        </w:tc>
        <w:tc>
          <w:tcPr>
            <w:tcW w:w="1114" w:type="dxa"/>
            <w:vMerge/>
            <w:shd w:val="pct10" w:color="auto" w:fill="FFFFFF"/>
          </w:tcPr>
          <w:p w:rsidR="00C57821" w:rsidRPr="00C57821" w:rsidRDefault="00C57821" w:rsidP="00C57821"/>
        </w:tc>
        <w:tc>
          <w:tcPr>
            <w:tcW w:w="1285" w:type="dxa"/>
            <w:vMerge/>
            <w:shd w:val="pct10" w:color="auto" w:fill="FFFFFF"/>
          </w:tcPr>
          <w:p w:rsidR="00C57821" w:rsidRPr="00C57821" w:rsidRDefault="00C57821" w:rsidP="00C57821"/>
        </w:tc>
        <w:tc>
          <w:tcPr>
            <w:tcW w:w="935" w:type="dxa"/>
            <w:vMerge/>
            <w:shd w:val="pct10" w:color="auto" w:fill="FFFFFF"/>
          </w:tcPr>
          <w:p w:rsidR="00C57821" w:rsidRPr="00C57821" w:rsidRDefault="00C57821" w:rsidP="00C57821"/>
        </w:tc>
        <w:tc>
          <w:tcPr>
            <w:tcW w:w="1262" w:type="dxa"/>
            <w:vMerge/>
            <w:shd w:val="pct10" w:color="auto" w:fill="FFFFFF"/>
          </w:tcPr>
          <w:p w:rsidR="00C57821" w:rsidRPr="00C57821" w:rsidRDefault="00C57821" w:rsidP="00C57821"/>
        </w:tc>
        <w:tc>
          <w:tcPr>
            <w:tcW w:w="2314" w:type="dxa"/>
            <w:gridSpan w:val="2"/>
            <w:vMerge/>
            <w:shd w:val="pct10" w:color="auto" w:fill="FFFFFF"/>
          </w:tcPr>
          <w:p w:rsidR="00C57821" w:rsidRPr="00C57821" w:rsidRDefault="00C57821" w:rsidP="00C57821"/>
        </w:tc>
      </w:tr>
      <w:tr w:rsidR="00C57821" w:rsidRPr="00E86F77" w:rsidTr="00C57821">
        <w:tblPrEx>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firstRow="0" w:lastRow="0" w:firstColumn="0" w:lastColumn="0" w:noHBand="0" w:noVBand="0"/>
        </w:tblPrEx>
        <w:trPr>
          <w:trHeight w:val="220"/>
          <w:jc w:val="center"/>
        </w:trPr>
        <w:tc>
          <w:tcPr>
            <w:tcW w:w="1845" w:type="dxa"/>
            <w:shd w:val="clear" w:color="auto" w:fill="D9D9D9"/>
          </w:tcPr>
          <w:p w:rsidR="00C57821" w:rsidRPr="00C57821" w:rsidRDefault="00C57821" w:rsidP="00C57821">
            <w:r w:rsidRPr="00C57821">
              <w:t>ΑΡΘΡΟ 27</w:t>
            </w:r>
          </w:p>
        </w:tc>
        <w:tc>
          <w:tcPr>
            <w:tcW w:w="2754" w:type="dxa"/>
            <w:gridSpan w:val="2"/>
            <w:shd w:val="clear" w:color="auto" w:fill="D9D9D9"/>
          </w:tcPr>
          <w:p w:rsidR="00C57821" w:rsidRPr="00C57821" w:rsidRDefault="00C57821" w:rsidP="00C57821">
            <w:pPr>
              <w:rPr>
                <w:lang w:val="el-GR"/>
              </w:rPr>
            </w:pPr>
            <w:r w:rsidRPr="00C57821">
              <w:rPr>
                <w:lang w:val="el-GR"/>
              </w:rPr>
              <w:t>ΔΑΠΑΝΕΣ ΓΙΑ ΕΡΓΑ ΣΥΝΕΡΓΑΤΙΚΩΝ ΣΧΗΜΑΤΙΣΜΩΝ</w:t>
            </w:r>
          </w:p>
        </w:tc>
        <w:tc>
          <w:tcPr>
            <w:tcW w:w="1242" w:type="dxa"/>
            <w:shd w:val="clear" w:color="auto" w:fill="D9D9D9"/>
          </w:tcPr>
          <w:p w:rsidR="00C57821" w:rsidRPr="00C57821" w:rsidRDefault="00C57821" w:rsidP="00C57821">
            <w:pPr>
              <w:rPr>
                <w:lang w:val="el-GR"/>
              </w:rPr>
            </w:pPr>
          </w:p>
        </w:tc>
        <w:tc>
          <w:tcPr>
            <w:tcW w:w="1145" w:type="dxa"/>
            <w:shd w:val="clear" w:color="auto" w:fill="D9D9D9"/>
          </w:tcPr>
          <w:p w:rsidR="00C57821" w:rsidRPr="00C57821" w:rsidRDefault="00C57821" w:rsidP="00C57821">
            <w:pPr>
              <w:rPr>
                <w:lang w:val="el-GR"/>
              </w:rPr>
            </w:pPr>
          </w:p>
        </w:tc>
        <w:tc>
          <w:tcPr>
            <w:tcW w:w="1114" w:type="dxa"/>
            <w:shd w:val="clear" w:color="auto" w:fill="D9D9D9"/>
          </w:tcPr>
          <w:p w:rsidR="00C57821" w:rsidRPr="00C57821" w:rsidRDefault="00C57821" w:rsidP="00C57821">
            <w:pPr>
              <w:rPr>
                <w:lang w:val="el-GR"/>
              </w:rPr>
            </w:pPr>
          </w:p>
        </w:tc>
        <w:tc>
          <w:tcPr>
            <w:tcW w:w="1285" w:type="dxa"/>
            <w:shd w:val="clear" w:color="auto" w:fill="D9D9D9"/>
          </w:tcPr>
          <w:p w:rsidR="00C57821" w:rsidRPr="00C57821" w:rsidRDefault="00C57821" w:rsidP="00C57821">
            <w:pPr>
              <w:rPr>
                <w:lang w:val="el-GR"/>
              </w:rPr>
            </w:pPr>
          </w:p>
        </w:tc>
        <w:tc>
          <w:tcPr>
            <w:tcW w:w="935" w:type="dxa"/>
            <w:shd w:val="clear" w:color="auto" w:fill="D9D9D9"/>
          </w:tcPr>
          <w:p w:rsidR="00C57821" w:rsidRPr="00C57821" w:rsidRDefault="00C57821" w:rsidP="00C57821">
            <w:pPr>
              <w:rPr>
                <w:lang w:val="el-GR"/>
              </w:rPr>
            </w:pPr>
          </w:p>
        </w:tc>
        <w:tc>
          <w:tcPr>
            <w:tcW w:w="1262" w:type="dxa"/>
            <w:shd w:val="clear" w:color="auto" w:fill="D9D9D9"/>
          </w:tcPr>
          <w:p w:rsidR="00C57821" w:rsidRPr="00C57821" w:rsidRDefault="00C57821" w:rsidP="00C57821">
            <w:pPr>
              <w:rPr>
                <w:lang w:val="el-GR"/>
              </w:rPr>
            </w:pPr>
          </w:p>
        </w:tc>
        <w:tc>
          <w:tcPr>
            <w:tcW w:w="2314" w:type="dxa"/>
            <w:gridSpan w:val="2"/>
            <w:shd w:val="clear" w:color="auto" w:fill="D9D9D9"/>
          </w:tcPr>
          <w:p w:rsidR="00C57821" w:rsidRPr="00C57821" w:rsidRDefault="00C57821" w:rsidP="00C57821">
            <w:pPr>
              <w:rPr>
                <w:lang w:val="el-GR"/>
              </w:rPr>
            </w:pPr>
          </w:p>
        </w:tc>
      </w:tr>
      <w:tr w:rsidR="00C57821" w:rsidRPr="00C57821" w:rsidTr="00C57821">
        <w:tblPrEx>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firstRow="0" w:lastRow="0" w:firstColumn="0" w:lastColumn="0" w:noHBand="0" w:noVBand="0"/>
        </w:tblPrEx>
        <w:trPr>
          <w:trHeight w:val="220"/>
          <w:jc w:val="center"/>
        </w:trPr>
        <w:tc>
          <w:tcPr>
            <w:tcW w:w="1845" w:type="dxa"/>
            <w:shd w:val="clear" w:color="auto" w:fill="F3F3F3"/>
            <w:vAlign w:val="center"/>
          </w:tcPr>
          <w:p w:rsidR="00C57821" w:rsidRPr="000C1CC7" w:rsidRDefault="005E0013" w:rsidP="00C57821">
            <w:pPr>
              <w:rPr>
                <w:b/>
                <w:lang w:val="el-GR"/>
              </w:rPr>
            </w:pPr>
            <w:r w:rsidRPr="000C1CC7">
              <w:rPr>
                <w:b/>
              </w:rPr>
              <w:t>1</w:t>
            </w:r>
            <w:r w:rsidR="00583887">
              <w:rPr>
                <w:b/>
                <w:lang w:val="el-GR"/>
              </w:rPr>
              <w:t>.</w:t>
            </w:r>
          </w:p>
        </w:tc>
        <w:tc>
          <w:tcPr>
            <w:tcW w:w="2754" w:type="dxa"/>
            <w:gridSpan w:val="2"/>
            <w:shd w:val="clear" w:color="auto" w:fill="F3F3F3"/>
            <w:vAlign w:val="center"/>
          </w:tcPr>
          <w:p w:rsidR="00C57821" w:rsidRPr="000C1CC7" w:rsidRDefault="005E0013" w:rsidP="00C57821">
            <w:pPr>
              <w:rPr>
                <w:b/>
              </w:rPr>
            </w:pPr>
            <w:r w:rsidRPr="000C1CC7">
              <w:rPr>
                <w:b/>
              </w:rPr>
              <w:t>Δαπ</w:t>
            </w:r>
            <w:proofErr w:type="spellStart"/>
            <w:r w:rsidRPr="000C1CC7">
              <w:rPr>
                <w:b/>
              </w:rPr>
              <w:t>άνες</w:t>
            </w:r>
            <w:proofErr w:type="spellEnd"/>
            <w:r w:rsidRPr="000C1CC7">
              <w:rPr>
                <w:b/>
              </w:rPr>
              <w:t xml:space="preserve"> π</w:t>
            </w:r>
            <w:proofErr w:type="spellStart"/>
            <w:r w:rsidRPr="000C1CC7">
              <w:rPr>
                <w:b/>
              </w:rPr>
              <w:t>ροσω</w:t>
            </w:r>
            <w:proofErr w:type="spellEnd"/>
            <w:r w:rsidRPr="000C1CC7">
              <w:rPr>
                <w:b/>
              </w:rPr>
              <w:t>πικού</w:t>
            </w:r>
          </w:p>
        </w:tc>
        <w:tc>
          <w:tcPr>
            <w:tcW w:w="1242" w:type="dxa"/>
          </w:tcPr>
          <w:p w:rsidR="00C57821" w:rsidRPr="00C57821" w:rsidRDefault="00C57821" w:rsidP="00C57821"/>
        </w:tc>
        <w:tc>
          <w:tcPr>
            <w:tcW w:w="1145" w:type="dxa"/>
          </w:tcPr>
          <w:p w:rsidR="00C57821" w:rsidRPr="00C57821" w:rsidRDefault="00C57821" w:rsidP="00C57821"/>
        </w:tc>
        <w:tc>
          <w:tcPr>
            <w:tcW w:w="1114" w:type="dxa"/>
          </w:tcPr>
          <w:p w:rsidR="00C57821" w:rsidRPr="00C57821" w:rsidRDefault="00C57821" w:rsidP="00C57821"/>
        </w:tc>
        <w:tc>
          <w:tcPr>
            <w:tcW w:w="1285" w:type="dxa"/>
          </w:tcPr>
          <w:p w:rsidR="00C57821" w:rsidRPr="00C57821" w:rsidRDefault="00C57821" w:rsidP="00C57821"/>
        </w:tc>
        <w:tc>
          <w:tcPr>
            <w:tcW w:w="935" w:type="dxa"/>
          </w:tcPr>
          <w:p w:rsidR="00C57821" w:rsidRPr="00C57821" w:rsidRDefault="00C57821" w:rsidP="00C57821"/>
        </w:tc>
        <w:tc>
          <w:tcPr>
            <w:tcW w:w="1262" w:type="dxa"/>
          </w:tcPr>
          <w:p w:rsidR="00C57821" w:rsidRPr="00C57821" w:rsidRDefault="00C57821" w:rsidP="00C57821"/>
        </w:tc>
        <w:tc>
          <w:tcPr>
            <w:tcW w:w="2314" w:type="dxa"/>
            <w:gridSpan w:val="2"/>
            <w:shd w:val="clear" w:color="auto" w:fill="auto"/>
          </w:tcPr>
          <w:p w:rsidR="00C57821" w:rsidRPr="00C57821" w:rsidRDefault="00C57821" w:rsidP="00C57821"/>
        </w:tc>
      </w:tr>
      <w:tr w:rsidR="00C57821" w:rsidRPr="00E86F77" w:rsidTr="00C57821">
        <w:tblPrEx>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firstRow="0" w:lastRow="0" w:firstColumn="0" w:lastColumn="0" w:noHBand="0" w:noVBand="0"/>
        </w:tblPrEx>
        <w:trPr>
          <w:trHeight w:val="220"/>
          <w:jc w:val="center"/>
        </w:trPr>
        <w:tc>
          <w:tcPr>
            <w:tcW w:w="1845" w:type="dxa"/>
            <w:shd w:val="clear" w:color="auto" w:fill="F3F3F3"/>
            <w:vAlign w:val="center"/>
          </w:tcPr>
          <w:p w:rsidR="00C57821" w:rsidRPr="00C57821" w:rsidRDefault="00C57821" w:rsidP="00C57821">
            <w:r w:rsidRPr="00C57821">
              <w:t>1.1</w:t>
            </w:r>
          </w:p>
        </w:tc>
        <w:tc>
          <w:tcPr>
            <w:tcW w:w="2754" w:type="dxa"/>
            <w:gridSpan w:val="2"/>
            <w:shd w:val="clear" w:color="auto" w:fill="F3F3F3"/>
            <w:vAlign w:val="center"/>
          </w:tcPr>
          <w:p w:rsidR="00C57821" w:rsidRPr="00C57821" w:rsidRDefault="00C57821" w:rsidP="00C57821">
            <w:pPr>
              <w:rPr>
                <w:lang w:val="el-GR"/>
              </w:rPr>
            </w:pPr>
            <w:r w:rsidRPr="00C57821">
              <w:rPr>
                <w:lang w:val="el-GR"/>
              </w:rPr>
              <w:t>Δαπάνες ήδη απασχολούμενου προσωπικού με μισθωτή σχέση εργασίας</w:t>
            </w:r>
          </w:p>
        </w:tc>
        <w:tc>
          <w:tcPr>
            <w:tcW w:w="1242" w:type="dxa"/>
          </w:tcPr>
          <w:p w:rsidR="00C57821" w:rsidRPr="00C57821" w:rsidRDefault="00C57821" w:rsidP="00C57821">
            <w:pPr>
              <w:rPr>
                <w:lang w:val="el-GR"/>
              </w:rPr>
            </w:pPr>
          </w:p>
        </w:tc>
        <w:tc>
          <w:tcPr>
            <w:tcW w:w="1145" w:type="dxa"/>
          </w:tcPr>
          <w:p w:rsidR="00C57821" w:rsidRPr="00C57821" w:rsidRDefault="00C57821" w:rsidP="00C57821">
            <w:pPr>
              <w:rPr>
                <w:lang w:val="el-GR"/>
              </w:rPr>
            </w:pPr>
          </w:p>
        </w:tc>
        <w:tc>
          <w:tcPr>
            <w:tcW w:w="1114" w:type="dxa"/>
          </w:tcPr>
          <w:p w:rsidR="00C57821" w:rsidRPr="00C57821" w:rsidRDefault="00C57821" w:rsidP="00C57821">
            <w:pPr>
              <w:rPr>
                <w:lang w:val="el-GR"/>
              </w:rPr>
            </w:pPr>
          </w:p>
        </w:tc>
        <w:tc>
          <w:tcPr>
            <w:tcW w:w="1285" w:type="dxa"/>
          </w:tcPr>
          <w:p w:rsidR="00C57821" w:rsidRPr="00C57821" w:rsidRDefault="00C57821" w:rsidP="00C57821">
            <w:pPr>
              <w:rPr>
                <w:lang w:val="el-GR"/>
              </w:rPr>
            </w:pPr>
          </w:p>
        </w:tc>
        <w:tc>
          <w:tcPr>
            <w:tcW w:w="935" w:type="dxa"/>
          </w:tcPr>
          <w:p w:rsidR="00C57821" w:rsidRPr="00C57821" w:rsidRDefault="00C57821" w:rsidP="00C57821">
            <w:pPr>
              <w:rPr>
                <w:lang w:val="el-GR"/>
              </w:rPr>
            </w:pPr>
          </w:p>
        </w:tc>
        <w:tc>
          <w:tcPr>
            <w:tcW w:w="1262" w:type="dxa"/>
          </w:tcPr>
          <w:p w:rsidR="00C57821" w:rsidRPr="00C57821" w:rsidRDefault="00C57821" w:rsidP="00C57821">
            <w:pPr>
              <w:rPr>
                <w:lang w:val="el-GR"/>
              </w:rPr>
            </w:pPr>
          </w:p>
        </w:tc>
        <w:tc>
          <w:tcPr>
            <w:tcW w:w="2314" w:type="dxa"/>
            <w:gridSpan w:val="2"/>
            <w:shd w:val="clear" w:color="auto" w:fill="auto"/>
          </w:tcPr>
          <w:p w:rsidR="00C57821" w:rsidRPr="00C57821" w:rsidRDefault="00C57821" w:rsidP="00C57821">
            <w:pPr>
              <w:rPr>
                <w:lang w:val="el-GR"/>
              </w:rPr>
            </w:pPr>
          </w:p>
        </w:tc>
      </w:tr>
      <w:tr w:rsidR="00C57821" w:rsidRPr="00E86F77" w:rsidTr="00C57821">
        <w:tblPrEx>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firstRow="0" w:lastRow="0" w:firstColumn="0" w:lastColumn="0" w:noHBand="0" w:noVBand="0"/>
        </w:tblPrEx>
        <w:trPr>
          <w:trHeight w:val="220"/>
          <w:jc w:val="center"/>
        </w:trPr>
        <w:tc>
          <w:tcPr>
            <w:tcW w:w="1845" w:type="dxa"/>
            <w:shd w:val="clear" w:color="auto" w:fill="F3F3F3"/>
            <w:vAlign w:val="center"/>
          </w:tcPr>
          <w:p w:rsidR="00C57821" w:rsidRPr="00C57821" w:rsidRDefault="00C57821" w:rsidP="00C57821">
            <w:r w:rsidRPr="00C57821">
              <w:t>1.2</w:t>
            </w:r>
          </w:p>
        </w:tc>
        <w:tc>
          <w:tcPr>
            <w:tcW w:w="2754" w:type="dxa"/>
            <w:gridSpan w:val="2"/>
            <w:shd w:val="clear" w:color="auto" w:fill="F3F3F3"/>
            <w:vAlign w:val="center"/>
          </w:tcPr>
          <w:p w:rsidR="00C57821" w:rsidRPr="00C57821" w:rsidRDefault="00C57821" w:rsidP="00C57821">
            <w:pPr>
              <w:rPr>
                <w:lang w:val="el-GR"/>
              </w:rPr>
            </w:pPr>
            <w:r w:rsidRPr="00C57821">
              <w:rPr>
                <w:lang w:val="el-GR"/>
              </w:rPr>
              <w:t>Δαπάνες νέου προσωπικού με σύμβαση εξαρτημένης εργασίας- μισθωτή σχέση εργασίας</w:t>
            </w:r>
          </w:p>
        </w:tc>
        <w:tc>
          <w:tcPr>
            <w:tcW w:w="1242" w:type="dxa"/>
          </w:tcPr>
          <w:p w:rsidR="00C57821" w:rsidRPr="00C57821" w:rsidRDefault="00C57821" w:rsidP="00C57821">
            <w:pPr>
              <w:rPr>
                <w:lang w:val="el-GR"/>
              </w:rPr>
            </w:pPr>
          </w:p>
        </w:tc>
        <w:tc>
          <w:tcPr>
            <w:tcW w:w="1145" w:type="dxa"/>
          </w:tcPr>
          <w:p w:rsidR="00C57821" w:rsidRPr="00C57821" w:rsidRDefault="00C57821" w:rsidP="00C57821">
            <w:pPr>
              <w:rPr>
                <w:lang w:val="el-GR"/>
              </w:rPr>
            </w:pPr>
          </w:p>
        </w:tc>
        <w:tc>
          <w:tcPr>
            <w:tcW w:w="1114" w:type="dxa"/>
          </w:tcPr>
          <w:p w:rsidR="00C57821" w:rsidRPr="00C57821" w:rsidRDefault="00C57821" w:rsidP="00C57821">
            <w:pPr>
              <w:rPr>
                <w:lang w:val="el-GR"/>
              </w:rPr>
            </w:pPr>
          </w:p>
        </w:tc>
        <w:tc>
          <w:tcPr>
            <w:tcW w:w="1285" w:type="dxa"/>
          </w:tcPr>
          <w:p w:rsidR="00C57821" w:rsidRPr="00C57821" w:rsidRDefault="00C57821" w:rsidP="00C57821">
            <w:pPr>
              <w:rPr>
                <w:lang w:val="el-GR"/>
              </w:rPr>
            </w:pPr>
          </w:p>
        </w:tc>
        <w:tc>
          <w:tcPr>
            <w:tcW w:w="935" w:type="dxa"/>
          </w:tcPr>
          <w:p w:rsidR="00C57821" w:rsidRPr="00C57821" w:rsidRDefault="00C57821" w:rsidP="00C57821">
            <w:pPr>
              <w:rPr>
                <w:lang w:val="el-GR"/>
              </w:rPr>
            </w:pPr>
          </w:p>
        </w:tc>
        <w:tc>
          <w:tcPr>
            <w:tcW w:w="1262" w:type="dxa"/>
          </w:tcPr>
          <w:p w:rsidR="00C57821" w:rsidRPr="00C57821" w:rsidRDefault="00C57821" w:rsidP="00C57821">
            <w:pPr>
              <w:rPr>
                <w:lang w:val="el-GR"/>
              </w:rPr>
            </w:pPr>
          </w:p>
        </w:tc>
        <w:tc>
          <w:tcPr>
            <w:tcW w:w="2314" w:type="dxa"/>
            <w:gridSpan w:val="2"/>
            <w:shd w:val="clear" w:color="auto" w:fill="auto"/>
          </w:tcPr>
          <w:p w:rsidR="00C57821" w:rsidRPr="00C57821" w:rsidRDefault="00C57821" w:rsidP="00C57821">
            <w:pPr>
              <w:rPr>
                <w:lang w:val="el-GR"/>
              </w:rPr>
            </w:pPr>
          </w:p>
        </w:tc>
      </w:tr>
      <w:tr w:rsidR="00C57821" w:rsidRPr="00E86F77" w:rsidTr="00C57821">
        <w:tblPrEx>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firstRow="0" w:lastRow="0" w:firstColumn="0" w:lastColumn="0" w:noHBand="0" w:noVBand="0"/>
        </w:tblPrEx>
        <w:trPr>
          <w:trHeight w:val="220"/>
          <w:jc w:val="center"/>
        </w:trPr>
        <w:tc>
          <w:tcPr>
            <w:tcW w:w="1845" w:type="dxa"/>
            <w:shd w:val="clear" w:color="auto" w:fill="F3F3F3"/>
            <w:vAlign w:val="center"/>
          </w:tcPr>
          <w:p w:rsidR="00C57821" w:rsidRPr="00C57821" w:rsidRDefault="00C57821" w:rsidP="00C57821">
            <w:r w:rsidRPr="00C57821">
              <w:t>1.3</w:t>
            </w:r>
          </w:p>
        </w:tc>
        <w:tc>
          <w:tcPr>
            <w:tcW w:w="2754" w:type="dxa"/>
            <w:gridSpan w:val="2"/>
            <w:shd w:val="clear" w:color="auto" w:fill="F3F3F3"/>
            <w:vAlign w:val="center"/>
          </w:tcPr>
          <w:p w:rsidR="00C57821" w:rsidRPr="00C57821" w:rsidRDefault="00C57821" w:rsidP="00C57821">
            <w:pPr>
              <w:rPr>
                <w:lang w:val="el-GR"/>
              </w:rPr>
            </w:pPr>
            <w:r w:rsidRPr="00C57821">
              <w:rPr>
                <w:lang w:val="el-GR"/>
              </w:rPr>
              <w:t>Δαπάνες προσωπικού με ΔΠΥ/ανάθεση έργου</w:t>
            </w:r>
          </w:p>
        </w:tc>
        <w:tc>
          <w:tcPr>
            <w:tcW w:w="1242" w:type="dxa"/>
          </w:tcPr>
          <w:p w:rsidR="00C57821" w:rsidRPr="00C57821" w:rsidRDefault="00C57821" w:rsidP="00C57821">
            <w:pPr>
              <w:rPr>
                <w:lang w:val="el-GR"/>
              </w:rPr>
            </w:pPr>
          </w:p>
        </w:tc>
        <w:tc>
          <w:tcPr>
            <w:tcW w:w="1145" w:type="dxa"/>
          </w:tcPr>
          <w:p w:rsidR="00C57821" w:rsidRPr="00C57821" w:rsidRDefault="00C57821" w:rsidP="00C57821">
            <w:pPr>
              <w:rPr>
                <w:lang w:val="el-GR"/>
              </w:rPr>
            </w:pPr>
          </w:p>
        </w:tc>
        <w:tc>
          <w:tcPr>
            <w:tcW w:w="1114" w:type="dxa"/>
          </w:tcPr>
          <w:p w:rsidR="00C57821" w:rsidRPr="00C57821" w:rsidRDefault="00C57821" w:rsidP="00C57821">
            <w:pPr>
              <w:rPr>
                <w:lang w:val="el-GR"/>
              </w:rPr>
            </w:pPr>
          </w:p>
        </w:tc>
        <w:tc>
          <w:tcPr>
            <w:tcW w:w="1285" w:type="dxa"/>
          </w:tcPr>
          <w:p w:rsidR="00C57821" w:rsidRPr="00C57821" w:rsidRDefault="00C57821" w:rsidP="00C57821">
            <w:pPr>
              <w:rPr>
                <w:lang w:val="el-GR"/>
              </w:rPr>
            </w:pPr>
          </w:p>
        </w:tc>
        <w:tc>
          <w:tcPr>
            <w:tcW w:w="935" w:type="dxa"/>
          </w:tcPr>
          <w:p w:rsidR="00C57821" w:rsidRPr="00C57821" w:rsidRDefault="00C57821" w:rsidP="00C57821">
            <w:pPr>
              <w:rPr>
                <w:lang w:val="el-GR"/>
              </w:rPr>
            </w:pPr>
          </w:p>
        </w:tc>
        <w:tc>
          <w:tcPr>
            <w:tcW w:w="1262" w:type="dxa"/>
          </w:tcPr>
          <w:p w:rsidR="00C57821" w:rsidRPr="00C57821" w:rsidRDefault="00C57821" w:rsidP="00C57821">
            <w:pPr>
              <w:rPr>
                <w:lang w:val="el-GR"/>
              </w:rPr>
            </w:pPr>
          </w:p>
        </w:tc>
        <w:tc>
          <w:tcPr>
            <w:tcW w:w="2314" w:type="dxa"/>
            <w:gridSpan w:val="2"/>
            <w:shd w:val="clear" w:color="auto" w:fill="auto"/>
          </w:tcPr>
          <w:p w:rsidR="00C57821" w:rsidRPr="00C57821" w:rsidRDefault="00C57821" w:rsidP="00C57821">
            <w:pPr>
              <w:rPr>
                <w:lang w:val="el-GR"/>
              </w:rPr>
            </w:pPr>
          </w:p>
        </w:tc>
      </w:tr>
      <w:tr w:rsidR="00C57821" w:rsidRPr="00C57821" w:rsidTr="00C57821">
        <w:tblPrEx>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firstRow="0" w:lastRow="0" w:firstColumn="0" w:lastColumn="0" w:noHBand="0" w:noVBand="0"/>
        </w:tblPrEx>
        <w:trPr>
          <w:cantSplit/>
          <w:trHeight w:val="333"/>
          <w:jc w:val="center"/>
        </w:trPr>
        <w:tc>
          <w:tcPr>
            <w:tcW w:w="1845" w:type="dxa"/>
            <w:shd w:val="clear" w:color="auto" w:fill="F3F3F3"/>
            <w:vAlign w:val="center"/>
          </w:tcPr>
          <w:p w:rsidR="00C57821" w:rsidRPr="000C1CC7" w:rsidRDefault="005E0013" w:rsidP="00C57821">
            <w:pPr>
              <w:rPr>
                <w:b/>
              </w:rPr>
            </w:pPr>
            <w:r w:rsidRPr="000C1CC7">
              <w:rPr>
                <w:b/>
              </w:rPr>
              <w:t>2.</w:t>
            </w:r>
          </w:p>
        </w:tc>
        <w:tc>
          <w:tcPr>
            <w:tcW w:w="2754" w:type="dxa"/>
            <w:gridSpan w:val="2"/>
            <w:shd w:val="clear" w:color="auto" w:fill="F3F3F3"/>
            <w:vAlign w:val="center"/>
          </w:tcPr>
          <w:p w:rsidR="00C57821" w:rsidRPr="000C1CC7" w:rsidRDefault="005E0013" w:rsidP="00C57821">
            <w:pPr>
              <w:rPr>
                <w:b/>
              </w:rPr>
            </w:pPr>
            <w:r w:rsidRPr="000C1CC7">
              <w:rPr>
                <w:b/>
              </w:rPr>
              <w:t>Δαπ</w:t>
            </w:r>
            <w:proofErr w:type="spellStart"/>
            <w:r w:rsidRPr="000C1CC7">
              <w:rPr>
                <w:b/>
              </w:rPr>
              <w:t>άνες</w:t>
            </w:r>
            <w:proofErr w:type="spellEnd"/>
            <w:r w:rsidRPr="000C1CC7">
              <w:rPr>
                <w:b/>
              </w:rPr>
              <w:t xml:space="preserve"> κα</w:t>
            </w:r>
            <w:proofErr w:type="spellStart"/>
            <w:r w:rsidRPr="000C1CC7">
              <w:rPr>
                <w:b/>
              </w:rPr>
              <w:t>ινούργιου</w:t>
            </w:r>
            <w:proofErr w:type="spellEnd"/>
            <w:r w:rsidRPr="000C1CC7">
              <w:rPr>
                <w:b/>
              </w:rPr>
              <w:t xml:space="preserve"> </w:t>
            </w:r>
            <w:proofErr w:type="spellStart"/>
            <w:r w:rsidRPr="000C1CC7">
              <w:rPr>
                <w:b/>
              </w:rPr>
              <w:t>εξο</w:t>
            </w:r>
            <w:proofErr w:type="spellEnd"/>
            <w:r w:rsidRPr="000C1CC7">
              <w:rPr>
                <w:b/>
              </w:rPr>
              <w:t>πλισμού</w:t>
            </w:r>
          </w:p>
        </w:tc>
        <w:tc>
          <w:tcPr>
            <w:tcW w:w="1242" w:type="dxa"/>
          </w:tcPr>
          <w:p w:rsidR="00C57821" w:rsidRPr="00C57821" w:rsidRDefault="00C57821" w:rsidP="00C57821"/>
        </w:tc>
        <w:tc>
          <w:tcPr>
            <w:tcW w:w="1145" w:type="dxa"/>
          </w:tcPr>
          <w:p w:rsidR="00C57821" w:rsidRPr="00C57821" w:rsidRDefault="00C57821" w:rsidP="00C57821"/>
        </w:tc>
        <w:tc>
          <w:tcPr>
            <w:tcW w:w="1114" w:type="dxa"/>
          </w:tcPr>
          <w:p w:rsidR="00C57821" w:rsidRPr="00C57821" w:rsidRDefault="00C57821" w:rsidP="00C57821"/>
        </w:tc>
        <w:tc>
          <w:tcPr>
            <w:tcW w:w="1285" w:type="dxa"/>
          </w:tcPr>
          <w:p w:rsidR="00C57821" w:rsidRPr="00C57821" w:rsidRDefault="00C57821" w:rsidP="00C57821"/>
        </w:tc>
        <w:tc>
          <w:tcPr>
            <w:tcW w:w="935" w:type="dxa"/>
          </w:tcPr>
          <w:p w:rsidR="00C57821" w:rsidRPr="00C57821" w:rsidRDefault="00C57821" w:rsidP="00C57821"/>
        </w:tc>
        <w:tc>
          <w:tcPr>
            <w:tcW w:w="1262" w:type="dxa"/>
          </w:tcPr>
          <w:p w:rsidR="00C57821" w:rsidRPr="00C57821" w:rsidRDefault="00C57821" w:rsidP="00C57821"/>
        </w:tc>
        <w:tc>
          <w:tcPr>
            <w:tcW w:w="2314" w:type="dxa"/>
            <w:gridSpan w:val="2"/>
            <w:shd w:val="clear" w:color="auto" w:fill="auto"/>
          </w:tcPr>
          <w:p w:rsidR="00C57821" w:rsidRPr="00C57821" w:rsidRDefault="00C57821" w:rsidP="00C57821"/>
        </w:tc>
      </w:tr>
      <w:tr w:rsidR="00C57821" w:rsidRPr="00E86F77" w:rsidTr="00C57821">
        <w:tblPrEx>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firstRow="0" w:lastRow="0" w:firstColumn="0" w:lastColumn="0" w:noHBand="0" w:noVBand="0"/>
        </w:tblPrEx>
        <w:trPr>
          <w:cantSplit/>
          <w:trHeight w:val="220"/>
          <w:jc w:val="center"/>
        </w:trPr>
        <w:tc>
          <w:tcPr>
            <w:tcW w:w="1845" w:type="dxa"/>
            <w:shd w:val="clear" w:color="auto" w:fill="F3F3F3"/>
            <w:vAlign w:val="center"/>
          </w:tcPr>
          <w:p w:rsidR="00C57821" w:rsidRPr="00C57821" w:rsidRDefault="00C57821" w:rsidP="00C57821">
            <w:r w:rsidRPr="00C57821">
              <w:t>2.1</w:t>
            </w:r>
          </w:p>
        </w:tc>
        <w:tc>
          <w:tcPr>
            <w:tcW w:w="2754" w:type="dxa"/>
            <w:gridSpan w:val="2"/>
            <w:shd w:val="clear" w:color="auto" w:fill="F3F3F3"/>
            <w:vAlign w:val="center"/>
          </w:tcPr>
          <w:p w:rsidR="00C57821" w:rsidRPr="00C57821" w:rsidRDefault="00C57821" w:rsidP="00C57821">
            <w:pPr>
              <w:rPr>
                <w:lang w:val="el-GR"/>
              </w:rPr>
            </w:pPr>
            <w:r w:rsidRPr="00C57821">
              <w:rPr>
                <w:lang w:val="el-GR"/>
              </w:rPr>
              <w:t>Προμήθεια ή/ και αναβάθμιση εξοπλισμού χώρων διοίκησης, χώρων κατάρτισης - εκπαίδευσης - επίδειξης, χώρων θερμοκοιτίδων, χώρων διασκέψεων και οργανώσεων εκδηλώσεων</w:t>
            </w:r>
          </w:p>
        </w:tc>
        <w:tc>
          <w:tcPr>
            <w:tcW w:w="1242" w:type="dxa"/>
          </w:tcPr>
          <w:p w:rsidR="00C57821" w:rsidRPr="00C57821" w:rsidRDefault="00C57821" w:rsidP="00C57821">
            <w:pPr>
              <w:rPr>
                <w:lang w:val="el-GR"/>
              </w:rPr>
            </w:pPr>
          </w:p>
        </w:tc>
        <w:tc>
          <w:tcPr>
            <w:tcW w:w="1145" w:type="dxa"/>
          </w:tcPr>
          <w:p w:rsidR="00C57821" w:rsidRPr="00C57821" w:rsidRDefault="00C57821" w:rsidP="00C57821">
            <w:pPr>
              <w:rPr>
                <w:lang w:val="el-GR"/>
              </w:rPr>
            </w:pPr>
          </w:p>
        </w:tc>
        <w:tc>
          <w:tcPr>
            <w:tcW w:w="1114" w:type="dxa"/>
          </w:tcPr>
          <w:p w:rsidR="00C57821" w:rsidRPr="00C57821" w:rsidRDefault="00C57821" w:rsidP="00C57821">
            <w:pPr>
              <w:rPr>
                <w:lang w:val="el-GR"/>
              </w:rPr>
            </w:pPr>
          </w:p>
        </w:tc>
        <w:tc>
          <w:tcPr>
            <w:tcW w:w="1285" w:type="dxa"/>
          </w:tcPr>
          <w:p w:rsidR="00C57821" w:rsidRPr="00C57821" w:rsidRDefault="00C57821" w:rsidP="00C57821">
            <w:pPr>
              <w:rPr>
                <w:lang w:val="el-GR"/>
              </w:rPr>
            </w:pPr>
          </w:p>
        </w:tc>
        <w:tc>
          <w:tcPr>
            <w:tcW w:w="935" w:type="dxa"/>
          </w:tcPr>
          <w:p w:rsidR="00C57821" w:rsidRPr="00C57821" w:rsidRDefault="00C57821" w:rsidP="00C57821">
            <w:pPr>
              <w:rPr>
                <w:lang w:val="el-GR"/>
              </w:rPr>
            </w:pPr>
          </w:p>
        </w:tc>
        <w:tc>
          <w:tcPr>
            <w:tcW w:w="1262" w:type="dxa"/>
          </w:tcPr>
          <w:p w:rsidR="00C57821" w:rsidRPr="00C57821" w:rsidRDefault="00C57821" w:rsidP="00C57821">
            <w:pPr>
              <w:rPr>
                <w:lang w:val="el-GR"/>
              </w:rPr>
            </w:pPr>
          </w:p>
        </w:tc>
        <w:tc>
          <w:tcPr>
            <w:tcW w:w="2314" w:type="dxa"/>
            <w:gridSpan w:val="2"/>
            <w:shd w:val="clear" w:color="auto" w:fill="auto"/>
          </w:tcPr>
          <w:p w:rsidR="00C57821" w:rsidRPr="00C57821" w:rsidRDefault="00C57821" w:rsidP="00C57821">
            <w:pPr>
              <w:rPr>
                <w:lang w:val="el-GR"/>
              </w:rPr>
            </w:pPr>
          </w:p>
        </w:tc>
      </w:tr>
      <w:tr w:rsidR="00C57821" w:rsidRPr="00E86F77" w:rsidTr="00C57821">
        <w:tblPrEx>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firstRow="0" w:lastRow="0" w:firstColumn="0" w:lastColumn="0" w:noHBand="0" w:noVBand="0"/>
        </w:tblPrEx>
        <w:trPr>
          <w:cantSplit/>
          <w:trHeight w:val="220"/>
          <w:jc w:val="center"/>
        </w:trPr>
        <w:tc>
          <w:tcPr>
            <w:tcW w:w="1845" w:type="dxa"/>
            <w:shd w:val="clear" w:color="auto" w:fill="F3F3F3"/>
            <w:vAlign w:val="center"/>
          </w:tcPr>
          <w:p w:rsidR="00C57821" w:rsidRPr="00C57821" w:rsidRDefault="00C57821" w:rsidP="00C57821">
            <w:r w:rsidRPr="00C57821">
              <w:t>2.2</w:t>
            </w:r>
          </w:p>
        </w:tc>
        <w:tc>
          <w:tcPr>
            <w:tcW w:w="2754" w:type="dxa"/>
            <w:gridSpan w:val="2"/>
            <w:shd w:val="clear" w:color="auto" w:fill="F3F3F3"/>
            <w:vAlign w:val="center"/>
          </w:tcPr>
          <w:p w:rsidR="00C57821" w:rsidRPr="00C57821" w:rsidRDefault="00C57821" w:rsidP="00C57821">
            <w:pPr>
              <w:rPr>
                <w:lang w:val="el-GR"/>
              </w:rPr>
            </w:pPr>
            <w:r w:rsidRPr="00C57821">
              <w:rPr>
                <w:lang w:val="el-GR"/>
              </w:rPr>
              <w:t>Προμήθεια ή/ και αναβάθμιση εργαστηριακού εξοπλισμού</w:t>
            </w:r>
          </w:p>
        </w:tc>
        <w:tc>
          <w:tcPr>
            <w:tcW w:w="1242" w:type="dxa"/>
          </w:tcPr>
          <w:p w:rsidR="00C57821" w:rsidRPr="00C57821" w:rsidRDefault="00C57821" w:rsidP="00C57821">
            <w:pPr>
              <w:rPr>
                <w:lang w:val="el-GR"/>
              </w:rPr>
            </w:pPr>
          </w:p>
        </w:tc>
        <w:tc>
          <w:tcPr>
            <w:tcW w:w="1145" w:type="dxa"/>
          </w:tcPr>
          <w:p w:rsidR="00C57821" w:rsidRPr="00C57821" w:rsidRDefault="00C57821" w:rsidP="00C57821">
            <w:pPr>
              <w:rPr>
                <w:lang w:val="el-GR"/>
              </w:rPr>
            </w:pPr>
          </w:p>
        </w:tc>
        <w:tc>
          <w:tcPr>
            <w:tcW w:w="1114" w:type="dxa"/>
          </w:tcPr>
          <w:p w:rsidR="00C57821" w:rsidRPr="00C57821" w:rsidRDefault="00C57821" w:rsidP="00C57821">
            <w:pPr>
              <w:rPr>
                <w:lang w:val="el-GR"/>
              </w:rPr>
            </w:pPr>
          </w:p>
        </w:tc>
        <w:tc>
          <w:tcPr>
            <w:tcW w:w="1285" w:type="dxa"/>
          </w:tcPr>
          <w:p w:rsidR="00C57821" w:rsidRPr="00C57821" w:rsidRDefault="00C57821" w:rsidP="00C57821">
            <w:pPr>
              <w:rPr>
                <w:lang w:val="el-GR"/>
              </w:rPr>
            </w:pPr>
          </w:p>
        </w:tc>
        <w:tc>
          <w:tcPr>
            <w:tcW w:w="935" w:type="dxa"/>
          </w:tcPr>
          <w:p w:rsidR="00C57821" w:rsidRPr="00C57821" w:rsidRDefault="00C57821" w:rsidP="00C57821">
            <w:pPr>
              <w:rPr>
                <w:lang w:val="el-GR"/>
              </w:rPr>
            </w:pPr>
          </w:p>
        </w:tc>
        <w:tc>
          <w:tcPr>
            <w:tcW w:w="1262" w:type="dxa"/>
          </w:tcPr>
          <w:p w:rsidR="00C57821" w:rsidRPr="00C57821" w:rsidRDefault="00C57821" w:rsidP="00C57821">
            <w:pPr>
              <w:rPr>
                <w:lang w:val="el-GR"/>
              </w:rPr>
            </w:pPr>
          </w:p>
        </w:tc>
        <w:tc>
          <w:tcPr>
            <w:tcW w:w="2314" w:type="dxa"/>
            <w:gridSpan w:val="2"/>
            <w:shd w:val="clear" w:color="auto" w:fill="auto"/>
          </w:tcPr>
          <w:p w:rsidR="00C57821" w:rsidRPr="00C57821" w:rsidRDefault="00C57821" w:rsidP="00C57821">
            <w:pPr>
              <w:rPr>
                <w:lang w:val="el-GR"/>
              </w:rPr>
            </w:pPr>
          </w:p>
        </w:tc>
      </w:tr>
      <w:tr w:rsidR="00C57821" w:rsidRPr="00E86F77" w:rsidTr="00C57821">
        <w:tblPrEx>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firstRow="0" w:lastRow="0" w:firstColumn="0" w:lastColumn="0" w:noHBand="0" w:noVBand="0"/>
        </w:tblPrEx>
        <w:trPr>
          <w:cantSplit/>
          <w:trHeight w:val="220"/>
          <w:jc w:val="center"/>
        </w:trPr>
        <w:tc>
          <w:tcPr>
            <w:tcW w:w="1845" w:type="dxa"/>
            <w:shd w:val="clear" w:color="auto" w:fill="F3F3F3"/>
            <w:vAlign w:val="center"/>
          </w:tcPr>
          <w:p w:rsidR="00C57821" w:rsidRPr="00C57821" w:rsidRDefault="00C57821" w:rsidP="00C57821">
            <w:r w:rsidRPr="00C57821">
              <w:t>2.3</w:t>
            </w:r>
          </w:p>
        </w:tc>
        <w:tc>
          <w:tcPr>
            <w:tcW w:w="2754" w:type="dxa"/>
            <w:gridSpan w:val="2"/>
            <w:shd w:val="clear" w:color="auto" w:fill="F3F3F3"/>
            <w:vAlign w:val="center"/>
          </w:tcPr>
          <w:p w:rsidR="00C57821" w:rsidRPr="00C57821" w:rsidRDefault="00C57821" w:rsidP="00C57821">
            <w:pPr>
              <w:rPr>
                <w:lang w:val="el-GR"/>
              </w:rPr>
            </w:pPr>
            <w:r w:rsidRPr="00C57821">
              <w:rPr>
                <w:lang w:val="el-GR"/>
              </w:rPr>
              <w:t>Προμήθεια ή/ και αναβάθμιση συστημάτων τηλεπικοινωνίας</w:t>
            </w:r>
          </w:p>
        </w:tc>
        <w:tc>
          <w:tcPr>
            <w:tcW w:w="1242" w:type="dxa"/>
          </w:tcPr>
          <w:p w:rsidR="00C57821" w:rsidRPr="00C57821" w:rsidRDefault="00C57821" w:rsidP="00C57821">
            <w:pPr>
              <w:rPr>
                <w:lang w:val="el-GR"/>
              </w:rPr>
            </w:pPr>
          </w:p>
        </w:tc>
        <w:tc>
          <w:tcPr>
            <w:tcW w:w="1145" w:type="dxa"/>
          </w:tcPr>
          <w:p w:rsidR="00C57821" w:rsidRPr="00C57821" w:rsidRDefault="00C57821" w:rsidP="00C57821">
            <w:pPr>
              <w:rPr>
                <w:lang w:val="el-GR"/>
              </w:rPr>
            </w:pPr>
          </w:p>
        </w:tc>
        <w:tc>
          <w:tcPr>
            <w:tcW w:w="1114" w:type="dxa"/>
          </w:tcPr>
          <w:p w:rsidR="00C57821" w:rsidRPr="00C57821" w:rsidRDefault="00C57821" w:rsidP="00C57821">
            <w:pPr>
              <w:rPr>
                <w:lang w:val="el-GR"/>
              </w:rPr>
            </w:pPr>
          </w:p>
        </w:tc>
        <w:tc>
          <w:tcPr>
            <w:tcW w:w="1285" w:type="dxa"/>
          </w:tcPr>
          <w:p w:rsidR="00C57821" w:rsidRPr="00C57821" w:rsidRDefault="00C57821" w:rsidP="00C57821">
            <w:pPr>
              <w:rPr>
                <w:lang w:val="el-GR"/>
              </w:rPr>
            </w:pPr>
          </w:p>
        </w:tc>
        <w:tc>
          <w:tcPr>
            <w:tcW w:w="935" w:type="dxa"/>
          </w:tcPr>
          <w:p w:rsidR="00C57821" w:rsidRPr="00C57821" w:rsidRDefault="00C57821" w:rsidP="00C57821">
            <w:pPr>
              <w:rPr>
                <w:lang w:val="el-GR"/>
              </w:rPr>
            </w:pPr>
          </w:p>
        </w:tc>
        <w:tc>
          <w:tcPr>
            <w:tcW w:w="1262" w:type="dxa"/>
          </w:tcPr>
          <w:p w:rsidR="00C57821" w:rsidRPr="00C57821" w:rsidRDefault="00C57821" w:rsidP="00C57821">
            <w:pPr>
              <w:rPr>
                <w:lang w:val="el-GR"/>
              </w:rPr>
            </w:pPr>
          </w:p>
        </w:tc>
        <w:tc>
          <w:tcPr>
            <w:tcW w:w="2314" w:type="dxa"/>
            <w:gridSpan w:val="2"/>
            <w:shd w:val="clear" w:color="auto" w:fill="auto"/>
          </w:tcPr>
          <w:p w:rsidR="00C57821" w:rsidRPr="00C57821" w:rsidRDefault="00C57821" w:rsidP="00C57821">
            <w:pPr>
              <w:rPr>
                <w:lang w:val="el-GR"/>
              </w:rPr>
            </w:pPr>
          </w:p>
        </w:tc>
      </w:tr>
      <w:tr w:rsidR="00C57821" w:rsidRPr="00E86F77" w:rsidTr="00C57821">
        <w:tblPrEx>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firstRow="0" w:lastRow="0" w:firstColumn="0" w:lastColumn="0" w:noHBand="0" w:noVBand="0"/>
        </w:tblPrEx>
        <w:trPr>
          <w:cantSplit/>
          <w:trHeight w:val="220"/>
          <w:jc w:val="center"/>
        </w:trPr>
        <w:tc>
          <w:tcPr>
            <w:tcW w:w="1845" w:type="dxa"/>
            <w:shd w:val="clear" w:color="auto" w:fill="F3F3F3"/>
            <w:vAlign w:val="center"/>
          </w:tcPr>
          <w:p w:rsidR="00C57821" w:rsidRPr="00C57821" w:rsidRDefault="00C57821" w:rsidP="00C57821">
            <w:r w:rsidRPr="00C57821">
              <w:t>2.4</w:t>
            </w:r>
          </w:p>
        </w:tc>
        <w:tc>
          <w:tcPr>
            <w:tcW w:w="2754" w:type="dxa"/>
            <w:gridSpan w:val="2"/>
            <w:shd w:val="clear" w:color="auto" w:fill="F3F3F3"/>
            <w:vAlign w:val="center"/>
          </w:tcPr>
          <w:p w:rsidR="00C57821" w:rsidRPr="00C57821" w:rsidRDefault="00C57821" w:rsidP="00C57821">
            <w:pPr>
              <w:rPr>
                <w:lang w:val="el-GR"/>
              </w:rPr>
            </w:pPr>
            <w:r w:rsidRPr="00C57821">
              <w:rPr>
                <w:lang w:val="el-GR"/>
              </w:rPr>
              <w:t>Προμήθεια ή/ και αναβάθμιση πληροφοριακών συστημάτων και συστημάτων δικτύωσης</w:t>
            </w:r>
          </w:p>
        </w:tc>
        <w:tc>
          <w:tcPr>
            <w:tcW w:w="1242" w:type="dxa"/>
          </w:tcPr>
          <w:p w:rsidR="00C57821" w:rsidRPr="00C57821" w:rsidRDefault="00C57821" w:rsidP="00C57821">
            <w:pPr>
              <w:rPr>
                <w:lang w:val="el-GR"/>
              </w:rPr>
            </w:pPr>
          </w:p>
        </w:tc>
        <w:tc>
          <w:tcPr>
            <w:tcW w:w="1145" w:type="dxa"/>
          </w:tcPr>
          <w:p w:rsidR="00C57821" w:rsidRPr="00C57821" w:rsidRDefault="00C57821" w:rsidP="00C57821">
            <w:pPr>
              <w:rPr>
                <w:lang w:val="el-GR"/>
              </w:rPr>
            </w:pPr>
          </w:p>
        </w:tc>
        <w:tc>
          <w:tcPr>
            <w:tcW w:w="1114" w:type="dxa"/>
          </w:tcPr>
          <w:p w:rsidR="00C57821" w:rsidRPr="00C57821" w:rsidRDefault="00C57821" w:rsidP="00C57821">
            <w:pPr>
              <w:rPr>
                <w:lang w:val="el-GR"/>
              </w:rPr>
            </w:pPr>
          </w:p>
        </w:tc>
        <w:tc>
          <w:tcPr>
            <w:tcW w:w="1285" w:type="dxa"/>
          </w:tcPr>
          <w:p w:rsidR="00C57821" w:rsidRPr="00C57821" w:rsidRDefault="00C57821" w:rsidP="00C57821">
            <w:pPr>
              <w:rPr>
                <w:lang w:val="el-GR"/>
              </w:rPr>
            </w:pPr>
          </w:p>
        </w:tc>
        <w:tc>
          <w:tcPr>
            <w:tcW w:w="935" w:type="dxa"/>
          </w:tcPr>
          <w:p w:rsidR="00C57821" w:rsidRPr="00C57821" w:rsidRDefault="00C57821" w:rsidP="00C57821">
            <w:pPr>
              <w:rPr>
                <w:lang w:val="el-GR"/>
              </w:rPr>
            </w:pPr>
          </w:p>
        </w:tc>
        <w:tc>
          <w:tcPr>
            <w:tcW w:w="1262" w:type="dxa"/>
          </w:tcPr>
          <w:p w:rsidR="00C57821" w:rsidRPr="00C57821" w:rsidRDefault="00C57821" w:rsidP="00C57821">
            <w:pPr>
              <w:rPr>
                <w:lang w:val="el-GR"/>
              </w:rPr>
            </w:pPr>
          </w:p>
        </w:tc>
        <w:tc>
          <w:tcPr>
            <w:tcW w:w="2314" w:type="dxa"/>
            <w:gridSpan w:val="2"/>
            <w:shd w:val="clear" w:color="auto" w:fill="auto"/>
          </w:tcPr>
          <w:p w:rsidR="00C57821" w:rsidRPr="00C57821" w:rsidRDefault="00C57821" w:rsidP="00C57821">
            <w:pPr>
              <w:rPr>
                <w:lang w:val="el-GR"/>
              </w:rPr>
            </w:pPr>
          </w:p>
        </w:tc>
      </w:tr>
      <w:tr w:rsidR="00C57821" w:rsidRPr="00E86F77" w:rsidTr="00C57821">
        <w:tblPrEx>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firstRow="0" w:lastRow="0" w:firstColumn="0" w:lastColumn="0" w:noHBand="0" w:noVBand="0"/>
        </w:tblPrEx>
        <w:trPr>
          <w:cantSplit/>
          <w:trHeight w:val="220"/>
          <w:jc w:val="center"/>
        </w:trPr>
        <w:tc>
          <w:tcPr>
            <w:tcW w:w="1845" w:type="dxa"/>
            <w:shd w:val="clear" w:color="auto" w:fill="F3F3F3"/>
            <w:vAlign w:val="center"/>
          </w:tcPr>
          <w:p w:rsidR="00C57821" w:rsidRPr="000C1CC7" w:rsidRDefault="005E0013" w:rsidP="00C57821">
            <w:pPr>
              <w:rPr>
                <w:b/>
                <w:lang w:val="el-GR"/>
              </w:rPr>
            </w:pPr>
            <w:r w:rsidRPr="000C1CC7">
              <w:rPr>
                <w:b/>
              </w:rPr>
              <w:t>3</w:t>
            </w:r>
            <w:r w:rsidR="00583887">
              <w:rPr>
                <w:b/>
                <w:lang w:val="el-GR"/>
              </w:rPr>
              <w:t>.</w:t>
            </w:r>
          </w:p>
        </w:tc>
        <w:tc>
          <w:tcPr>
            <w:tcW w:w="2754" w:type="dxa"/>
            <w:gridSpan w:val="2"/>
            <w:shd w:val="clear" w:color="auto" w:fill="F3F3F3"/>
            <w:vAlign w:val="center"/>
          </w:tcPr>
          <w:p w:rsidR="00C57821" w:rsidRPr="000C1CC7" w:rsidRDefault="005E0013" w:rsidP="00C57821">
            <w:pPr>
              <w:rPr>
                <w:b/>
                <w:lang w:val="el-GR"/>
              </w:rPr>
            </w:pPr>
            <w:r w:rsidRPr="000C1CC7">
              <w:rPr>
                <w:b/>
                <w:lang w:val="el-GR"/>
              </w:rPr>
              <w:t>Δαπάνες για κτίρια, εγκαταστάσεις και περιβάλλοντα χώρα</w:t>
            </w:r>
          </w:p>
        </w:tc>
        <w:tc>
          <w:tcPr>
            <w:tcW w:w="1242" w:type="dxa"/>
          </w:tcPr>
          <w:p w:rsidR="00C57821" w:rsidRPr="00C57821" w:rsidRDefault="00C57821" w:rsidP="00C57821">
            <w:pPr>
              <w:rPr>
                <w:lang w:val="el-GR"/>
              </w:rPr>
            </w:pPr>
          </w:p>
        </w:tc>
        <w:tc>
          <w:tcPr>
            <w:tcW w:w="1145" w:type="dxa"/>
          </w:tcPr>
          <w:p w:rsidR="00C57821" w:rsidRPr="00C57821" w:rsidRDefault="00C57821" w:rsidP="00C57821">
            <w:pPr>
              <w:rPr>
                <w:lang w:val="el-GR"/>
              </w:rPr>
            </w:pPr>
          </w:p>
        </w:tc>
        <w:tc>
          <w:tcPr>
            <w:tcW w:w="1114" w:type="dxa"/>
          </w:tcPr>
          <w:p w:rsidR="00C57821" w:rsidRPr="00C57821" w:rsidRDefault="00C57821" w:rsidP="00C57821">
            <w:pPr>
              <w:rPr>
                <w:lang w:val="el-GR"/>
              </w:rPr>
            </w:pPr>
          </w:p>
        </w:tc>
        <w:tc>
          <w:tcPr>
            <w:tcW w:w="1285" w:type="dxa"/>
          </w:tcPr>
          <w:p w:rsidR="00C57821" w:rsidRPr="00C57821" w:rsidRDefault="00C57821" w:rsidP="00C57821">
            <w:pPr>
              <w:rPr>
                <w:lang w:val="el-GR"/>
              </w:rPr>
            </w:pPr>
          </w:p>
        </w:tc>
        <w:tc>
          <w:tcPr>
            <w:tcW w:w="935" w:type="dxa"/>
          </w:tcPr>
          <w:p w:rsidR="00C57821" w:rsidRPr="00C57821" w:rsidRDefault="00C57821" w:rsidP="00C57821">
            <w:pPr>
              <w:rPr>
                <w:lang w:val="el-GR"/>
              </w:rPr>
            </w:pPr>
          </w:p>
        </w:tc>
        <w:tc>
          <w:tcPr>
            <w:tcW w:w="1262" w:type="dxa"/>
          </w:tcPr>
          <w:p w:rsidR="00C57821" w:rsidRPr="00C57821" w:rsidRDefault="00C57821" w:rsidP="00C57821">
            <w:pPr>
              <w:rPr>
                <w:lang w:val="el-GR"/>
              </w:rPr>
            </w:pPr>
          </w:p>
        </w:tc>
        <w:tc>
          <w:tcPr>
            <w:tcW w:w="2314" w:type="dxa"/>
            <w:gridSpan w:val="2"/>
            <w:shd w:val="clear" w:color="auto" w:fill="auto"/>
          </w:tcPr>
          <w:p w:rsidR="00C57821" w:rsidRPr="00C57821" w:rsidRDefault="00C57821" w:rsidP="00C57821">
            <w:pPr>
              <w:rPr>
                <w:lang w:val="el-GR"/>
              </w:rPr>
            </w:pPr>
          </w:p>
        </w:tc>
      </w:tr>
      <w:tr w:rsidR="00C57821" w:rsidRPr="00E86F77" w:rsidTr="00C57821">
        <w:tblPrEx>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firstRow="0" w:lastRow="0" w:firstColumn="0" w:lastColumn="0" w:noHBand="0" w:noVBand="0"/>
        </w:tblPrEx>
        <w:trPr>
          <w:cantSplit/>
          <w:trHeight w:val="220"/>
          <w:jc w:val="center"/>
        </w:trPr>
        <w:tc>
          <w:tcPr>
            <w:tcW w:w="1845" w:type="dxa"/>
            <w:shd w:val="clear" w:color="auto" w:fill="F3F3F3"/>
            <w:vAlign w:val="center"/>
          </w:tcPr>
          <w:p w:rsidR="00C57821" w:rsidRPr="00C57821" w:rsidRDefault="00C57821" w:rsidP="00C57821">
            <w:r w:rsidRPr="00C57821">
              <w:t>3.1</w:t>
            </w:r>
          </w:p>
        </w:tc>
        <w:tc>
          <w:tcPr>
            <w:tcW w:w="2754" w:type="dxa"/>
            <w:gridSpan w:val="2"/>
            <w:shd w:val="clear" w:color="auto" w:fill="F3F3F3"/>
            <w:vAlign w:val="center"/>
          </w:tcPr>
          <w:p w:rsidR="00C57821" w:rsidRPr="00C57821" w:rsidRDefault="00C57821" w:rsidP="00C57821">
            <w:pPr>
              <w:rPr>
                <w:lang w:val="el-GR"/>
              </w:rPr>
            </w:pPr>
            <w:r w:rsidRPr="00C57821">
              <w:rPr>
                <w:lang w:val="el-GR"/>
              </w:rPr>
              <w:t>Κτιριακές εργασίες, ηλεκτρολογικές και υδραυλικές εγκαταστάσεις,  εγκαταστάσεις δικτύων  τηλεπικοινωνιών, εγκαταστάσεις θέρμανσης και κλιματισμού – αερισμού</w:t>
            </w:r>
          </w:p>
        </w:tc>
        <w:tc>
          <w:tcPr>
            <w:tcW w:w="1242" w:type="dxa"/>
          </w:tcPr>
          <w:p w:rsidR="00C57821" w:rsidRPr="00C57821" w:rsidRDefault="00C57821" w:rsidP="00C57821">
            <w:pPr>
              <w:rPr>
                <w:lang w:val="el-GR"/>
              </w:rPr>
            </w:pPr>
          </w:p>
        </w:tc>
        <w:tc>
          <w:tcPr>
            <w:tcW w:w="1145" w:type="dxa"/>
          </w:tcPr>
          <w:p w:rsidR="00C57821" w:rsidRPr="00C57821" w:rsidRDefault="00C57821" w:rsidP="00C57821">
            <w:pPr>
              <w:rPr>
                <w:lang w:val="el-GR"/>
              </w:rPr>
            </w:pPr>
          </w:p>
        </w:tc>
        <w:tc>
          <w:tcPr>
            <w:tcW w:w="1114" w:type="dxa"/>
          </w:tcPr>
          <w:p w:rsidR="00C57821" w:rsidRPr="00C57821" w:rsidRDefault="00C57821" w:rsidP="00C57821">
            <w:pPr>
              <w:rPr>
                <w:lang w:val="el-GR"/>
              </w:rPr>
            </w:pPr>
          </w:p>
        </w:tc>
        <w:tc>
          <w:tcPr>
            <w:tcW w:w="1285" w:type="dxa"/>
          </w:tcPr>
          <w:p w:rsidR="00C57821" w:rsidRPr="00C57821" w:rsidRDefault="00C57821" w:rsidP="00C57821">
            <w:pPr>
              <w:rPr>
                <w:lang w:val="el-GR"/>
              </w:rPr>
            </w:pPr>
          </w:p>
        </w:tc>
        <w:tc>
          <w:tcPr>
            <w:tcW w:w="935" w:type="dxa"/>
          </w:tcPr>
          <w:p w:rsidR="00C57821" w:rsidRPr="00C57821" w:rsidRDefault="00C57821" w:rsidP="00C57821">
            <w:pPr>
              <w:rPr>
                <w:lang w:val="el-GR"/>
              </w:rPr>
            </w:pPr>
          </w:p>
        </w:tc>
        <w:tc>
          <w:tcPr>
            <w:tcW w:w="1262" w:type="dxa"/>
          </w:tcPr>
          <w:p w:rsidR="00C57821" w:rsidRPr="00C57821" w:rsidRDefault="00C57821" w:rsidP="00C57821">
            <w:pPr>
              <w:rPr>
                <w:lang w:val="el-GR"/>
              </w:rPr>
            </w:pPr>
          </w:p>
        </w:tc>
        <w:tc>
          <w:tcPr>
            <w:tcW w:w="2314" w:type="dxa"/>
            <w:gridSpan w:val="2"/>
            <w:shd w:val="clear" w:color="auto" w:fill="auto"/>
          </w:tcPr>
          <w:p w:rsidR="00C57821" w:rsidRPr="00C57821" w:rsidRDefault="00C57821" w:rsidP="00C57821">
            <w:pPr>
              <w:rPr>
                <w:lang w:val="el-GR"/>
              </w:rPr>
            </w:pPr>
          </w:p>
        </w:tc>
      </w:tr>
      <w:tr w:rsidR="00C57821" w:rsidRPr="00E86F77" w:rsidTr="00C57821">
        <w:tblPrEx>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firstRow="0" w:lastRow="0" w:firstColumn="0" w:lastColumn="0" w:noHBand="0" w:noVBand="0"/>
        </w:tblPrEx>
        <w:trPr>
          <w:cantSplit/>
          <w:trHeight w:val="220"/>
          <w:jc w:val="center"/>
        </w:trPr>
        <w:tc>
          <w:tcPr>
            <w:tcW w:w="1845" w:type="dxa"/>
            <w:shd w:val="clear" w:color="auto" w:fill="F3F3F3"/>
            <w:vAlign w:val="center"/>
          </w:tcPr>
          <w:p w:rsidR="00C57821" w:rsidRPr="00C57821" w:rsidRDefault="00C57821" w:rsidP="00C57821">
            <w:r w:rsidRPr="00C57821">
              <w:t>3.2</w:t>
            </w:r>
          </w:p>
        </w:tc>
        <w:tc>
          <w:tcPr>
            <w:tcW w:w="2754" w:type="dxa"/>
            <w:gridSpan w:val="2"/>
            <w:shd w:val="clear" w:color="auto" w:fill="F3F3F3"/>
            <w:vAlign w:val="center"/>
          </w:tcPr>
          <w:p w:rsidR="00C57821" w:rsidRPr="00C57821" w:rsidRDefault="00C57821" w:rsidP="00C57821">
            <w:pPr>
              <w:rPr>
                <w:lang w:val="el-GR"/>
              </w:rPr>
            </w:pPr>
            <w:r w:rsidRPr="00C57821">
              <w:rPr>
                <w:lang w:val="el-GR"/>
              </w:rPr>
              <w:t>Συστήματα αυτοματοποίησης και εξοικονόμησης ενέργειας που σχετίζονται με την κτιριακή υποδομή</w:t>
            </w:r>
          </w:p>
        </w:tc>
        <w:tc>
          <w:tcPr>
            <w:tcW w:w="1242" w:type="dxa"/>
          </w:tcPr>
          <w:p w:rsidR="00C57821" w:rsidRPr="00C57821" w:rsidRDefault="00C57821" w:rsidP="00C57821">
            <w:pPr>
              <w:rPr>
                <w:lang w:val="el-GR"/>
              </w:rPr>
            </w:pPr>
          </w:p>
        </w:tc>
        <w:tc>
          <w:tcPr>
            <w:tcW w:w="1145" w:type="dxa"/>
          </w:tcPr>
          <w:p w:rsidR="00C57821" w:rsidRPr="00C57821" w:rsidRDefault="00C57821" w:rsidP="00C57821">
            <w:pPr>
              <w:rPr>
                <w:lang w:val="el-GR"/>
              </w:rPr>
            </w:pPr>
          </w:p>
        </w:tc>
        <w:tc>
          <w:tcPr>
            <w:tcW w:w="1114" w:type="dxa"/>
          </w:tcPr>
          <w:p w:rsidR="00C57821" w:rsidRPr="00C57821" w:rsidRDefault="00C57821" w:rsidP="00C57821">
            <w:pPr>
              <w:rPr>
                <w:lang w:val="el-GR"/>
              </w:rPr>
            </w:pPr>
          </w:p>
        </w:tc>
        <w:tc>
          <w:tcPr>
            <w:tcW w:w="1285" w:type="dxa"/>
          </w:tcPr>
          <w:p w:rsidR="00C57821" w:rsidRPr="00C57821" w:rsidRDefault="00C57821" w:rsidP="00C57821">
            <w:pPr>
              <w:rPr>
                <w:lang w:val="el-GR"/>
              </w:rPr>
            </w:pPr>
          </w:p>
        </w:tc>
        <w:tc>
          <w:tcPr>
            <w:tcW w:w="935" w:type="dxa"/>
          </w:tcPr>
          <w:p w:rsidR="00C57821" w:rsidRPr="00C57821" w:rsidRDefault="00C57821" w:rsidP="00C57821">
            <w:pPr>
              <w:rPr>
                <w:lang w:val="el-GR"/>
              </w:rPr>
            </w:pPr>
          </w:p>
        </w:tc>
        <w:tc>
          <w:tcPr>
            <w:tcW w:w="1262" w:type="dxa"/>
          </w:tcPr>
          <w:p w:rsidR="00C57821" w:rsidRPr="00C57821" w:rsidRDefault="00C57821" w:rsidP="00C57821">
            <w:pPr>
              <w:rPr>
                <w:lang w:val="el-GR"/>
              </w:rPr>
            </w:pPr>
          </w:p>
        </w:tc>
        <w:tc>
          <w:tcPr>
            <w:tcW w:w="2314" w:type="dxa"/>
            <w:gridSpan w:val="2"/>
            <w:shd w:val="clear" w:color="auto" w:fill="auto"/>
          </w:tcPr>
          <w:p w:rsidR="00C57821" w:rsidRPr="00C57821" w:rsidRDefault="00C57821" w:rsidP="00C57821">
            <w:pPr>
              <w:rPr>
                <w:lang w:val="el-GR"/>
              </w:rPr>
            </w:pPr>
          </w:p>
        </w:tc>
      </w:tr>
      <w:tr w:rsidR="00C57821" w:rsidRPr="00E86F77" w:rsidTr="00C57821">
        <w:tblPrEx>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firstRow="0" w:lastRow="0" w:firstColumn="0" w:lastColumn="0" w:noHBand="0" w:noVBand="0"/>
        </w:tblPrEx>
        <w:trPr>
          <w:cantSplit/>
          <w:trHeight w:val="220"/>
          <w:jc w:val="center"/>
        </w:trPr>
        <w:tc>
          <w:tcPr>
            <w:tcW w:w="1845" w:type="dxa"/>
            <w:shd w:val="clear" w:color="auto" w:fill="F3F3F3"/>
            <w:vAlign w:val="center"/>
          </w:tcPr>
          <w:p w:rsidR="00C57821" w:rsidRPr="00C57821" w:rsidRDefault="00C57821" w:rsidP="00C57821">
            <w:r w:rsidRPr="00C57821">
              <w:t>3.3</w:t>
            </w:r>
          </w:p>
        </w:tc>
        <w:tc>
          <w:tcPr>
            <w:tcW w:w="2754" w:type="dxa"/>
            <w:gridSpan w:val="2"/>
            <w:shd w:val="clear" w:color="auto" w:fill="F3F3F3"/>
            <w:vAlign w:val="center"/>
          </w:tcPr>
          <w:p w:rsidR="00C57821" w:rsidRPr="00C57821" w:rsidRDefault="00C57821" w:rsidP="00C57821">
            <w:pPr>
              <w:rPr>
                <w:lang w:val="el-GR"/>
              </w:rPr>
            </w:pPr>
            <w:r w:rsidRPr="00C57821">
              <w:rPr>
                <w:lang w:val="el-GR"/>
              </w:rPr>
              <w:t xml:space="preserve">Κατασκευές, διαμορφώσεις, επεκτάσεις, διαρρυθμίσεις που αποσκοπούν στη διευκόλυνση προσβασιμότητας των ΑΜΕΑ  </w:t>
            </w:r>
          </w:p>
        </w:tc>
        <w:tc>
          <w:tcPr>
            <w:tcW w:w="1242" w:type="dxa"/>
          </w:tcPr>
          <w:p w:rsidR="00C57821" w:rsidRPr="00C57821" w:rsidRDefault="00C57821" w:rsidP="00C57821">
            <w:pPr>
              <w:rPr>
                <w:lang w:val="el-GR"/>
              </w:rPr>
            </w:pPr>
          </w:p>
        </w:tc>
        <w:tc>
          <w:tcPr>
            <w:tcW w:w="1145" w:type="dxa"/>
          </w:tcPr>
          <w:p w:rsidR="00C57821" w:rsidRPr="00C57821" w:rsidRDefault="00C57821" w:rsidP="00C57821">
            <w:pPr>
              <w:rPr>
                <w:lang w:val="el-GR"/>
              </w:rPr>
            </w:pPr>
          </w:p>
        </w:tc>
        <w:tc>
          <w:tcPr>
            <w:tcW w:w="1114" w:type="dxa"/>
          </w:tcPr>
          <w:p w:rsidR="00C57821" w:rsidRPr="00C57821" w:rsidRDefault="00C57821" w:rsidP="00C57821">
            <w:pPr>
              <w:rPr>
                <w:lang w:val="el-GR"/>
              </w:rPr>
            </w:pPr>
          </w:p>
        </w:tc>
        <w:tc>
          <w:tcPr>
            <w:tcW w:w="1285" w:type="dxa"/>
          </w:tcPr>
          <w:p w:rsidR="00C57821" w:rsidRPr="00C57821" w:rsidRDefault="00C57821" w:rsidP="00C57821">
            <w:pPr>
              <w:rPr>
                <w:lang w:val="el-GR"/>
              </w:rPr>
            </w:pPr>
          </w:p>
        </w:tc>
        <w:tc>
          <w:tcPr>
            <w:tcW w:w="935" w:type="dxa"/>
          </w:tcPr>
          <w:p w:rsidR="00C57821" w:rsidRPr="00C57821" w:rsidRDefault="00C57821" w:rsidP="00C57821">
            <w:pPr>
              <w:rPr>
                <w:lang w:val="el-GR"/>
              </w:rPr>
            </w:pPr>
          </w:p>
        </w:tc>
        <w:tc>
          <w:tcPr>
            <w:tcW w:w="1262" w:type="dxa"/>
          </w:tcPr>
          <w:p w:rsidR="00C57821" w:rsidRPr="00C57821" w:rsidRDefault="00C57821" w:rsidP="00C57821">
            <w:pPr>
              <w:rPr>
                <w:lang w:val="el-GR"/>
              </w:rPr>
            </w:pPr>
          </w:p>
        </w:tc>
        <w:tc>
          <w:tcPr>
            <w:tcW w:w="2314" w:type="dxa"/>
            <w:gridSpan w:val="2"/>
            <w:shd w:val="clear" w:color="auto" w:fill="auto"/>
          </w:tcPr>
          <w:p w:rsidR="00C57821" w:rsidRPr="00C57821" w:rsidRDefault="00C57821" w:rsidP="00C57821">
            <w:pPr>
              <w:rPr>
                <w:lang w:val="el-GR"/>
              </w:rPr>
            </w:pPr>
          </w:p>
        </w:tc>
      </w:tr>
      <w:tr w:rsidR="00C57821" w:rsidRPr="00E86F77" w:rsidTr="00C57821">
        <w:tblPrEx>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firstRow="0" w:lastRow="0" w:firstColumn="0" w:lastColumn="0" w:noHBand="0" w:noVBand="0"/>
        </w:tblPrEx>
        <w:trPr>
          <w:cantSplit/>
          <w:trHeight w:val="220"/>
          <w:jc w:val="center"/>
        </w:trPr>
        <w:tc>
          <w:tcPr>
            <w:tcW w:w="1845" w:type="dxa"/>
            <w:shd w:val="clear" w:color="auto" w:fill="F3F3F3"/>
            <w:vAlign w:val="center"/>
          </w:tcPr>
          <w:p w:rsidR="00C57821" w:rsidRPr="000C1CC7" w:rsidRDefault="000768ED" w:rsidP="00C57821">
            <w:pPr>
              <w:rPr>
                <w:b/>
              </w:rPr>
            </w:pPr>
            <w:r>
              <w:rPr>
                <w:b/>
                <w:lang w:val="el-GR"/>
              </w:rPr>
              <w:t>4</w:t>
            </w:r>
            <w:r w:rsidR="005E0013" w:rsidRPr="000C1CC7">
              <w:rPr>
                <w:b/>
              </w:rPr>
              <w:t xml:space="preserve">. </w:t>
            </w:r>
          </w:p>
        </w:tc>
        <w:tc>
          <w:tcPr>
            <w:tcW w:w="2754" w:type="dxa"/>
            <w:gridSpan w:val="2"/>
            <w:shd w:val="clear" w:color="auto" w:fill="F3F3F3"/>
            <w:vAlign w:val="center"/>
          </w:tcPr>
          <w:p w:rsidR="00C57821" w:rsidRPr="000C1CC7" w:rsidRDefault="005E0013" w:rsidP="00C57821">
            <w:pPr>
              <w:rPr>
                <w:b/>
                <w:lang w:val="el-GR"/>
              </w:rPr>
            </w:pPr>
            <w:r w:rsidRPr="000C1CC7">
              <w:rPr>
                <w:b/>
                <w:lang w:val="el-GR"/>
              </w:rPr>
              <w:t>Πρόσθετα γενικά έξοδα και λοιπές λειτουργικές δαπάνες</w:t>
            </w:r>
          </w:p>
        </w:tc>
        <w:tc>
          <w:tcPr>
            <w:tcW w:w="1242" w:type="dxa"/>
          </w:tcPr>
          <w:p w:rsidR="00C57821" w:rsidRPr="00C57821" w:rsidRDefault="00C57821" w:rsidP="00C57821">
            <w:pPr>
              <w:rPr>
                <w:lang w:val="el-GR"/>
              </w:rPr>
            </w:pPr>
          </w:p>
        </w:tc>
        <w:tc>
          <w:tcPr>
            <w:tcW w:w="1145" w:type="dxa"/>
          </w:tcPr>
          <w:p w:rsidR="00C57821" w:rsidRPr="00C57821" w:rsidRDefault="00C57821" w:rsidP="00C57821">
            <w:pPr>
              <w:rPr>
                <w:lang w:val="el-GR"/>
              </w:rPr>
            </w:pPr>
          </w:p>
        </w:tc>
        <w:tc>
          <w:tcPr>
            <w:tcW w:w="1114" w:type="dxa"/>
          </w:tcPr>
          <w:p w:rsidR="00C57821" w:rsidRPr="00C57821" w:rsidRDefault="00C57821" w:rsidP="00C57821">
            <w:pPr>
              <w:rPr>
                <w:lang w:val="el-GR"/>
              </w:rPr>
            </w:pPr>
          </w:p>
        </w:tc>
        <w:tc>
          <w:tcPr>
            <w:tcW w:w="1285" w:type="dxa"/>
          </w:tcPr>
          <w:p w:rsidR="00C57821" w:rsidRPr="00C57821" w:rsidRDefault="00C57821" w:rsidP="00C57821">
            <w:pPr>
              <w:rPr>
                <w:lang w:val="el-GR"/>
              </w:rPr>
            </w:pPr>
          </w:p>
        </w:tc>
        <w:tc>
          <w:tcPr>
            <w:tcW w:w="935" w:type="dxa"/>
          </w:tcPr>
          <w:p w:rsidR="00C57821" w:rsidRPr="00C57821" w:rsidRDefault="00C57821" w:rsidP="00C57821">
            <w:pPr>
              <w:rPr>
                <w:lang w:val="el-GR"/>
              </w:rPr>
            </w:pPr>
          </w:p>
        </w:tc>
        <w:tc>
          <w:tcPr>
            <w:tcW w:w="1262" w:type="dxa"/>
          </w:tcPr>
          <w:p w:rsidR="00C57821" w:rsidRPr="00C57821" w:rsidRDefault="00C57821" w:rsidP="00C57821">
            <w:pPr>
              <w:rPr>
                <w:lang w:val="el-GR"/>
              </w:rPr>
            </w:pPr>
          </w:p>
        </w:tc>
        <w:tc>
          <w:tcPr>
            <w:tcW w:w="2314" w:type="dxa"/>
            <w:gridSpan w:val="2"/>
            <w:shd w:val="clear" w:color="auto" w:fill="auto"/>
          </w:tcPr>
          <w:p w:rsidR="00C57821" w:rsidRPr="00C57821" w:rsidRDefault="00C57821" w:rsidP="00C57821">
            <w:pPr>
              <w:rPr>
                <w:lang w:val="el-GR"/>
              </w:rPr>
            </w:pPr>
          </w:p>
        </w:tc>
      </w:tr>
      <w:tr w:rsidR="00C57821" w:rsidRPr="00C57821" w:rsidTr="00C57821">
        <w:tblPrEx>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firstRow="0" w:lastRow="0" w:firstColumn="0" w:lastColumn="0" w:noHBand="0" w:noVBand="0"/>
        </w:tblPrEx>
        <w:trPr>
          <w:cantSplit/>
          <w:trHeight w:val="220"/>
          <w:jc w:val="center"/>
        </w:trPr>
        <w:tc>
          <w:tcPr>
            <w:tcW w:w="1845" w:type="dxa"/>
            <w:shd w:val="clear" w:color="auto" w:fill="F3F3F3"/>
            <w:vAlign w:val="center"/>
          </w:tcPr>
          <w:p w:rsidR="00C57821" w:rsidRPr="00C57821" w:rsidRDefault="000768ED" w:rsidP="00C57821">
            <w:r>
              <w:rPr>
                <w:lang w:val="el-GR"/>
              </w:rPr>
              <w:t>4</w:t>
            </w:r>
            <w:r w:rsidR="00C57821" w:rsidRPr="00C57821">
              <w:t>.1</w:t>
            </w:r>
          </w:p>
        </w:tc>
        <w:tc>
          <w:tcPr>
            <w:tcW w:w="2754" w:type="dxa"/>
            <w:gridSpan w:val="2"/>
            <w:shd w:val="clear" w:color="auto" w:fill="F3F3F3"/>
            <w:vAlign w:val="center"/>
          </w:tcPr>
          <w:p w:rsidR="00C57821" w:rsidRPr="00C57821" w:rsidRDefault="00C57821" w:rsidP="00C57821">
            <w:r w:rsidRPr="00C57821">
              <w:t>Δαπ</w:t>
            </w:r>
            <w:proofErr w:type="spellStart"/>
            <w:r w:rsidRPr="00C57821">
              <w:t>άνες</w:t>
            </w:r>
            <w:proofErr w:type="spellEnd"/>
            <w:r w:rsidRPr="00C57821">
              <w:t xml:space="preserve"> </w:t>
            </w:r>
            <w:proofErr w:type="spellStart"/>
            <w:r w:rsidRPr="00C57821">
              <w:t>Δημοσιότητ</w:t>
            </w:r>
            <w:proofErr w:type="spellEnd"/>
            <w:r w:rsidRPr="00C57821">
              <w:t>ας</w:t>
            </w:r>
          </w:p>
        </w:tc>
        <w:tc>
          <w:tcPr>
            <w:tcW w:w="1242" w:type="dxa"/>
          </w:tcPr>
          <w:p w:rsidR="00C57821" w:rsidRPr="00C57821" w:rsidRDefault="00C57821" w:rsidP="00C57821"/>
        </w:tc>
        <w:tc>
          <w:tcPr>
            <w:tcW w:w="1145" w:type="dxa"/>
          </w:tcPr>
          <w:p w:rsidR="00C57821" w:rsidRPr="00C57821" w:rsidRDefault="00C57821" w:rsidP="00C57821"/>
        </w:tc>
        <w:tc>
          <w:tcPr>
            <w:tcW w:w="1114" w:type="dxa"/>
          </w:tcPr>
          <w:p w:rsidR="00C57821" w:rsidRPr="00C57821" w:rsidRDefault="00C57821" w:rsidP="00C57821"/>
        </w:tc>
        <w:tc>
          <w:tcPr>
            <w:tcW w:w="1285" w:type="dxa"/>
          </w:tcPr>
          <w:p w:rsidR="00C57821" w:rsidRPr="00C57821" w:rsidRDefault="00C57821" w:rsidP="00C57821"/>
        </w:tc>
        <w:tc>
          <w:tcPr>
            <w:tcW w:w="935" w:type="dxa"/>
          </w:tcPr>
          <w:p w:rsidR="00C57821" w:rsidRPr="00C57821" w:rsidRDefault="00C57821" w:rsidP="00C57821"/>
        </w:tc>
        <w:tc>
          <w:tcPr>
            <w:tcW w:w="1262" w:type="dxa"/>
          </w:tcPr>
          <w:p w:rsidR="00C57821" w:rsidRPr="00C57821" w:rsidRDefault="00C57821" w:rsidP="00C57821"/>
        </w:tc>
        <w:tc>
          <w:tcPr>
            <w:tcW w:w="2314" w:type="dxa"/>
            <w:gridSpan w:val="2"/>
            <w:shd w:val="clear" w:color="auto" w:fill="auto"/>
          </w:tcPr>
          <w:p w:rsidR="00C57821" w:rsidRPr="00C57821" w:rsidRDefault="00C57821" w:rsidP="00C57821"/>
        </w:tc>
      </w:tr>
      <w:tr w:rsidR="00C57821" w:rsidRPr="00C57821" w:rsidTr="00C57821">
        <w:tblPrEx>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firstRow="0" w:lastRow="0" w:firstColumn="0" w:lastColumn="0" w:noHBand="0" w:noVBand="0"/>
        </w:tblPrEx>
        <w:trPr>
          <w:cantSplit/>
          <w:trHeight w:val="220"/>
          <w:jc w:val="center"/>
        </w:trPr>
        <w:tc>
          <w:tcPr>
            <w:tcW w:w="1845" w:type="dxa"/>
            <w:shd w:val="pct10" w:color="auto" w:fill="auto"/>
            <w:vAlign w:val="center"/>
          </w:tcPr>
          <w:p w:rsidR="00C57821" w:rsidRPr="00C57821" w:rsidRDefault="000768ED" w:rsidP="00C57821">
            <w:r>
              <w:rPr>
                <w:lang w:val="el-GR"/>
              </w:rPr>
              <w:t>4</w:t>
            </w:r>
            <w:r w:rsidR="00C57821" w:rsidRPr="00C57821">
              <w:t>.2</w:t>
            </w:r>
          </w:p>
        </w:tc>
        <w:tc>
          <w:tcPr>
            <w:tcW w:w="2754" w:type="dxa"/>
            <w:gridSpan w:val="2"/>
            <w:shd w:val="pct10" w:color="auto" w:fill="auto"/>
            <w:vAlign w:val="center"/>
          </w:tcPr>
          <w:p w:rsidR="00C57821" w:rsidRPr="00C57821" w:rsidRDefault="00C57821" w:rsidP="00C57821">
            <w:r w:rsidRPr="00C57821">
              <w:t>Δαπ</w:t>
            </w:r>
            <w:proofErr w:type="spellStart"/>
            <w:r w:rsidRPr="00C57821">
              <w:t>άνες</w:t>
            </w:r>
            <w:proofErr w:type="spellEnd"/>
            <w:r w:rsidRPr="00C57821">
              <w:t xml:space="preserve"> Ανα</w:t>
            </w:r>
            <w:proofErr w:type="spellStart"/>
            <w:r w:rsidRPr="00C57821">
              <w:t>λωσίμων</w:t>
            </w:r>
            <w:proofErr w:type="spellEnd"/>
          </w:p>
        </w:tc>
        <w:tc>
          <w:tcPr>
            <w:tcW w:w="1242" w:type="dxa"/>
          </w:tcPr>
          <w:p w:rsidR="00C57821" w:rsidRPr="00C57821" w:rsidRDefault="00C57821" w:rsidP="00C57821"/>
        </w:tc>
        <w:tc>
          <w:tcPr>
            <w:tcW w:w="1145" w:type="dxa"/>
          </w:tcPr>
          <w:p w:rsidR="00C57821" w:rsidRPr="00C57821" w:rsidRDefault="00C57821" w:rsidP="00C57821"/>
        </w:tc>
        <w:tc>
          <w:tcPr>
            <w:tcW w:w="1114" w:type="dxa"/>
          </w:tcPr>
          <w:p w:rsidR="00C57821" w:rsidRPr="00C57821" w:rsidRDefault="00C57821" w:rsidP="00C57821"/>
        </w:tc>
        <w:tc>
          <w:tcPr>
            <w:tcW w:w="1285" w:type="dxa"/>
          </w:tcPr>
          <w:p w:rsidR="00C57821" w:rsidRPr="00C57821" w:rsidRDefault="00C57821" w:rsidP="00C57821"/>
        </w:tc>
        <w:tc>
          <w:tcPr>
            <w:tcW w:w="935" w:type="dxa"/>
          </w:tcPr>
          <w:p w:rsidR="00C57821" w:rsidRPr="00C57821" w:rsidRDefault="00C57821" w:rsidP="00C57821"/>
        </w:tc>
        <w:tc>
          <w:tcPr>
            <w:tcW w:w="1262" w:type="dxa"/>
          </w:tcPr>
          <w:p w:rsidR="00C57821" w:rsidRPr="00C57821" w:rsidRDefault="00C57821" w:rsidP="00C57821"/>
        </w:tc>
        <w:tc>
          <w:tcPr>
            <w:tcW w:w="2314" w:type="dxa"/>
            <w:gridSpan w:val="2"/>
            <w:shd w:val="clear" w:color="auto" w:fill="auto"/>
          </w:tcPr>
          <w:p w:rsidR="00C57821" w:rsidRPr="00C57821" w:rsidRDefault="00C57821" w:rsidP="00C57821"/>
        </w:tc>
      </w:tr>
      <w:tr w:rsidR="00C57821" w:rsidRPr="00E86F77" w:rsidTr="00C57821">
        <w:tblPrEx>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firstRow="0" w:lastRow="0" w:firstColumn="0" w:lastColumn="0" w:noHBand="0" w:noVBand="0"/>
        </w:tblPrEx>
        <w:trPr>
          <w:cantSplit/>
          <w:trHeight w:val="220"/>
          <w:jc w:val="center"/>
        </w:trPr>
        <w:tc>
          <w:tcPr>
            <w:tcW w:w="1845" w:type="dxa"/>
            <w:shd w:val="clear" w:color="auto" w:fill="F2F2F2"/>
            <w:vAlign w:val="center"/>
          </w:tcPr>
          <w:p w:rsidR="00C57821" w:rsidRPr="00C57821" w:rsidRDefault="000768ED" w:rsidP="00C57821">
            <w:r>
              <w:rPr>
                <w:lang w:val="el-GR"/>
              </w:rPr>
              <w:t>4</w:t>
            </w:r>
            <w:r w:rsidR="00C57821" w:rsidRPr="00C57821">
              <w:t>.3</w:t>
            </w:r>
          </w:p>
        </w:tc>
        <w:tc>
          <w:tcPr>
            <w:tcW w:w="2754" w:type="dxa"/>
            <w:gridSpan w:val="2"/>
            <w:shd w:val="clear" w:color="auto" w:fill="F2F2F2"/>
            <w:vAlign w:val="center"/>
          </w:tcPr>
          <w:p w:rsidR="00C57821" w:rsidRPr="00C57821" w:rsidRDefault="00C57821" w:rsidP="00C57821">
            <w:pPr>
              <w:rPr>
                <w:lang w:val="el-GR"/>
              </w:rPr>
            </w:pPr>
            <w:r w:rsidRPr="00C57821">
              <w:rPr>
                <w:lang w:val="el-GR"/>
              </w:rPr>
              <w:t>Δαπάνες διαχείρισης εγκαταστάσεων και λοιπές Λειτουργικές Δαπάνες (π.χ. καθαριότητα)</w:t>
            </w:r>
          </w:p>
        </w:tc>
        <w:tc>
          <w:tcPr>
            <w:tcW w:w="1242" w:type="dxa"/>
          </w:tcPr>
          <w:p w:rsidR="00C57821" w:rsidRPr="00C57821" w:rsidRDefault="00C57821" w:rsidP="00C57821">
            <w:pPr>
              <w:rPr>
                <w:lang w:val="el-GR"/>
              </w:rPr>
            </w:pPr>
          </w:p>
        </w:tc>
        <w:tc>
          <w:tcPr>
            <w:tcW w:w="1145" w:type="dxa"/>
          </w:tcPr>
          <w:p w:rsidR="00C57821" w:rsidRPr="00C57821" w:rsidRDefault="00C57821" w:rsidP="00C57821">
            <w:pPr>
              <w:rPr>
                <w:lang w:val="el-GR"/>
              </w:rPr>
            </w:pPr>
          </w:p>
        </w:tc>
        <w:tc>
          <w:tcPr>
            <w:tcW w:w="1114" w:type="dxa"/>
          </w:tcPr>
          <w:p w:rsidR="00C57821" w:rsidRPr="00C57821" w:rsidRDefault="00C57821" w:rsidP="00C57821">
            <w:pPr>
              <w:rPr>
                <w:lang w:val="el-GR"/>
              </w:rPr>
            </w:pPr>
          </w:p>
        </w:tc>
        <w:tc>
          <w:tcPr>
            <w:tcW w:w="1285" w:type="dxa"/>
          </w:tcPr>
          <w:p w:rsidR="00C57821" w:rsidRPr="00C57821" w:rsidRDefault="00C57821" w:rsidP="00C57821">
            <w:pPr>
              <w:rPr>
                <w:lang w:val="el-GR"/>
              </w:rPr>
            </w:pPr>
          </w:p>
        </w:tc>
        <w:tc>
          <w:tcPr>
            <w:tcW w:w="935" w:type="dxa"/>
          </w:tcPr>
          <w:p w:rsidR="00C57821" w:rsidRPr="00C57821" w:rsidRDefault="00C57821" w:rsidP="00C57821">
            <w:pPr>
              <w:rPr>
                <w:lang w:val="el-GR"/>
              </w:rPr>
            </w:pPr>
          </w:p>
        </w:tc>
        <w:tc>
          <w:tcPr>
            <w:tcW w:w="1262" w:type="dxa"/>
          </w:tcPr>
          <w:p w:rsidR="00C57821" w:rsidRPr="00C57821" w:rsidRDefault="00C57821" w:rsidP="00C57821">
            <w:pPr>
              <w:rPr>
                <w:lang w:val="el-GR"/>
              </w:rPr>
            </w:pPr>
          </w:p>
        </w:tc>
        <w:tc>
          <w:tcPr>
            <w:tcW w:w="2314" w:type="dxa"/>
            <w:gridSpan w:val="2"/>
            <w:shd w:val="clear" w:color="auto" w:fill="auto"/>
          </w:tcPr>
          <w:p w:rsidR="00C57821" w:rsidRPr="00C57821" w:rsidRDefault="00C57821" w:rsidP="00C57821">
            <w:pPr>
              <w:rPr>
                <w:lang w:val="el-GR"/>
              </w:rPr>
            </w:pPr>
          </w:p>
        </w:tc>
      </w:tr>
      <w:tr w:rsidR="00C57821" w:rsidRPr="00C57821" w:rsidTr="00C57821">
        <w:tblPrEx>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firstRow="0" w:lastRow="0" w:firstColumn="0" w:lastColumn="0" w:noHBand="0" w:noVBand="0"/>
        </w:tblPrEx>
        <w:trPr>
          <w:cantSplit/>
          <w:trHeight w:val="220"/>
          <w:jc w:val="center"/>
        </w:trPr>
        <w:tc>
          <w:tcPr>
            <w:tcW w:w="1845" w:type="dxa"/>
            <w:shd w:val="clear" w:color="auto" w:fill="F2F2F2"/>
            <w:vAlign w:val="center"/>
          </w:tcPr>
          <w:p w:rsidR="00C57821" w:rsidRPr="00C57821" w:rsidRDefault="00C57821" w:rsidP="00C57821">
            <w:r w:rsidRPr="00C57821">
              <w:t>5.4</w:t>
            </w:r>
          </w:p>
        </w:tc>
        <w:tc>
          <w:tcPr>
            <w:tcW w:w="2754" w:type="dxa"/>
            <w:gridSpan w:val="2"/>
            <w:shd w:val="clear" w:color="auto" w:fill="F2F2F2"/>
            <w:vAlign w:val="center"/>
          </w:tcPr>
          <w:p w:rsidR="00C57821" w:rsidRPr="00C57821" w:rsidRDefault="00C57821" w:rsidP="00C57821">
            <w:r w:rsidRPr="00C57821">
              <w:t>Δαπ</w:t>
            </w:r>
            <w:proofErr w:type="spellStart"/>
            <w:r w:rsidRPr="00C57821">
              <w:t>άνες</w:t>
            </w:r>
            <w:proofErr w:type="spellEnd"/>
            <w:r w:rsidRPr="00C57821">
              <w:t xml:space="preserve"> </w:t>
            </w:r>
            <w:proofErr w:type="spellStart"/>
            <w:r w:rsidRPr="00C57821">
              <w:t>Μετ</w:t>
            </w:r>
            <w:proofErr w:type="spellEnd"/>
            <w:r w:rsidRPr="00C57821">
              <w:t xml:space="preserve">ακινήσεων </w:t>
            </w:r>
          </w:p>
        </w:tc>
        <w:tc>
          <w:tcPr>
            <w:tcW w:w="1242" w:type="dxa"/>
          </w:tcPr>
          <w:p w:rsidR="00C57821" w:rsidRPr="00C57821" w:rsidRDefault="00C57821" w:rsidP="00C57821"/>
        </w:tc>
        <w:tc>
          <w:tcPr>
            <w:tcW w:w="1145" w:type="dxa"/>
          </w:tcPr>
          <w:p w:rsidR="00C57821" w:rsidRPr="00C57821" w:rsidRDefault="00C57821" w:rsidP="00C57821"/>
        </w:tc>
        <w:tc>
          <w:tcPr>
            <w:tcW w:w="1114" w:type="dxa"/>
          </w:tcPr>
          <w:p w:rsidR="00C57821" w:rsidRPr="00C57821" w:rsidRDefault="00C57821" w:rsidP="00C57821"/>
        </w:tc>
        <w:tc>
          <w:tcPr>
            <w:tcW w:w="1285" w:type="dxa"/>
          </w:tcPr>
          <w:p w:rsidR="00C57821" w:rsidRPr="00C57821" w:rsidRDefault="00C57821" w:rsidP="00C57821"/>
        </w:tc>
        <w:tc>
          <w:tcPr>
            <w:tcW w:w="935" w:type="dxa"/>
          </w:tcPr>
          <w:p w:rsidR="00C57821" w:rsidRPr="00C57821" w:rsidRDefault="00C57821" w:rsidP="00C57821"/>
        </w:tc>
        <w:tc>
          <w:tcPr>
            <w:tcW w:w="1262" w:type="dxa"/>
          </w:tcPr>
          <w:p w:rsidR="00C57821" w:rsidRPr="00C57821" w:rsidRDefault="00C57821" w:rsidP="00C57821"/>
        </w:tc>
        <w:tc>
          <w:tcPr>
            <w:tcW w:w="2314" w:type="dxa"/>
            <w:gridSpan w:val="2"/>
            <w:shd w:val="clear" w:color="auto" w:fill="auto"/>
          </w:tcPr>
          <w:p w:rsidR="00C57821" w:rsidRPr="00C57821" w:rsidRDefault="00C57821" w:rsidP="00C57821"/>
        </w:tc>
      </w:tr>
      <w:tr w:rsidR="00C57821" w:rsidRPr="00C57821" w:rsidTr="00C57821">
        <w:tblPrEx>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firstRow="0" w:lastRow="0" w:firstColumn="0" w:lastColumn="0" w:noHBand="0" w:noVBand="0"/>
        </w:tblPrEx>
        <w:trPr>
          <w:cantSplit/>
          <w:trHeight w:val="220"/>
          <w:jc w:val="center"/>
        </w:trPr>
        <w:tc>
          <w:tcPr>
            <w:tcW w:w="1845" w:type="dxa"/>
            <w:shd w:val="clear" w:color="auto" w:fill="F2F2F2"/>
            <w:vAlign w:val="center"/>
          </w:tcPr>
          <w:p w:rsidR="00C57821" w:rsidRPr="00C57821" w:rsidRDefault="000768ED" w:rsidP="00C57821">
            <w:r>
              <w:rPr>
                <w:lang w:val="el-GR"/>
              </w:rPr>
              <w:t>4</w:t>
            </w:r>
            <w:r w:rsidR="00C57821" w:rsidRPr="00C57821">
              <w:t>.5</w:t>
            </w:r>
          </w:p>
        </w:tc>
        <w:tc>
          <w:tcPr>
            <w:tcW w:w="2754" w:type="dxa"/>
            <w:gridSpan w:val="2"/>
            <w:shd w:val="clear" w:color="auto" w:fill="F2F2F2"/>
            <w:vAlign w:val="center"/>
          </w:tcPr>
          <w:p w:rsidR="00C57821" w:rsidRPr="00C57821" w:rsidRDefault="00C57821" w:rsidP="00C57821">
            <w:r w:rsidRPr="00C57821">
              <w:t>Δαπ</w:t>
            </w:r>
            <w:proofErr w:type="spellStart"/>
            <w:r w:rsidRPr="00C57821">
              <w:t>άνες</w:t>
            </w:r>
            <w:proofErr w:type="spellEnd"/>
            <w:r w:rsidRPr="00C57821">
              <w:t xml:space="preserve"> </w:t>
            </w:r>
            <w:proofErr w:type="spellStart"/>
            <w:r w:rsidRPr="00C57821">
              <w:t>ορκωτού</w:t>
            </w:r>
            <w:proofErr w:type="spellEnd"/>
          </w:p>
        </w:tc>
        <w:tc>
          <w:tcPr>
            <w:tcW w:w="1242" w:type="dxa"/>
          </w:tcPr>
          <w:p w:rsidR="00C57821" w:rsidRPr="00C57821" w:rsidRDefault="00C57821" w:rsidP="00C57821"/>
        </w:tc>
        <w:tc>
          <w:tcPr>
            <w:tcW w:w="1145" w:type="dxa"/>
          </w:tcPr>
          <w:p w:rsidR="00C57821" w:rsidRPr="00C57821" w:rsidRDefault="00C57821" w:rsidP="00C57821"/>
        </w:tc>
        <w:tc>
          <w:tcPr>
            <w:tcW w:w="1114" w:type="dxa"/>
          </w:tcPr>
          <w:p w:rsidR="00C57821" w:rsidRPr="00C57821" w:rsidRDefault="00C57821" w:rsidP="00C57821"/>
        </w:tc>
        <w:tc>
          <w:tcPr>
            <w:tcW w:w="1285" w:type="dxa"/>
          </w:tcPr>
          <w:p w:rsidR="00C57821" w:rsidRPr="00C57821" w:rsidRDefault="00C57821" w:rsidP="00C57821"/>
        </w:tc>
        <w:tc>
          <w:tcPr>
            <w:tcW w:w="935" w:type="dxa"/>
          </w:tcPr>
          <w:p w:rsidR="00C57821" w:rsidRPr="00C57821" w:rsidRDefault="00C57821" w:rsidP="00C57821"/>
        </w:tc>
        <w:tc>
          <w:tcPr>
            <w:tcW w:w="1262" w:type="dxa"/>
          </w:tcPr>
          <w:p w:rsidR="00C57821" w:rsidRPr="00C57821" w:rsidRDefault="00C57821" w:rsidP="00C57821"/>
        </w:tc>
        <w:tc>
          <w:tcPr>
            <w:tcW w:w="2314" w:type="dxa"/>
            <w:gridSpan w:val="2"/>
            <w:shd w:val="clear" w:color="auto" w:fill="auto"/>
          </w:tcPr>
          <w:p w:rsidR="00C57821" w:rsidRPr="00C57821" w:rsidRDefault="00C57821" w:rsidP="00C57821"/>
        </w:tc>
      </w:tr>
      <w:tr w:rsidR="00C57821" w:rsidRPr="00E86F77" w:rsidTr="00C57821">
        <w:tblPrEx>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firstRow="0" w:lastRow="0" w:firstColumn="0" w:lastColumn="0" w:noHBand="0" w:noVBand="0"/>
        </w:tblPrEx>
        <w:trPr>
          <w:cantSplit/>
          <w:trHeight w:val="220"/>
          <w:jc w:val="center"/>
        </w:trPr>
        <w:tc>
          <w:tcPr>
            <w:tcW w:w="1845" w:type="dxa"/>
            <w:shd w:val="clear" w:color="auto" w:fill="F2F2F2"/>
            <w:vAlign w:val="center"/>
          </w:tcPr>
          <w:p w:rsidR="00C57821" w:rsidRPr="00C57821" w:rsidRDefault="000768ED" w:rsidP="00C57821">
            <w:r>
              <w:rPr>
                <w:lang w:val="el-GR"/>
              </w:rPr>
              <w:t>4</w:t>
            </w:r>
            <w:r w:rsidR="00C57821" w:rsidRPr="00C57821">
              <w:t xml:space="preserve">.6 </w:t>
            </w:r>
          </w:p>
        </w:tc>
        <w:tc>
          <w:tcPr>
            <w:tcW w:w="2754" w:type="dxa"/>
            <w:gridSpan w:val="2"/>
            <w:shd w:val="clear" w:color="auto" w:fill="F2F2F2"/>
            <w:vAlign w:val="center"/>
          </w:tcPr>
          <w:p w:rsidR="00C57821" w:rsidRPr="00C57821" w:rsidRDefault="00C57821" w:rsidP="00C57821">
            <w:pPr>
              <w:rPr>
                <w:lang w:val="el-GR"/>
              </w:rPr>
            </w:pPr>
            <w:r w:rsidRPr="00C57821">
              <w:rPr>
                <w:lang w:val="el-GR"/>
              </w:rPr>
              <w:t xml:space="preserve">Δαπάνες προσαρμογής παροχής υπηρεσιών για </w:t>
            </w:r>
            <w:proofErr w:type="spellStart"/>
            <w:r w:rsidRPr="00C57821">
              <w:rPr>
                <w:lang w:val="el-GR"/>
              </w:rPr>
              <w:t>ΑΜεΑ</w:t>
            </w:r>
            <w:proofErr w:type="spellEnd"/>
          </w:p>
        </w:tc>
        <w:tc>
          <w:tcPr>
            <w:tcW w:w="1242" w:type="dxa"/>
          </w:tcPr>
          <w:p w:rsidR="00C57821" w:rsidRPr="00C57821" w:rsidRDefault="00C57821" w:rsidP="00C57821">
            <w:pPr>
              <w:rPr>
                <w:lang w:val="el-GR"/>
              </w:rPr>
            </w:pPr>
          </w:p>
        </w:tc>
        <w:tc>
          <w:tcPr>
            <w:tcW w:w="1145" w:type="dxa"/>
          </w:tcPr>
          <w:p w:rsidR="00C57821" w:rsidRPr="00C57821" w:rsidRDefault="00C57821" w:rsidP="00C57821">
            <w:pPr>
              <w:rPr>
                <w:lang w:val="el-GR"/>
              </w:rPr>
            </w:pPr>
          </w:p>
        </w:tc>
        <w:tc>
          <w:tcPr>
            <w:tcW w:w="1114" w:type="dxa"/>
          </w:tcPr>
          <w:p w:rsidR="00C57821" w:rsidRPr="00C57821" w:rsidRDefault="00C57821" w:rsidP="00C57821">
            <w:pPr>
              <w:rPr>
                <w:lang w:val="el-GR"/>
              </w:rPr>
            </w:pPr>
          </w:p>
        </w:tc>
        <w:tc>
          <w:tcPr>
            <w:tcW w:w="1285" w:type="dxa"/>
          </w:tcPr>
          <w:p w:rsidR="00C57821" w:rsidRPr="00C57821" w:rsidRDefault="00C57821" w:rsidP="00C57821">
            <w:pPr>
              <w:rPr>
                <w:lang w:val="el-GR"/>
              </w:rPr>
            </w:pPr>
          </w:p>
        </w:tc>
        <w:tc>
          <w:tcPr>
            <w:tcW w:w="935" w:type="dxa"/>
          </w:tcPr>
          <w:p w:rsidR="00C57821" w:rsidRPr="00C57821" w:rsidRDefault="00C57821" w:rsidP="00C57821">
            <w:pPr>
              <w:rPr>
                <w:lang w:val="el-GR"/>
              </w:rPr>
            </w:pPr>
          </w:p>
        </w:tc>
        <w:tc>
          <w:tcPr>
            <w:tcW w:w="1262" w:type="dxa"/>
          </w:tcPr>
          <w:p w:rsidR="00C57821" w:rsidRPr="00C57821" w:rsidRDefault="00C57821" w:rsidP="00C57821">
            <w:pPr>
              <w:rPr>
                <w:lang w:val="el-GR"/>
              </w:rPr>
            </w:pPr>
          </w:p>
        </w:tc>
        <w:tc>
          <w:tcPr>
            <w:tcW w:w="2314" w:type="dxa"/>
            <w:gridSpan w:val="2"/>
            <w:shd w:val="clear" w:color="auto" w:fill="auto"/>
          </w:tcPr>
          <w:p w:rsidR="00C57821" w:rsidRPr="00C57821" w:rsidRDefault="00C57821" w:rsidP="00C57821">
            <w:pPr>
              <w:rPr>
                <w:lang w:val="el-GR"/>
              </w:rPr>
            </w:pPr>
          </w:p>
        </w:tc>
      </w:tr>
      <w:tr w:rsidR="00B20DDC" w:rsidRPr="00E86F77" w:rsidTr="00C57821">
        <w:tblPrEx>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firstRow="0" w:lastRow="0" w:firstColumn="0" w:lastColumn="0" w:noHBand="0" w:noVBand="0"/>
        </w:tblPrEx>
        <w:trPr>
          <w:cantSplit/>
          <w:trHeight w:val="220"/>
          <w:jc w:val="center"/>
        </w:trPr>
        <w:tc>
          <w:tcPr>
            <w:tcW w:w="1845" w:type="dxa"/>
            <w:shd w:val="clear" w:color="auto" w:fill="F2F2F2"/>
            <w:vAlign w:val="center"/>
          </w:tcPr>
          <w:p w:rsidR="00B20DDC" w:rsidRPr="000C1CC7" w:rsidRDefault="000768ED" w:rsidP="00C57821">
            <w:pPr>
              <w:rPr>
                <w:b/>
                <w:lang w:val="el-GR"/>
              </w:rPr>
            </w:pPr>
            <w:r>
              <w:rPr>
                <w:b/>
                <w:lang w:val="el-GR"/>
              </w:rPr>
              <w:t>5</w:t>
            </w:r>
            <w:r w:rsidR="005E0013" w:rsidRPr="000C1CC7">
              <w:rPr>
                <w:b/>
                <w:lang w:val="el-GR"/>
              </w:rPr>
              <w:t>.</w:t>
            </w:r>
          </w:p>
        </w:tc>
        <w:tc>
          <w:tcPr>
            <w:tcW w:w="2754" w:type="dxa"/>
            <w:gridSpan w:val="2"/>
            <w:shd w:val="clear" w:color="auto" w:fill="F2F2F2"/>
            <w:vAlign w:val="center"/>
          </w:tcPr>
          <w:p w:rsidR="00B20DDC" w:rsidRPr="00C57821" w:rsidRDefault="00583887" w:rsidP="00C57821">
            <w:pPr>
              <w:rPr>
                <w:lang w:val="el-GR"/>
              </w:rPr>
            </w:pPr>
            <w:r w:rsidRPr="00AB35B3">
              <w:rPr>
                <w:b/>
                <w:lang w:val="el-GR"/>
              </w:rPr>
              <w:t>Δαπάνες για άυλα στοιχεία ενεργητικού</w:t>
            </w:r>
          </w:p>
        </w:tc>
        <w:tc>
          <w:tcPr>
            <w:tcW w:w="1242" w:type="dxa"/>
          </w:tcPr>
          <w:p w:rsidR="00B20DDC" w:rsidRPr="00C57821" w:rsidRDefault="00B20DDC" w:rsidP="00C57821">
            <w:pPr>
              <w:rPr>
                <w:lang w:val="el-GR"/>
              </w:rPr>
            </w:pPr>
          </w:p>
        </w:tc>
        <w:tc>
          <w:tcPr>
            <w:tcW w:w="1145" w:type="dxa"/>
          </w:tcPr>
          <w:p w:rsidR="00B20DDC" w:rsidRPr="00C57821" w:rsidRDefault="00B20DDC" w:rsidP="00C57821">
            <w:pPr>
              <w:rPr>
                <w:lang w:val="el-GR"/>
              </w:rPr>
            </w:pPr>
          </w:p>
        </w:tc>
        <w:tc>
          <w:tcPr>
            <w:tcW w:w="1114" w:type="dxa"/>
          </w:tcPr>
          <w:p w:rsidR="00B20DDC" w:rsidRPr="00C57821" w:rsidRDefault="00B20DDC" w:rsidP="00C57821">
            <w:pPr>
              <w:rPr>
                <w:lang w:val="el-GR"/>
              </w:rPr>
            </w:pPr>
          </w:p>
        </w:tc>
        <w:tc>
          <w:tcPr>
            <w:tcW w:w="1285" w:type="dxa"/>
          </w:tcPr>
          <w:p w:rsidR="00B20DDC" w:rsidRPr="00C57821" w:rsidRDefault="00B20DDC" w:rsidP="00C57821">
            <w:pPr>
              <w:rPr>
                <w:lang w:val="el-GR"/>
              </w:rPr>
            </w:pPr>
          </w:p>
        </w:tc>
        <w:tc>
          <w:tcPr>
            <w:tcW w:w="935" w:type="dxa"/>
          </w:tcPr>
          <w:p w:rsidR="00B20DDC" w:rsidRPr="00C57821" w:rsidRDefault="00B20DDC" w:rsidP="00C57821">
            <w:pPr>
              <w:rPr>
                <w:lang w:val="el-GR"/>
              </w:rPr>
            </w:pPr>
          </w:p>
        </w:tc>
        <w:tc>
          <w:tcPr>
            <w:tcW w:w="1262" w:type="dxa"/>
          </w:tcPr>
          <w:p w:rsidR="00B20DDC" w:rsidRPr="00C57821" w:rsidRDefault="00B20DDC" w:rsidP="00C57821">
            <w:pPr>
              <w:rPr>
                <w:lang w:val="el-GR"/>
              </w:rPr>
            </w:pPr>
          </w:p>
        </w:tc>
        <w:tc>
          <w:tcPr>
            <w:tcW w:w="2314" w:type="dxa"/>
            <w:gridSpan w:val="2"/>
            <w:shd w:val="clear" w:color="auto" w:fill="auto"/>
          </w:tcPr>
          <w:p w:rsidR="00B20DDC" w:rsidRPr="00C57821" w:rsidRDefault="00B20DDC" w:rsidP="00C57821">
            <w:pPr>
              <w:rPr>
                <w:lang w:val="el-GR"/>
              </w:rPr>
            </w:pPr>
          </w:p>
        </w:tc>
      </w:tr>
      <w:tr w:rsidR="00583887" w:rsidRPr="00E86F77" w:rsidTr="00C57821">
        <w:tblPrEx>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firstRow="0" w:lastRow="0" w:firstColumn="0" w:lastColumn="0" w:noHBand="0" w:noVBand="0"/>
        </w:tblPrEx>
        <w:trPr>
          <w:cantSplit/>
          <w:trHeight w:val="220"/>
          <w:jc w:val="center"/>
        </w:trPr>
        <w:tc>
          <w:tcPr>
            <w:tcW w:w="1845" w:type="dxa"/>
            <w:shd w:val="clear" w:color="auto" w:fill="F2F2F2"/>
            <w:vAlign w:val="center"/>
          </w:tcPr>
          <w:p w:rsidR="00583887" w:rsidRPr="000C1CC7" w:rsidRDefault="000768ED" w:rsidP="00583887">
            <w:pPr>
              <w:rPr>
                <w:lang w:val="el-GR"/>
              </w:rPr>
            </w:pPr>
            <w:r>
              <w:rPr>
                <w:lang w:val="el-GR"/>
              </w:rPr>
              <w:t>5</w:t>
            </w:r>
            <w:r w:rsidR="00583887">
              <w:rPr>
                <w:lang w:val="el-GR"/>
              </w:rPr>
              <w:t>.1</w:t>
            </w:r>
          </w:p>
        </w:tc>
        <w:tc>
          <w:tcPr>
            <w:tcW w:w="2754" w:type="dxa"/>
            <w:gridSpan w:val="2"/>
            <w:shd w:val="clear" w:color="auto" w:fill="F2F2F2"/>
            <w:vAlign w:val="center"/>
          </w:tcPr>
          <w:p w:rsidR="00583887" w:rsidRPr="00C57821" w:rsidRDefault="00583887" w:rsidP="00583887">
            <w:pPr>
              <w:rPr>
                <w:lang w:val="el-GR"/>
              </w:rPr>
            </w:pPr>
            <w:r w:rsidRPr="00830847">
              <w:rPr>
                <w:rFonts w:cs="Calibri"/>
                <w:szCs w:val="20"/>
                <w:lang w:val="el-GR"/>
              </w:rPr>
              <w:t xml:space="preserve">Δικαιώματα βιομηχανικής ιδιοκτησίας όπως: διπλώματα </w:t>
            </w:r>
            <w:proofErr w:type="spellStart"/>
            <w:r w:rsidRPr="00830847">
              <w:rPr>
                <w:rFonts w:cs="Calibri"/>
                <w:szCs w:val="20"/>
                <w:lang w:val="el-GR"/>
              </w:rPr>
              <w:t>ευρεσυτεχνίας</w:t>
            </w:r>
            <w:proofErr w:type="spellEnd"/>
            <w:r w:rsidRPr="00830847">
              <w:rPr>
                <w:rFonts w:cs="Calibri"/>
                <w:szCs w:val="20"/>
                <w:lang w:val="el-GR"/>
              </w:rPr>
              <w:t>, άδειες παραγωγής κι εκμετάλλευσης (</w:t>
            </w:r>
            <w:r w:rsidRPr="00830847">
              <w:rPr>
                <w:rFonts w:cs="Calibri"/>
                <w:szCs w:val="20"/>
                <w:lang w:val="en-US"/>
              </w:rPr>
              <w:t>licenses</w:t>
            </w:r>
            <w:r w:rsidRPr="00830847">
              <w:rPr>
                <w:rFonts w:cs="Calibri"/>
                <w:szCs w:val="20"/>
                <w:lang w:val="el-GR"/>
              </w:rPr>
              <w:t>), σήματα, μέθοδοι (</w:t>
            </w:r>
            <w:r w:rsidRPr="00830847">
              <w:rPr>
                <w:rFonts w:cs="Calibri"/>
                <w:szCs w:val="20"/>
                <w:lang w:val="en-US"/>
              </w:rPr>
              <w:t>know</w:t>
            </w:r>
            <w:r w:rsidRPr="00830847">
              <w:rPr>
                <w:rFonts w:cs="Calibri"/>
                <w:szCs w:val="20"/>
                <w:lang w:val="el-GR"/>
              </w:rPr>
              <w:t xml:space="preserve"> – </w:t>
            </w:r>
            <w:r w:rsidRPr="00830847">
              <w:rPr>
                <w:rFonts w:cs="Calibri"/>
                <w:szCs w:val="20"/>
                <w:lang w:val="en-US"/>
              </w:rPr>
              <w:t>how</w:t>
            </w:r>
            <w:r w:rsidRPr="00830847">
              <w:rPr>
                <w:rFonts w:cs="Calibri"/>
                <w:szCs w:val="20"/>
                <w:lang w:val="el-GR"/>
              </w:rPr>
              <w:t xml:space="preserve">), πρότυπα, </w:t>
            </w:r>
            <w:r>
              <w:rPr>
                <w:rFonts w:cs="Calibri"/>
                <w:szCs w:val="20"/>
                <w:lang w:val="el-GR"/>
              </w:rPr>
              <w:t>σ</w:t>
            </w:r>
            <w:r w:rsidRPr="00830847">
              <w:rPr>
                <w:rFonts w:cs="Calibri"/>
                <w:szCs w:val="20"/>
                <w:lang w:val="el-GR"/>
              </w:rPr>
              <w:t>χέδια</w:t>
            </w:r>
          </w:p>
        </w:tc>
        <w:tc>
          <w:tcPr>
            <w:tcW w:w="1242" w:type="dxa"/>
          </w:tcPr>
          <w:p w:rsidR="00583887" w:rsidRPr="00C57821" w:rsidRDefault="00583887" w:rsidP="00583887">
            <w:pPr>
              <w:rPr>
                <w:lang w:val="el-GR"/>
              </w:rPr>
            </w:pPr>
          </w:p>
        </w:tc>
        <w:tc>
          <w:tcPr>
            <w:tcW w:w="1145" w:type="dxa"/>
          </w:tcPr>
          <w:p w:rsidR="00583887" w:rsidRPr="00C57821" w:rsidRDefault="00583887" w:rsidP="00583887">
            <w:pPr>
              <w:rPr>
                <w:lang w:val="el-GR"/>
              </w:rPr>
            </w:pPr>
          </w:p>
        </w:tc>
        <w:tc>
          <w:tcPr>
            <w:tcW w:w="1114" w:type="dxa"/>
          </w:tcPr>
          <w:p w:rsidR="00583887" w:rsidRPr="00C57821" w:rsidRDefault="00583887" w:rsidP="00583887">
            <w:pPr>
              <w:rPr>
                <w:lang w:val="el-GR"/>
              </w:rPr>
            </w:pPr>
          </w:p>
        </w:tc>
        <w:tc>
          <w:tcPr>
            <w:tcW w:w="1285" w:type="dxa"/>
          </w:tcPr>
          <w:p w:rsidR="00583887" w:rsidRPr="00C57821" w:rsidRDefault="00583887" w:rsidP="00583887">
            <w:pPr>
              <w:rPr>
                <w:lang w:val="el-GR"/>
              </w:rPr>
            </w:pPr>
          </w:p>
        </w:tc>
        <w:tc>
          <w:tcPr>
            <w:tcW w:w="935" w:type="dxa"/>
          </w:tcPr>
          <w:p w:rsidR="00583887" w:rsidRPr="00C57821" w:rsidRDefault="00583887" w:rsidP="00583887">
            <w:pPr>
              <w:rPr>
                <w:lang w:val="el-GR"/>
              </w:rPr>
            </w:pPr>
          </w:p>
        </w:tc>
        <w:tc>
          <w:tcPr>
            <w:tcW w:w="1262" w:type="dxa"/>
          </w:tcPr>
          <w:p w:rsidR="00583887" w:rsidRPr="00C57821" w:rsidRDefault="00583887" w:rsidP="00583887">
            <w:pPr>
              <w:rPr>
                <w:lang w:val="el-GR"/>
              </w:rPr>
            </w:pPr>
          </w:p>
        </w:tc>
        <w:tc>
          <w:tcPr>
            <w:tcW w:w="2314" w:type="dxa"/>
            <w:gridSpan w:val="2"/>
            <w:shd w:val="clear" w:color="auto" w:fill="auto"/>
          </w:tcPr>
          <w:p w:rsidR="00583887" w:rsidRPr="00C57821" w:rsidRDefault="00583887" w:rsidP="00583887">
            <w:pPr>
              <w:rPr>
                <w:lang w:val="el-GR"/>
              </w:rPr>
            </w:pPr>
          </w:p>
        </w:tc>
      </w:tr>
      <w:tr w:rsidR="00583887" w:rsidRPr="00E86F77" w:rsidTr="00C57821">
        <w:tblPrEx>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firstRow="0" w:lastRow="0" w:firstColumn="0" w:lastColumn="0" w:noHBand="0" w:noVBand="0"/>
        </w:tblPrEx>
        <w:trPr>
          <w:cantSplit/>
          <w:trHeight w:val="220"/>
          <w:jc w:val="center"/>
        </w:trPr>
        <w:tc>
          <w:tcPr>
            <w:tcW w:w="1845" w:type="dxa"/>
            <w:shd w:val="clear" w:color="auto" w:fill="F2F2F2"/>
            <w:vAlign w:val="center"/>
          </w:tcPr>
          <w:p w:rsidR="00583887" w:rsidRPr="000C1CC7" w:rsidRDefault="000768ED" w:rsidP="00583887">
            <w:pPr>
              <w:rPr>
                <w:lang w:val="el-GR"/>
              </w:rPr>
            </w:pPr>
            <w:r>
              <w:rPr>
                <w:lang w:val="el-GR"/>
              </w:rPr>
              <w:t>5</w:t>
            </w:r>
            <w:r w:rsidR="00583887">
              <w:rPr>
                <w:lang w:val="el-GR"/>
              </w:rPr>
              <w:t>.2</w:t>
            </w:r>
          </w:p>
        </w:tc>
        <w:tc>
          <w:tcPr>
            <w:tcW w:w="2754" w:type="dxa"/>
            <w:gridSpan w:val="2"/>
            <w:shd w:val="clear" w:color="auto" w:fill="F2F2F2"/>
            <w:vAlign w:val="center"/>
          </w:tcPr>
          <w:p w:rsidR="00583887" w:rsidRPr="00C57821" w:rsidRDefault="00583887" w:rsidP="00583887">
            <w:pPr>
              <w:rPr>
                <w:lang w:val="el-GR"/>
              </w:rPr>
            </w:pPr>
            <w:r>
              <w:rPr>
                <w:rFonts w:cs="Calibri"/>
                <w:szCs w:val="20"/>
                <w:lang w:val="el-GR"/>
              </w:rPr>
              <w:t>Δικαιώματα χρήσης ενσώματων παγίων στοιχείων και λοιπά δικαιώματα</w:t>
            </w:r>
          </w:p>
        </w:tc>
        <w:tc>
          <w:tcPr>
            <w:tcW w:w="1242" w:type="dxa"/>
          </w:tcPr>
          <w:p w:rsidR="00583887" w:rsidRPr="00C57821" w:rsidRDefault="00583887" w:rsidP="00583887">
            <w:pPr>
              <w:rPr>
                <w:lang w:val="el-GR"/>
              </w:rPr>
            </w:pPr>
          </w:p>
        </w:tc>
        <w:tc>
          <w:tcPr>
            <w:tcW w:w="1145" w:type="dxa"/>
          </w:tcPr>
          <w:p w:rsidR="00583887" w:rsidRPr="00C57821" w:rsidRDefault="00583887" w:rsidP="00583887">
            <w:pPr>
              <w:rPr>
                <w:lang w:val="el-GR"/>
              </w:rPr>
            </w:pPr>
          </w:p>
        </w:tc>
        <w:tc>
          <w:tcPr>
            <w:tcW w:w="1114" w:type="dxa"/>
          </w:tcPr>
          <w:p w:rsidR="00583887" w:rsidRPr="00C57821" w:rsidRDefault="00583887" w:rsidP="00583887">
            <w:pPr>
              <w:rPr>
                <w:lang w:val="el-GR"/>
              </w:rPr>
            </w:pPr>
          </w:p>
        </w:tc>
        <w:tc>
          <w:tcPr>
            <w:tcW w:w="1285" w:type="dxa"/>
          </w:tcPr>
          <w:p w:rsidR="00583887" w:rsidRPr="00C57821" w:rsidRDefault="00583887" w:rsidP="00583887">
            <w:pPr>
              <w:rPr>
                <w:lang w:val="el-GR"/>
              </w:rPr>
            </w:pPr>
          </w:p>
        </w:tc>
        <w:tc>
          <w:tcPr>
            <w:tcW w:w="935" w:type="dxa"/>
          </w:tcPr>
          <w:p w:rsidR="00583887" w:rsidRPr="00C57821" w:rsidRDefault="00583887" w:rsidP="00583887">
            <w:pPr>
              <w:rPr>
                <w:lang w:val="el-GR"/>
              </w:rPr>
            </w:pPr>
          </w:p>
        </w:tc>
        <w:tc>
          <w:tcPr>
            <w:tcW w:w="1262" w:type="dxa"/>
          </w:tcPr>
          <w:p w:rsidR="00583887" w:rsidRPr="00C57821" w:rsidRDefault="00583887" w:rsidP="00583887">
            <w:pPr>
              <w:rPr>
                <w:lang w:val="el-GR"/>
              </w:rPr>
            </w:pPr>
          </w:p>
        </w:tc>
        <w:tc>
          <w:tcPr>
            <w:tcW w:w="2314" w:type="dxa"/>
            <w:gridSpan w:val="2"/>
            <w:shd w:val="clear" w:color="auto" w:fill="auto"/>
          </w:tcPr>
          <w:p w:rsidR="00583887" w:rsidRPr="00C57821" w:rsidRDefault="00583887" w:rsidP="00583887">
            <w:pPr>
              <w:rPr>
                <w:lang w:val="el-GR"/>
              </w:rPr>
            </w:pPr>
          </w:p>
        </w:tc>
      </w:tr>
      <w:tr w:rsidR="00583887" w:rsidRPr="00E86F77" w:rsidTr="00C57821">
        <w:tblPrEx>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firstRow="0" w:lastRow="0" w:firstColumn="0" w:lastColumn="0" w:noHBand="0" w:noVBand="0"/>
        </w:tblPrEx>
        <w:trPr>
          <w:cantSplit/>
          <w:trHeight w:val="220"/>
          <w:jc w:val="center"/>
        </w:trPr>
        <w:tc>
          <w:tcPr>
            <w:tcW w:w="1845" w:type="dxa"/>
            <w:shd w:val="clear" w:color="auto" w:fill="F2F2F2"/>
            <w:vAlign w:val="center"/>
          </w:tcPr>
          <w:p w:rsidR="00583887" w:rsidRDefault="00583887" w:rsidP="00583887">
            <w:pPr>
              <w:rPr>
                <w:lang w:val="el-GR"/>
              </w:rPr>
            </w:pPr>
            <w:r>
              <w:rPr>
                <w:lang w:val="el-GR"/>
              </w:rPr>
              <w:t>6.</w:t>
            </w:r>
            <w:r w:rsidR="00C46CF5">
              <w:rPr>
                <w:lang w:val="el-GR"/>
              </w:rPr>
              <w:t>3</w:t>
            </w:r>
          </w:p>
        </w:tc>
        <w:tc>
          <w:tcPr>
            <w:tcW w:w="2754" w:type="dxa"/>
            <w:gridSpan w:val="2"/>
            <w:shd w:val="clear" w:color="auto" w:fill="F2F2F2"/>
            <w:vAlign w:val="center"/>
          </w:tcPr>
          <w:p w:rsidR="00583887" w:rsidRPr="00C57821" w:rsidRDefault="00583887" w:rsidP="00583887">
            <w:pPr>
              <w:rPr>
                <w:lang w:val="el-GR"/>
              </w:rPr>
            </w:pPr>
            <w:r>
              <w:rPr>
                <w:rFonts w:cs="Calibri"/>
                <w:szCs w:val="20"/>
                <w:lang w:val="el-GR"/>
              </w:rPr>
              <w:t>Έξοδα ανάπτυξης προϊόντων και υπηρεσιών</w:t>
            </w:r>
          </w:p>
        </w:tc>
        <w:tc>
          <w:tcPr>
            <w:tcW w:w="1242" w:type="dxa"/>
          </w:tcPr>
          <w:p w:rsidR="00583887" w:rsidRPr="00C57821" w:rsidRDefault="00583887" w:rsidP="00583887">
            <w:pPr>
              <w:rPr>
                <w:lang w:val="el-GR"/>
              </w:rPr>
            </w:pPr>
          </w:p>
        </w:tc>
        <w:tc>
          <w:tcPr>
            <w:tcW w:w="1145" w:type="dxa"/>
          </w:tcPr>
          <w:p w:rsidR="00583887" w:rsidRPr="00C57821" w:rsidRDefault="00583887" w:rsidP="00583887">
            <w:pPr>
              <w:rPr>
                <w:lang w:val="el-GR"/>
              </w:rPr>
            </w:pPr>
          </w:p>
        </w:tc>
        <w:tc>
          <w:tcPr>
            <w:tcW w:w="1114" w:type="dxa"/>
          </w:tcPr>
          <w:p w:rsidR="00583887" w:rsidRPr="00C57821" w:rsidRDefault="00583887" w:rsidP="00583887">
            <w:pPr>
              <w:rPr>
                <w:lang w:val="el-GR"/>
              </w:rPr>
            </w:pPr>
          </w:p>
        </w:tc>
        <w:tc>
          <w:tcPr>
            <w:tcW w:w="1285" w:type="dxa"/>
          </w:tcPr>
          <w:p w:rsidR="00583887" w:rsidRPr="00C57821" w:rsidRDefault="00583887" w:rsidP="00583887">
            <w:pPr>
              <w:rPr>
                <w:lang w:val="el-GR"/>
              </w:rPr>
            </w:pPr>
          </w:p>
        </w:tc>
        <w:tc>
          <w:tcPr>
            <w:tcW w:w="935" w:type="dxa"/>
          </w:tcPr>
          <w:p w:rsidR="00583887" w:rsidRPr="00C57821" w:rsidRDefault="00583887" w:rsidP="00583887">
            <w:pPr>
              <w:rPr>
                <w:lang w:val="el-GR"/>
              </w:rPr>
            </w:pPr>
          </w:p>
        </w:tc>
        <w:tc>
          <w:tcPr>
            <w:tcW w:w="1262" w:type="dxa"/>
          </w:tcPr>
          <w:p w:rsidR="00583887" w:rsidRPr="00C57821" w:rsidRDefault="00583887" w:rsidP="00583887">
            <w:pPr>
              <w:rPr>
                <w:lang w:val="el-GR"/>
              </w:rPr>
            </w:pPr>
          </w:p>
        </w:tc>
        <w:tc>
          <w:tcPr>
            <w:tcW w:w="2314" w:type="dxa"/>
            <w:gridSpan w:val="2"/>
            <w:shd w:val="clear" w:color="auto" w:fill="auto"/>
          </w:tcPr>
          <w:p w:rsidR="00583887" w:rsidRPr="00C57821" w:rsidRDefault="00583887" w:rsidP="00583887">
            <w:pPr>
              <w:rPr>
                <w:lang w:val="el-GR"/>
              </w:rPr>
            </w:pPr>
          </w:p>
        </w:tc>
      </w:tr>
      <w:tr w:rsidR="00583887" w:rsidRPr="00C57821" w:rsidTr="00C57821">
        <w:tblPrEx>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firstRow="0" w:lastRow="0" w:firstColumn="0" w:lastColumn="0" w:noHBand="0" w:noVBand="0"/>
        </w:tblPrEx>
        <w:trPr>
          <w:cantSplit/>
          <w:trHeight w:val="220"/>
          <w:jc w:val="center"/>
        </w:trPr>
        <w:tc>
          <w:tcPr>
            <w:tcW w:w="4599" w:type="dxa"/>
            <w:gridSpan w:val="3"/>
            <w:shd w:val="clear" w:color="auto" w:fill="F2F2F2"/>
            <w:vAlign w:val="center"/>
          </w:tcPr>
          <w:p w:rsidR="00583887" w:rsidRPr="00C57821" w:rsidRDefault="00583887" w:rsidP="00583887">
            <w:proofErr w:type="spellStart"/>
            <w:r w:rsidRPr="00C57821">
              <w:t>Σύνολ</w:t>
            </w:r>
            <w:proofErr w:type="spellEnd"/>
            <w:r w:rsidRPr="00C57821">
              <w:t>α</w:t>
            </w:r>
          </w:p>
        </w:tc>
        <w:tc>
          <w:tcPr>
            <w:tcW w:w="1242" w:type="dxa"/>
          </w:tcPr>
          <w:p w:rsidR="00583887" w:rsidRPr="00C57821" w:rsidRDefault="00583887" w:rsidP="00583887"/>
        </w:tc>
        <w:tc>
          <w:tcPr>
            <w:tcW w:w="1145" w:type="dxa"/>
          </w:tcPr>
          <w:p w:rsidR="00583887" w:rsidRPr="00C57821" w:rsidRDefault="00583887" w:rsidP="00583887"/>
        </w:tc>
        <w:tc>
          <w:tcPr>
            <w:tcW w:w="1114" w:type="dxa"/>
          </w:tcPr>
          <w:p w:rsidR="00583887" w:rsidRPr="00C57821" w:rsidRDefault="00583887" w:rsidP="00583887"/>
        </w:tc>
        <w:tc>
          <w:tcPr>
            <w:tcW w:w="1285" w:type="dxa"/>
          </w:tcPr>
          <w:p w:rsidR="00583887" w:rsidRPr="00C57821" w:rsidRDefault="00583887" w:rsidP="00583887"/>
        </w:tc>
        <w:tc>
          <w:tcPr>
            <w:tcW w:w="935" w:type="dxa"/>
          </w:tcPr>
          <w:p w:rsidR="00583887" w:rsidRPr="00C57821" w:rsidRDefault="00583887" w:rsidP="00583887"/>
        </w:tc>
        <w:tc>
          <w:tcPr>
            <w:tcW w:w="1262" w:type="dxa"/>
          </w:tcPr>
          <w:p w:rsidR="00583887" w:rsidRPr="00C57821" w:rsidRDefault="00583887" w:rsidP="00583887"/>
        </w:tc>
        <w:tc>
          <w:tcPr>
            <w:tcW w:w="2314" w:type="dxa"/>
            <w:gridSpan w:val="2"/>
            <w:shd w:val="clear" w:color="auto" w:fill="auto"/>
          </w:tcPr>
          <w:p w:rsidR="00583887" w:rsidRPr="00C57821" w:rsidRDefault="00583887" w:rsidP="00583887"/>
        </w:tc>
      </w:tr>
    </w:tbl>
    <w:p w:rsidR="00C57821" w:rsidRPr="00C57821" w:rsidRDefault="00C57821" w:rsidP="00C57821"/>
    <w:p w:rsidR="00C57821" w:rsidRPr="00C57821" w:rsidRDefault="00C57821" w:rsidP="00C57821"/>
    <w:p w:rsidR="00C57821" w:rsidRPr="00C57821" w:rsidRDefault="00C57821" w:rsidP="00C57821">
      <w:pPr>
        <w:sectPr w:rsidR="00C57821" w:rsidRPr="00C57821" w:rsidSect="007237C1">
          <w:pgSz w:w="16838" w:h="11906" w:orient="landscape"/>
          <w:pgMar w:top="1797" w:right="1440" w:bottom="1797" w:left="1440" w:header="709" w:footer="709" w:gutter="0"/>
          <w:cols w:space="708"/>
          <w:docGrid w:linePitch="360"/>
        </w:sectPr>
      </w:pPr>
    </w:p>
    <w:tbl>
      <w:tblPr>
        <w:tblW w:w="0" w:type="auto"/>
        <w:tblLook w:val="04A0" w:firstRow="1" w:lastRow="0" w:firstColumn="1" w:lastColumn="0" w:noHBand="0" w:noVBand="1"/>
      </w:tblPr>
      <w:tblGrid>
        <w:gridCol w:w="1703"/>
        <w:gridCol w:w="3232"/>
        <w:gridCol w:w="1131"/>
        <w:gridCol w:w="1132"/>
        <w:gridCol w:w="1324"/>
        <w:gridCol w:w="6"/>
      </w:tblGrid>
      <w:tr w:rsidR="00C57821" w:rsidRPr="00C57821" w:rsidTr="00C57821">
        <w:trPr>
          <w:trHeight w:val="420"/>
        </w:trPr>
        <w:tc>
          <w:tcPr>
            <w:tcW w:w="8528" w:type="dxa"/>
            <w:gridSpan w:val="6"/>
            <w:shd w:val="clear" w:color="auto" w:fill="auto"/>
          </w:tcPr>
          <w:p w:rsidR="007E1645" w:rsidRDefault="00C57821" w:rsidP="00C57821">
            <w:pPr>
              <w:rPr>
                <w:b/>
                <w:lang w:val="el-GR"/>
              </w:rPr>
            </w:pPr>
            <w:r w:rsidRPr="009D0B20">
              <w:rPr>
                <w:b/>
              </w:rPr>
              <w:t xml:space="preserve">  </w:t>
            </w:r>
          </w:p>
          <w:p w:rsidR="007E1645" w:rsidRDefault="007E1645" w:rsidP="00C57821">
            <w:pPr>
              <w:rPr>
                <w:b/>
                <w:lang w:val="el-GR"/>
              </w:rPr>
            </w:pPr>
          </w:p>
          <w:p w:rsidR="00C57821" w:rsidRPr="009D0B20" w:rsidRDefault="00C57821" w:rsidP="00C57821">
            <w:pPr>
              <w:rPr>
                <w:b/>
              </w:rPr>
            </w:pPr>
            <w:r w:rsidRPr="009D0B20">
              <w:rPr>
                <w:b/>
              </w:rPr>
              <w:t>5.6 ΧΡΗΜΑΤΟΔΟΤΙΚΟ ΣΧΗΜΑ – ΙΔΙΑ ΣΥΜΜΕΤΟΧΗ</w:t>
            </w:r>
          </w:p>
        </w:tc>
      </w:tr>
      <w:tr w:rsidR="00C57821" w:rsidRPr="00C57821" w:rsidTr="00C578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6" w:type="dxa"/>
          <w:trHeight w:val="297"/>
        </w:trPr>
        <w:tc>
          <w:tcPr>
            <w:tcW w:w="8522" w:type="dxa"/>
            <w:gridSpan w:val="5"/>
            <w:shd w:val="clear" w:color="auto" w:fill="BFBFBF"/>
          </w:tcPr>
          <w:p w:rsidR="00C57821" w:rsidRPr="009D0B20" w:rsidRDefault="00C57821" w:rsidP="00C57821">
            <w:pPr>
              <w:rPr>
                <w:b/>
              </w:rPr>
            </w:pPr>
            <w:r w:rsidRPr="009D0B20">
              <w:rPr>
                <w:b/>
              </w:rPr>
              <w:t xml:space="preserve">5.6.1 ΧΡΗΜΑΤΟΔΟΤΙΚΟ ΣΧΗΜΑ </w:t>
            </w:r>
          </w:p>
        </w:tc>
      </w:tr>
      <w:tr w:rsidR="00C57821" w:rsidRPr="00C57821" w:rsidTr="009D0B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6" w:type="dxa"/>
          <w:trHeight w:val="749"/>
        </w:trPr>
        <w:tc>
          <w:tcPr>
            <w:tcW w:w="4935" w:type="dxa"/>
            <w:gridSpan w:val="2"/>
            <w:shd w:val="clear" w:color="auto" w:fill="D9D9D9"/>
          </w:tcPr>
          <w:p w:rsidR="00C57821" w:rsidRPr="009D0B20" w:rsidRDefault="00C57821" w:rsidP="00C57821">
            <w:pPr>
              <w:rPr>
                <w:rFonts w:eastAsia="Calibri"/>
                <w:b/>
              </w:rPr>
            </w:pPr>
          </w:p>
        </w:tc>
        <w:tc>
          <w:tcPr>
            <w:tcW w:w="1131" w:type="dxa"/>
            <w:shd w:val="clear" w:color="auto" w:fill="auto"/>
          </w:tcPr>
          <w:p w:rsidR="00C57821" w:rsidRPr="009D0B20" w:rsidRDefault="00C57821" w:rsidP="009D0B20">
            <w:pPr>
              <w:jc w:val="left"/>
              <w:rPr>
                <w:rFonts w:eastAsia="Calibri"/>
                <w:b/>
              </w:rPr>
            </w:pPr>
            <w:r w:rsidRPr="009D0B20">
              <w:rPr>
                <w:rFonts w:eastAsia="Calibri"/>
                <w:b/>
              </w:rPr>
              <w:t>ΤΙΜΕΣ ΣΕ ΕΥΡΩ</w:t>
            </w:r>
          </w:p>
        </w:tc>
        <w:tc>
          <w:tcPr>
            <w:tcW w:w="1132" w:type="dxa"/>
            <w:tcBorders>
              <w:bottom w:val="single" w:sz="4" w:space="0" w:color="auto"/>
            </w:tcBorders>
            <w:shd w:val="clear" w:color="auto" w:fill="auto"/>
          </w:tcPr>
          <w:p w:rsidR="00C57821" w:rsidRPr="009D0B20" w:rsidRDefault="00C57821" w:rsidP="009D0B20">
            <w:pPr>
              <w:jc w:val="left"/>
              <w:rPr>
                <w:rFonts w:eastAsia="Calibri"/>
                <w:b/>
              </w:rPr>
            </w:pPr>
            <w:r w:rsidRPr="009D0B20">
              <w:rPr>
                <w:rFonts w:eastAsia="Calibri"/>
                <w:b/>
              </w:rPr>
              <w:t>ΣΥΝΟΛΑ</w:t>
            </w:r>
          </w:p>
        </w:tc>
        <w:tc>
          <w:tcPr>
            <w:tcW w:w="1324" w:type="dxa"/>
            <w:tcBorders>
              <w:bottom w:val="single" w:sz="4" w:space="0" w:color="auto"/>
            </w:tcBorders>
            <w:shd w:val="clear" w:color="auto" w:fill="auto"/>
          </w:tcPr>
          <w:p w:rsidR="00C57821" w:rsidRPr="009D0B20" w:rsidRDefault="00C57821" w:rsidP="009D0B20">
            <w:pPr>
              <w:jc w:val="left"/>
              <w:rPr>
                <w:rFonts w:eastAsia="Calibri"/>
                <w:b/>
              </w:rPr>
            </w:pPr>
            <w:r w:rsidRPr="009D0B20">
              <w:rPr>
                <w:rFonts w:eastAsia="Calibri"/>
                <w:b/>
              </w:rPr>
              <w:t>ΠΟΣΟΣΤΑ</w:t>
            </w:r>
          </w:p>
        </w:tc>
      </w:tr>
      <w:tr w:rsidR="00C57821" w:rsidRPr="00C57821" w:rsidTr="009D0B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6" w:type="dxa"/>
        </w:trPr>
        <w:tc>
          <w:tcPr>
            <w:tcW w:w="1703" w:type="dxa"/>
            <w:vMerge w:val="restart"/>
            <w:shd w:val="clear" w:color="auto" w:fill="D9D9D9"/>
          </w:tcPr>
          <w:p w:rsidR="00C57821" w:rsidRPr="00C57821" w:rsidRDefault="00C57821" w:rsidP="00C57821">
            <w:pPr>
              <w:rPr>
                <w:rFonts w:eastAsia="Calibri"/>
              </w:rPr>
            </w:pPr>
            <w:r w:rsidRPr="00C57821">
              <w:rPr>
                <w:rFonts w:eastAsia="Calibri"/>
              </w:rPr>
              <w:t>ΙΔΙΩΤΙΚΗ ΣΥΜΜΕΤΟΧΗ</w:t>
            </w:r>
          </w:p>
        </w:tc>
        <w:tc>
          <w:tcPr>
            <w:tcW w:w="3232" w:type="dxa"/>
            <w:shd w:val="clear" w:color="auto" w:fill="D9D9D9"/>
          </w:tcPr>
          <w:p w:rsidR="00C57821" w:rsidRPr="00C57821" w:rsidRDefault="00C57821" w:rsidP="00C57821">
            <w:pPr>
              <w:rPr>
                <w:rFonts w:eastAsia="Calibri"/>
              </w:rPr>
            </w:pPr>
            <w:r w:rsidRPr="00C57821">
              <w:rPr>
                <w:rFonts w:eastAsia="Calibri"/>
              </w:rPr>
              <w:t>Α.1 ΙΔΙΑ ΚΕΦΑΛΑΙΑ</w:t>
            </w:r>
          </w:p>
        </w:tc>
        <w:tc>
          <w:tcPr>
            <w:tcW w:w="1131" w:type="dxa"/>
            <w:shd w:val="clear" w:color="auto" w:fill="auto"/>
          </w:tcPr>
          <w:p w:rsidR="00C57821" w:rsidRPr="00C57821" w:rsidRDefault="00C57821" w:rsidP="00C57821">
            <w:pPr>
              <w:rPr>
                <w:rFonts w:eastAsia="Calibri"/>
              </w:rPr>
            </w:pPr>
            <w:r w:rsidRPr="00C57821">
              <w:rPr>
                <w:rFonts w:eastAsia="Calibri"/>
              </w:rPr>
              <w:t>0</w:t>
            </w:r>
          </w:p>
        </w:tc>
        <w:tc>
          <w:tcPr>
            <w:tcW w:w="1132" w:type="dxa"/>
            <w:shd w:val="clear" w:color="auto" w:fill="D9D9D9"/>
          </w:tcPr>
          <w:p w:rsidR="00C57821" w:rsidRPr="00C57821" w:rsidRDefault="00C57821" w:rsidP="00C57821">
            <w:pPr>
              <w:rPr>
                <w:rFonts w:eastAsia="Calibri"/>
              </w:rPr>
            </w:pPr>
          </w:p>
        </w:tc>
        <w:tc>
          <w:tcPr>
            <w:tcW w:w="1324" w:type="dxa"/>
            <w:shd w:val="clear" w:color="auto" w:fill="D9D9D9"/>
          </w:tcPr>
          <w:p w:rsidR="00C57821" w:rsidRPr="00C57821" w:rsidRDefault="00C57821" w:rsidP="00C57821">
            <w:pPr>
              <w:rPr>
                <w:rFonts w:eastAsia="Calibri"/>
              </w:rPr>
            </w:pPr>
          </w:p>
        </w:tc>
      </w:tr>
      <w:tr w:rsidR="00C57821" w:rsidRPr="00C57821" w:rsidTr="009D0B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6" w:type="dxa"/>
          <w:trHeight w:val="527"/>
        </w:trPr>
        <w:tc>
          <w:tcPr>
            <w:tcW w:w="1703" w:type="dxa"/>
            <w:vMerge/>
            <w:shd w:val="clear" w:color="auto" w:fill="D9D9D9"/>
          </w:tcPr>
          <w:p w:rsidR="00C57821" w:rsidRPr="00C57821" w:rsidRDefault="00C57821" w:rsidP="00C57821">
            <w:pPr>
              <w:rPr>
                <w:rFonts w:eastAsia="Calibri"/>
              </w:rPr>
            </w:pPr>
          </w:p>
        </w:tc>
        <w:tc>
          <w:tcPr>
            <w:tcW w:w="3232" w:type="dxa"/>
            <w:shd w:val="clear" w:color="auto" w:fill="D9D9D9"/>
          </w:tcPr>
          <w:p w:rsidR="00C57821" w:rsidRPr="00C57821" w:rsidRDefault="00C57821" w:rsidP="00C57821">
            <w:pPr>
              <w:rPr>
                <w:rFonts w:eastAsia="Calibri"/>
              </w:rPr>
            </w:pPr>
            <w:r w:rsidRPr="00C57821">
              <w:rPr>
                <w:rFonts w:eastAsia="Calibri"/>
              </w:rPr>
              <w:t>Α.2 ΜΕΣΟΠΡΟΘΕΣΜΑ ΔΑΝΕΙΑΚΑ ΚΕΦΑΛΑΙΑ</w:t>
            </w:r>
          </w:p>
        </w:tc>
        <w:tc>
          <w:tcPr>
            <w:tcW w:w="1131" w:type="dxa"/>
            <w:tcBorders>
              <w:bottom w:val="single" w:sz="4" w:space="0" w:color="auto"/>
            </w:tcBorders>
            <w:shd w:val="clear" w:color="auto" w:fill="auto"/>
          </w:tcPr>
          <w:p w:rsidR="00C57821" w:rsidRPr="00C57821" w:rsidRDefault="00C57821" w:rsidP="00C57821">
            <w:pPr>
              <w:rPr>
                <w:rFonts w:eastAsia="Calibri"/>
              </w:rPr>
            </w:pPr>
            <w:r w:rsidRPr="00C57821">
              <w:rPr>
                <w:rFonts w:eastAsia="Calibri"/>
              </w:rPr>
              <w:t>0</w:t>
            </w:r>
          </w:p>
        </w:tc>
        <w:tc>
          <w:tcPr>
            <w:tcW w:w="1132" w:type="dxa"/>
            <w:shd w:val="clear" w:color="auto" w:fill="D9D9D9"/>
          </w:tcPr>
          <w:p w:rsidR="00C57821" w:rsidRPr="00C57821" w:rsidRDefault="00C57821" w:rsidP="00C57821">
            <w:pPr>
              <w:rPr>
                <w:rFonts w:eastAsia="Calibri"/>
              </w:rPr>
            </w:pPr>
          </w:p>
        </w:tc>
        <w:tc>
          <w:tcPr>
            <w:tcW w:w="1324" w:type="dxa"/>
            <w:shd w:val="clear" w:color="auto" w:fill="D9D9D9"/>
          </w:tcPr>
          <w:p w:rsidR="00C57821" w:rsidRPr="00C57821" w:rsidRDefault="00C57821" w:rsidP="00C57821">
            <w:pPr>
              <w:rPr>
                <w:rFonts w:eastAsia="Calibri"/>
              </w:rPr>
            </w:pPr>
          </w:p>
        </w:tc>
      </w:tr>
      <w:tr w:rsidR="00C57821" w:rsidRPr="00C57821" w:rsidTr="009D0B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6" w:type="dxa"/>
        </w:trPr>
        <w:tc>
          <w:tcPr>
            <w:tcW w:w="4935" w:type="dxa"/>
            <w:gridSpan w:val="2"/>
            <w:shd w:val="clear" w:color="auto" w:fill="D9D9D9"/>
          </w:tcPr>
          <w:p w:rsidR="00C57821" w:rsidRPr="00C57821" w:rsidRDefault="00C57821" w:rsidP="00C57821">
            <w:pPr>
              <w:rPr>
                <w:rFonts w:eastAsia="Calibri"/>
                <w:lang w:val="el-GR"/>
              </w:rPr>
            </w:pPr>
            <w:r w:rsidRPr="00C57821">
              <w:rPr>
                <w:rFonts w:eastAsia="Calibri"/>
                <w:lang w:val="el-GR"/>
              </w:rPr>
              <w:t>Α. Σύνολο Ιδιωτικής Συμμετοχής (Α.1+Α.2)</w:t>
            </w:r>
          </w:p>
        </w:tc>
        <w:tc>
          <w:tcPr>
            <w:tcW w:w="1131" w:type="dxa"/>
            <w:shd w:val="clear" w:color="auto" w:fill="CCCCCC"/>
          </w:tcPr>
          <w:p w:rsidR="00C57821" w:rsidRPr="00C57821" w:rsidRDefault="00C57821" w:rsidP="00C57821">
            <w:pPr>
              <w:rPr>
                <w:rFonts w:eastAsia="Calibri"/>
                <w:lang w:val="el-GR"/>
              </w:rPr>
            </w:pPr>
          </w:p>
        </w:tc>
        <w:tc>
          <w:tcPr>
            <w:tcW w:w="1132" w:type="dxa"/>
            <w:tcBorders>
              <w:bottom w:val="single" w:sz="4" w:space="0" w:color="auto"/>
            </w:tcBorders>
            <w:shd w:val="clear" w:color="auto" w:fill="auto"/>
          </w:tcPr>
          <w:p w:rsidR="00C57821" w:rsidRPr="00C57821" w:rsidRDefault="00C57821" w:rsidP="00C57821">
            <w:pPr>
              <w:rPr>
                <w:rFonts w:eastAsia="Calibri"/>
              </w:rPr>
            </w:pPr>
            <w:r w:rsidRPr="00C57821">
              <w:rPr>
                <w:rFonts w:eastAsia="Calibri"/>
              </w:rPr>
              <w:t>0</w:t>
            </w:r>
          </w:p>
        </w:tc>
        <w:tc>
          <w:tcPr>
            <w:tcW w:w="1324" w:type="dxa"/>
            <w:tcBorders>
              <w:bottom w:val="single" w:sz="4" w:space="0" w:color="auto"/>
            </w:tcBorders>
            <w:shd w:val="clear" w:color="auto" w:fill="auto"/>
          </w:tcPr>
          <w:p w:rsidR="00C57821" w:rsidRPr="00C57821" w:rsidRDefault="00C57821" w:rsidP="00C57821">
            <w:pPr>
              <w:rPr>
                <w:rFonts w:eastAsia="Calibri"/>
              </w:rPr>
            </w:pPr>
            <w:r w:rsidRPr="00C57821">
              <w:rPr>
                <w:rFonts w:eastAsia="Calibri"/>
              </w:rPr>
              <w:t>%</w:t>
            </w:r>
          </w:p>
        </w:tc>
      </w:tr>
      <w:tr w:rsidR="00C57821" w:rsidRPr="00C57821" w:rsidTr="009D0B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6" w:type="dxa"/>
        </w:trPr>
        <w:tc>
          <w:tcPr>
            <w:tcW w:w="4935" w:type="dxa"/>
            <w:gridSpan w:val="2"/>
            <w:shd w:val="clear" w:color="auto" w:fill="D9D9D9"/>
          </w:tcPr>
          <w:p w:rsidR="00C57821" w:rsidRPr="00C57821" w:rsidRDefault="00C57821" w:rsidP="00C57821">
            <w:pPr>
              <w:rPr>
                <w:rFonts w:eastAsia="Calibri"/>
              </w:rPr>
            </w:pPr>
            <w:r w:rsidRPr="00C57821">
              <w:rPr>
                <w:rFonts w:eastAsia="Calibri"/>
              </w:rPr>
              <w:t>ΠΡΟΒΛΕΠΟΜΕΝΗ ΕΠΙΧΟΡΗΓΗΣΗ ΔΗΜΟΣΙΟΥ</w:t>
            </w:r>
          </w:p>
        </w:tc>
        <w:tc>
          <w:tcPr>
            <w:tcW w:w="1131" w:type="dxa"/>
            <w:tcBorders>
              <w:bottom w:val="single" w:sz="4" w:space="0" w:color="auto"/>
            </w:tcBorders>
            <w:shd w:val="clear" w:color="auto" w:fill="auto"/>
          </w:tcPr>
          <w:p w:rsidR="00C57821" w:rsidRPr="00C57821" w:rsidRDefault="00C57821" w:rsidP="00C57821">
            <w:pPr>
              <w:rPr>
                <w:rFonts w:eastAsia="Calibri"/>
              </w:rPr>
            </w:pPr>
            <w:r w:rsidRPr="00C57821">
              <w:rPr>
                <w:rFonts w:eastAsia="Calibri"/>
              </w:rPr>
              <w:t>0</w:t>
            </w:r>
          </w:p>
        </w:tc>
        <w:tc>
          <w:tcPr>
            <w:tcW w:w="1132" w:type="dxa"/>
            <w:shd w:val="clear" w:color="auto" w:fill="D9D9D9"/>
          </w:tcPr>
          <w:p w:rsidR="00C57821" w:rsidRPr="00C57821" w:rsidRDefault="00C57821" w:rsidP="00C57821">
            <w:pPr>
              <w:rPr>
                <w:rFonts w:eastAsia="Calibri"/>
              </w:rPr>
            </w:pPr>
          </w:p>
        </w:tc>
        <w:tc>
          <w:tcPr>
            <w:tcW w:w="1324" w:type="dxa"/>
            <w:shd w:val="clear" w:color="auto" w:fill="D9D9D9"/>
          </w:tcPr>
          <w:p w:rsidR="00C57821" w:rsidRPr="00C57821" w:rsidRDefault="00C57821" w:rsidP="00C57821">
            <w:pPr>
              <w:rPr>
                <w:rFonts w:eastAsia="Calibri"/>
              </w:rPr>
            </w:pPr>
          </w:p>
        </w:tc>
      </w:tr>
      <w:tr w:rsidR="00C57821" w:rsidRPr="00C57821" w:rsidTr="009D0B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6" w:type="dxa"/>
        </w:trPr>
        <w:tc>
          <w:tcPr>
            <w:tcW w:w="4935" w:type="dxa"/>
            <w:gridSpan w:val="2"/>
            <w:shd w:val="clear" w:color="auto" w:fill="D9D9D9"/>
          </w:tcPr>
          <w:p w:rsidR="00C57821" w:rsidRPr="00C57821" w:rsidRDefault="00C57821" w:rsidP="00C57821">
            <w:pPr>
              <w:rPr>
                <w:rFonts w:eastAsia="Calibri"/>
              </w:rPr>
            </w:pPr>
            <w:r w:rsidRPr="00C57821">
              <w:rPr>
                <w:rFonts w:eastAsia="Calibri"/>
              </w:rPr>
              <w:t xml:space="preserve">Β. </w:t>
            </w:r>
            <w:proofErr w:type="spellStart"/>
            <w:r w:rsidRPr="00C57821">
              <w:rPr>
                <w:rFonts w:eastAsia="Calibri"/>
              </w:rPr>
              <w:t>Σύνολο</w:t>
            </w:r>
            <w:proofErr w:type="spellEnd"/>
            <w:r w:rsidRPr="00C57821">
              <w:rPr>
                <w:rFonts w:eastAsia="Calibri"/>
              </w:rPr>
              <w:t xml:space="preserve"> Επ</w:t>
            </w:r>
            <w:proofErr w:type="spellStart"/>
            <w:r w:rsidRPr="00C57821">
              <w:rPr>
                <w:rFonts w:eastAsia="Calibri"/>
              </w:rPr>
              <w:t>ιχορήγησης</w:t>
            </w:r>
            <w:proofErr w:type="spellEnd"/>
            <w:r w:rsidRPr="00C57821">
              <w:rPr>
                <w:rFonts w:eastAsia="Calibri"/>
              </w:rPr>
              <w:t xml:space="preserve"> </w:t>
            </w:r>
            <w:proofErr w:type="spellStart"/>
            <w:r w:rsidRPr="00C57821">
              <w:rPr>
                <w:rFonts w:eastAsia="Calibri"/>
              </w:rPr>
              <w:t>Δημοσίου</w:t>
            </w:r>
            <w:proofErr w:type="spellEnd"/>
            <w:r w:rsidRPr="00C57821">
              <w:rPr>
                <w:rFonts w:eastAsia="Calibri"/>
              </w:rPr>
              <w:t xml:space="preserve"> </w:t>
            </w:r>
          </w:p>
        </w:tc>
        <w:tc>
          <w:tcPr>
            <w:tcW w:w="1131" w:type="dxa"/>
            <w:shd w:val="clear" w:color="auto" w:fill="D9D9D9"/>
          </w:tcPr>
          <w:p w:rsidR="00C57821" w:rsidRPr="00C57821" w:rsidRDefault="00C57821" w:rsidP="00C57821">
            <w:pPr>
              <w:rPr>
                <w:rFonts w:eastAsia="Calibri"/>
              </w:rPr>
            </w:pPr>
          </w:p>
        </w:tc>
        <w:tc>
          <w:tcPr>
            <w:tcW w:w="1132" w:type="dxa"/>
            <w:tcBorders>
              <w:bottom w:val="single" w:sz="4" w:space="0" w:color="auto"/>
            </w:tcBorders>
            <w:shd w:val="clear" w:color="auto" w:fill="auto"/>
          </w:tcPr>
          <w:p w:rsidR="00C57821" w:rsidRPr="00C57821" w:rsidRDefault="00C57821" w:rsidP="00C57821">
            <w:pPr>
              <w:rPr>
                <w:rFonts w:eastAsia="Calibri"/>
              </w:rPr>
            </w:pPr>
            <w:r w:rsidRPr="00C57821">
              <w:rPr>
                <w:rFonts w:eastAsia="Calibri"/>
              </w:rPr>
              <w:t>0</w:t>
            </w:r>
          </w:p>
        </w:tc>
        <w:tc>
          <w:tcPr>
            <w:tcW w:w="1324" w:type="dxa"/>
            <w:tcBorders>
              <w:bottom w:val="single" w:sz="4" w:space="0" w:color="auto"/>
            </w:tcBorders>
            <w:shd w:val="clear" w:color="auto" w:fill="auto"/>
          </w:tcPr>
          <w:p w:rsidR="00C57821" w:rsidRPr="00C57821" w:rsidRDefault="00C57821" w:rsidP="00C57821">
            <w:pPr>
              <w:rPr>
                <w:rFonts w:eastAsia="Calibri"/>
              </w:rPr>
            </w:pPr>
            <w:r w:rsidRPr="00C57821">
              <w:rPr>
                <w:rFonts w:eastAsia="Calibri"/>
              </w:rPr>
              <w:t>%</w:t>
            </w:r>
          </w:p>
        </w:tc>
      </w:tr>
      <w:tr w:rsidR="00C57821" w:rsidRPr="00E86F77" w:rsidTr="009D0B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6" w:type="dxa"/>
        </w:trPr>
        <w:tc>
          <w:tcPr>
            <w:tcW w:w="4935" w:type="dxa"/>
            <w:gridSpan w:val="2"/>
            <w:shd w:val="clear" w:color="auto" w:fill="D9D9D9"/>
          </w:tcPr>
          <w:p w:rsidR="00C57821" w:rsidRPr="00C57821" w:rsidRDefault="00C57821" w:rsidP="00C57821">
            <w:pPr>
              <w:rPr>
                <w:rFonts w:eastAsia="Calibri"/>
                <w:lang w:val="el-GR"/>
              </w:rPr>
            </w:pPr>
            <w:r w:rsidRPr="00C57821">
              <w:rPr>
                <w:rFonts w:eastAsia="Calibri"/>
                <w:lang w:val="el-GR"/>
              </w:rPr>
              <w:t>Γ. Επιχορηγούμενος Προϋπολογισμός (Α+Β)</w:t>
            </w:r>
          </w:p>
        </w:tc>
        <w:tc>
          <w:tcPr>
            <w:tcW w:w="1131" w:type="dxa"/>
            <w:tcBorders>
              <w:bottom w:val="single" w:sz="4" w:space="0" w:color="auto"/>
            </w:tcBorders>
            <w:shd w:val="clear" w:color="auto" w:fill="auto"/>
          </w:tcPr>
          <w:p w:rsidR="00C57821" w:rsidRPr="00C57821" w:rsidRDefault="00C57821" w:rsidP="00C57821">
            <w:pPr>
              <w:rPr>
                <w:rFonts w:eastAsia="Calibri"/>
                <w:lang w:val="el-GR"/>
              </w:rPr>
            </w:pPr>
          </w:p>
        </w:tc>
        <w:tc>
          <w:tcPr>
            <w:tcW w:w="1132" w:type="dxa"/>
            <w:shd w:val="clear" w:color="auto" w:fill="D9D9D9"/>
          </w:tcPr>
          <w:p w:rsidR="00C57821" w:rsidRPr="00C57821" w:rsidRDefault="00C57821" w:rsidP="00C57821">
            <w:pPr>
              <w:rPr>
                <w:rFonts w:eastAsia="Calibri"/>
                <w:lang w:val="el-GR"/>
              </w:rPr>
            </w:pPr>
          </w:p>
        </w:tc>
        <w:tc>
          <w:tcPr>
            <w:tcW w:w="1324" w:type="dxa"/>
            <w:shd w:val="clear" w:color="auto" w:fill="D9D9D9"/>
          </w:tcPr>
          <w:p w:rsidR="00C57821" w:rsidRPr="00C57821" w:rsidRDefault="00C57821" w:rsidP="00C57821">
            <w:pPr>
              <w:rPr>
                <w:rFonts w:eastAsia="Calibri"/>
                <w:lang w:val="el-GR"/>
              </w:rPr>
            </w:pPr>
          </w:p>
        </w:tc>
      </w:tr>
      <w:tr w:rsidR="00C57821" w:rsidRPr="00C57821" w:rsidTr="009D0B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6" w:type="dxa"/>
        </w:trPr>
        <w:tc>
          <w:tcPr>
            <w:tcW w:w="4935" w:type="dxa"/>
            <w:gridSpan w:val="2"/>
            <w:shd w:val="clear" w:color="auto" w:fill="D9D9D9"/>
          </w:tcPr>
          <w:p w:rsidR="00C57821" w:rsidRPr="00C57821" w:rsidRDefault="00C57821" w:rsidP="00C57821">
            <w:pPr>
              <w:rPr>
                <w:rFonts w:eastAsia="Calibri"/>
              </w:rPr>
            </w:pPr>
            <w:r w:rsidRPr="00C57821">
              <w:rPr>
                <w:rFonts w:eastAsia="Calibri"/>
              </w:rPr>
              <w:t xml:space="preserve">Δ. </w:t>
            </w:r>
            <w:proofErr w:type="spellStart"/>
            <w:r w:rsidRPr="00C57821">
              <w:rPr>
                <w:rFonts w:eastAsia="Calibri"/>
              </w:rPr>
              <w:t>Μη</w:t>
            </w:r>
            <w:proofErr w:type="spellEnd"/>
            <w:r w:rsidRPr="00C57821">
              <w:rPr>
                <w:rFonts w:eastAsia="Calibri"/>
              </w:rPr>
              <w:t xml:space="preserve"> Επ</w:t>
            </w:r>
            <w:proofErr w:type="spellStart"/>
            <w:r w:rsidRPr="00C57821">
              <w:rPr>
                <w:rFonts w:eastAsia="Calibri"/>
              </w:rPr>
              <w:t>ιχορηγούμενος</w:t>
            </w:r>
            <w:proofErr w:type="spellEnd"/>
            <w:r w:rsidRPr="00C57821">
              <w:rPr>
                <w:rFonts w:eastAsia="Calibri"/>
              </w:rPr>
              <w:t xml:space="preserve"> </w:t>
            </w:r>
            <w:proofErr w:type="spellStart"/>
            <w:r w:rsidRPr="00C57821">
              <w:rPr>
                <w:rFonts w:eastAsia="Calibri"/>
              </w:rPr>
              <w:t>Προϋ</w:t>
            </w:r>
            <w:proofErr w:type="spellEnd"/>
            <w:r w:rsidRPr="00C57821">
              <w:rPr>
                <w:rFonts w:eastAsia="Calibri"/>
              </w:rPr>
              <w:t>πολογισμός</w:t>
            </w:r>
          </w:p>
        </w:tc>
        <w:tc>
          <w:tcPr>
            <w:tcW w:w="1131" w:type="dxa"/>
            <w:tcBorders>
              <w:bottom w:val="single" w:sz="4" w:space="0" w:color="auto"/>
            </w:tcBorders>
            <w:shd w:val="clear" w:color="auto" w:fill="auto"/>
          </w:tcPr>
          <w:p w:rsidR="00C57821" w:rsidRPr="00C57821" w:rsidRDefault="00C57821" w:rsidP="00C57821">
            <w:pPr>
              <w:rPr>
                <w:rFonts w:eastAsia="Calibri"/>
              </w:rPr>
            </w:pPr>
            <w:r w:rsidRPr="00C57821">
              <w:rPr>
                <w:rFonts w:eastAsia="Calibri"/>
              </w:rPr>
              <w:t>0</w:t>
            </w:r>
          </w:p>
        </w:tc>
        <w:tc>
          <w:tcPr>
            <w:tcW w:w="1132" w:type="dxa"/>
            <w:shd w:val="clear" w:color="auto" w:fill="D9D9D9"/>
          </w:tcPr>
          <w:p w:rsidR="00C57821" w:rsidRPr="00C57821" w:rsidRDefault="00C57821" w:rsidP="00C57821">
            <w:pPr>
              <w:rPr>
                <w:rFonts w:eastAsia="Calibri"/>
              </w:rPr>
            </w:pPr>
          </w:p>
        </w:tc>
        <w:tc>
          <w:tcPr>
            <w:tcW w:w="1324" w:type="dxa"/>
            <w:shd w:val="clear" w:color="auto" w:fill="D9D9D9"/>
          </w:tcPr>
          <w:p w:rsidR="00C57821" w:rsidRPr="00C57821" w:rsidRDefault="00C57821" w:rsidP="00C57821">
            <w:pPr>
              <w:rPr>
                <w:rFonts w:eastAsia="Calibri"/>
              </w:rPr>
            </w:pPr>
          </w:p>
        </w:tc>
      </w:tr>
      <w:tr w:rsidR="00C57821" w:rsidRPr="00C57821" w:rsidTr="009D0B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6" w:type="dxa"/>
        </w:trPr>
        <w:tc>
          <w:tcPr>
            <w:tcW w:w="4935" w:type="dxa"/>
            <w:gridSpan w:val="2"/>
            <w:shd w:val="clear" w:color="auto" w:fill="D9D9D9"/>
          </w:tcPr>
          <w:p w:rsidR="00C57821" w:rsidRPr="00C57821" w:rsidRDefault="00C57821" w:rsidP="00C57821">
            <w:pPr>
              <w:rPr>
                <w:rFonts w:eastAsia="Calibri"/>
                <w:lang w:val="el-GR"/>
              </w:rPr>
            </w:pPr>
            <w:r w:rsidRPr="00C57821">
              <w:rPr>
                <w:rFonts w:eastAsia="Calibri"/>
                <w:lang w:val="el-GR"/>
              </w:rPr>
              <w:t xml:space="preserve">Σύνολο επένδυσης (Α+Β+Γ+Δ) </w:t>
            </w:r>
          </w:p>
        </w:tc>
        <w:tc>
          <w:tcPr>
            <w:tcW w:w="1131" w:type="dxa"/>
            <w:shd w:val="clear" w:color="auto" w:fill="auto"/>
          </w:tcPr>
          <w:p w:rsidR="00C57821" w:rsidRPr="00C57821" w:rsidRDefault="00C57821" w:rsidP="00C57821">
            <w:pPr>
              <w:rPr>
                <w:rFonts w:eastAsia="Calibri"/>
              </w:rPr>
            </w:pPr>
            <w:r w:rsidRPr="00C57821">
              <w:rPr>
                <w:rFonts w:eastAsia="Calibri"/>
              </w:rPr>
              <w:t>0</w:t>
            </w:r>
          </w:p>
        </w:tc>
        <w:tc>
          <w:tcPr>
            <w:tcW w:w="1132" w:type="dxa"/>
            <w:shd w:val="clear" w:color="auto" w:fill="D9D9D9"/>
          </w:tcPr>
          <w:p w:rsidR="00C57821" w:rsidRPr="00C57821" w:rsidRDefault="00C57821" w:rsidP="00C57821">
            <w:pPr>
              <w:rPr>
                <w:rFonts w:eastAsia="Calibri"/>
              </w:rPr>
            </w:pPr>
          </w:p>
        </w:tc>
        <w:tc>
          <w:tcPr>
            <w:tcW w:w="1324" w:type="dxa"/>
            <w:shd w:val="clear" w:color="auto" w:fill="D9D9D9"/>
          </w:tcPr>
          <w:p w:rsidR="00C57821" w:rsidRPr="00C57821" w:rsidRDefault="00C57821" w:rsidP="00C57821">
            <w:pPr>
              <w:rPr>
                <w:rFonts w:eastAsia="Calibri"/>
              </w:rPr>
            </w:pPr>
          </w:p>
        </w:tc>
      </w:tr>
    </w:tbl>
    <w:p w:rsidR="00C57821" w:rsidRPr="00C57821" w:rsidRDefault="00C57821" w:rsidP="00C57821"/>
    <w:tbl>
      <w:tblPr>
        <w:tblW w:w="861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8613"/>
      </w:tblGrid>
      <w:tr w:rsidR="00C57821" w:rsidRPr="00C57821" w:rsidTr="00C57821">
        <w:tc>
          <w:tcPr>
            <w:tcW w:w="8613" w:type="dxa"/>
            <w:tcBorders>
              <w:top w:val="single" w:sz="4" w:space="0" w:color="auto"/>
              <w:left w:val="single" w:sz="4" w:space="0" w:color="auto"/>
              <w:bottom w:val="single" w:sz="4" w:space="0" w:color="auto"/>
              <w:right w:val="single" w:sz="4" w:space="0" w:color="auto"/>
            </w:tcBorders>
            <w:shd w:val="clear" w:color="auto" w:fill="A6A6A6"/>
          </w:tcPr>
          <w:p w:rsidR="00C57821" w:rsidRPr="00C57821" w:rsidRDefault="00C57821" w:rsidP="00C57821">
            <w:bookmarkStart w:id="53" w:name="_Toc452647233"/>
            <w:r w:rsidRPr="00C57821">
              <w:t>5.6.2 ΠΗΓΕΣ ΚΑΛΥΨΗΣ ΙΔΙΑΣ ΣΥΜΜΕΤΟΧΗΣ</w:t>
            </w:r>
            <w:bookmarkEnd w:id="53"/>
          </w:p>
        </w:tc>
      </w:tr>
      <w:tr w:rsidR="00C57821" w:rsidRPr="00E86F77" w:rsidTr="00C57821">
        <w:tblPrEx>
          <w:tblCellMar>
            <w:left w:w="107" w:type="dxa"/>
            <w:right w:w="107" w:type="dxa"/>
          </w:tblCellMar>
        </w:tblPrEx>
        <w:tc>
          <w:tcPr>
            <w:tcW w:w="8613" w:type="dxa"/>
            <w:tcBorders>
              <w:top w:val="single" w:sz="4" w:space="0" w:color="auto"/>
              <w:bottom w:val="dotted" w:sz="4" w:space="0" w:color="auto"/>
            </w:tcBorders>
            <w:shd w:val="clear" w:color="auto" w:fill="E6E6E6"/>
          </w:tcPr>
          <w:p w:rsidR="00C57821" w:rsidRPr="00C57821" w:rsidRDefault="00C57821" w:rsidP="00C57821">
            <w:pPr>
              <w:rPr>
                <w:lang w:val="el-GR"/>
              </w:rPr>
            </w:pPr>
            <w:r w:rsidRPr="00C57821">
              <w:rPr>
                <w:lang w:val="el-GR"/>
              </w:rPr>
              <w:t>Περιγράψτε με σαφήνεια τους τρόπους με τους οποίους θα καλύψετε την απαιτούμενη «ίδια συμμετοχή» της προτεινόμενης επένδυσης (Εφόσον απαιτείται)</w:t>
            </w:r>
          </w:p>
        </w:tc>
      </w:tr>
      <w:tr w:rsidR="00C57821" w:rsidRPr="00E86F77" w:rsidTr="00C57821">
        <w:tblPrEx>
          <w:tblCellMar>
            <w:left w:w="107" w:type="dxa"/>
            <w:right w:w="107" w:type="dxa"/>
          </w:tblCellMar>
        </w:tblPrEx>
        <w:tc>
          <w:tcPr>
            <w:tcW w:w="8613" w:type="dxa"/>
            <w:tcBorders>
              <w:top w:val="dotted" w:sz="4" w:space="0" w:color="auto"/>
              <w:bottom w:val="single" w:sz="12" w:space="0" w:color="auto"/>
            </w:tcBorders>
            <w:shd w:val="clear" w:color="000000" w:fill="auto"/>
            <w:vAlign w:val="center"/>
          </w:tcPr>
          <w:p w:rsidR="00C57821" w:rsidRPr="00C57821" w:rsidRDefault="00C57821" w:rsidP="00C57821">
            <w:pPr>
              <w:rPr>
                <w:lang w:val="el-GR"/>
              </w:rPr>
            </w:pPr>
            <w:r w:rsidRPr="00C57821">
              <w:rPr>
                <w:lang w:val="el-GR"/>
              </w:rPr>
              <w:t xml:space="preserve">Δηλώνονται αναλυτικά για κάθε έναν από τους συμμετέχοντες στο φορέα της επένδυσης οι πηγές από τις οποίες θα αντλήσει τα κεφάλαια για την εισφορά του μεριδίου του στο ποσό της ίδιας συμμετοχής. </w:t>
            </w:r>
          </w:p>
        </w:tc>
      </w:tr>
    </w:tbl>
    <w:p w:rsidR="00C57821" w:rsidRPr="00C57821" w:rsidRDefault="00C57821" w:rsidP="00C57821">
      <w:pPr>
        <w:rPr>
          <w:lang w:val="el-GR"/>
        </w:rPr>
      </w:pPr>
    </w:p>
    <w:tbl>
      <w:tblPr>
        <w:tblW w:w="0" w:type="auto"/>
        <w:tblLook w:val="01E0" w:firstRow="1" w:lastRow="1" w:firstColumn="1" w:lastColumn="1" w:noHBand="0" w:noVBand="0"/>
      </w:tblPr>
      <w:tblGrid>
        <w:gridCol w:w="8522"/>
      </w:tblGrid>
      <w:tr w:rsidR="00C57821" w:rsidRPr="00E86F77" w:rsidTr="00C57821">
        <w:tc>
          <w:tcPr>
            <w:tcW w:w="8522" w:type="dxa"/>
            <w:shd w:val="clear" w:color="auto" w:fill="0C0C0C"/>
          </w:tcPr>
          <w:p w:rsidR="00C57821" w:rsidRPr="009D0B20" w:rsidRDefault="00C57821" w:rsidP="008C6BD8">
            <w:pPr>
              <w:numPr>
                <w:ilvl w:val="0"/>
                <w:numId w:val="42"/>
              </w:numPr>
              <w:rPr>
                <w:b/>
                <w:lang w:val="el-GR"/>
              </w:rPr>
            </w:pPr>
            <w:bookmarkStart w:id="54" w:name="_Toc452647251"/>
            <w:bookmarkStart w:id="55" w:name="_Toc501032248"/>
            <w:r w:rsidRPr="009D0B20">
              <w:rPr>
                <w:b/>
                <w:lang w:val="el-GR"/>
              </w:rPr>
              <w:t>ΕΝΣΩΜΑΤΩΣΗ ΟΡΙΖΟΝΤΙΩΝ ΠΟΛΙΤΙΚΩΝ ΑΠΟ ΤΗΝ ΠΡΑΞΗ</w:t>
            </w:r>
            <w:bookmarkEnd w:id="54"/>
            <w:bookmarkEnd w:id="55"/>
          </w:p>
        </w:tc>
      </w:tr>
    </w:tbl>
    <w:p w:rsidR="00C57821" w:rsidRPr="00C57821" w:rsidRDefault="00C57821" w:rsidP="00C57821">
      <w:pPr>
        <w:rPr>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48"/>
        <w:gridCol w:w="1574"/>
      </w:tblGrid>
      <w:tr w:rsidR="00C57821" w:rsidRPr="00C57821" w:rsidTr="00C57821">
        <w:tc>
          <w:tcPr>
            <w:tcW w:w="8522" w:type="dxa"/>
            <w:gridSpan w:val="2"/>
            <w:shd w:val="clear" w:color="auto" w:fill="E0E0E0"/>
          </w:tcPr>
          <w:p w:rsidR="00C57821" w:rsidRPr="009D0B20" w:rsidRDefault="00C57821" w:rsidP="00C57821">
            <w:pPr>
              <w:rPr>
                <w:b/>
              </w:rPr>
            </w:pPr>
            <w:bookmarkStart w:id="56" w:name="_Toc452647252"/>
            <w:r w:rsidRPr="009D0B20">
              <w:rPr>
                <w:b/>
                <w:lang w:val="el-GR"/>
              </w:rPr>
              <w:t>6.1</w:t>
            </w:r>
            <w:bookmarkStart w:id="57" w:name="_Toc422499885"/>
            <w:bookmarkStart w:id="58" w:name="_Toc442801914"/>
            <w:bookmarkStart w:id="59" w:name="_Toc442802009"/>
            <w:r w:rsidRPr="009D0B20">
              <w:rPr>
                <w:b/>
                <w:lang w:val="el-GR"/>
              </w:rPr>
              <w:t xml:space="preserve"> ΥΦΙΣΤΑΜΕΝΕΣ Ή ΔΗΜΙΟΥΡΓΟΥΜΕΝΕΣ ΥΠΟΔΟΜΕΣ (ΚΤΙΡΙΑΚΕΣ ΚΑΙ ΕΞΟΠΛΙΣΜΟΥ) ΔΙΕΥΚΟΛΥΝΣΗΣ – ΠΡΟΣΒΑΣΗΣ ΤΩΝ ΑΤΟΜΩΝ ΜΕ ΕΙΔΙΚΕΣ ΑΝΑΓΚΕΣ (</w:t>
            </w:r>
            <w:proofErr w:type="spellStart"/>
            <w:r w:rsidRPr="009D0B20">
              <w:rPr>
                <w:b/>
                <w:lang w:val="el-GR"/>
              </w:rPr>
              <w:t>ΑμεΑ</w:t>
            </w:r>
            <w:proofErr w:type="spellEnd"/>
            <w:r w:rsidRPr="009D0B20">
              <w:rPr>
                <w:b/>
                <w:lang w:val="el-GR"/>
              </w:rPr>
              <w:t>)</w:t>
            </w:r>
            <w:bookmarkEnd w:id="57"/>
            <w:bookmarkEnd w:id="58"/>
            <w:bookmarkEnd w:id="59"/>
            <w:r w:rsidRPr="009D0B20">
              <w:rPr>
                <w:b/>
                <w:lang w:val="el-GR"/>
              </w:rPr>
              <w:t xml:space="preserve">. </w:t>
            </w:r>
            <w:r w:rsidRPr="009D0B20">
              <w:rPr>
                <w:b/>
              </w:rPr>
              <w:t>ΣΥΜΠΛΗΡΩΝΕΤΑΙ ΓΙΑ ΚΑΘΕ ΔΙΚΑΙΟΥΧΟ ΦΟΡΕΑ</w:t>
            </w:r>
            <w:bookmarkEnd w:id="56"/>
          </w:p>
        </w:tc>
      </w:tr>
      <w:tr w:rsidR="00C57821" w:rsidRPr="00C57821" w:rsidTr="00C57821">
        <w:tc>
          <w:tcPr>
            <w:tcW w:w="6948" w:type="dxa"/>
            <w:shd w:val="clear" w:color="auto" w:fill="E0E0E0"/>
          </w:tcPr>
          <w:p w:rsidR="00C57821" w:rsidRPr="00C57821" w:rsidRDefault="00C57821" w:rsidP="00C57821">
            <w:pPr>
              <w:rPr>
                <w:lang w:val="el-GR"/>
              </w:rPr>
            </w:pPr>
            <w:r w:rsidRPr="00C57821">
              <w:rPr>
                <w:lang w:val="el-GR"/>
              </w:rPr>
              <w:t xml:space="preserve">Υπάρχουν υποδομές διευκόλυνσης (κτιριακές ή άλλες ανάλογα τι απαιτείται) πρόσβασης των </w:t>
            </w:r>
            <w:proofErr w:type="spellStart"/>
            <w:r w:rsidRPr="00C57821">
              <w:rPr>
                <w:lang w:val="el-GR"/>
              </w:rPr>
              <w:t>ΑμεΑ</w:t>
            </w:r>
            <w:proofErr w:type="spellEnd"/>
            <w:r w:rsidRPr="00C57821">
              <w:rPr>
                <w:lang w:val="el-GR"/>
              </w:rPr>
              <w:t>, ή εφόσον δεν υπάρχουν πρόκειται να δημιουργηθούν;</w:t>
            </w:r>
          </w:p>
        </w:tc>
        <w:tc>
          <w:tcPr>
            <w:tcW w:w="1574" w:type="dxa"/>
          </w:tcPr>
          <w:p w:rsidR="00C57821" w:rsidRPr="00C57821" w:rsidRDefault="00C57821" w:rsidP="00C57821">
            <w:r w:rsidRPr="00C57821">
              <w:t>NAI/OXI</w:t>
            </w:r>
          </w:p>
        </w:tc>
      </w:tr>
    </w:tbl>
    <w:p w:rsidR="00C57821" w:rsidRPr="00C57821" w:rsidRDefault="00C57821" w:rsidP="00C578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8522"/>
      </w:tblGrid>
      <w:tr w:rsidR="00C57821" w:rsidRPr="00E86F77" w:rsidTr="00C57821">
        <w:tc>
          <w:tcPr>
            <w:tcW w:w="8522" w:type="dxa"/>
            <w:shd w:val="clear" w:color="auto" w:fill="E0E0E0"/>
          </w:tcPr>
          <w:p w:rsidR="00C57821" w:rsidRPr="00C57821" w:rsidRDefault="00C57821" w:rsidP="00C57821">
            <w:pPr>
              <w:rPr>
                <w:lang w:val="el-GR"/>
              </w:rPr>
            </w:pPr>
            <w:r w:rsidRPr="00C57821">
              <w:rPr>
                <w:lang w:val="el-GR"/>
              </w:rPr>
              <w:t xml:space="preserve">ΕΙΔΟΣ ΥΦΙΣΤΑΜΕΝΗΣ ΥΠΟΔΟΜΗΣ </w:t>
            </w:r>
            <w:proofErr w:type="spellStart"/>
            <w:r w:rsidRPr="00C57821">
              <w:rPr>
                <w:lang w:val="el-GR"/>
              </w:rPr>
              <w:t>ΑμεΑ</w:t>
            </w:r>
            <w:proofErr w:type="spellEnd"/>
            <w:r w:rsidRPr="00C57821">
              <w:rPr>
                <w:lang w:val="el-GR"/>
              </w:rPr>
              <w:t xml:space="preserve"> ΠΟΥ ΔΙΑΘΕΤΕΙ Η ΕΠΙΧΕΙΡΗΣΗ Ή ΠΟΥ ΠΡΟΚΕΙΤΑΙ ΝΑ ΔΗΜΙΟΥΡΓΗΘΕΙ (Περιγραφή)</w:t>
            </w:r>
          </w:p>
        </w:tc>
      </w:tr>
      <w:tr w:rsidR="00C57821" w:rsidRPr="00E86F77" w:rsidTr="00C57821">
        <w:tc>
          <w:tcPr>
            <w:tcW w:w="8522" w:type="dxa"/>
            <w:shd w:val="clear" w:color="auto" w:fill="auto"/>
          </w:tcPr>
          <w:p w:rsidR="00C57821" w:rsidRPr="00C57821" w:rsidRDefault="00C57821" w:rsidP="00C57821">
            <w:pPr>
              <w:rPr>
                <w:lang w:val="el-GR"/>
              </w:rPr>
            </w:pPr>
          </w:p>
        </w:tc>
      </w:tr>
    </w:tbl>
    <w:p w:rsidR="00C57821" w:rsidRPr="00C57821" w:rsidRDefault="00C57821" w:rsidP="00C57821">
      <w:pPr>
        <w:rPr>
          <w:lang w:val="el-GR"/>
        </w:rPr>
      </w:pPr>
    </w:p>
    <w:tbl>
      <w:tblPr>
        <w:tblpPr w:leftFromText="180" w:rightFromText="180" w:vertAnchor="page" w:horzAnchor="margin" w:tblpY="24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5580"/>
        <w:gridCol w:w="1394"/>
      </w:tblGrid>
      <w:tr w:rsidR="00C57821" w:rsidRPr="00C57821" w:rsidTr="007E1645">
        <w:tc>
          <w:tcPr>
            <w:tcW w:w="7128" w:type="dxa"/>
            <w:gridSpan w:val="2"/>
            <w:shd w:val="clear" w:color="auto" w:fill="D9D9D9"/>
          </w:tcPr>
          <w:p w:rsidR="00C57821" w:rsidRPr="009D0B20" w:rsidRDefault="00C57821" w:rsidP="007E1645">
            <w:pPr>
              <w:rPr>
                <w:b/>
                <w:lang w:val="el-GR"/>
              </w:rPr>
            </w:pPr>
            <w:bookmarkStart w:id="60" w:name="_Toc452647253"/>
            <w:r w:rsidRPr="009D0B20">
              <w:rPr>
                <w:b/>
                <w:lang w:val="el-GR"/>
              </w:rPr>
              <w:t>6.2 Η ΠΡΑΞΗ ΣΥΝΕΚΤΙΜΑ ΚΑΙ ΠΡΟΑΣΠΙΖΕΙ ΤΗΝ ΑΡΧΗ ΤΗΣ ΙΣΟΤΗΤΑ ΜΕΤΑΞΥ ΑΝΡΩΝ ΚΑΙ ΓΥΝΑΙΚΩΝ;</w:t>
            </w:r>
            <w:bookmarkEnd w:id="60"/>
          </w:p>
        </w:tc>
        <w:tc>
          <w:tcPr>
            <w:tcW w:w="1394" w:type="dxa"/>
          </w:tcPr>
          <w:p w:rsidR="00C57821" w:rsidRPr="00C57821" w:rsidRDefault="00C57821" w:rsidP="007E1645">
            <w:r w:rsidRPr="00C57821">
              <w:t>ΝΑΙ/ΟΧΙ</w:t>
            </w:r>
          </w:p>
        </w:tc>
      </w:tr>
      <w:tr w:rsidR="00C57821" w:rsidRPr="00C57821" w:rsidTr="007E1645">
        <w:tc>
          <w:tcPr>
            <w:tcW w:w="1548" w:type="dxa"/>
            <w:shd w:val="clear" w:color="auto" w:fill="D9D9D9"/>
          </w:tcPr>
          <w:p w:rsidR="00C57821" w:rsidRPr="00C57821" w:rsidRDefault="00C57821" w:rsidP="007E1645">
            <w:proofErr w:type="spellStart"/>
            <w:r w:rsidRPr="00C57821">
              <w:t>Τεκμηρίωση</w:t>
            </w:r>
            <w:proofErr w:type="spellEnd"/>
          </w:p>
        </w:tc>
        <w:tc>
          <w:tcPr>
            <w:tcW w:w="6974" w:type="dxa"/>
            <w:gridSpan w:val="2"/>
          </w:tcPr>
          <w:p w:rsidR="00C57821" w:rsidRPr="00C57821" w:rsidRDefault="00C57821" w:rsidP="007E1645"/>
        </w:tc>
      </w:tr>
    </w:tbl>
    <w:p w:rsidR="00C57821" w:rsidRDefault="00C57821" w:rsidP="00C57821">
      <w:pPr>
        <w:rPr>
          <w:lang w:val="el-GR"/>
        </w:rPr>
      </w:pPr>
    </w:p>
    <w:p w:rsidR="007E1645" w:rsidRDefault="007E1645" w:rsidP="00C57821">
      <w:pPr>
        <w:rPr>
          <w:lang w:val="el-GR"/>
        </w:rPr>
      </w:pPr>
    </w:p>
    <w:p w:rsidR="007E1645" w:rsidRPr="007E1645" w:rsidRDefault="007E1645" w:rsidP="00C57821">
      <w:pPr>
        <w:rPr>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5580"/>
        <w:gridCol w:w="1394"/>
      </w:tblGrid>
      <w:tr w:rsidR="00C57821" w:rsidRPr="00C57821" w:rsidTr="00C57821">
        <w:tc>
          <w:tcPr>
            <w:tcW w:w="7128" w:type="dxa"/>
            <w:gridSpan w:val="2"/>
            <w:shd w:val="clear" w:color="auto" w:fill="D9D9D9"/>
          </w:tcPr>
          <w:p w:rsidR="00C57821" w:rsidRPr="009D0B20" w:rsidRDefault="00C57821" w:rsidP="00C57821">
            <w:pPr>
              <w:rPr>
                <w:b/>
                <w:lang w:val="el-GR"/>
              </w:rPr>
            </w:pPr>
            <w:bookmarkStart w:id="61" w:name="_Toc452647254"/>
            <w:r w:rsidRPr="009D0B20">
              <w:rPr>
                <w:b/>
                <w:lang w:val="el-GR"/>
              </w:rPr>
              <w:t>6.3 Η ΠΡΑΞΗ ΑΠΟΤΡΕΠΕΙ ΚΑΘΕ ΔΙΑΚΡΙΣΗ ΛΟΓΩ ΦΥΛΟΥ, ΦΥΛΗΣ, ΕΘΝΟΤΙΚΗΣ ΚΑΤΑΓΩΓΗΣ, ΘΡΗΣΚΕΙΑΣ, ΠΕΠΟΙΘΗΣΕΩΝ, ΑΝΑΠΗΡΙΑΣ, ΗΛΙΚΙΑΣ, ΓΕΝΕΤΗΣΙΟΥ ΠΡΟΣΑΝΑΤΟΛΙΣΜΟΥ;</w:t>
            </w:r>
            <w:bookmarkEnd w:id="61"/>
          </w:p>
        </w:tc>
        <w:tc>
          <w:tcPr>
            <w:tcW w:w="1394" w:type="dxa"/>
          </w:tcPr>
          <w:p w:rsidR="00C57821" w:rsidRPr="00C57821" w:rsidRDefault="00C57821" w:rsidP="00C57821">
            <w:r w:rsidRPr="00C57821">
              <w:t>ΝΑΙ/ΟΧΙ</w:t>
            </w:r>
          </w:p>
        </w:tc>
      </w:tr>
      <w:tr w:rsidR="00C57821" w:rsidRPr="00C57821" w:rsidTr="00C57821">
        <w:tc>
          <w:tcPr>
            <w:tcW w:w="1548" w:type="dxa"/>
            <w:shd w:val="clear" w:color="auto" w:fill="D9D9D9"/>
          </w:tcPr>
          <w:p w:rsidR="00C57821" w:rsidRPr="00C57821" w:rsidRDefault="00C57821" w:rsidP="00C57821">
            <w:proofErr w:type="spellStart"/>
            <w:r w:rsidRPr="00C57821">
              <w:t>Τεκμηρίωση</w:t>
            </w:r>
            <w:proofErr w:type="spellEnd"/>
          </w:p>
        </w:tc>
        <w:tc>
          <w:tcPr>
            <w:tcW w:w="6974" w:type="dxa"/>
            <w:gridSpan w:val="2"/>
          </w:tcPr>
          <w:p w:rsidR="00C57821" w:rsidRPr="00C57821" w:rsidRDefault="00C57821" w:rsidP="00C57821"/>
        </w:tc>
      </w:tr>
    </w:tbl>
    <w:p w:rsidR="00C57821" w:rsidRPr="00C57821" w:rsidRDefault="00C57821" w:rsidP="00C578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5580"/>
        <w:gridCol w:w="1394"/>
      </w:tblGrid>
      <w:tr w:rsidR="00C57821" w:rsidRPr="00C57821" w:rsidTr="00C57821">
        <w:tc>
          <w:tcPr>
            <w:tcW w:w="7128" w:type="dxa"/>
            <w:gridSpan w:val="2"/>
            <w:shd w:val="clear" w:color="auto" w:fill="D9D9D9"/>
          </w:tcPr>
          <w:p w:rsidR="00C57821" w:rsidRPr="009D0B20" w:rsidRDefault="00C57821" w:rsidP="00C57821">
            <w:pPr>
              <w:rPr>
                <w:b/>
                <w:lang w:val="el-GR"/>
              </w:rPr>
            </w:pPr>
            <w:bookmarkStart w:id="62" w:name="_Toc452647255"/>
            <w:r w:rsidRPr="009D0B20">
              <w:rPr>
                <w:b/>
                <w:lang w:val="el-GR"/>
              </w:rPr>
              <w:t>6.4 Η ΠΡΑΞΗ ΣΕΒΕΤΑΙ ΤΗΝ ΑΡΧΗ ΤΗΣ ΑΕΙΦΟΡΟΥ ΑΝΑΠΤΥΞΗΣ ΚΑΙ ΔΙΑΣΦΑΛΙΖΕΙ ΤΗΝ ΠΡΟΩΘΗΣΗ ΤΩΝ ΑΠΑΙΤΗΣΕΩΝ ΠΕΡΙΒΑΛΛΟΝΤΙΚΗΣ ΠΡΟΣΤΑΣΙΑΣ, ΑΠΟΔΟΣΗΣ ΠΟΡΩΝ, ΜΕΤΡΙΑΣΜΟΥ ΚΛΙΜΑΤΙΚΗΣ ΑΛΛΑΓΗΣ ΚΑΙ ΠΡΟΣΤΑΣΙΑΣ ΒΙΟΠΟΙΚΙΛΟΤΗΤΑΣ, ΟΠΟΥ ΕΦΑΡΜΟΖΕΤΑΙ;</w:t>
            </w:r>
            <w:bookmarkEnd w:id="62"/>
          </w:p>
        </w:tc>
        <w:tc>
          <w:tcPr>
            <w:tcW w:w="1394" w:type="dxa"/>
          </w:tcPr>
          <w:p w:rsidR="00C57821" w:rsidRPr="00C57821" w:rsidRDefault="00C57821" w:rsidP="00C57821">
            <w:r w:rsidRPr="00C57821">
              <w:t>ΝΑΙ/ΟΧΙ</w:t>
            </w:r>
          </w:p>
        </w:tc>
      </w:tr>
      <w:tr w:rsidR="00C57821" w:rsidRPr="00C57821" w:rsidTr="00C57821">
        <w:tc>
          <w:tcPr>
            <w:tcW w:w="1548" w:type="dxa"/>
            <w:shd w:val="clear" w:color="auto" w:fill="D9D9D9"/>
          </w:tcPr>
          <w:p w:rsidR="00C57821" w:rsidRPr="00C57821" w:rsidRDefault="00C57821" w:rsidP="00C57821">
            <w:proofErr w:type="spellStart"/>
            <w:r w:rsidRPr="00C57821">
              <w:t>Τεκμηρίωση</w:t>
            </w:r>
            <w:proofErr w:type="spellEnd"/>
          </w:p>
        </w:tc>
        <w:tc>
          <w:tcPr>
            <w:tcW w:w="6974" w:type="dxa"/>
            <w:gridSpan w:val="2"/>
          </w:tcPr>
          <w:p w:rsidR="00C57821" w:rsidRPr="00C57821" w:rsidRDefault="00C57821" w:rsidP="00C57821"/>
        </w:tc>
      </w:tr>
    </w:tbl>
    <w:p w:rsidR="00C57821" w:rsidRPr="00C57821" w:rsidRDefault="00C57821" w:rsidP="00C57821"/>
    <w:tbl>
      <w:tblPr>
        <w:tblW w:w="0" w:type="auto"/>
        <w:tblLook w:val="01E0" w:firstRow="1" w:lastRow="1" w:firstColumn="1" w:lastColumn="1" w:noHBand="0" w:noVBand="0"/>
      </w:tblPr>
      <w:tblGrid>
        <w:gridCol w:w="8528"/>
      </w:tblGrid>
      <w:tr w:rsidR="00C57821" w:rsidRPr="00E86F77" w:rsidTr="00C57821">
        <w:tc>
          <w:tcPr>
            <w:tcW w:w="0" w:type="auto"/>
            <w:shd w:val="clear" w:color="auto" w:fill="0C0C0C"/>
          </w:tcPr>
          <w:p w:rsidR="00C57821" w:rsidRPr="009D0B20" w:rsidRDefault="00C57821" w:rsidP="008C6BD8">
            <w:pPr>
              <w:numPr>
                <w:ilvl w:val="0"/>
                <w:numId w:val="42"/>
              </w:numPr>
              <w:rPr>
                <w:b/>
                <w:lang w:val="el-GR"/>
              </w:rPr>
            </w:pPr>
            <w:bookmarkStart w:id="63" w:name="_Toc452647258"/>
            <w:bookmarkStart w:id="64" w:name="_Toc501032249"/>
            <w:r w:rsidRPr="009D0B20">
              <w:rPr>
                <w:b/>
                <w:lang w:val="el-GR"/>
              </w:rPr>
              <w:t>ΔΕΙΚΤΕΣ ΑΞΙΟΛΟΓΗΣΗΣ – ΑΠΟΤΙΜΗΣΗΣ ΤΟΥ ΕΡΓΟΥ – ΣΥΜΒΟΛΗ ΣΤΗΝ ΕΠΙΤΕΥΞΗ ΤΩΝ ΓΕΝΙΚΟΤΕΡΩΝ ΣΤΟΧΩΝ ΤΩΝ ΔΡΑΣΕΩΝ</w:t>
            </w:r>
            <w:bookmarkEnd w:id="63"/>
            <w:bookmarkEnd w:id="64"/>
          </w:p>
        </w:tc>
      </w:tr>
    </w:tbl>
    <w:p w:rsidR="00C57821" w:rsidRPr="00C57821" w:rsidRDefault="00C57821" w:rsidP="00C57821">
      <w:pPr>
        <w:rPr>
          <w:lang w:val="el-GR"/>
        </w:rPr>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5"/>
        <w:gridCol w:w="1265"/>
        <w:gridCol w:w="3107"/>
        <w:gridCol w:w="1417"/>
        <w:gridCol w:w="1701"/>
      </w:tblGrid>
      <w:tr w:rsidR="00C57821" w:rsidRPr="00C57821" w:rsidTr="00C57821">
        <w:tc>
          <w:tcPr>
            <w:tcW w:w="1265" w:type="dxa"/>
            <w:shd w:val="clear" w:color="auto" w:fill="D9D9D9"/>
          </w:tcPr>
          <w:p w:rsidR="00C57821" w:rsidRPr="009D0B20" w:rsidRDefault="009D0B20" w:rsidP="00C57821">
            <w:pPr>
              <w:rPr>
                <w:b/>
              </w:rPr>
            </w:pPr>
            <w:r w:rsidRPr="009D0B20">
              <w:rPr>
                <w:b/>
                <w:lang w:val="el-GR"/>
              </w:rPr>
              <w:t>7</w:t>
            </w:r>
            <w:r w:rsidR="00C57821" w:rsidRPr="009D0B20">
              <w:rPr>
                <w:b/>
              </w:rPr>
              <w:t>.1 ΕΙΔΟΣ ΔΕΙΚΤΗ</w:t>
            </w:r>
          </w:p>
        </w:tc>
        <w:tc>
          <w:tcPr>
            <w:tcW w:w="1265" w:type="dxa"/>
            <w:shd w:val="clear" w:color="auto" w:fill="D9D9D9"/>
          </w:tcPr>
          <w:p w:rsidR="00C57821" w:rsidRPr="009D0B20" w:rsidRDefault="009D0B20" w:rsidP="00C57821">
            <w:pPr>
              <w:rPr>
                <w:rFonts w:eastAsia="Calibri"/>
                <w:b/>
              </w:rPr>
            </w:pPr>
            <w:r w:rsidRPr="009D0B20">
              <w:rPr>
                <w:b/>
                <w:lang w:val="el-GR"/>
              </w:rPr>
              <w:t>7</w:t>
            </w:r>
            <w:r w:rsidR="00C57821" w:rsidRPr="009D0B20">
              <w:rPr>
                <w:b/>
              </w:rPr>
              <w:t>.2 ΚΩΔ. ΔΕΙΚΤΗ</w:t>
            </w:r>
          </w:p>
        </w:tc>
        <w:tc>
          <w:tcPr>
            <w:tcW w:w="3107" w:type="dxa"/>
            <w:shd w:val="clear" w:color="auto" w:fill="D9D9D9"/>
          </w:tcPr>
          <w:p w:rsidR="00C57821" w:rsidRPr="009D0B20" w:rsidRDefault="009D0B20" w:rsidP="00C57821">
            <w:pPr>
              <w:rPr>
                <w:rFonts w:eastAsia="Calibri"/>
                <w:b/>
              </w:rPr>
            </w:pPr>
            <w:r w:rsidRPr="009D0B20">
              <w:rPr>
                <w:b/>
                <w:lang w:val="el-GR"/>
              </w:rPr>
              <w:t>7</w:t>
            </w:r>
            <w:r w:rsidR="00C57821" w:rsidRPr="009D0B20">
              <w:rPr>
                <w:b/>
              </w:rPr>
              <w:t>.3 ΔΕΙΚΤΗΣ</w:t>
            </w:r>
          </w:p>
        </w:tc>
        <w:tc>
          <w:tcPr>
            <w:tcW w:w="1417" w:type="dxa"/>
            <w:shd w:val="clear" w:color="auto" w:fill="D9D9D9"/>
          </w:tcPr>
          <w:p w:rsidR="00C57821" w:rsidRPr="009D0B20" w:rsidRDefault="009D0B20" w:rsidP="00C57821">
            <w:pPr>
              <w:rPr>
                <w:rFonts w:eastAsia="Calibri"/>
                <w:b/>
              </w:rPr>
            </w:pPr>
            <w:r w:rsidRPr="009D0B20">
              <w:rPr>
                <w:b/>
                <w:lang w:val="el-GR"/>
              </w:rPr>
              <w:t>7</w:t>
            </w:r>
            <w:r w:rsidR="00C57821" w:rsidRPr="009D0B20">
              <w:rPr>
                <w:b/>
              </w:rPr>
              <w:t>.4 ΜΟΝΑΔΑ ΜΕΤΡΗΣΗΣ</w:t>
            </w:r>
          </w:p>
        </w:tc>
        <w:tc>
          <w:tcPr>
            <w:tcW w:w="1701" w:type="dxa"/>
            <w:shd w:val="clear" w:color="auto" w:fill="D9D9D9"/>
          </w:tcPr>
          <w:p w:rsidR="00C57821" w:rsidRPr="009D0B20" w:rsidRDefault="009D0B20" w:rsidP="00C57821">
            <w:pPr>
              <w:rPr>
                <w:b/>
              </w:rPr>
            </w:pPr>
            <w:r w:rsidRPr="009D0B20">
              <w:rPr>
                <w:b/>
                <w:lang w:val="el-GR"/>
              </w:rPr>
              <w:t>7</w:t>
            </w:r>
            <w:r w:rsidR="00C57821" w:rsidRPr="009D0B20">
              <w:rPr>
                <w:b/>
              </w:rPr>
              <w:t>.5 ΤΙΜΗ ΣΤΟΧΟΣ</w:t>
            </w:r>
          </w:p>
        </w:tc>
      </w:tr>
      <w:tr w:rsidR="00C57821" w:rsidRPr="00E86F77" w:rsidTr="00C57821">
        <w:trPr>
          <w:trHeight w:val="1014"/>
        </w:trPr>
        <w:tc>
          <w:tcPr>
            <w:tcW w:w="1265" w:type="dxa"/>
            <w:vAlign w:val="center"/>
          </w:tcPr>
          <w:p w:rsidR="00C57821" w:rsidRPr="00C57821" w:rsidRDefault="00C57821" w:rsidP="00C57821">
            <w:pPr>
              <w:rPr>
                <w:rFonts w:eastAsia="Calibri"/>
              </w:rPr>
            </w:pPr>
            <w:proofErr w:type="spellStart"/>
            <w:r w:rsidRPr="00C57821">
              <w:t>Δείκτης</w:t>
            </w:r>
            <w:proofErr w:type="spellEnd"/>
            <w:r w:rsidRPr="00C57821">
              <w:t xml:space="preserve"> απ</w:t>
            </w:r>
            <w:proofErr w:type="spellStart"/>
            <w:r w:rsidRPr="00C57821">
              <w:t>οτελέσμ</w:t>
            </w:r>
            <w:proofErr w:type="spellEnd"/>
            <w:r w:rsidRPr="00C57821">
              <w:t>ατος</w:t>
            </w:r>
          </w:p>
        </w:tc>
        <w:tc>
          <w:tcPr>
            <w:tcW w:w="1265" w:type="dxa"/>
            <w:shd w:val="clear" w:color="auto" w:fill="auto"/>
            <w:vAlign w:val="center"/>
          </w:tcPr>
          <w:p w:rsidR="00C57821" w:rsidRPr="00C57821" w:rsidRDefault="00C57821" w:rsidP="00C57821">
            <w:r w:rsidRPr="00C57821">
              <w:t>Τ3231</w:t>
            </w:r>
          </w:p>
          <w:p w:rsidR="00C57821" w:rsidRPr="00C57821" w:rsidRDefault="00C57821" w:rsidP="00C57821"/>
        </w:tc>
        <w:tc>
          <w:tcPr>
            <w:tcW w:w="3107" w:type="dxa"/>
            <w:shd w:val="clear" w:color="auto" w:fill="auto"/>
            <w:vAlign w:val="center"/>
          </w:tcPr>
          <w:p w:rsidR="00C57821" w:rsidRPr="00C57821" w:rsidRDefault="00C57821" w:rsidP="00C57821">
            <w:pPr>
              <w:rPr>
                <w:rFonts w:eastAsia="Calibri"/>
                <w:lang w:val="el-GR"/>
              </w:rPr>
            </w:pPr>
            <w:r w:rsidRPr="00C57821">
              <w:rPr>
                <w:lang w:val="el-GR"/>
              </w:rPr>
              <w:t xml:space="preserve">Αύξηση του αριθμού των συνεργαζόμενων επιχειρήσεων υψηλής προστιθέμενης αξίας σε </w:t>
            </w:r>
            <w:r w:rsidRPr="00C57821">
              <w:t>cluster</w:t>
            </w:r>
            <w:r w:rsidRPr="00C57821">
              <w:rPr>
                <w:lang w:val="el-GR"/>
              </w:rPr>
              <w:t xml:space="preserve"> – θερμοκοιτίδες </w:t>
            </w:r>
          </w:p>
          <w:p w:rsidR="00C57821" w:rsidRPr="00C57821" w:rsidRDefault="00C57821" w:rsidP="00C57821">
            <w:pPr>
              <w:rPr>
                <w:rFonts w:eastAsia="Calibri"/>
                <w:lang w:val="el-GR"/>
              </w:rPr>
            </w:pPr>
          </w:p>
        </w:tc>
        <w:tc>
          <w:tcPr>
            <w:tcW w:w="1417" w:type="dxa"/>
            <w:shd w:val="clear" w:color="auto" w:fill="auto"/>
            <w:vAlign w:val="center"/>
          </w:tcPr>
          <w:p w:rsidR="00C57821" w:rsidRPr="00C57821" w:rsidRDefault="00C57821" w:rsidP="00C57821">
            <w:pPr>
              <w:rPr>
                <w:rFonts w:eastAsia="Calibri"/>
                <w:lang w:val="el-GR"/>
              </w:rPr>
            </w:pPr>
          </w:p>
        </w:tc>
        <w:tc>
          <w:tcPr>
            <w:tcW w:w="1701" w:type="dxa"/>
            <w:vAlign w:val="center"/>
          </w:tcPr>
          <w:p w:rsidR="00C57821" w:rsidRPr="00C57821" w:rsidRDefault="00C57821" w:rsidP="00C57821">
            <w:pPr>
              <w:rPr>
                <w:rFonts w:eastAsia="Calibri"/>
                <w:lang w:val="el-GR"/>
              </w:rPr>
            </w:pPr>
          </w:p>
        </w:tc>
      </w:tr>
      <w:tr w:rsidR="00756147" w:rsidRPr="00C57821" w:rsidTr="00C57821">
        <w:tc>
          <w:tcPr>
            <w:tcW w:w="1265" w:type="dxa"/>
            <w:vMerge w:val="restart"/>
            <w:vAlign w:val="center"/>
          </w:tcPr>
          <w:p w:rsidR="00756147" w:rsidRPr="00C57821" w:rsidRDefault="00756147" w:rsidP="00C57821">
            <w:proofErr w:type="spellStart"/>
            <w:r w:rsidRPr="00C57821">
              <w:t>Δείκτες</w:t>
            </w:r>
            <w:proofErr w:type="spellEnd"/>
            <w:r w:rsidRPr="00C57821">
              <w:t xml:space="preserve"> </w:t>
            </w:r>
            <w:proofErr w:type="spellStart"/>
            <w:r w:rsidRPr="00C57821">
              <w:t>εκροών</w:t>
            </w:r>
            <w:proofErr w:type="spellEnd"/>
            <w:r w:rsidRPr="00C57821">
              <w:t xml:space="preserve"> </w:t>
            </w:r>
          </w:p>
        </w:tc>
        <w:tc>
          <w:tcPr>
            <w:tcW w:w="1265" w:type="dxa"/>
            <w:shd w:val="clear" w:color="auto" w:fill="auto"/>
            <w:vAlign w:val="center"/>
          </w:tcPr>
          <w:p w:rsidR="00756147" w:rsidRPr="00C57821" w:rsidRDefault="00756147" w:rsidP="00C57821">
            <w:r w:rsidRPr="00C57821">
              <w:t>CO01</w:t>
            </w:r>
          </w:p>
        </w:tc>
        <w:tc>
          <w:tcPr>
            <w:tcW w:w="3107" w:type="dxa"/>
            <w:shd w:val="clear" w:color="auto" w:fill="auto"/>
            <w:vAlign w:val="center"/>
          </w:tcPr>
          <w:p w:rsidR="00756147" w:rsidRPr="00C57821" w:rsidRDefault="00756147" w:rsidP="00C57821">
            <w:pPr>
              <w:rPr>
                <w:rFonts w:eastAsia="Calibri"/>
              </w:rPr>
            </w:pPr>
            <w:proofErr w:type="spellStart"/>
            <w:r w:rsidRPr="00C57821">
              <w:t>Αριθμός</w:t>
            </w:r>
            <w:proofErr w:type="spellEnd"/>
            <w:r w:rsidRPr="00C57821">
              <w:t xml:space="preserve"> επ</w:t>
            </w:r>
            <w:proofErr w:type="spellStart"/>
            <w:r w:rsidRPr="00C57821">
              <w:t>ιχειρήσεων</w:t>
            </w:r>
            <w:proofErr w:type="spellEnd"/>
            <w:r w:rsidRPr="00C57821">
              <w:t xml:space="preserve"> π</w:t>
            </w:r>
            <w:proofErr w:type="spellStart"/>
            <w:r w:rsidRPr="00C57821">
              <w:t>ου</w:t>
            </w:r>
            <w:proofErr w:type="spellEnd"/>
            <w:r w:rsidRPr="00C57821">
              <w:t xml:space="preserve"> </w:t>
            </w:r>
            <w:proofErr w:type="spellStart"/>
            <w:r w:rsidRPr="00C57821">
              <w:t>ενισχύοντ</w:t>
            </w:r>
            <w:proofErr w:type="spellEnd"/>
            <w:r w:rsidRPr="00C57821">
              <w:t>αι</w:t>
            </w:r>
          </w:p>
        </w:tc>
        <w:tc>
          <w:tcPr>
            <w:tcW w:w="1417" w:type="dxa"/>
            <w:shd w:val="clear" w:color="auto" w:fill="auto"/>
            <w:vAlign w:val="center"/>
          </w:tcPr>
          <w:p w:rsidR="00756147" w:rsidRPr="00C57821" w:rsidRDefault="00756147" w:rsidP="00C57821">
            <w:pPr>
              <w:rPr>
                <w:rFonts w:eastAsia="Calibri"/>
              </w:rPr>
            </w:pPr>
          </w:p>
        </w:tc>
        <w:tc>
          <w:tcPr>
            <w:tcW w:w="1701" w:type="dxa"/>
            <w:vAlign w:val="center"/>
          </w:tcPr>
          <w:p w:rsidR="00756147" w:rsidRPr="00C57821" w:rsidRDefault="00756147" w:rsidP="00C57821">
            <w:pPr>
              <w:rPr>
                <w:rFonts w:eastAsia="Calibri"/>
              </w:rPr>
            </w:pPr>
          </w:p>
        </w:tc>
      </w:tr>
      <w:tr w:rsidR="00756147" w:rsidRPr="00E86F77" w:rsidTr="00C57821">
        <w:trPr>
          <w:trHeight w:val="874"/>
        </w:trPr>
        <w:tc>
          <w:tcPr>
            <w:tcW w:w="1265" w:type="dxa"/>
            <w:vMerge/>
            <w:vAlign w:val="center"/>
          </w:tcPr>
          <w:p w:rsidR="00756147" w:rsidRPr="00C57821" w:rsidRDefault="00756147" w:rsidP="00C57821"/>
        </w:tc>
        <w:tc>
          <w:tcPr>
            <w:tcW w:w="1265" w:type="dxa"/>
            <w:shd w:val="clear" w:color="auto" w:fill="auto"/>
            <w:vAlign w:val="center"/>
          </w:tcPr>
          <w:p w:rsidR="00756147" w:rsidRPr="00C57821" w:rsidRDefault="00756147" w:rsidP="00C57821">
            <w:r w:rsidRPr="00C57821">
              <w:t>CO04:</w:t>
            </w:r>
          </w:p>
        </w:tc>
        <w:tc>
          <w:tcPr>
            <w:tcW w:w="3107" w:type="dxa"/>
            <w:shd w:val="clear" w:color="auto" w:fill="auto"/>
            <w:vAlign w:val="center"/>
          </w:tcPr>
          <w:p w:rsidR="00756147" w:rsidRPr="00C57821" w:rsidRDefault="00756147" w:rsidP="00C57821">
            <w:pPr>
              <w:rPr>
                <w:lang w:val="el-GR"/>
              </w:rPr>
            </w:pPr>
            <w:r w:rsidRPr="00C57821">
              <w:rPr>
                <w:lang w:val="el-GR"/>
              </w:rPr>
              <w:t>Αριθμός επιχειρήσεων που λαμβάνουν μη οικονομική στήριξη</w:t>
            </w:r>
          </w:p>
          <w:p w:rsidR="00756147" w:rsidRPr="00C57821" w:rsidRDefault="00756147" w:rsidP="00C57821">
            <w:pPr>
              <w:rPr>
                <w:rFonts w:eastAsia="Calibri"/>
                <w:lang w:val="el-GR"/>
              </w:rPr>
            </w:pPr>
          </w:p>
        </w:tc>
        <w:tc>
          <w:tcPr>
            <w:tcW w:w="1417" w:type="dxa"/>
            <w:shd w:val="clear" w:color="auto" w:fill="auto"/>
            <w:vAlign w:val="center"/>
          </w:tcPr>
          <w:p w:rsidR="00756147" w:rsidRPr="00C57821" w:rsidRDefault="00756147" w:rsidP="00C57821">
            <w:pPr>
              <w:rPr>
                <w:rFonts w:eastAsia="Calibri"/>
                <w:lang w:val="el-GR"/>
              </w:rPr>
            </w:pPr>
          </w:p>
        </w:tc>
        <w:tc>
          <w:tcPr>
            <w:tcW w:w="1701" w:type="dxa"/>
            <w:vAlign w:val="center"/>
          </w:tcPr>
          <w:p w:rsidR="00756147" w:rsidRPr="00C57821" w:rsidRDefault="00756147" w:rsidP="00C57821">
            <w:pPr>
              <w:rPr>
                <w:rFonts w:eastAsia="Calibri"/>
                <w:lang w:val="el-GR"/>
              </w:rPr>
            </w:pPr>
          </w:p>
        </w:tc>
      </w:tr>
      <w:tr w:rsidR="00756147" w:rsidRPr="00E86F77" w:rsidTr="00C57821">
        <w:trPr>
          <w:trHeight w:val="874"/>
        </w:trPr>
        <w:tc>
          <w:tcPr>
            <w:tcW w:w="1265" w:type="dxa"/>
            <w:vMerge/>
            <w:vAlign w:val="center"/>
          </w:tcPr>
          <w:p w:rsidR="00756147" w:rsidRPr="000C1CC7" w:rsidRDefault="00756147" w:rsidP="00C57821">
            <w:pPr>
              <w:rPr>
                <w:lang w:val="el-GR"/>
              </w:rPr>
            </w:pPr>
          </w:p>
        </w:tc>
        <w:tc>
          <w:tcPr>
            <w:tcW w:w="1265" w:type="dxa"/>
            <w:shd w:val="clear" w:color="auto" w:fill="auto"/>
            <w:vAlign w:val="center"/>
          </w:tcPr>
          <w:p w:rsidR="00756147" w:rsidRPr="00756147" w:rsidRDefault="00756147" w:rsidP="00C57821">
            <w:pPr>
              <w:rPr>
                <w:lang w:val="el-GR"/>
              </w:rPr>
            </w:pPr>
            <w:r>
              <w:rPr>
                <w:lang w:val="en-US"/>
              </w:rPr>
              <w:t>CO06</w:t>
            </w:r>
            <w:r>
              <w:rPr>
                <w:lang w:val="el-GR"/>
              </w:rPr>
              <w:t>:</w:t>
            </w:r>
          </w:p>
        </w:tc>
        <w:tc>
          <w:tcPr>
            <w:tcW w:w="3107" w:type="dxa"/>
            <w:shd w:val="clear" w:color="auto" w:fill="auto"/>
            <w:vAlign w:val="center"/>
          </w:tcPr>
          <w:p w:rsidR="00756147" w:rsidRPr="00C57821" w:rsidRDefault="00756147" w:rsidP="00C57821">
            <w:pPr>
              <w:rPr>
                <w:lang w:val="el-GR"/>
              </w:rPr>
            </w:pPr>
            <w:r>
              <w:rPr>
                <w:lang w:val="el-GR"/>
              </w:rPr>
              <w:t>Ιδιωτικές επενδύσεις που συνδυάζονται με δημόσια στήριξη</w:t>
            </w:r>
          </w:p>
        </w:tc>
        <w:tc>
          <w:tcPr>
            <w:tcW w:w="1417" w:type="dxa"/>
            <w:shd w:val="clear" w:color="auto" w:fill="auto"/>
            <w:vAlign w:val="center"/>
          </w:tcPr>
          <w:p w:rsidR="00756147" w:rsidRPr="00C57821" w:rsidRDefault="00756147" w:rsidP="00C57821">
            <w:pPr>
              <w:rPr>
                <w:rFonts w:eastAsia="Calibri"/>
                <w:lang w:val="el-GR"/>
              </w:rPr>
            </w:pPr>
          </w:p>
        </w:tc>
        <w:tc>
          <w:tcPr>
            <w:tcW w:w="1701" w:type="dxa"/>
            <w:vAlign w:val="center"/>
          </w:tcPr>
          <w:p w:rsidR="00756147" w:rsidRPr="00C57821" w:rsidRDefault="00756147" w:rsidP="00C57821">
            <w:pPr>
              <w:rPr>
                <w:rFonts w:eastAsia="Calibri"/>
                <w:lang w:val="el-GR"/>
              </w:rPr>
            </w:pPr>
          </w:p>
        </w:tc>
      </w:tr>
    </w:tbl>
    <w:p w:rsidR="00C57821" w:rsidRPr="00C57821" w:rsidRDefault="00C57821" w:rsidP="00C57821">
      <w:pPr>
        <w:rPr>
          <w:lang w:val="el-GR"/>
        </w:rPr>
      </w:pPr>
    </w:p>
    <w:p w:rsidR="007E1645" w:rsidRDefault="007E1645" w:rsidP="00C57821">
      <w:pPr>
        <w:rPr>
          <w:lang w:val="el-GR"/>
        </w:rPr>
      </w:pPr>
    </w:p>
    <w:p w:rsidR="00C57821" w:rsidRPr="00C57821" w:rsidRDefault="00C57821" w:rsidP="00C57821">
      <w:pPr>
        <w:rPr>
          <w:lang w:val="el-GR"/>
        </w:rPr>
      </w:pPr>
      <w:r w:rsidRPr="00C57821">
        <w:rPr>
          <w:lang w:val="el-GR"/>
        </w:rPr>
        <w:t>Οι ανωτέρω δείκτες θα ελέγχονται τόσο κατά τη διάρκεια υλοποίησης εκάστου έργου όσο και μετά την ολοκλήρωσή του.</w:t>
      </w:r>
    </w:p>
    <w:p w:rsidR="00C57821" w:rsidRPr="00C57821" w:rsidRDefault="00C57821" w:rsidP="00C57821">
      <w:pPr>
        <w:rPr>
          <w:rFonts w:eastAsia="Calibri"/>
          <w:lang w:val="el-GR"/>
        </w:rPr>
      </w:pPr>
    </w:p>
    <w:p w:rsidR="00C57821" w:rsidRPr="00597DCC" w:rsidRDefault="00C57821" w:rsidP="00C57821">
      <w:pPr>
        <w:rPr>
          <w:rFonts w:eastAsia="Calibri"/>
          <w:lang w:val="el-GR"/>
        </w:rPr>
      </w:pPr>
      <w:r w:rsidRPr="00597DCC">
        <w:rPr>
          <w:rFonts w:eastAsia="Calibri"/>
          <w:lang w:val="el-GR"/>
        </w:rPr>
        <w:t>Αποδοχή Όρων και Προϋποθέσεων</w:t>
      </w:r>
    </w:p>
    <w:p w:rsidR="00C57821" w:rsidRPr="00597DCC" w:rsidRDefault="00C57821" w:rsidP="00C57821">
      <w:pPr>
        <w:rPr>
          <w:rFonts w:eastAsia="Calibri"/>
          <w:lang w:val="el-GR"/>
        </w:rPr>
      </w:pPr>
    </w:p>
    <w:p w:rsidR="00C57821" w:rsidRPr="00C57821" w:rsidRDefault="00C57821" w:rsidP="00C57821">
      <w:pPr>
        <w:rPr>
          <w:rFonts w:eastAsia="Calibri"/>
          <w:lang w:val="el-GR"/>
        </w:rPr>
      </w:pPr>
      <w:r w:rsidRPr="00C57821">
        <w:rPr>
          <w:lang w:val="el-GR"/>
        </w:rPr>
        <w:t>Ο δικαιούχος αποδέχεται ότι θ</w:t>
      </w:r>
      <w:r w:rsidRPr="00C57821">
        <w:rPr>
          <w:rFonts w:eastAsia="Calibri"/>
          <w:lang w:val="el-GR"/>
        </w:rPr>
        <w:t xml:space="preserve">α τηρηθούν όλοι οι εθνικοί και </w:t>
      </w:r>
      <w:proofErr w:type="spellStart"/>
      <w:r w:rsidRPr="00C57821">
        <w:rPr>
          <w:rFonts w:eastAsia="Calibri"/>
          <w:lang w:val="el-GR"/>
        </w:rPr>
        <w:t>ενωσιακοί</w:t>
      </w:r>
      <w:proofErr w:type="spellEnd"/>
      <w:r w:rsidRPr="00C57821">
        <w:rPr>
          <w:rFonts w:eastAsia="Calibri"/>
          <w:lang w:val="el-GR"/>
        </w:rPr>
        <w:t xml:space="preserve"> κανόνες και οι </w:t>
      </w:r>
      <w:proofErr w:type="spellStart"/>
      <w:r w:rsidRPr="00C57821">
        <w:rPr>
          <w:rFonts w:eastAsia="Calibri"/>
          <w:lang w:val="el-GR"/>
        </w:rPr>
        <w:t>κατευθυν</w:t>
      </w:r>
      <w:proofErr w:type="spellEnd"/>
      <w:r w:rsidRPr="00C57821">
        <w:rPr>
          <w:rFonts w:eastAsia="Calibri"/>
          <w:lang w:val="el-GR"/>
        </w:rPr>
        <w:t xml:space="preserve"> </w:t>
      </w:r>
      <w:proofErr w:type="spellStart"/>
      <w:r w:rsidRPr="00C57821">
        <w:rPr>
          <w:rFonts w:eastAsia="Calibri"/>
          <w:lang w:val="el-GR"/>
        </w:rPr>
        <w:t>τήριες</w:t>
      </w:r>
      <w:proofErr w:type="spellEnd"/>
      <w:r w:rsidRPr="00C57821">
        <w:rPr>
          <w:rFonts w:eastAsia="Calibri"/>
          <w:lang w:val="el-GR"/>
        </w:rPr>
        <w:t xml:space="preserve"> γραμμές, καθώς και οι οριζόντιες πολιτικές της ΕΕ</w:t>
      </w:r>
    </w:p>
    <w:p w:rsidR="00583887" w:rsidRDefault="00583887" w:rsidP="00C57821">
      <w:pPr>
        <w:rPr>
          <w:rFonts w:eastAsia="Calibri"/>
          <w:lang w:val="el-GR"/>
        </w:rPr>
      </w:pPr>
    </w:p>
    <w:p w:rsidR="00C57821" w:rsidRPr="00C57821" w:rsidRDefault="00C57821" w:rsidP="00C57821">
      <w:pPr>
        <w:rPr>
          <w:rFonts w:eastAsia="Calibri"/>
          <w:lang w:val="el-GR"/>
        </w:rPr>
      </w:pPr>
      <w:r w:rsidRPr="00C57821">
        <w:rPr>
          <w:rFonts w:eastAsia="Calibri"/>
          <w:lang w:val="el-GR"/>
        </w:rPr>
        <w:t>Ο δικαιούχος δηλώνει ότι υπάρχουν όλες οι απαιτούμενες άδειες για την υλοποίηση του ερευνητικού έργου/όσες απαιτούνται θα αποκτηθούν στο χρονικό σημείο που νομίμως απαιτείται.</w:t>
      </w:r>
    </w:p>
    <w:p w:rsidR="00C57821" w:rsidRPr="00C57821" w:rsidRDefault="00C57821" w:rsidP="00C57821">
      <w:pPr>
        <w:rPr>
          <w:rFonts w:eastAsia="Calibri"/>
          <w:lang w:val="el-GR"/>
        </w:rPr>
      </w:pPr>
      <w:r w:rsidRPr="00C57821">
        <w:rPr>
          <w:rFonts w:eastAsia="Calibri"/>
          <w:lang w:val="el-GR"/>
        </w:rPr>
        <w:t>Η αίτηση χρηματοδότησης επέχει θέση υπεύθυνης δήλωσης του άρθρου 8 του ν.1599/1986 (ΦΕΚ Α΄75) για τα στοιχεία που αναφέρονται σε αυτήν. Συνεπώς, θα πρέπει να εμφανίζει ταυτότητα περιεχομένου με τα σχετικά δικαιολογητικά. Η ανακρίβεια των στοιχείων που δηλώνονται στην αίτηση επισύρει τις προβλεπόμενες ποινικές και διοικητικές κυρώσεις.</w:t>
      </w:r>
    </w:p>
    <w:p w:rsidR="00583887" w:rsidRDefault="00583887" w:rsidP="00C57821">
      <w:pPr>
        <w:rPr>
          <w:rFonts w:eastAsia="Calibri"/>
          <w:lang w:val="el-GR"/>
        </w:rPr>
      </w:pPr>
    </w:p>
    <w:p w:rsidR="00C57821" w:rsidRPr="00C57821" w:rsidRDefault="00C57821" w:rsidP="00C57821">
      <w:pPr>
        <w:rPr>
          <w:rFonts w:eastAsia="Calibri"/>
          <w:lang w:val="el-GR"/>
        </w:rPr>
      </w:pPr>
      <w:r w:rsidRPr="00C57821">
        <w:rPr>
          <w:rFonts w:eastAsia="Calibri"/>
          <w:lang w:val="el-GR"/>
        </w:rPr>
        <w:t>Οι δικαιούχοι φέρουν την ευθύνη της πλήρους και ορθής συμπλήρωσης της ηλεκτρονικής τους αίτησης χρηματοδότησης (συμπεριλαμβανομένων και των επισυναπτόμενων αρχείων). Διόρθωση ή τροποποίηση ή συμπλήρωση των αιτήσεων, συμπλήρωση τυχόν ελλειπόντων στοιχείων, έστω και συμπληρωματικών ή διευκρινιστικών, δεν επιτρέπεται μετά την ολοκλήρωση της ηλεκτρονικής υποβολής της αίτησης.</w:t>
      </w:r>
    </w:p>
    <w:p w:rsidR="00583887" w:rsidRDefault="00583887" w:rsidP="00C57821">
      <w:pPr>
        <w:rPr>
          <w:rFonts w:eastAsia="Calibri"/>
          <w:lang w:val="el-GR"/>
        </w:rPr>
      </w:pPr>
    </w:p>
    <w:p w:rsidR="00C57821" w:rsidRPr="00C57821" w:rsidRDefault="00C57821" w:rsidP="00C57821">
      <w:pPr>
        <w:rPr>
          <w:rFonts w:eastAsia="Calibri"/>
          <w:lang w:val="el-GR"/>
        </w:rPr>
      </w:pPr>
      <w:r w:rsidRPr="00C57821">
        <w:rPr>
          <w:rFonts w:eastAsia="Calibri"/>
          <w:lang w:val="el-GR"/>
        </w:rPr>
        <w:t>Σε περίπτωση διαφοράς μεταξύ των στοιχείων που υποβάλλονται ηλεκτρονικά και αυτών που αναγράφονται στα επισυναπτόμενα της ηλεκτρονικής αίτησης, υπερισχύουν τα αναγραφόμενα στα πεδία της φόρμας ηλεκτρονικής υποβολής</w:t>
      </w:r>
    </w:p>
    <w:p w:rsidR="00583887" w:rsidRDefault="00583887" w:rsidP="00C57821">
      <w:pPr>
        <w:rPr>
          <w:lang w:val="el-GR"/>
        </w:rPr>
      </w:pPr>
    </w:p>
    <w:p w:rsidR="00C57821" w:rsidRPr="00C57821" w:rsidRDefault="00C57821" w:rsidP="00C57821">
      <w:pPr>
        <w:rPr>
          <w:rFonts w:eastAsia="Calibri"/>
          <w:lang w:val="el-GR"/>
        </w:rPr>
      </w:pPr>
      <w:r w:rsidRPr="00C57821">
        <w:rPr>
          <w:lang w:val="el-GR"/>
        </w:rPr>
        <w:t>Ο δικαιούχος αποδέχεται ότι τα μην</w:t>
      </w:r>
      <w:r w:rsidR="009D0B20">
        <w:rPr>
          <w:lang w:val="el-GR"/>
        </w:rPr>
        <w:t xml:space="preserve">ύματα που θα αποστέλλονται από την ΕΥΔΕΠ ΑΤΤΙΚΗ 2014-2020 </w:t>
      </w:r>
      <w:r w:rsidRPr="00C57821">
        <w:rPr>
          <w:lang w:val="el-GR"/>
        </w:rPr>
        <w:t xml:space="preserve">μέσω ηλεκτρονικού ταχυδρομείου και ειδικότερα στη διεύθυνση </w:t>
      </w:r>
      <w:r w:rsidRPr="00C57821">
        <w:t>email</w:t>
      </w:r>
      <w:r w:rsidRPr="00C57821">
        <w:rPr>
          <w:lang w:val="el-GR"/>
        </w:rPr>
        <w:t xml:space="preserve"> που έχει δηλώσει στο σημείο Πίνακας ΒΑΣΙΚΑ ΣΤΟΙΧΕΙΑ ΤΟΠΟΥ ΥΛΟΠΟΙΗΣΗΣ ΤΟΥ ΕΠΙΧΕΙΡΗΜΑΤΙΚΟΥ ΣΧΕΔΙΟΥ (Επιχείρησης) του Έντυπου Υποβολής, επέχουν θέση κοινοποίησης και συνεπάγονται την έναρξη όλων των εννόμων συνεπειών και προθεσμιών.</w:t>
      </w:r>
    </w:p>
    <w:p w:rsidR="00BE2297" w:rsidRPr="000C1CC7" w:rsidRDefault="00BE2297" w:rsidP="00914113">
      <w:pPr>
        <w:pStyle w:val="H1prosklisi"/>
        <w:numPr>
          <w:ilvl w:val="0"/>
          <w:numId w:val="0"/>
        </w:numPr>
        <w:spacing w:line="360" w:lineRule="auto"/>
        <w:ind w:left="360" w:hanging="360"/>
        <w:rPr>
          <w:lang w:val="el-GR" w:eastAsia="el-GR"/>
        </w:rPr>
      </w:pPr>
    </w:p>
    <w:p w:rsidR="00BE2297" w:rsidRPr="000C1CC7" w:rsidRDefault="00BE2297" w:rsidP="00914113">
      <w:pPr>
        <w:pStyle w:val="H1prosklisi"/>
        <w:numPr>
          <w:ilvl w:val="0"/>
          <w:numId w:val="0"/>
        </w:numPr>
        <w:spacing w:line="360" w:lineRule="auto"/>
        <w:ind w:left="360" w:hanging="360"/>
        <w:rPr>
          <w:lang w:val="el-GR" w:eastAsia="el-GR"/>
        </w:rPr>
      </w:pPr>
    </w:p>
    <w:bookmarkEnd w:id="23"/>
    <w:bookmarkEnd w:id="24"/>
    <w:p w:rsidR="00BE2297" w:rsidRPr="000C1CC7" w:rsidRDefault="00BE2297" w:rsidP="00914113">
      <w:pPr>
        <w:pStyle w:val="H1prosklisi"/>
        <w:numPr>
          <w:ilvl w:val="0"/>
          <w:numId w:val="0"/>
        </w:numPr>
        <w:spacing w:line="360" w:lineRule="auto"/>
        <w:ind w:left="360" w:hanging="360"/>
        <w:rPr>
          <w:lang w:val="el-GR" w:eastAsia="el-GR"/>
        </w:rPr>
      </w:pPr>
    </w:p>
    <w:sectPr w:rsidR="00BE2297" w:rsidRPr="000C1CC7" w:rsidSect="007E1645">
      <w:headerReference w:type="even" r:id="rId17"/>
      <w:headerReference w:type="default" r:id="rId18"/>
      <w:footerReference w:type="even" r:id="rId19"/>
      <w:headerReference w:type="first" r:id="rId20"/>
      <w:footerReference w:type="first" r:id="rId21"/>
      <w:pgSz w:w="11906" w:h="16838"/>
      <w:pgMar w:top="1440" w:right="1797" w:bottom="1440" w:left="1797"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6F77" w:rsidRDefault="00E86F77">
      <w:r>
        <w:separator/>
      </w:r>
    </w:p>
  </w:endnote>
  <w:endnote w:type="continuationSeparator" w:id="0">
    <w:p w:rsidR="00E86F77" w:rsidRDefault="00E86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Bookman Old Style">
    <w:panose1 w:val="02050604050505020204"/>
    <w:charset w:val="A1"/>
    <w:family w:val="roman"/>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Monotype Sorts">
    <w:altName w:val="Symbol"/>
    <w:charset w:val="02"/>
    <w:family w:val="auto"/>
    <w:pitch w:val="variable"/>
    <w:sig w:usb0="00000000" w:usb1="10000000" w:usb2="00000000" w:usb3="00000000" w:csb0="80000000" w:csb1="00000000"/>
  </w:font>
  <w:font w:name="OpenSymbol">
    <w:altName w:val="Courier New"/>
    <w:charset w:val="00"/>
    <w:family w:val="auto"/>
    <w:pitch w:val="variable"/>
    <w:sig w:usb0="800000AF" w:usb1="1001ECEA"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entury Gothic">
    <w:panose1 w:val="020B0502020202020204"/>
    <w:charset w:val="A1"/>
    <w:family w:val="swiss"/>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HellasArial">
    <w:altName w:val="Courier New"/>
    <w:charset w:val="00"/>
    <w:family w:val="swiss"/>
    <w:pitch w:val="variable"/>
    <w:sig w:usb0="00000003" w:usb1="00000000" w:usb2="00000000" w:usb3="00000000" w:csb0="00000001" w:csb1="00000000"/>
  </w:font>
  <w:font w:name="Trebuchet MS">
    <w:panose1 w:val="020B0603020202020204"/>
    <w:charset w:val="A1"/>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6F77" w:rsidRPr="00711F29" w:rsidRDefault="00E86F77" w:rsidP="00E00D5B">
    <w:pPr>
      <w:pStyle w:val="Footer"/>
      <w:tabs>
        <w:tab w:val="center" w:pos="4252"/>
      </w:tabs>
      <w:spacing w:line="240" w:lineRule="auto"/>
      <w:rPr>
        <w:sz w:val="16"/>
        <w:szCs w:val="16"/>
        <w:lang w:val="el-GR"/>
      </w:rPr>
    </w:pPr>
    <w:r w:rsidRPr="000C1CC7">
      <w:rPr>
        <w:sz w:val="16"/>
        <w:szCs w:val="16"/>
        <w:lang w:val="el-GR"/>
      </w:rPr>
      <w:t xml:space="preserve">Κωδικός Πρόσκλησης : </w:t>
    </w:r>
    <w:r w:rsidRPr="00E00D5B">
      <w:rPr>
        <w:sz w:val="16"/>
        <w:szCs w:val="16"/>
      </w:rPr>
      <w:t>ATT</w:t>
    </w:r>
    <w:r>
      <w:rPr>
        <w:sz w:val="16"/>
        <w:szCs w:val="16"/>
        <w:lang w:val="el-GR"/>
      </w:rPr>
      <w:t>074</w:t>
    </w:r>
  </w:p>
  <w:p w:rsidR="00E86F77" w:rsidRPr="000C1CC7" w:rsidRDefault="00E86F77" w:rsidP="00EB037D">
    <w:pPr>
      <w:pStyle w:val="Footer"/>
      <w:tabs>
        <w:tab w:val="center" w:pos="4252"/>
      </w:tabs>
      <w:spacing w:line="240" w:lineRule="auto"/>
      <w:rPr>
        <w:sz w:val="16"/>
        <w:szCs w:val="16"/>
        <w:lang w:val="el-GR"/>
      </w:rPr>
    </w:pPr>
    <w:r>
      <w:rPr>
        <w:sz w:val="16"/>
        <w:szCs w:val="16"/>
        <w:lang w:val="el-GR"/>
      </w:rPr>
      <w:t>Έντυπο: ΠΡΟΤΥΠΗ</w:t>
    </w:r>
    <w:r w:rsidRPr="000C1CC7">
      <w:rPr>
        <w:sz w:val="16"/>
        <w:szCs w:val="16"/>
        <w:lang w:val="el-GR"/>
      </w:rPr>
      <w:t xml:space="preserve"> ΠΡΟΣΚΛΗΣΗΣ </w:t>
    </w:r>
    <w:r>
      <w:rPr>
        <w:sz w:val="16"/>
        <w:szCs w:val="16"/>
        <w:lang w:val="en-US"/>
      </w:rPr>
      <w:t>RIS</w:t>
    </w:r>
    <w:r w:rsidRPr="000C1CC7">
      <w:rPr>
        <w:sz w:val="16"/>
        <w:szCs w:val="16"/>
        <w:lang w:val="el-GR"/>
      </w:rPr>
      <w:t xml:space="preserve"> – ΕΝΑΛΛΑΚΤΙΚΗ ΛΕΙΤΟΥΡΓΙΑ ΠΣΚΕ, ΕΥΚΕ</w:t>
    </w:r>
  </w:p>
  <w:p w:rsidR="00E86F77" w:rsidRPr="000C1CC7" w:rsidRDefault="00E86F77" w:rsidP="00EB037D">
    <w:pPr>
      <w:pStyle w:val="Footer"/>
      <w:tabs>
        <w:tab w:val="center" w:pos="4252"/>
      </w:tabs>
      <w:spacing w:line="240" w:lineRule="auto"/>
      <w:rPr>
        <w:sz w:val="20"/>
        <w:lang w:val="el-GR"/>
      </w:rPr>
    </w:pPr>
    <w:proofErr w:type="spellStart"/>
    <w:r w:rsidRPr="000C1CC7">
      <w:rPr>
        <w:sz w:val="16"/>
        <w:szCs w:val="16"/>
        <w:lang w:val="el-GR"/>
      </w:rPr>
      <w:t>Ημ</w:t>
    </w:r>
    <w:proofErr w:type="spellEnd"/>
    <w:r w:rsidRPr="000C1CC7">
      <w:rPr>
        <w:sz w:val="16"/>
        <w:szCs w:val="16"/>
        <w:lang w:val="el-GR"/>
      </w:rPr>
      <w:t>/νια Έκδοσης:</w:t>
    </w:r>
    <w:r w:rsidRPr="000C1CC7">
      <w:rPr>
        <w:sz w:val="20"/>
        <w:lang w:val="el-GR"/>
      </w:rPr>
      <w:t xml:space="preserve">  </w:t>
    </w:r>
    <w:r w:rsidRPr="000C1CC7">
      <w:rPr>
        <w:sz w:val="16"/>
        <w:szCs w:val="16"/>
        <w:lang w:val="el-GR"/>
      </w:rPr>
      <w:t>………….</w:t>
    </w:r>
    <w:r w:rsidRPr="000C1CC7">
      <w:rPr>
        <w:sz w:val="20"/>
        <w:lang w:val="el-GR"/>
      </w:rPr>
      <w:tab/>
    </w:r>
  </w:p>
  <w:p w:rsidR="00E86F77" w:rsidRPr="000C1CC7" w:rsidRDefault="00E86F77" w:rsidP="00EB037D">
    <w:pPr>
      <w:pStyle w:val="Footer"/>
      <w:tabs>
        <w:tab w:val="center" w:pos="4252"/>
      </w:tabs>
      <w:spacing w:line="240" w:lineRule="auto"/>
      <w:rPr>
        <w:sz w:val="16"/>
        <w:szCs w:val="16"/>
        <w:lang w:val="el-GR"/>
      </w:rPr>
    </w:pPr>
    <w:r w:rsidRPr="000C1CC7">
      <w:rPr>
        <w:sz w:val="16"/>
        <w:szCs w:val="16"/>
        <w:lang w:val="el-GR"/>
      </w:rPr>
      <w:t xml:space="preserve">Έκδοση: </w:t>
    </w:r>
    <w:r w:rsidRPr="00AE27E8">
      <w:rPr>
        <w:sz w:val="16"/>
        <w:szCs w:val="16"/>
        <w:lang w:val="el-GR"/>
      </w:rPr>
      <w:t>2</w:t>
    </w:r>
    <w:r w:rsidRPr="000C1CC7">
      <w:rPr>
        <w:sz w:val="16"/>
        <w:szCs w:val="16"/>
        <w:lang w:val="el-GR"/>
      </w:rPr>
      <w:t xml:space="preserve">η </w:t>
    </w:r>
  </w:p>
  <w:p w:rsidR="00E86F77" w:rsidRPr="000C1CC7" w:rsidRDefault="00E86F77" w:rsidP="00EB037D">
    <w:pPr>
      <w:pStyle w:val="Footer"/>
      <w:tabs>
        <w:tab w:val="center" w:pos="4252"/>
      </w:tabs>
      <w:spacing w:line="240" w:lineRule="auto"/>
      <w:jc w:val="right"/>
      <w:rPr>
        <w:sz w:val="16"/>
        <w:szCs w:val="16"/>
        <w:lang w:val="el-GR"/>
      </w:rPr>
    </w:pPr>
    <w:proofErr w:type="spellStart"/>
    <w:r w:rsidRPr="000C1CC7">
      <w:rPr>
        <w:sz w:val="16"/>
        <w:szCs w:val="16"/>
        <w:lang w:val="el-GR"/>
      </w:rPr>
      <w:t>Σελιδα</w:t>
    </w:r>
    <w:proofErr w:type="spellEnd"/>
    <w:r w:rsidRPr="000C1CC7">
      <w:rPr>
        <w:sz w:val="16"/>
        <w:szCs w:val="16"/>
        <w:lang w:val="el-GR"/>
      </w:rPr>
      <w:t xml:space="preserve"> </w:t>
    </w:r>
    <w:r w:rsidRPr="00EB037D">
      <w:rPr>
        <w:sz w:val="16"/>
        <w:szCs w:val="16"/>
      </w:rPr>
      <w:fldChar w:fldCharType="begin"/>
    </w:r>
    <w:r w:rsidRPr="00EB037D">
      <w:rPr>
        <w:sz w:val="16"/>
        <w:szCs w:val="16"/>
      </w:rPr>
      <w:instrText>PAGE</w:instrText>
    </w:r>
    <w:r w:rsidRPr="000C1CC7">
      <w:rPr>
        <w:sz w:val="16"/>
        <w:szCs w:val="16"/>
        <w:lang w:val="el-GR"/>
      </w:rPr>
      <w:instrText xml:space="preserve">   \* </w:instrText>
    </w:r>
    <w:r w:rsidRPr="00EB037D">
      <w:rPr>
        <w:sz w:val="16"/>
        <w:szCs w:val="16"/>
      </w:rPr>
      <w:instrText>MERGEFORMAT</w:instrText>
    </w:r>
    <w:r w:rsidRPr="00EB037D">
      <w:rPr>
        <w:sz w:val="16"/>
        <w:szCs w:val="16"/>
      </w:rPr>
      <w:fldChar w:fldCharType="separate"/>
    </w:r>
    <w:r w:rsidR="005946AC" w:rsidRPr="005946AC">
      <w:rPr>
        <w:noProof/>
        <w:sz w:val="16"/>
        <w:szCs w:val="16"/>
        <w:lang w:val="el-GR"/>
      </w:rPr>
      <w:t>3</w:t>
    </w:r>
    <w:r w:rsidRPr="00EB037D">
      <w:rPr>
        <w:sz w:val="16"/>
        <w:szCs w:val="16"/>
      </w:rPr>
      <w:fldChar w:fldCharType="end"/>
    </w:r>
    <w:r w:rsidRPr="000C1CC7">
      <w:rPr>
        <w:sz w:val="16"/>
        <w:szCs w:val="16"/>
        <w:lang w:val="el-GR"/>
      </w:rPr>
      <w:t xml:space="preserve"> από </w:t>
    </w:r>
    <w:r>
      <w:fldChar w:fldCharType="begin"/>
    </w:r>
    <w:r w:rsidRPr="000C1CC7">
      <w:rPr>
        <w:lang w:val="el-GR"/>
      </w:rPr>
      <w:instrText xml:space="preserve"> </w:instrText>
    </w:r>
    <w:r>
      <w:instrText>NUMPAGES</w:instrText>
    </w:r>
    <w:r w:rsidRPr="000C1CC7">
      <w:rPr>
        <w:lang w:val="el-GR"/>
      </w:rPr>
      <w:instrText xml:space="preserve">  \* </w:instrText>
    </w:r>
    <w:r>
      <w:instrText>Arabic</w:instrText>
    </w:r>
    <w:r w:rsidRPr="000C1CC7">
      <w:rPr>
        <w:lang w:val="el-GR"/>
      </w:rPr>
      <w:instrText xml:space="preserve">  \* </w:instrText>
    </w:r>
    <w:r>
      <w:instrText>MERGEFORMAT</w:instrText>
    </w:r>
    <w:r w:rsidRPr="000C1CC7">
      <w:rPr>
        <w:lang w:val="el-GR"/>
      </w:rPr>
      <w:instrText xml:space="preserve"> </w:instrText>
    </w:r>
    <w:r>
      <w:fldChar w:fldCharType="separate"/>
    </w:r>
    <w:r w:rsidR="005946AC" w:rsidRPr="005946AC">
      <w:rPr>
        <w:noProof/>
        <w:sz w:val="16"/>
        <w:szCs w:val="16"/>
        <w:lang w:val="el-GR"/>
      </w:rPr>
      <w:t>49</w:t>
    </w:r>
    <w:r>
      <w:rPr>
        <w:noProof/>
        <w:sz w:val="16"/>
        <w:szCs w:val="16"/>
      </w:rPr>
      <w:fldChar w:fldCharType="end"/>
    </w:r>
  </w:p>
  <w:p w:rsidR="00E86F77" w:rsidRPr="000C1CC7" w:rsidRDefault="00E86F77" w:rsidP="00E00D5B">
    <w:pPr>
      <w:pStyle w:val="Footer"/>
      <w:jc w:val="center"/>
      <w:rPr>
        <w:lang w:val="el-GR"/>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6F77" w:rsidRDefault="00E86F7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6F77" w:rsidRDefault="00E86F7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6F77" w:rsidRDefault="00E86F77">
      <w:r>
        <w:separator/>
      </w:r>
    </w:p>
  </w:footnote>
  <w:footnote w:type="continuationSeparator" w:id="0">
    <w:p w:rsidR="00E86F77" w:rsidRDefault="00E86F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6F77" w:rsidRDefault="00E86F77" w:rsidP="00E00D5B">
    <w:pPr>
      <w:pStyle w:val="Header"/>
      <w:tabs>
        <w:tab w:val="clear" w:pos="4153"/>
        <w:tab w:val="clear" w:pos="8306"/>
        <w:tab w:val="left" w:pos="3764"/>
      </w:tabs>
    </w:pPr>
    <w:r>
      <w:rPr>
        <w:noProof/>
        <w:lang w:val="el-GR" w:eastAsia="el-GR"/>
      </w:rPr>
      <w:drawing>
        <wp:anchor distT="0" distB="0" distL="114300" distR="114300" simplePos="0" relativeHeight="251655168" behindDoc="1" locked="0" layoutInCell="1" allowOverlap="1" wp14:anchorId="59F15225" wp14:editId="19E93D4B">
          <wp:simplePos x="0" y="0"/>
          <wp:positionH relativeFrom="column">
            <wp:posOffset>3060065</wp:posOffset>
          </wp:positionH>
          <wp:positionV relativeFrom="paragraph">
            <wp:posOffset>0</wp:posOffset>
          </wp:positionV>
          <wp:extent cx="612140" cy="414655"/>
          <wp:effectExtent l="19050" t="0" r="0" b="0"/>
          <wp:wrapNone/>
          <wp:docPr id="112" name="Εικόνα 112" descr="σημαία 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σημαία gr"/>
                  <pic:cNvPicPr>
                    <a:picLocks noChangeAspect="1" noChangeArrowheads="1"/>
                  </pic:cNvPicPr>
                </pic:nvPicPr>
                <pic:blipFill>
                  <a:blip r:embed="rId1"/>
                  <a:srcRect/>
                  <a:stretch>
                    <a:fillRect/>
                  </a:stretch>
                </pic:blipFill>
                <pic:spPr bwMode="auto">
                  <a:xfrm>
                    <a:off x="0" y="0"/>
                    <a:ext cx="612140" cy="414655"/>
                  </a:xfrm>
                  <a:prstGeom prst="rect">
                    <a:avLst/>
                  </a:prstGeom>
                  <a:noFill/>
                  <a:ln w="9525">
                    <a:noFill/>
                    <a:miter lim="800000"/>
                    <a:headEnd/>
                    <a:tailEnd/>
                  </a:ln>
                </pic:spPr>
              </pic:pic>
            </a:graphicData>
          </a:graphic>
        </wp:anchor>
      </w:drawing>
    </w:r>
    <w:r>
      <w:rPr>
        <w:noProof/>
        <w:lang w:val="el-GR" w:eastAsia="el-GR"/>
      </w:rPr>
      <w:drawing>
        <wp:anchor distT="0" distB="0" distL="114300" distR="114300" simplePos="0" relativeHeight="251652096" behindDoc="1" locked="0" layoutInCell="1" allowOverlap="1" wp14:anchorId="23E136A5" wp14:editId="11FA2DF6">
          <wp:simplePos x="0" y="0"/>
          <wp:positionH relativeFrom="column">
            <wp:posOffset>3627755</wp:posOffset>
          </wp:positionH>
          <wp:positionV relativeFrom="paragraph">
            <wp:posOffset>-248920</wp:posOffset>
          </wp:positionV>
          <wp:extent cx="1830070" cy="907415"/>
          <wp:effectExtent l="19050" t="0" r="0" b="0"/>
          <wp:wrapNone/>
          <wp:docPr id="113" name="Εικόνα 113" descr="ετπ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ετπα"/>
                  <pic:cNvPicPr>
                    <a:picLocks noChangeAspect="1" noChangeArrowheads="1"/>
                  </pic:cNvPicPr>
                </pic:nvPicPr>
                <pic:blipFill>
                  <a:blip r:embed="rId2"/>
                  <a:srcRect/>
                  <a:stretch>
                    <a:fillRect/>
                  </a:stretch>
                </pic:blipFill>
                <pic:spPr bwMode="auto">
                  <a:xfrm>
                    <a:off x="0" y="0"/>
                    <a:ext cx="1830070" cy="907415"/>
                  </a:xfrm>
                  <a:prstGeom prst="rect">
                    <a:avLst/>
                  </a:prstGeom>
                  <a:noFill/>
                  <a:ln w="9525">
                    <a:noFill/>
                    <a:miter lim="800000"/>
                    <a:headEnd/>
                    <a:tailEnd/>
                  </a:ln>
                </pic:spPr>
              </pic:pic>
            </a:graphicData>
          </a:graphic>
        </wp:anchor>
      </w:drawing>
    </w:r>
    <w:r>
      <w:rPr>
        <w:noProof/>
        <w:lang w:val="el-GR" w:eastAsia="el-GR"/>
      </w:rPr>
      <w:drawing>
        <wp:anchor distT="0" distB="0" distL="114300" distR="114300" simplePos="0" relativeHeight="251654144" behindDoc="1" locked="0" layoutInCell="1" allowOverlap="1" wp14:anchorId="45C1FDEC" wp14:editId="3E37327B">
          <wp:simplePos x="0" y="0"/>
          <wp:positionH relativeFrom="column">
            <wp:posOffset>1254760</wp:posOffset>
          </wp:positionH>
          <wp:positionV relativeFrom="paragraph">
            <wp:posOffset>0</wp:posOffset>
          </wp:positionV>
          <wp:extent cx="692150" cy="413385"/>
          <wp:effectExtent l="19050" t="0" r="0" b="0"/>
          <wp:wrapNone/>
          <wp:docPr id="114" name="Εικόνα 11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3"/>
                  <a:srcRect/>
                  <a:stretch>
                    <a:fillRect/>
                  </a:stretch>
                </pic:blipFill>
                <pic:spPr bwMode="auto">
                  <a:xfrm>
                    <a:off x="0" y="0"/>
                    <a:ext cx="692150" cy="413385"/>
                  </a:xfrm>
                  <a:prstGeom prst="rect">
                    <a:avLst/>
                  </a:prstGeom>
                  <a:noFill/>
                  <a:ln w="9525">
                    <a:noFill/>
                    <a:miter lim="800000"/>
                    <a:headEnd/>
                    <a:tailEnd/>
                  </a:ln>
                </pic:spPr>
              </pic:pic>
            </a:graphicData>
          </a:graphic>
        </wp:anchor>
      </w:drawing>
    </w:r>
    <w:r>
      <w:rPr>
        <w:noProof/>
        <w:lang w:val="el-GR" w:eastAsia="el-GR"/>
      </w:rPr>
      <w:drawing>
        <wp:anchor distT="0" distB="0" distL="114300" distR="114300" simplePos="0" relativeHeight="251653120" behindDoc="1" locked="0" layoutInCell="1" allowOverlap="1" wp14:anchorId="66987A2A" wp14:editId="0293832A">
          <wp:simplePos x="0" y="0"/>
          <wp:positionH relativeFrom="column">
            <wp:posOffset>0</wp:posOffset>
          </wp:positionH>
          <wp:positionV relativeFrom="paragraph">
            <wp:posOffset>6985</wp:posOffset>
          </wp:positionV>
          <wp:extent cx="1045845" cy="401955"/>
          <wp:effectExtent l="19050" t="0" r="1905" b="0"/>
          <wp:wrapNone/>
          <wp:docPr id="115" name="Εικόνα 115" descr="logo_whit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whiteA"/>
                  <pic:cNvPicPr>
                    <a:picLocks noChangeAspect="1" noChangeArrowheads="1"/>
                  </pic:cNvPicPr>
                </pic:nvPicPr>
                <pic:blipFill>
                  <a:blip r:embed="rId4"/>
                  <a:srcRect/>
                  <a:stretch>
                    <a:fillRect/>
                  </a:stretch>
                </pic:blipFill>
                <pic:spPr bwMode="auto">
                  <a:xfrm>
                    <a:off x="0" y="0"/>
                    <a:ext cx="1045845" cy="401955"/>
                  </a:xfrm>
                  <a:prstGeom prst="rect">
                    <a:avLst/>
                  </a:prstGeom>
                  <a:noFill/>
                  <a:ln w="9525">
                    <a:noFill/>
                    <a:miter lim="800000"/>
                    <a:headEnd/>
                    <a:tailEnd/>
                  </a:ln>
                </pic:spPr>
              </pic:pic>
            </a:graphicData>
          </a:graphic>
        </wp:anchor>
      </w:drawing>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5622"/>
      <w:gridCol w:w="2906"/>
    </w:tblGrid>
    <w:tr w:rsidR="00E86F77" w:rsidRPr="00C57821" w:rsidTr="00C57821">
      <w:trPr>
        <w:trHeight w:val="331"/>
      </w:trPr>
      <w:tc>
        <w:tcPr>
          <w:tcW w:w="5622" w:type="dxa"/>
          <w:vMerge w:val="restart"/>
          <w:shd w:val="clear" w:color="auto" w:fill="auto"/>
        </w:tcPr>
        <w:p w:rsidR="00E86F77" w:rsidRPr="00C57821" w:rsidRDefault="00E86F77" w:rsidP="00C57821">
          <w:r>
            <w:rPr>
              <w:noProof/>
              <w:lang w:val="el-GR" w:eastAsia="el-GR"/>
            </w:rPr>
            <w:drawing>
              <wp:anchor distT="0" distB="0" distL="114300" distR="114300" simplePos="0" relativeHeight="251658240" behindDoc="1" locked="0" layoutInCell="1" allowOverlap="1" wp14:anchorId="52F3BDED" wp14:editId="6BCA1A6A">
                <wp:simplePos x="0" y="0"/>
                <wp:positionH relativeFrom="column">
                  <wp:posOffset>1180465</wp:posOffset>
                </wp:positionH>
                <wp:positionV relativeFrom="paragraph">
                  <wp:posOffset>152400</wp:posOffset>
                </wp:positionV>
                <wp:extent cx="692150" cy="413385"/>
                <wp:effectExtent l="19050" t="0" r="0" b="0"/>
                <wp:wrapNone/>
                <wp:docPr id="1" name="Εικόνα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
                        <pic:cNvPicPr>
                          <a:picLocks noChangeAspect="1" noChangeArrowheads="1"/>
                        </pic:cNvPicPr>
                      </pic:nvPicPr>
                      <pic:blipFill>
                        <a:blip r:embed="rId1"/>
                        <a:srcRect/>
                        <a:stretch>
                          <a:fillRect/>
                        </a:stretch>
                      </pic:blipFill>
                      <pic:spPr bwMode="auto">
                        <a:xfrm>
                          <a:off x="0" y="0"/>
                          <a:ext cx="692150" cy="413385"/>
                        </a:xfrm>
                        <a:prstGeom prst="rect">
                          <a:avLst/>
                        </a:prstGeom>
                        <a:noFill/>
                        <a:ln w="9525">
                          <a:noFill/>
                          <a:miter lim="800000"/>
                          <a:headEnd/>
                          <a:tailEnd/>
                        </a:ln>
                      </pic:spPr>
                    </pic:pic>
                  </a:graphicData>
                </a:graphic>
              </wp:anchor>
            </w:drawing>
          </w:r>
          <w:r>
            <w:rPr>
              <w:noProof/>
              <w:lang w:val="el-GR" w:eastAsia="el-GR"/>
            </w:rPr>
            <w:drawing>
              <wp:anchor distT="0" distB="0" distL="114300" distR="114300" simplePos="0" relativeHeight="251657216" behindDoc="1" locked="0" layoutInCell="1" allowOverlap="1" wp14:anchorId="4364553C" wp14:editId="7B26BB08">
                <wp:simplePos x="0" y="0"/>
                <wp:positionH relativeFrom="column">
                  <wp:posOffset>-74295</wp:posOffset>
                </wp:positionH>
                <wp:positionV relativeFrom="paragraph">
                  <wp:posOffset>159385</wp:posOffset>
                </wp:positionV>
                <wp:extent cx="1045845" cy="401955"/>
                <wp:effectExtent l="19050" t="0" r="1905" b="0"/>
                <wp:wrapNone/>
                <wp:docPr id="2" name="Εικόνα 2" descr="logo_whit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_whiteA"/>
                        <pic:cNvPicPr>
                          <a:picLocks noChangeAspect="1" noChangeArrowheads="1"/>
                        </pic:cNvPicPr>
                      </pic:nvPicPr>
                      <pic:blipFill>
                        <a:blip r:embed="rId2"/>
                        <a:srcRect/>
                        <a:stretch>
                          <a:fillRect/>
                        </a:stretch>
                      </pic:blipFill>
                      <pic:spPr bwMode="auto">
                        <a:xfrm>
                          <a:off x="0" y="0"/>
                          <a:ext cx="1045845" cy="401955"/>
                        </a:xfrm>
                        <a:prstGeom prst="rect">
                          <a:avLst/>
                        </a:prstGeom>
                        <a:noFill/>
                        <a:ln w="9525">
                          <a:noFill/>
                          <a:miter lim="800000"/>
                          <a:headEnd/>
                          <a:tailEnd/>
                        </a:ln>
                      </pic:spPr>
                    </pic:pic>
                  </a:graphicData>
                </a:graphic>
              </wp:anchor>
            </w:drawing>
          </w:r>
          <w:r>
            <w:rPr>
              <w:noProof/>
              <w:lang w:val="el-GR" w:eastAsia="el-GR"/>
            </w:rPr>
            <w:drawing>
              <wp:anchor distT="0" distB="0" distL="114300" distR="114300" simplePos="0" relativeHeight="251656192" behindDoc="1" locked="0" layoutInCell="1" allowOverlap="1" wp14:anchorId="17E212C0" wp14:editId="56F61881">
                <wp:simplePos x="0" y="0"/>
                <wp:positionH relativeFrom="column">
                  <wp:posOffset>3553460</wp:posOffset>
                </wp:positionH>
                <wp:positionV relativeFrom="paragraph">
                  <wp:posOffset>-96520</wp:posOffset>
                </wp:positionV>
                <wp:extent cx="1830070" cy="907415"/>
                <wp:effectExtent l="19050" t="0" r="0" b="0"/>
                <wp:wrapNone/>
                <wp:docPr id="3" name="Εικόνα 3" descr="ετπ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ετπα"/>
                        <pic:cNvPicPr>
                          <a:picLocks noChangeAspect="1" noChangeArrowheads="1"/>
                        </pic:cNvPicPr>
                      </pic:nvPicPr>
                      <pic:blipFill>
                        <a:blip r:embed="rId3"/>
                        <a:srcRect/>
                        <a:stretch>
                          <a:fillRect/>
                        </a:stretch>
                      </pic:blipFill>
                      <pic:spPr bwMode="auto">
                        <a:xfrm>
                          <a:off x="0" y="0"/>
                          <a:ext cx="1830070" cy="907415"/>
                        </a:xfrm>
                        <a:prstGeom prst="rect">
                          <a:avLst/>
                        </a:prstGeom>
                        <a:noFill/>
                        <a:ln w="9525">
                          <a:noFill/>
                          <a:miter lim="800000"/>
                          <a:headEnd/>
                          <a:tailEnd/>
                        </a:ln>
                      </pic:spPr>
                    </pic:pic>
                  </a:graphicData>
                </a:graphic>
              </wp:anchor>
            </w:drawing>
          </w:r>
          <w:r>
            <w:rPr>
              <w:noProof/>
              <w:lang w:val="el-GR" w:eastAsia="el-GR"/>
            </w:rPr>
            <w:drawing>
              <wp:anchor distT="0" distB="0" distL="114300" distR="114300" simplePos="0" relativeHeight="251659264" behindDoc="1" locked="0" layoutInCell="1" allowOverlap="1" wp14:anchorId="3A16F504" wp14:editId="1DC2605D">
                <wp:simplePos x="0" y="0"/>
                <wp:positionH relativeFrom="column">
                  <wp:posOffset>2985770</wp:posOffset>
                </wp:positionH>
                <wp:positionV relativeFrom="paragraph">
                  <wp:posOffset>152400</wp:posOffset>
                </wp:positionV>
                <wp:extent cx="612140" cy="414655"/>
                <wp:effectExtent l="19050" t="0" r="0" b="0"/>
                <wp:wrapNone/>
                <wp:docPr id="4" name="Εικόνα 4" descr="σημαία 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σημαία gr"/>
                        <pic:cNvPicPr>
                          <a:picLocks noChangeAspect="1" noChangeArrowheads="1"/>
                        </pic:cNvPicPr>
                      </pic:nvPicPr>
                      <pic:blipFill>
                        <a:blip r:embed="rId4"/>
                        <a:srcRect/>
                        <a:stretch>
                          <a:fillRect/>
                        </a:stretch>
                      </pic:blipFill>
                      <pic:spPr bwMode="auto">
                        <a:xfrm>
                          <a:off x="0" y="0"/>
                          <a:ext cx="612140" cy="414655"/>
                        </a:xfrm>
                        <a:prstGeom prst="rect">
                          <a:avLst/>
                        </a:prstGeom>
                        <a:noFill/>
                        <a:ln w="9525">
                          <a:noFill/>
                          <a:miter lim="800000"/>
                          <a:headEnd/>
                          <a:tailEnd/>
                        </a:ln>
                      </pic:spPr>
                    </pic:pic>
                  </a:graphicData>
                </a:graphic>
              </wp:anchor>
            </w:drawing>
          </w:r>
        </w:p>
      </w:tc>
      <w:tc>
        <w:tcPr>
          <w:tcW w:w="2906" w:type="dxa"/>
          <w:shd w:val="clear" w:color="auto" w:fill="auto"/>
        </w:tcPr>
        <w:p w:rsidR="00E86F77" w:rsidRPr="00C57821" w:rsidRDefault="00E86F77" w:rsidP="00C57821"/>
      </w:tc>
    </w:tr>
    <w:tr w:rsidR="00E86F77" w:rsidRPr="00C57821" w:rsidTr="00C57821">
      <w:trPr>
        <w:trHeight w:val="183"/>
      </w:trPr>
      <w:tc>
        <w:tcPr>
          <w:tcW w:w="5622" w:type="dxa"/>
          <w:vMerge/>
          <w:shd w:val="clear" w:color="auto" w:fill="auto"/>
        </w:tcPr>
        <w:p w:rsidR="00E86F77" w:rsidRPr="00C57821" w:rsidRDefault="00E86F77" w:rsidP="00C57821"/>
      </w:tc>
      <w:tc>
        <w:tcPr>
          <w:tcW w:w="2906" w:type="dxa"/>
          <w:shd w:val="clear" w:color="auto" w:fill="auto"/>
        </w:tcPr>
        <w:p w:rsidR="00E86F77" w:rsidRPr="00C57821" w:rsidRDefault="00E86F77" w:rsidP="00C57821"/>
      </w:tc>
    </w:tr>
    <w:tr w:rsidR="00E86F77" w:rsidRPr="00C57821" w:rsidTr="00C57821">
      <w:trPr>
        <w:trHeight w:val="183"/>
      </w:trPr>
      <w:tc>
        <w:tcPr>
          <w:tcW w:w="5622" w:type="dxa"/>
          <w:vMerge/>
          <w:shd w:val="clear" w:color="auto" w:fill="auto"/>
        </w:tcPr>
        <w:p w:rsidR="00E86F77" w:rsidRPr="00C57821" w:rsidRDefault="00E86F77" w:rsidP="00C57821"/>
      </w:tc>
      <w:tc>
        <w:tcPr>
          <w:tcW w:w="2906" w:type="dxa"/>
          <w:shd w:val="clear" w:color="auto" w:fill="auto"/>
        </w:tcPr>
        <w:p w:rsidR="00E86F77" w:rsidRPr="00C57821" w:rsidRDefault="00E86F77" w:rsidP="00C57821"/>
      </w:tc>
    </w:tr>
  </w:tbl>
  <w:p w:rsidR="00E86F77" w:rsidRPr="00C57821" w:rsidRDefault="00E86F77" w:rsidP="00C5782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6F77" w:rsidRDefault="00E86F7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5622"/>
      <w:gridCol w:w="2906"/>
    </w:tblGrid>
    <w:tr w:rsidR="00E86F77" w:rsidRPr="00C57821" w:rsidTr="00677856">
      <w:trPr>
        <w:trHeight w:val="331"/>
      </w:trPr>
      <w:tc>
        <w:tcPr>
          <w:tcW w:w="5622" w:type="dxa"/>
          <w:shd w:val="clear" w:color="auto" w:fill="auto"/>
        </w:tcPr>
        <w:p w:rsidR="00E86F77" w:rsidRPr="00C57821" w:rsidRDefault="00E86F77" w:rsidP="00677856">
          <w:r>
            <w:rPr>
              <w:noProof/>
              <w:lang w:val="el-GR" w:eastAsia="el-GR"/>
            </w:rPr>
            <w:drawing>
              <wp:anchor distT="0" distB="0" distL="114300" distR="114300" simplePos="0" relativeHeight="251662336" behindDoc="1" locked="0" layoutInCell="1" allowOverlap="1" wp14:anchorId="480A044E" wp14:editId="43540392">
                <wp:simplePos x="0" y="0"/>
                <wp:positionH relativeFrom="column">
                  <wp:posOffset>1180465</wp:posOffset>
                </wp:positionH>
                <wp:positionV relativeFrom="paragraph">
                  <wp:posOffset>152400</wp:posOffset>
                </wp:positionV>
                <wp:extent cx="692150" cy="413385"/>
                <wp:effectExtent l="19050" t="0" r="0" b="0"/>
                <wp:wrapNone/>
                <wp:docPr id="11" name="Εικόνα 1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
                        <pic:cNvPicPr>
                          <a:picLocks noChangeAspect="1" noChangeArrowheads="1"/>
                        </pic:cNvPicPr>
                      </pic:nvPicPr>
                      <pic:blipFill>
                        <a:blip r:embed="rId1"/>
                        <a:srcRect/>
                        <a:stretch>
                          <a:fillRect/>
                        </a:stretch>
                      </pic:blipFill>
                      <pic:spPr bwMode="auto">
                        <a:xfrm>
                          <a:off x="0" y="0"/>
                          <a:ext cx="692150" cy="413385"/>
                        </a:xfrm>
                        <a:prstGeom prst="rect">
                          <a:avLst/>
                        </a:prstGeom>
                        <a:noFill/>
                        <a:ln w="9525">
                          <a:noFill/>
                          <a:miter lim="800000"/>
                          <a:headEnd/>
                          <a:tailEnd/>
                        </a:ln>
                      </pic:spPr>
                    </pic:pic>
                  </a:graphicData>
                </a:graphic>
              </wp:anchor>
            </w:drawing>
          </w:r>
          <w:r>
            <w:rPr>
              <w:noProof/>
              <w:lang w:val="el-GR" w:eastAsia="el-GR"/>
            </w:rPr>
            <w:drawing>
              <wp:anchor distT="0" distB="0" distL="114300" distR="114300" simplePos="0" relativeHeight="251661312" behindDoc="1" locked="0" layoutInCell="1" allowOverlap="1" wp14:anchorId="0919CCB6" wp14:editId="3DCF1F56">
                <wp:simplePos x="0" y="0"/>
                <wp:positionH relativeFrom="column">
                  <wp:posOffset>-74295</wp:posOffset>
                </wp:positionH>
                <wp:positionV relativeFrom="paragraph">
                  <wp:posOffset>159385</wp:posOffset>
                </wp:positionV>
                <wp:extent cx="1045845" cy="401955"/>
                <wp:effectExtent l="19050" t="0" r="1905" b="0"/>
                <wp:wrapNone/>
                <wp:docPr id="10" name="Εικόνα 10" descr="logo_whit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_whiteA"/>
                        <pic:cNvPicPr>
                          <a:picLocks noChangeAspect="1" noChangeArrowheads="1"/>
                        </pic:cNvPicPr>
                      </pic:nvPicPr>
                      <pic:blipFill>
                        <a:blip r:embed="rId2"/>
                        <a:srcRect/>
                        <a:stretch>
                          <a:fillRect/>
                        </a:stretch>
                      </pic:blipFill>
                      <pic:spPr bwMode="auto">
                        <a:xfrm>
                          <a:off x="0" y="0"/>
                          <a:ext cx="1045845" cy="401955"/>
                        </a:xfrm>
                        <a:prstGeom prst="rect">
                          <a:avLst/>
                        </a:prstGeom>
                        <a:noFill/>
                        <a:ln w="9525">
                          <a:noFill/>
                          <a:miter lim="800000"/>
                          <a:headEnd/>
                          <a:tailEnd/>
                        </a:ln>
                      </pic:spPr>
                    </pic:pic>
                  </a:graphicData>
                </a:graphic>
              </wp:anchor>
            </w:drawing>
          </w:r>
          <w:r>
            <w:rPr>
              <w:noProof/>
              <w:lang w:val="el-GR" w:eastAsia="el-GR"/>
            </w:rPr>
            <w:drawing>
              <wp:anchor distT="0" distB="0" distL="114300" distR="114300" simplePos="0" relativeHeight="251660288" behindDoc="1" locked="0" layoutInCell="1" allowOverlap="1" wp14:anchorId="4DF1E914" wp14:editId="54877F01">
                <wp:simplePos x="0" y="0"/>
                <wp:positionH relativeFrom="column">
                  <wp:posOffset>3553460</wp:posOffset>
                </wp:positionH>
                <wp:positionV relativeFrom="paragraph">
                  <wp:posOffset>-96520</wp:posOffset>
                </wp:positionV>
                <wp:extent cx="1830070" cy="907415"/>
                <wp:effectExtent l="19050" t="0" r="0" b="0"/>
                <wp:wrapNone/>
                <wp:docPr id="9" name="Εικόνα 9" descr="ετπ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ετπα"/>
                        <pic:cNvPicPr>
                          <a:picLocks noChangeAspect="1" noChangeArrowheads="1"/>
                        </pic:cNvPicPr>
                      </pic:nvPicPr>
                      <pic:blipFill>
                        <a:blip r:embed="rId3"/>
                        <a:srcRect/>
                        <a:stretch>
                          <a:fillRect/>
                        </a:stretch>
                      </pic:blipFill>
                      <pic:spPr bwMode="auto">
                        <a:xfrm>
                          <a:off x="0" y="0"/>
                          <a:ext cx="1830070" cy="907415"/>
                        </a:xfrm>
                        <a:prstGeom prst="rect">
                          <a:avLst/>
                        </a:prstGeom>
                        <a:noFill/>
                        <a:ln w="9525">
                          <a:noFill/>
                          <a:miter lim="800000"/>
                          <a:headEnd/>
                          <a:tailEnd/>
                        </a:ln>
                      </pic:spPr>
                    </pic:pic>
                  </a:graphicData>
                </a:graphic>
              </wp:anchor>
            </w:drawing>
          </w:r>
          <w:r>
            <w:rPr>
              <w:noProof/>
              <w:lang w:val="el-GR" w:eastAsia="el-GR"/>
            </w:rPr>
            <w:drawing>
              <wp:anchor distT="0" distB="0" distL="114300" distR="114300" simplePos="0" relativeHeight="251663360" behindDoc="1" locked="0" layoutInCell="1" allowOverlap="1" wp14:anchorId="6D2021ED" wp14:editId="04C275C4">
                <wp:simplePos x="0" y="0"/>
                <wp:positionH relativeFrom="column">
                  <wp:posOffset>2985770</wp:posOffset>
                </wp:positionH>
                <wp:positionV relativeFrom="paragraph">
                  <wp:posOffset>152400</wp:posOffset>
                </wp:positionV>
                <wp:extent cx="612140" cy="414655"/>
                <wp:effectExtent l="19050" t="0" r="0" b="0"/>
                <wp:wrapNone/>
                <wp:docPr id="12" name="Εικόνα 12" descr="σημαία 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σημαία gr"/>
                        <pic:cNvPicPr>
                          <a:picLocks noChangeAspect="1" noChangeArrowheads="1"/>
                        </pic:cNvPicPr>
                      </pic:nvPicPr>
                      <pic:blipFill>
                        <a:blip r:embed="rId4"/>
                        <a:srcRect/>
                        <a:stretch>
                          <a:fillRect/>
                        </a:stretch>
                      </pic:blipFill>
                      <pic:spPr bwMode="auto">
                        <a:xfrm>
                          <a:off x="0" y="0"/>
                          <a:ext cx="612140" cy="414655"/>
                        </a:xfrm>
                        <a:prstGeom prst="rect">
                          <a:avLst/>
                        </a:prstGeom>
                        <a:noFill/>
                        <a:ln w="9525">
                          <a:noFill/>
                          <a:miter lim="800000"/>
                          <a:headEnd/>
                          <a:tailEnd/>
                        </a:ln>
                      </pic:spPr>
                    </pic:pic>
                  </a:graphicData>
                </a:graphic>
              </wp:anchor>
            </w:drawing>
          </w:r>
        </w:p>
      </w:tc>
      <w:tc>
        <w:tcPr>
          <w:tcW w:w="2906" w:type="dxa"/>
          <w:shd w:val="clear" w:color="auto" w:fill="auto"/>
        </w:tcPr>
        <w:p w:rsidR="00E86F77" w:rsidRPr="00C57821" w:rsidRDefault="00E86F77" w:rsidP="00677856"/>
      </w:tc>
    </w:tr>
  </w:tbl>
  <w:p w:rsidR="00E86F77" w:rsidRPr="009B4827" w:rsidRDefault="00E86F77" w:rsidP="005D07AE">
    <w:pPr>
      <w:spacing w:line="240" w:lineRule="auto"/>
      <w:jc w:val="center"/>
      <w:rPr>
        <w:szCs w:val="20"/>
        <w:lang w:val="el-G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6F77" w:rsidRDefault="00E86F7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19"/>
    <w:lvl w:ilvl="0">
      <w:start w:val="1"/>
      <w:numFmt w:val="bullet"/>
      <w:lvlText w:val=""/>
      <w:lvlJc w:val="left"/>
      <w:pPr>
        <w:tabs>
          <w:tab w:val="num" w:pos="720"/>
        </w:tabs>
      </w:pPr>
      <w:rPr>
        <w:rFonts w:ascii="Symbol" w:hAnsi="Symbol"/>
      </w:rPr>
    </w:lvl>
  </w:abstractNum>
  <w:abstractNum w:abstractNumId="1">
    <w:nsid w:val="00000003"/>
    <w:multiLevelType w:val="singleLevel"/>
    <w:tmpl w:val="00000003"/>
    <w:name w:val="WW8Num26"/>
    <w:lvl w:ilvl="0">
      <w:start w:val="1"/>
      <w:numFmt w:val="bullet"/>
      <w:lvlText w:val=""/>
      <w:lvlJc w:val="left"/>
      <w:pPr>
        <w:tabs>
          <w:tab w:val="num" w:pos="720"/>
        </w:tabs>
      </w:pPr>
      <w:rPr>
        <w:rFonts w:ascii="Symbol" w:hAnsi="Symbol"/>
      </w:rPr>
    </w:lvl>
  </w:abstractNum>
  <w:abstractNum w:abstractNumId="2">
    <w:nsid w:val="00000004"/>
    <w:multiLevelType w:val="singleLevel"/>
    <w:tmpl w:val="00000004"/>
    <w:name w:val="WW8Num36"/>
    <w:lvl w:ilvl="0">
      <w:start w:val="1"/>
      <w:numFmt w:val="bullet"/>
      <w:lvlText w:val=""/>
      <w:lvlJc w:val="left"/>
      <w:pPr>
        <w:tabs>
          <w:tab w:val="num" w:pos="360"/>
        </w:tabs>
      </w:pPr>
      <w:rPr>
        <w:rFonts w:ascii="Wingdings" w:hAnsi="Wingdings"/>
      </w:rPr>
    </w:lvl>
  </w:abstractNum>
  <w:abstractNum w:abstractNumId="3">
    <w:nsid w:val="00000005"/>
    <w:multiLevelType w:val="singleLevel"/>
    <w:tmpl w:val="00000005"/>
    <w:name w:val="WW8Num44"/>
    <w:lvl w:ilvl="0">
      <w:start w:val="1"/>
      <w:numFmt w:val="decimal"/>
      <w:lvlText w:val="%1."/>
      <w:lvlJc w:val="left"/>
      <w:pPr>
        <w:tabs>
          <w:tab w:val="num" w:pos="720"/>
        </w:tabs>
      </w:pPr>
    </w:lvl>
  </w:abstractNum>
  <w:abstractNum w:abstractNumId="4">
    <w:nsid w:val="00000006"/>
    <w:multiLevelType w:val="singleLevel"/>
    <w:tmpl w:val="00000006"/>
    <w:name w:val="WW8Num49"/>
    <w:lvl w:ilvl="0">
      <w:start w:val="1"/>
      <w:numFmt w:val="bullet"/>
      <w:pStyle w:val="-"/>
      <w:lvlText w:val=""/>
      <w:lvlJc w:val="left"/>
      <w:pPr>
        <w:tabs>
          <w:tab w:val="num" w:pos="360"/>
        </w:tabs>
      </w:pPr>
      <w:rPr>
        <w:rFonts w:ascii="Symbol" w:hAnsi="Symbol"/>
      </w:rPr>
    </w:lvl>
  </w:abstractNum>
  <w:abstractNum w:abstractNumId="5">
    <w:nsid w:val="00000007"/>
    <w:multiLevelType w:val="singleLevel"/>
    <w:tmpl w:val="00000007"/>
    <w:name w:val="WW8Num55"/>
    <w:lvl w:ilvl="0">
      <w:start w:val="1"/>
      <w:numFmt w:val="decimal"/>
      <w:pStyle w:val="NumberList"/>
      <w:lvlText w:val="%1."/>
      <w:lvlJc w:val="left"/>
      <w:pPr>
        <w:tabs>
          <w:tab w:val="num" w:pos="360"/>
        </w:tabs>
      </w:pPr>
    </w:lvl>
  </w:abstractNum>
  <w:abstractNum w:abstractNumId="6">
    <w:nsid w:val="00000008"/>
    <w:multiLevelType w:val="singleLevel"/>
    <w:tmpl w:val="00000008"/>
    <w:name w:val="WW8Num61"/>
    <w:lvl w:ilvl="0">
      <w:start w:val="1"/>
      <w:numFmt w:val="bullet"/>
      <w:lvlText w:val=""/>
      <w:lvlJc w:val="left"/>
      <w:pPr>
        <w:tabs>
          <w:tab w:val="num" w:pos="720"/>
        </w:tabs>
      </w:pPr>
      <w:rPr>
        <w:rFonts w:ascii="Symbol" w:hAnsi="Symbol"/>
      </w:rPr>
    </w:lvl>
  </w:abstractNum>
  <w:abstractNum w:abstractNumId="7">
    <w:nsid w:val="00000009"/>
    <w:multiLevelType w:val="singleLevel"/>
    <w:tmpl w:val="00000009"/>
    <w:name w:val="WW8Num62"/>
    <w:lvl w:ilvl="0">
      <w:start w:val="1"/>
      <w:numFmt w:val="bullet"/>
      <w:lvlText w:val=""/>
      <w:lvlJc w:val="left"/>
      <w:pPr>
        <w:tabs>
          <w:tab w:val="num" w:pos="720"/>
        </w:tabs>
      </w:pPr>
      <w:rPr>
        <w:rFonts w:ascii="Symbol" w:hAnsi="Symbol"/>
      </w:rPr>
    </w:lvl>
  </w:abstractNum>
  <w:abstractNum w:abstractNumId="8">
    <w:nsid w:val="0000000A"/>
    <w:multiLevelType w:val="singleLevel"/>
    <w:tmpl w:val="0000000A"/>
    <w:name w:val="WW8Num63"/>
    <w:lvl w:ilvl="0">
      <w:start w:val="1"/>
      <w:numFmt w:val="bullet"/>
      <w:lvlText w:val=""/>
      <w:lvlJc w:val="left"/>
      <w:pPr>
        <w:tabs>
          <w:tab w:val="num" w:pos="720"/>
        </w:tabs>
      </w:pPr>
      <w:rPr>
        <w:rFonts w:ascii="Symbol" w:hAnsi="Symbol"/>
      </w:rPr>
    </w:lvl>
  </w:abstractNum>
  <w:abstractNum w:abstractNumId="9">
    <w:nsid w:val="0000000B"/>
    <w:multiLevelType w:val="singleLevel"/>
    <w:tmpl w:val="0000000B"/>
    <w:name w:val="WW8Num64"/>
    <w:lvl w:ilvl="0">
      <w:start w:val="1"/>
      <w:numFmt w:val="bullet"/>
      <w:lvlText w:val=""/>
      <w:lvlJc w:val="left"/>
      <w:pPr>
        <w:tabs>
          <w:tab w:val="num" w:pos="720"/>
        </w:tabs>
      </w:pPr>
      <w:rPr>
        <w:rFonts w:ascii="Symbol" w:hAnsi="Symbol"/>
      </w:rPr>
    </w:lvl>
  </w:abstractNum>
  <w:abstractNum w:abstractNumId="10">
    <w:nsid w:val="0000000C"/>
    <w:multiLevelType w:val="singleLevel"/>
    <w:tmpl w:val="0000000C"/>
    <w:name w:val="WW8Num72"/>
    <w:lvl w:ilvl="0">
      <w:start w:val="1"/>
      <w:numFmt w:val="bullet"/>
      <w:lvlText w:val=""/>
      <w:lvlJc w:val="left"/>
      <w:pPr>
        <w:tabs>
          <w:tab w:val="num" w:pos="1571"/>
        </w:tabs>
      </w:pPr>
      <w:rPr>
        <w:rFonts w:ascii="Symbol" w:hAnsi="Symbol"/>
        <w:color w:val="auto"/>
      </w:rPr>
    </w:lvl>
  </w:abstractNum>
  <w:abstractNum w:abstractNumId="11">
    <w:nsid w:val="0000000D"/>
    <w:multiLevelType w:val="multilevel"/>
    <w:tmpl w:val="0000000D"/>
    <w:name w:val="WW8Num80"/>
    <w:lvl w:ilvl="0">
      <w:start w:val="1"/>
      <w:numFmt w:val="bullet"/>
      <w:lvlText w:val=""/>
      <w:lvlJc w:val="left"/>
      <w:pPr>
        <w:tabs>
          <w:tab w:val="num" w:pos="720"/>
        </w:tabs>
      </w:pPr>
      <w:rPr>
        <w:rFonts w:ascii="Symbol" w:hAnsi="Symbol"/>
      </w:rPr>
    </w:lvl>
    <w:lvl w:ilvl="1">
      <w:start w:val="1"/>
      <w:numFmt w:val="bullet"/>
      <w:lvlText w:val="o"/>
      <w:lvlJc w:val="left"/>
      <w:pPr>
        <w:tabs>
          <w:tab w:val="num" w:pos="1440"/>
        </w:tabs>
      </w:pPr>
      <w:rPr>
        <w:rFonts w:ascii="Courier New" w:hAnsi="Courier New" w:cs="Courier New"/>
      </w:rPr>
    </w:lvl>
    <w:lvl w:ilvl="2">
      <w:start w:val="1"/>
      <w:numFmt w:val="bullet"/>
      <w:lvlText w:val=""/>
      <w:lvlJc w:val="left"/>
      <w:pPr>
        <w:tabs>
          <w:tab w:val="num" w:pos="2160"/>
        </w:tabs>
      </w:pPr>
      <w:rPr>
        <w:rFonts w:ascii="Wingdings" w:hAnsi="Wingdings" w:cs="Times New Roman"/>
      </w:rPr>
    </w:lvl>
    <w:lvl w:ilvl="3">
      <w:start w:val="1"/>
      <w:numFmt w:val="bullet"/>
      <w:lvlText w:val=""/>
      <w:lvlJc w:val="left"/>
      <w:pPr>
        <w:tabs>
          <w:tab w:val="num" w:pos="2880"/>
        </w:tabs>
      </w:pPr>
      <w:rPr>
        <w:rFonts w:ascii="Symbol" w:hAnsi="Symbol" w:cs="Times New Roman"/>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cs="Times New Roman"/>
      </w:rPr>
    </w:lvl>
    <w:lvl w:ilvl="6">
      <w:start w:val="1"/>
      <w:numFmt w:val="bullet"/>
      <w:lvlText w:val=""/>
      <w:lvlJc w:val="left"/>
      <w:pPr>
        <w:tabs>
          <w:tab w:val="num" w:pos="5040"/>
        </w:tabs>
      </w:pPr>
      <w:rPr>
        <w:rFonts w:ascii="Symbol" w:hAnsi="Symbol" w:cs="Times New Roman"/>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cs="Times New Roman"/>
      </w:rPr>
    </w:lvl>
  </w:abstractNum>
  <w:abstractNum w:abstractNumId="12">
    <w:nsid w:val="0000000E"/>
    <w:multiLevelType w:val="multilevel"/>
    <w:tmpl w:val="0000000E"/>
    <w:name w:val="WW8Num85"/>
    <w:lvl w:ilvl="0">
      <w:start w:val="1"/>
      <w:numFmt w:val="bullet"/>
      <w:lvlText w:val=""/>
      <w:lvlJc w:val="left"/>
      <w:pPr>
        <w:tabs>
          <w:tab w:val="num" w:pos="720"/>
        </w:tabs>
      </w:pPr>
      <w:rPr>
        <w:rFonts w:ascii="Symbol" w:hAnsi="Symbol"/>
      </w:rPr>
    </w:lvl>
    <w:lvl w:ilvl="1">
      <w:start w:val="1"/>
      <w:numFmt w:val="bullet"/>
      <w:lvlText w:val="o"/>
      <w:lvlJc w:val="left"/>
      <w:pPr>
        <w:tabs>
          <w:tab w:val="num" w:pos="1440"/>
        </w:tabs>
      </w:pPr>
      <w:rPr>
        <w:rFonts w:ascii="Courier New" w:hAnsi="Courier New" w:cs="Courier New"/>
      </w:rPr>
    </w:lvl>
    <w:lvl w:ilvl="2">
      <w:start w:val="1"/>
      <w:numFmt w:val="bullet"/>
      <w:lvlText w:val=""/>
      <w:lvlJc w:val="left"/>
      <w:pPr>
        <w:tabs>
          <w:tab w:val="num" w:pos="2160"/>
        </w:tabs>
      </w:pPr>
      <w:rPr>
        <w:rFonts w:ascii="Wingdings" w:hAnsi="Wingdings" w:cs="Times New Roman"/>
      </w:rPr>
    </w:lvl>
    <w:lvl w:ilvl="3">
      <w:start w:val="1"/>
      <w:numFmt w:val="bullet"/>
      <w:lvlText w:val=""/>
      <w:lvlJc w:val="left"/>
      <w:pPr>
        <w:tabs>
          <w:tab w:val="num" w:pos="2880"/>
        </w:tabs>
      </w:pPr>
      <w:rPr>
        <w:rFonts w:ascii="Symbol" w:hAnsi="Symbol" w:cs="Times New Roman"/>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cs="Times New Roman"/>
      </w:rPr>
    </w:lvl>
    <w:lvl w:ilvl="6">
      <w:start w:val="1"/>
      <w:numFmt w:val="bullet"/>
      <w:lvlText w:val=""/>
      <w:lvlJc w:val="left"/>
      <w:pPr>
        <w:tabs>
          <w:tab w:val="num" w:pos="5040"/>
        </w:tabs>
      </w:pPr>
      <w:rPr>
        <w:rFonts w:ascii="Symbol" w:hAnsi="Symbol" w:cs="Times New Roman"/>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cs="Times New Roman"/>
      </w:rPr>
    </w:lvl>
  </w:abstractNum>
  <w:abstractNum w:abstractNumId="13">
    <w:nsid w:val="0000000F"/>
    <w:multiLevelType w:val="singleLevel"/>
    <w:tmpl w:val="0000000F"/>
    <w:name w:val="WW8Num89"/>
    <w:lvl w:ilvl="0">
      <w:start w:val="1"/>
      <w:numFmt w:val="bullet"/>
      <w:lvlText w:val=""/>
      <w:lvlJc w:val="left"/>
      <w:pPr>
        <w:tabs>
          <w:tab w:val="num" w:pos="360"/>
        </w:tabs>
      </w:pPr>
      <w:rPr>
        <w:rFonts w:ascii="Symbol" w:hAnsi="Symbol"/>
      </w:rPr>
    </w:lvl>
  </w:abstractNum>
  <w:abstractNum w:abstractNumId="14">
    <w:nsid w:val="00000010"/>
    <w:multiLevelType w:val="singleLevel"/>
    <w:tmpl w:val="00000010"/>
    <w:name w:val="WW8Num92"/>
    <w:lvl w:ilvl="0">
      <w:start w:val="1"/>
      <w:numFmt w:val="bullet"/>
      <w:lvlText w:val=""/>
      <w:lvlJc w:val="left"/>
      <w:pPr>
        <w:tabs>
          <w:tab w:val="num" w:pos="720"/>
        </w:tabs>
      </w:pPr>
      <w:rPr>
        <w:rFonts w:ascii="Symbol" w:hAnsi="Symbol"/>
      </w:rPr>
    </w:lvl>
  </w:abstractNum>
  <w:abstractNum w:abstractNumId="15">
    <w:nsid w:val="00000011"/>
    <w:multiLevelType w:val="singleLevel"/>
    <w:tmpl w:val="00000011"/>
    <w:name w:val="WW8Num106"/>
    <w:lvl w:ilvl="0">
      <w:start w:val="1"/>
      <w:numFmt w:val="bullet"/>
      <w:lvlText w:val=""/>
      <w:lvlJc w:val="left"/>
      <w:pPr>
        <w:tabs>
          <w:tab w:val="num" w:pos="1080"/>
        </w:tabs>
      </w:pPr>
      <w:rPr>
        <w:rFonts w:ascii="Symbol" w:hAnsi="Symbol"/>
      </w:rPr>
    </w:lvl>
  </w:abstractNum>
  <w:abstractNum w:abstractNumId="16">
    <w:nsid w:val="00000012"/>
    <w:multiLevelType w:val="singleLevel"/>
    <w:tmpl w:val="00000012"/>
    <w:name w:val="WW8Num118"/>
    <w:lvl w:ilvl="0">
      <w:start w:val="1"/>
      <w:numFmt w:val="bullet"/>
      <w:lvlText w:val=""/>
      <w:lvlJc w:val="left"/>
      <w:pPr>
        <w:tabs>
          <w:tab w:val="num" w:pos="720"/>
        </w:tabs>
      </w:pPr>
      <w:rPr>
        <w:rFonts w:ascii="Symbol" w:hAnsi="Symbol"/>
      </w:rPr>
    </w:lvl>
  </w:abstractNum>
  <w:abstractNum w:abstractNumId="17">
    <w:nsid w:val="00000013"/>
    <w:multiLevelType w:val="multilevel"/>
    <w:tmpl w:val="00000013"/>
    <w:name w:val="WW8Num142"/>
    <w:lvl w:ilvl="0">
      <w:start w:val="1"/>
      <w:numFmt w:val="decimal"/>
      <w:lvlText w:val="%1."/>
      <w:lvlJc w:val="left"/>
      <w:pPr>
        <w:tabs>
          <w:tab w:val="num" w:pos="720"/>
        </w:tabs>
      </w:pPr>
    </w:lvl>
    <w:lvl w:ilvl="1">
      <w:start w:val="1"/>
      <w:numFmt w:val="bullet"/>
      <w:lvlText w:val=""/>
      <w:lvlJc w:val="left"/>
      <w:pPr>
        <w:tabs>
          <w:tab w:val="num" w:pos="1440"/>
        </w:tabs>
      </w:pPr>
      <w:rPr>
        <w:rFonts w:ascii="Symbol" w:hAnsi="Symbol"/>
      </w:r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8">
    <w:nsid w:val="00000014"/>
    <w:multiLevelType w:val="singleLevel"/>
    <w:tmpl w:val="00000014"/>
    <w:name w:val="WW8Num144"/>
    <w:lvl w:ilvl="0">
      <w:start w:val="1"/>
      <w:numFmt w:val="bullet"/>
      <w:lvlText w:val=""/>
      <w:lvlJc w:val="left"/>
      <w:pPr>
        <w:tabs>
          <w:tab w:val="num" w:pos="1080"/>
        </w:tabs>
      </w:pPr>
      <w:rPr>
        <w:rFonts w:ascii="Symbol" w:hAnsi="Symbol"/>
      </w:rPr>
    </w:lvl>
  </w:abstractNum>
  <w:abstractNum w:abstractNumId="19">
    <w:nsid w:val="00000015"/>
    <w:multiLevelType w:val="singleLevel"/>
    <w:tmpl w:val="00000015"/>
    <w:name w:val="WW8Num147"/>
    <w:lvl w:ilvl="0">
      <w:start w:val="1"/>
      <w:numFmt w:val="bullet"/>
      <w:pStyle w:val="Bullet-intent"/>
      <w:lvlText w:val=""/>
      <w:lvlJc w:val="left"/>
      <w:pPr>
        <w:tabs>
          <w:tab w:val="num" w:pos="360"/>
        </w:tabs>
      </w:pPr>
      <w:rPr>
        <w:rFonts w:ascii="Symbol" w:hAnsi="Symbol"/>
        <w:sz w:val="16"/>
      </w:rPr>
    </w:lvl>
  </w:abstractNum>
  <w:abstractNum w:abstractNumId="20">
    <w:nsid w:val="00000016"/>
    <w:multiLevelType w:val="singleLevel"/>
    <w:tmpl w:val="00000016"/>
    <w:name w:val="WW8Num155"/>
    <w:lvl w:ilvl="0">
      <w:start w:val="1"/>
      <w:numFmt w:val="bullet"/>
      <w:lvlText w:val=""/>
      <w:lvlJc w:val="left"/>
      <w:pPr>
        <w:tabs>
          <w:tab w:val="num" w:pos="720"/>
        </w:tabs>
      </w:pPr>
      <w:rPr>
        <w:rFonts w:ascii="Symbol" w:hAnsi="Symbol"/>
      </w:rPr>
    </w:lvl>
  </w:abstractNum>
  <w:abstractNum w:abstractNumId="21">
    <w:nsid w:val="00000017"/>
    <w:multiLevelType w:val="multilevel"/>
    <w:tmpl w:val="00000017"/>
    <w:name w:val="WW8Num156"/>
    <w:lvl w:ilvl="0">
      <w:start w:val="1"/>
      <w:numFmt w:val="bullet"/>
      <w:lvlText w:val=""/>
      <w:lvlJc w:val="left"/>
      <w:pPr>
        <w:tabs>
          <w:tab w:val="num" w:pos="720"/>
        </w:tabs>
      </w:pPr>
      <w:rPr>
        <w:rFonts w:ascii="Symbol" w:hAnsi="Symbol"/>
      </w:rPr>
    </w:lvl>
    <w:lvl w:ilvl="1">
      <w:start w:val="1"/>
      <w:numFmt w:val="bullet"/>
      <w:lvlText w:val="o"/>
      <w:lvlJc w:val="left"/>
      <w:pPr>
        <w:tabs>
          <w:tab w:val="num" w:pos="1440"/>
        </w:tabs>
      </w:pPr>
      <w:rPr>
        <w:rFonts w:ascii="Courier New" w:hAnsi="Courier New" w:cs="Courier New"/>
      </w:rPr>
    </w:lvl>
    <w:lvl w:ilvl="2">
      <w:start w:val="1"/>
      <w:numFmt w:val="bullet"/>
      <w:lvlText w:val=""/>
      <w:lvlJc w:val="left"/>
      <w:pPr>
        <w:tabs>
          <w:tab w:val="num" w:pos="2160"/>
        </w:tabs>
      </w:pPr>
      <w:rPr>
        <w:rFonts w:ascii="Wingdings" w:hAnsi="Wingdings" w:cs="Times New Roman"/>
      </w:rPr>
    </w:lvl>
    <w:lvl w:ilvl="3">
      <w:start w:val="1"/>
      <w:numFmt w:val="bullet"/>
      <w:lvlText w:val=""/>
      <w:lvlJc w:val="left"/>
      <w:pPr>
        <w:tabs>
          <w:tab w:val="num" w:pos="2880"/>
        </w:tabs>
      </w:pPr>
      <w:rPr>
        <w:rFonts w:ascii="Symbol" w:hAnsi="Symbol" w:cs="Times New Roman"/>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cs="Times New Roman"/>
      </w:rPr>
    </w:lvl>
    <w:lvl w:ilvl="6">
      <w:start w:val="1"/>
      <w:numFmt w:val="bullet"/>
      <w:lvlText w:val=""/>
      <w:lvlJc w:val="left"/>
      <w:pPr>
        <w:tabs>
          <w:tab w:val="num" w:pos="5040"/>
        </w:tabs>
      </w:pPr>
      <w:rPr>
        <w:rFonts w:ascii="Symbol" w:hAnsi="Symbol" w:cs="Times New Roman"/>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cs="Times New Roman"/>
      </w:rPr>
    </w:lvl>
  </w:abstractNum>
  <w:abstractNum w:abstractNumId="22">
    <w:nsid w:val="00000018"/>
    <w:multiLevelType w:val="multilevel"/>
    <w:tmpl w:val="00000018"/>
    <w:name w:val="WW8Num162"/>
    <w:lvl w:ilvl="0">
      <w:start w:val="1"/>
      <w:numFmt w:val="bullet"/>
      <w:lvlText w:val=""/>
      <w:lvlJc w:val="left"/>
      <w:pPr>
        <w:tabs>
          <w:tab w:val="num" w:pos="360"/>
        </w:tabs>
      </w:pPr>
      <w:rPr>
        <w:rFonts w:ascii="Symbol" w:hAnsi="Symbol"/>
      </w:rPr>
    </w:lvl>
    <w:lvl w:ilvl="1">
      <w:start w:val="1"/>
      <w:numFmt w:val="bullet"/>
      <w:lvlText w:val="o"/>
      <w:lvlJc w:val="left"/>
      <w:pPr>
        <w:tabs>
          <w:tab w:val="num" w:pos="1080"/>
        </w:tabs>
      </w:pPr>
      <w:rPr>
        <w:rFonts w:ascii="Courier New" w:hAnsi="Courier New"/>
      </w:rPr>
    </w:lvl>
    <w:lvl w:ilvl="2">
      <w:start w:val="1"/>
      <w:numFmt w:val="bullet"/>
      <w:lvlText w:val=""/>
      <w:lvlJc w:val="left"/>
      <w:pPr>
        <w:tabs>
          <w:tab w:val="num" w:pos="1800"/>
        </w:tabs>
      </w:pPr>
      <w:rPr>
        <w:rFonts w:ascii="Wingdings" w:hAnsi="Wingdings"/>
      </w:rPr>
    </w:lvl>
    <w:lvl w:ilvl="3">
      <w:start w:val="1"/>
      <w:numFmt w:val="bullet"/>
      <w:lvlText w:val=""/>
      <w:lvlJc w:val="left"/>
      <w:pPr>
        <w:tabs>
          <w:tab w:val="num" w:pos="2520"/>
        </w:tabs>
      </w:pPr>
      <w:rPr>
        <w:rFonts w:ascii="Symbol" w:hAnsi="Symbol"/>
      </w:rPr>
    </w:lvl>
    <w:lvl w:ilvl="4">
      <w:start w:val="1"/>
      <w:numFmt w:val="bullet"/>
      <w:lvlText w:val="o"/>
      <w:lvlJc w:val="left"/>
      <w:pPr>
        <w:tabs>
          <w:tab w:val="num" w:pos="3240"/>
        </w:tabs>
      </w:pPr>
      <w:rPr>
        <w:rFonts w:ascii="Courier New" w:hAnsi="Courier New"/>
      </w:rPr>
    </w:lvl>
    <w:lvl w:ilvl="5">
      <w:start w:val="1"/>
      <w:numFmt w:val="bullet"/>
      <w:lvlText w:val=""/>
      <w:lvlJc w:val="left"/>
      <w:pPr>
        <w:tabs>
          <w:tab w:val="num" w:pos="3960"/>
        </w:tabs>
      </w:pPr>
      <w:rPr>
        <w:rFonts w:ascii="Wingdings" w:hAnsi="Wingdings"/>
      </w:rPr>
    </w:lvl>
    <w:lvl w:ilvl="6">
      <w:start w:val="1"/>
      <w:numFmt w:val="bullet"/>
      <w:lvlText w:val=""/>
      <w:lvlJc w:val="left"/>
      <w:pPr>
        <w:tabs>
          <w:tab w:val="num" w:pos="4680"/>
        </w:tabs>
      </w:pPr>
      <w:rPr>
        <w:rFonts w:ascii="Symbol" w:hAnsi="Symbol"/>
      </w:rPr>
    </w:lvl>
    <w:lvl w:ilvl="7">
      <w:start w:val="1"/>
      <w:numFmt w:val="bullet"/>
      <w:lvlText w:val="o"/>
      <w:lvlJc w:val="left"/>
      <w:pPr>
        <w:tabs>
          <w:tab w:val="num" w:pos="5400"/>
        </w:tabs>
      </w:pPr>
      <w:rPr>
        <w:rFonts w:ascii="Courier New" w:hAnsi="Courier New"/>
      </w:rPr>
    </w:lvl>
    <w:lvl w:ilvl="8">
      <w:start w:val="1"/>
      <w:numFmt w:val="bullet"/>
      <w:lvlText w:val=""/>
      <w:lvlJc w:val="left"/>
      <w:pPr>
        <w:tabs>
          <w:tab w:val="num" w:pos="6120"/>
        </w:tabs>
      </w:pPr>
      <w:rPr>
        <w:rFonts w:ascii="Wingdings" w:hAnsi="Wingdings"/>
      </w:rPr>
    </w:lvl>
  </w:abstractNum>
  <w:abstractNum w:abstractNumId="23">
    <w:nsid w:val="00000019"/>
    <w:multiLevelType w:val="multilevel"/>
    <w:tmpl w:val="00000019"/>
    <w:name w:val="WW8Num163"/>
    <w:lvl w:ilvl="0">
      <w:start w:val="1"/>
      <w:numFmt w:val="decimal"/>
      <w:lvlText w:val="%1"/>
      <w:lvlJc w:val="left"/>
      <w:pPr>
        <w:tabs>
          <w:tab w:val="num" w:pos="390"/>
        </w:tabs>
      </w:pPr>
    </w:lvl>
    <w:lvl w:ilvl="1">
      <w:start w:val="1"/>
      <w:numFmt w:val="decimal"/>
      <w:lvlText w:val="%1.%2"/>
      <w:lvlJc w:val="left"/>
      <w:pPr>
        <w:tabs>
          <w:tab w:val="num" w:pos="390"/>
        </w:tabs>
      </w:pPr>
    </w:lvl>
    <w:lvl w:ilvl="2">
      <w:start w:val="1"/>
      <w:numFmt w:val="decimal"/>
      <w:lvlText w:val="%1.%2.%3"/>
      <w:lvlJc w:val="left"/>
      <w:pPr>
        <w:tabs>
          <w:tab w:val="num" w:pos="720"/>
        </w:tabs>
      </w:pPr>
    </w:lvl>
    <w:lvl w:ilvl="3">
      <w:start w:val="1"/>
      <w:numFmt w:val="decimal"/>
      <w:lvlText w:val="%1.%2.%3.%4"/>
      <w:lvlJc w:val="left"/>
      <w:pPr>
        <w:tabs>
          <w:tab w:val="num" w:pos="1080"/>
        </w:tabs>
      </w:pPr>
    </w:lvl>
    <w:lvl w:ilvl="4">
      <w:start w:val="1"/>
      <w:numFmt w:val="decimal"/>
      <w:lvlText w:val="%1.%2.%3.%4.%5"/>
      <w:lvlJc w:val="left"/>
      <w:pPr>
        <w:tabs>
          <w:tab w:val="num" w:pos="1080"/>
        </w:tabs>
      </w:pPr>
    </w:lvl>
    <w:lvl w:ilvl="5">
      <w:start w:val="1"/>
      <w:numFmt w:val="decimal"/>
      <w:lvlText w:val="%1.%2.%3.%4.%5.%6"/>
      <w:lvlJc w:val="left"/>
      <w:pPr>
        <w:tabs>
          <w:tab w:val="num" w:pos="1440"/>
        </w:tabs>
      </w:pPr>
    </w:lvl>
    <w:lvl w:ilvl="6">
      <w:start w:val="1"/>
      <w:numFmt w:val="decimal"/>
      <w:lvlText w:val="%1.%2.%3.%4.%5.%6.%7"/>
      <w:lvlJc w:val="left"/>
      <w:pPr>
        <w:tabs>
          <w:tab w:val="num" w:pos="1440"/>
        </w:tabs>
      </w:pPr>
    </w:lvl>
    <w:lvl w:ilvl="7">
      <w:start w:val="1"/>
      <w:numFmt w:val="decimal"/>
      <w:lvlText w:val="%1.%2.%3.%4.%5.%6.%7.%8"/>
      <w:lvlJc w:val="left"/>
      <w:pPr>
        <w:tabs>
          <w:tab w:val="num" w:pos="1800"/>
        </w:tabs>
      </w:pPr>
    </w:lvl>
    <w:lvl w:ilvl="8">
      <w:start w:val="1"/>
      <w:numFmt w:val="decimal"/>
      <w:lvlText w:val="%1.%2.%3.%4.%5.%6.%7.%8.%9"/>
      <w:lvlJc w:val="left"/>
      <w:pPr>
        <w:tabs>
          <w:tab w:val="num" w:pos="1800"/>
        </w:tabs>
      </w:pPr>
    </w:lvl>
  </w:abstractNum>
  <w:abstractNum w:abstractNumId="24">
    <w:nsid w:val="0000001A"/>
    <w:multiLevelType w:val="singleLevel"/>
    <w:tmpl w:val="0000001A"/>
    <w:name w:val="WW8Num165"/>
    <w:lvl w:ilvl="0">
      <w:start w:val="1"/>
      <w:numFmt w:val="bullet"/>
      <w:lvlText w:val=""/>
      <w:lvlJc w:val="left"/>
      <w:pPr>
        <w:tabs>
          <w:tab w:val="num" w:pos="720"/>
        </w:tabs>
      </w:pPr>
      <w:rPr>
        <w:rFonts w:ascii="Symbol" w:hAnsi="Symbol"/>
      </w:rPr>
    </w:lvl>
  </w:abstractNum>
  <w:abstractNum w:abstractNumId="25">
    <w:nsid w:val="0000001B"/>
    <w:multiLevelType w:val="singleLevel"/>
    <w:tmpl w:val="0000001B"/>
    <w:name w:val="WW8Num168"/>
    <w:lvl w:ilvl="0">
      <w:start w:val="1"/>
      <w:numFmt w:val="bullet"/>
      <w:lvlText w:val=""/>
      <w:lvlJc w:val="left"/>
      <w:pPr>
        <w:tabs>
          <w:tab w:val="num" w:pos="720"/>
        </w:tabs>
      </w:pPr>
      <w:rPr>
        <w:rFonts w:ascii="Symbol" w:hAnsi="Symbol"/>
      </w:rPr>
    </w:lvl>
  </w:abstractNum>
  <w:abstractNum w:abstractNumId="26">
    <w:nsid w:val="0000001D"/>
    <w:multiLevelType w:val="singleLevel"/>
    <w:tmpl w:val="0000001D"/>
    <w:name w:val="WW8Num180"/>
    <w:lvl w:ilvl="0">
      <w:start w:val="1"/>
      <w:numFmt w:val="bullet"/>
      <w:lvlText w:val=""/>
      <w:lvlJc w:val="left"/>
      <w:pPr>
        <w:tabs>
          <w:tab w:val="num" w:pos="720"/>
        </w:tabs>
      </w:pPr>
      <w:rPr>
        <w:rFonts w:ascii="Symbol" w:hAnsi="Symbol"/>
      </w:rPr>
    </w:lvl>
  </w:abstractNum>
  <w:abstractNum w:abstractNumId="27">
    <w:nsid w:val="0000001E"/>
    <w:multiLevelType w:val="singleLevel"/>
    <w:tmpl w:val="0000001E"/>
    <w:name w:val="WW8Num190"/>
    <w:lvl w:ilvl="0">
      <w:start w:val="1"/>
      <w:numFmt w:val="decimal"/>
      <w:lvlText w:val="%1."/>
      <w:lvlJc w:val="left"/>
      <w:pPr>
        <w:tabs>
          <w:tab w:val="num" w:pos="1080"/>
        </w:tabs>
      </w:pPr>
    </w:lvl>
  </w:abstractNum>
  <w:abstractNum w:abstractNumId="28">
    <w:nsid w:val="0000001F"/>
    <w:multiLevelType w:val="singleLevel"/>
    <w:tmpl w:val="0000001F"/>
    <w:name w:val="WW8Num193"/>
    <w:lvl w:ilvl="0">
      <w:start w:val="1"/>
      <w:numFmt w:val="bullet"/>
      <w:lvlText w:val=""/>
      <w:lvlJc w:val="left"/>
      <w:pPr>
        <w:tabs>
          <w:tab w:val="num" w:pos="720"/>
        </w:tabs>
      </w:pPr>
      <w:rPr>
        <w:rFonts w:ascii="Symbol" w:hAnsi="Symbol"/>
      </w:rPr>
    </w:lvl>
  </w:abstractNum>
  <w:abstractNum w:abstractNumId="29">
    <w:nsid w:val="00000020"/>
    <w:multiLevelType w:val="singleLevel"/>
    <w:tmpl w:val="00000020"/>
    <w:name w:val="WW8Num210"/>
    <w:lvl w:ilvl="0">
      <w:start w:val="1"/>
      <w:numFmt w:val="decimal"/>
      <w:lvlText w:val="%1."/>
      <w:lvlJc w:val="left"/>
      <w:pPr>
        <w:tabs>
          <w:tab w:val="num" w:pos="1800"/>
        </w:tabs>
      </w:pPr>
    </w:lvl>
  </w:abstractNum>
  <w:abstractNum w:abstractNumId="30">
    <w:nsid w:val="00000022"/>
    <w:multiLevelType w:val="singleLevel"/>
    <w:tmpl w:val="00000022"/>
    <w:name w:val="WW8Num224"/>
    <w:lvl w:ilvl="0">
      <w:start w:val="1"/>
      <w:numFmt w:val="bullet"/>
      <w:lvlText w:val=""/>
      <w:lvlJc w:val="left"/>
      <w:pPr>
        <w:tabs>
          <w:tab w:val="num" w:pos="720"/>
        </w:tabs>
      </w:pPr>
      <w:rPr>
        <w:rFonts w:ascii="Symbol" w:hAnsi="Symbol"/>
      </w:rPr>
    </w:lvl>
  </w:abstractNum>
  <w:abstractNum w:abstractNumId="31">
    <w:nsid w:val="00000023"/>
    <w:multiLevelType w:val="singleLevel"/>
    <w:tmpl w:val="00000023"/>
    <w:name w:val="WW8Num232"/>
    <w:lvl w:ilvl="0">
      <w:start w:val="1"/>
      <w:numFmt w:val="bullet"/>
      <w:lvlText w:val=""/>
      <w:lvlJc w:val="left"/>
      <w:pPr>
        <w:tabs>
          <w:tab w:val="num" w:pos="720"/>
        </w:tabs>
      </w:pPr>
      <w:rPr>
        <w:rFonts w:ascii="Symbol" w:hAnsi="Symbol"/>
      </w:rPr>
    </w:lvl>
  </w:abstractNum>
  <w:abstractNum w:abstractNumId="32">
    <w:nsid w:val="00000024"/>
    <w:multiLevelType w:val="singleLevel"/>
    <w:tmpl w:val="00000024"/>
    <w:name w:val="WW8Num234"/>
    <w:lvl w:ilvl="0">
      <w:start w:val="1"/>
      <w:numFmt w:val="bullet"/>
      <w:lvlText w:val=""/>
      <w:lvlJc w:val="left"/>
      <w:pPr>
        <w:tabs>
          <w:tab w:val="num" w:pos="720"/>
        </w:tabs>
      </w:pPr>
      <w:rPr>
        <w:rFonts w:ascii="Symbol" w:hAnsi="Symbol"/>
      </w:rPr>
    </w:lvl>
  </w:abstractNum>
  <w:abstractNum w:abstractNumId="33">
    <w:nsid w:val="00000025"/>
    <w:multiLevelType w:val="singleLevel"/>
    <w:tmpl w:val="00000025"/>
    <w:name w:val="WW8Num241"/>
    <w:lvl w:ilvl="0">
      <w:start w:val="1"/>
      <w:numFmt w:val="decimal"/>
      <w:lvlText w:val="%1."/>
      <w:lvlJc w:val="left"/>
      <w:pPr>
        <w:tabs>
          <w:tab w:val="num" w:pos="450"/>
        </w:tabs>
      </w:pPr>
    </w:lvl>
  </w:abstractNum>
  <w:abstractNum w:abstractNumId="34">
    <w:nsid w:val="00000026"/>
    <w:multiLevelType w:val="singleLevel"/>
    <w:tmpl w:val="00000026"/>
    <w:name w:val="WW8Num244"/>
    <w:lvl w:ilvl="0">
      <w:start w:val="1"/>
      <w:numFmt w:val="decimal"/>
      <w:pStyle w:val="List"/>
      <w:lvlText w:val="%1."/>
      <w:lvlJc w:val="left"/>
      <w:pPr>
        <w:tabs>
          <w:tab w:val="num" w:pos="360"/>
        </w:tabs>
      </w:pPr>
    </w:lvl>
  </w:abstractNum>
  <w:abstractNum w:abstractNumId="35">
    <w:nsid w:val="00000027"/>
    <w:multiLevelType w:val="singleLevel"/>
    <w:tmpl w:val="00000027"/>
    <w:name w:val="WW8Num247"/>
    <w:lvl w:ilvl="0">
      <w:start w:val="1"/>
      <w:numFmt w:val="decimal"/>
      <w:lvlText w:val="%1."/>
      <w:lvlJc w:val="left"/>
      <w:pPr>
        <w:tabs>
          <w:tab w:val="num" w:pos="720"/>
        </w:tabs>
      </w:pPr>
    </w:lvl>
  </w:abstractNum>
  <w:abstractNum w:abstractNumId="36">
    <w:nsid w:val="00000028"/>
    <w:multiLevelType w:val="multilevel"/>
    <w:tmpl w:val="00000028"/>
    <w:name w:val="WW8Num262"/>
    <w:lvl w:ilvl="0">
      <w:start w:val="1"/>
      <w:numFmt w:val="bullet"/>
      <w:lvlText w:val=""/>
      <w:lvlJc w:val="left"/>
      <w:pPr>
        <w:tabs>
          <w:tab w:val="num" w:pos="720"/>
        </w:tabs>
      </w:pPr>
      <w:rPr>
        <w:rFonts w:ascii="Symbol" w:hAnsi="Symbol"/>
      </w:rPr>
    </w:lvl>
    <w:lvl w:ilvl="1">
      <w:start w:val="1"/>
      <w:numFmt w:val="bullet"/>
      <w:lvlText w:val="o"/>
      <w:lvlJc w:val="left"/>
      <w:pPr>
        <w:tabs>
          <w:tab w:val="num" w:pos="1440"/>
        </w:tabs>
      </w:pPr>
      <w:rPr>
        <w:rFonts w:ascii="Courier New" w:hAnsi="Courier New" w:cs="Courier New"/>
      </w:rPr>
    </w:lvl>
    <w:lvl w:ilvl="2">
      <w:start w:val="1"/>
      <w:numFmt w:val="bullet"/>
      <w:lvlText w:val=""/>
      <w:lvlJc w:val="left"/>
      <w:pPr>
        <w:tabs>
          <w:tab w:val="num" w:pos="2160"/>
        </w:tabs>
      </w:pPr>
      <w:rPr>
        <w:rFonts w:ascii="Wingdings" w:hAnsi="Wingdings" w:cs="Times New Roman"/>
      </w:rPr>
    </w:lvl>
    <w:lvl w:ilvl="3">
      <w:start w:val="1"/>
      <w:numFmt w:val="bullet"/>
      <w:lvlText w:val=""/>
      <w:lvlJc w:val="left"/>
      <w:pPr>
        <w:tabs>
          <w:tab w:val="num" w:pos="2880"/>
        </w:tabs>
      </w:pPr>
      <w:rPr>
        <w:rFonts w:ascii="Symbol" w:hAnsi="Symbol" w:cs="Times New Roman"/>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cs="Times New Roman"/>
      </w:rPr>
    </w:lvl>
    <w:lvl w:ilvl="6">
      <w:start w:val="1"/>
      <w:numFmt w:val="bullet"/>
      <w:lvlText w:val=""/>
      <w:lvlJc w:val="left"/>
      <w:pPr>
        <w:tabs>
          <w:tab w:val="num" w:pos="5040"/>
        </w:tabs>
      </w:pPr>
      <w:rPr>
        <w:rFonts w:ascii="Symbol" w:hAnsi="Symbol" w:cs="Times New Roman"/>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cs="Times New Roman"/>
      </w:rPr>
    </w:lvl>
  </w:abstractNum>
  <w:abstractNum w:abstractNumId="37">
    <w:nsid w:val="00000029"/>
    <w:multiLevelType w:val="multilevel"/>
    <w:tmpl w:val="00000029"/>
    <w:name w:val="WW8Num267"/>
    <w:lvl w:ilvl="0">
      <w:start w:val="1"/>
      <w:numFmt w:val="bullet"/>
      <w:lvlText w:val=""/>
      <w:lvlJc w:val="left"/>
      <w:pPr>
        <w:tabs>
          <w:tab w:val="num" w:pos="720"/>
        </w:tabs>
      </w:pPr>
      <w:rPr>
        <w:rFonts w:ascii="Symbol" w:hAnsi="Symbol"/>
      </w:rPr>
    </w:lvl>
    <w:lvl w:ilvl="1">
      <w:start w:val="1"/>
      <w:numFmt w:val="bullet"/>
      <w:lvlText w:val="o"/>
      <w:lvlJc w:val="left"/>
      <w:pPr>
        <w:tabs>
          <w:tab w:val="num" w:pos="1440"/>
        </w:tabs>
      </w:pPr>
      <w:rPr>
        <w:rFonts w:ascii="Courier New" w:hAnsi="Courier New"/>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38">
    <w:nsid w:val="0000002A"/>
    <w:multiLevelType w:val="singleLevel"/>
    <w:tmpl w:val="0000002A"/>
    <w:name w:val="WW8Num270"/>
    <w:lvl w:ilvl="0">
      <w:start w:val="1"/>
      <w:numFmt w:val="bullet"/>
      <w:lvlText w:val=""/>
      <w:lvlJc w:val="left"/>
      <w:pPr>
        <w:tabs>
          <w:tab w:val="num" w:pos="720"/>
        </w:tabs>
      </w:pPr>
      <w:rPr>
        <w:rFonts w:ascii="Symbol" w:hAnsi="Symbol"/>
      </w:rPr>
    </w:lvl>
  </w:abstractNum>
  <w:abstractNum w:abstractNumId="39">
    <w:nsid w:val="0000002B"/>
    <w:multiLevelType w:val="multilevel"/>
    <w:tmpl w:val="0000002B"/>
    <w:name w:val="WW8Num273"/>
    <w:lvl w:ilvl="0">
      <w:start w:val="1"/>
      <w:numFmt w:val="decimal"/>
      <w:lvlText w:val="%1."/>
      <w:lvlJc w:val="left"/>
      <w:pPr>
        <w:tabs>
          <w:tab w:val="num" w:pos="720"/>
        </w:tabs>
      </w:pPr>
    </w:lvl>
    <w:lvl w:ilvl="1">
      <w:start w:val="1"/>
      <w:numFmt w:val="bullet"/>
      <w:lvlText w:val=""/>
      <w:lvlJc w:val="left"/>
      <w:pPr>
        <w:tabs>
          <w:tab w:val="num" w:pos="1440"/>
        </w:tabs>
      </w:pPr>
      <w:rPr>
        <w:rFonts w:ascii="Symbol" w:hAnsi="Symbol"/>
      </w:rPr>
    </w:lvl>
    <w:lvl w:ilvl="2">
      <w:start w:val="1"/>
      <w:numFmt w:val="lowerRoman"/>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40">
    <w:nsid w:val="0000002C"/>
    <w:multiLevelType w:val="singleLevel"/>
    <w:tmpl w:val="0000002C"/>
    <w:name w:val="WW8Num279"/>
    <w:lvl w:ilvl="0">
      <w:start w:val="1"/>
      <w:numFmt w:val="bullet"/>
      <w:lvlText w:val=""/>
      <w:lvlJc w:val="left"/>
      <w:pPr>
        <w:tabs>
          <w:tab w:val="num" w:pos="360"/>
        </w:tabs>
      </w:pPr>
      <w:rPr>
        <w:rFonts w:ascii="Symbol" w:hAnsi="Symbol"/>
      </w:rPr>
    </w:lvl>
  </w:abstractNum>
  <w:abstractNum w:abstractNumId="41">
    <w:nsid w:val="0000002D"/>
    <w:multiLevelType w:val="singleLevel"/>
    <w:tmpl w:val="0000002D"/>
    <w:name w:val="WW8Num298"/>
    <w:lvl w:ilvl="0">
      <w:start w:val="1"/>
      <w:numFmt w:val="bullet"/>
      <w:lvlText w:val=""/>
      <w:lvlJc w:val="left"/>
      <w:pPr>
        <w:tabs>
          <w:tab w:val="num" w:pos="360"/>
        </w:tabs>
      </w:pPr>
      <w:rPr>
        <w:rFonts w:ascii="Symbol" w:hAnsi="Symbol"/>
      </w:rPr>
    </w:lvl>
  </w:abstractNum>
  <w:abstractNum w:abstractNumId="42">
    <w:nsid w:val="0000002E"/>
    <w:multiLevelType w:val="singleLevel"/>
    <w:tmpl w:val="0000002E"/>
    <w:name w:val="WW8Num301"/>
    <w:lvl w:ilvl="0">
      <w:start w:val="1"/>
      <w:numFmt w:val="bullet"/>
      <w:lvlText w:val=""/>
      <w:lvlJc w:val="left"/>
      <w:pPr>
        <w:tabs>
          <w:tab w:val="num" w:pos="720"/>
        </w:tabs>
      </w:pPr>
      <w:rPr>
        <w:rFonts w:ascii="Symbol" w:hAnsi="Symbol"/>
      </w:rPr>
    </w:lvl>
  </w:abstractNum>
  <w:abstractNum w:abstractNumId="43">
    <w:nsid w:val="048E6DCB"/>
    <w:multiLevelType w:val="hybridMultilevel"/>
    <w:tmpl w:val="3C04CD22"/>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nsid w:val="04F2622E"/>
    <w:multiLevelType w:val="hybridMultilevel"/>
    <w:tmpl w:val="714852B8"/>
    <w:lvl w:ilvl="0" w:tplc="77C071FC">
      <w:start w:val="1"/>
      <w:numFmt w:val="decimal"/>
      <w:lvlText w:val="%1."/>
      <w:lvlJc w:val="left"/>
      <w:pPr>
        <w:ind w:left="1074" w:hanging="360"/>
      </w:pPr>
      <w:rPr>
        <w:rFonts w:hint="default"/>
      </w:rPr>
    </w:lvl>
    <w:lvl w:ilvl="1" w:tplc="04080019" w:tentative="1">
      <w:start w:val="1"/>
      <w:numFmt w:val="lowerLetter"/>
      <w:lvlText w:val="%2."/>
      <w:lvlJc w:val="left"/>
      <w:pPr>
        <w:ind w:left="1794" w:hanging="360"/>
      </w:pPr>
    </w:lvl>
    <w:lvl w:ilvl="2" w:tplc="0408001B" w:tentative="1">
      <w:start w:val="1"/>
      <w:numFmt w:val="lowerRoman"/>
      <w:lvlText w:val="%3."/>
      <w:lvlJc w:val="right"/>
      <w:pPr>
        <w:ind w:left="2514" w:hanging="180"/>
      </w:pPr>
    </w:lvl>
    <w:lvl w:ilvl="3" w:tplc="0408000F" w:tentative="1">
      <w:start w:val="1"/>
      <w:numFmt w:val="decimal"/>
      <w:lvlText w:val="%4."/>
      <w:lvlJc w:val="left"/>
      <w:pPr>
        <w:ind w:left="3234" w:hanging="360"/>
      </w:pPr>
    </w:lvl>
    <w:lvl w:ilvl="4" w:tplc="04080019" w:tentative="1">
      <w:start w:val="1"/>
      <w:numFmt w:val="lowerLetter"/>
      <w:lvlText w:val="%5."/>
      <w:lvlJc w:val="left"/>
      <w:pPr>
        <w:ind w:left="3954" w:hanging="360"/>
      </w:pPr>
    </w:lvl>
    <w:lvl w:ilvl="5" w:tplc="0408001B" w:tentative="1">
      <w:start w:val="1"/>
      <w:numFmt w:val="lowerRoman"/>
      <w:lvlText w:val="%6."/>
      <w:lvlJc w:val="right"/>
      <w:pPr>
        <w:ind w:left="4674" w:hanging="180"/>
      </w:pPr>
    </w:lvl>
    <w:lvl w:ilvl="6" w:tplc="0408000F" w:tentative="1">
      <w:start w:val="1"/>
      <w:numFmt w:val="decimal"/>
      <w:lvlText w:val="%7."/>
      <w:lvlJc w:val="left"/>
      <w:pPr>
        <w:ind w:left="5394" w:hanging="360"/>
      </w:pPr>
    </w:lvl>
    <w:lvl w:ilvl="7" w:tplc="04080019" w:tentative="1">
      <w:start w:val="1"/>
      <w:numFmt w:val="lowerLetter"/>
      <w:lvlText w:val="%8."/>
      <w:lvlJc w:val="left"/>
      <w:pPr>
        <w:ind w:left="6114" w:hanging="360"/>
      </w:pPr>
    </w:lvl>
    <w:lvl w:ilvl="8" w:tplc="0408001B" w:tentative="1">
      <w:start w:val="1"/>
      <w:numFmt w:val="lowerRoman"/>
      <w:lvlText w:val="%9."/>
      <w:lvlJc w:val="right"/>
      <w:pPr>
        <w:ind w:left="6834" w:hanging="180"/>
      </w:pPr>
    </w:lvl>
  </w:abstractNum>
  <w:abstractNum w:abstractNumId="45">
    <w:nsid w:val="09BC279E"/>
    <w:multiLevelType w:val="hybridMultilevel"/>
    <w:tmpl w:val="3C38B4B4"/>
    <w:lvl w:ilvl="0" w:tplc="7A3A9F62">
      <w:start w:val="1"/>
      <w:numFmt w:val="lowerRoman"/>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nsid w:val="09FF3DAB"/>
    <w:multiLevelType w:val="hybridMultilevel"/>
    <w:tmpl w:val="09D8F120"/>
    <w:lvl w:ilvl="0" w:tplc="7A3A9F62">
      <w:start w:val="1"/>
      <w:numFmt w:val="lowerRoman"/>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nsid w:val="0BFD1EFE"/>
    <w:multiLevelType w:val="hybridMultilevel"/>
    <w:tmpl w:val="7A8CA928"/>
    <w:lvl w:ilvl="0" w:tplc="7A3A9F62">
      <w:start w:val="1"/>
      <w:numFmt w:val="lowerRoman"/>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nsid w:val="0C204773"/>
    <w:multiLevelType w:val="multilevel"/>
    <w:tmpl w:val="9AD2F652"/>
    <w:lvl w:ilvl="0">
      <w:start w:val="12"/>
      <w:numFmt w:val="decimal"/>
      <w:lvlText w:val="%1."/>
      <w:lvlJc w:val="left"/>
      <w:pPr>
        <w:ind w:left="360" w:hanging="360"/>
      </w:pPr>
      <w:rPr>
        <w:rFonts w:hint="default"/>
      </w:rPr>
    </w:lvl>
    <w:lvl w:ilvl="1">
      <w:start w:val="1"/>
      <w:numFmt w:val="decimal"/>
      <w:lvlText w:val="%1.%2."/>
      <w:lvlJc w:val="left"/>
      <w:pPr>
        <w:ind w:left="1709"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nsid w:val="0CCC1E9A"/>
    <w:multiLevelType w:val="multilevel"/>
    <w:tmpl w:val="79CE5322"/>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0">
    <w:nsid w:val="10665683"/>
    <w:multiLevelType w:val="hybridMultilevel"/>
    <w:tmpl w:val="601EF640"/>
    <w:lvl w:ilvl="0" w:tplc="36AA669E">
      <w:numFmt w:val="bullet"/>
      <w:lvlText w:val="-"/>
      <w:lvlJc w:val="left"/>
      <w:pPr>
        <w:ind w:left="720" w:hanging="360"/>
      </w:pPr>
      <w:rPr>
        <w:rFonts w:ascii="Calibri" w:eastAsia="Times New Roman" w:hAnsi="Calibri" w:cs="Times New Roman" w:hint="default"/>
        <w:b/>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1">
    <w:nsid w:val="11BE6596"/>
    <w:multiLevelType w:val="hybridMultilevel"/>
    <w:tmpl w:val="D8F0241E"/>
    <w:lvl w:ilvl="0" w:tplc="0408001B">
      <w:start w:val="1"/>
      <w:numFmt w:val="lowerRoman"/>
      <w:lvlText w:val="%1."/>
      <w:lvlJc w:val="righ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52">
    <w:nsid w:val="19CA199F"/>
    <w:multiLevelType w:val="hybridMultilevel"/>
    <w:tmpl w:val="1E089138"/>
    <w:lvl w:ilvl="0" w:tplc="DF206428">
      <w:numFmt w:val="bullet"/>
      <w:lvlText w:val="-"/>
      <w:lvlJc w:val="left"/>
      <w:pPr>
        <w:ind w:left="720" w:hanging="360"/>
      </w:pPr>
      <w:rPr>
        <w:rFonts w:ascii="Bookman Old Style" w:eastAsia="Times New Roman" w:hAnsi="Bookman Old Style"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nsid w:val="1A032DCC"/>
    <w:multiLevelType w:val="hybridMultilevel"/>
    <w:tmpl w:val="5A70EDF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nsid w:val="1D3946A9"/>
    <w:multiLevelType w:val="hybridMultilevel"/>
    <w:tmpl w:val="3D4CEAD2"/>
    <w:lvl w:ilvl="0" w:tplc="612E9818">
      <w:start w:val="2"/>
      <w:numFmt w:val="bullet"/>
      <w:lvlText w:val="-"/>
      <w:lvlJc w:val="left"/>
      <w:pPr>
        <w:ind w:left="720" w:hanging="360"/>
      </w:pPr>
      <w:rPr>
        <w:rFonts w:ascii="Calibri" w:eastAsia="Times New Roman" w:hAnsi="Calibri"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5">
    <w:nsid w:val="1DAA4182"/>
    <w:multiLevelType w:val="hybridMultilevel"/>
    <w:tmpl w:val="D8F6150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nsid w:val="1E956D00"/>
    <w:multiLevelType w:val="hybridMultilevel"/>
    <w:tmpl w:val="CEBA3A54"/>
    <w:lvl w:ilvl="0" w:tplc="0408001B">
      <w:start w:val="1"/>
      <w:numFmt w:val="lowerRoman"/>
      <w:lvlText w:val="%1."/>
      <w:lvlJc w:val="right"/>
      <w:pPr>
        <w:ind w:left="360" w:hanging="360"/>
      </w:pPr>
      <w:rPr>
        <w:rFonts w:hint="default"/>
      </w:rPr>
    </w:lvl>
    <w:lvl w:ilvl="1" w:tplc="24DEDB14">
      <w:numFmt w:val="bullet"/>
      <w:lvlText w:val="•"/>
      <w:lvlJc w:val="left"/>
      <w:pPr>
        <w:ind w:left="1080" w:hanging="360"/>
      </w:pPr>
      <w:rPr>
        <w:rFonts w:ascii="Verdana" w:eastAsia="Calibri" w:hAnsi="Verdana" w:cs="Tahoma" w:hint="default"/>
      </w:rPr>
    </w:lvl>
    <w:lvl w:ilvl="2" w:tplc="37C03CCE">
      <w:start w:val="1"/>
      <w:numFmt w:val="decimal"/>
      <w:lvlText w:val="%3)"/>
      <w:lvlJc w:val="left"/>
      <w:pPr>
        <w:ind w:left="1800" w:hanging="360"/>
      </w:pPr>
      <w:rPr>
        <w:rFont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7">
    <w:nsid w:val="259E577F"/>
    <w:multiLevelType w:val="hybridMultilevel"/>
    <w:tmpl w:val="C8281A2A"/>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8">
    <w:nsid w:val="27D8404C"/>
    <w:multiLevelType w:val="hybridMultilevel"/>
    <w:tmpl w:val="C8B68C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9">
    <w:nsid w:val="29345C07"/>
    <w:multiLevelType w:val="multilevel"/>
    <w:tmpl w:val="5372A394"/>
    <w:lvl w:ilvl="0">
      <w:start w:val="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nsid w:val="29B121C5"/>
    <w:multiLevelType w:val="hybridMultilevel"/>
    <w:tmpl w:val="2698F8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1">
    <w:nsid w:val="2C184E69"/>
    <w:multiLevelType w:val="multilevel"/>
    <w:tmpl w:val="44B669EE"/>
    <w:lvl w:ilvl="0">
      <w:start w:val="1"/>
      <w:numFmt w:val="decimal"/>
      <w:lvlText w:val="%1."/>
      <w:lvlJc w:val="left"/>
      <w:pPr>
        <w:ind w:left="792" w:hanging="360"/>
      </w:pPr>
      <w:rPr>
        <w:rFonts w:hint="default"/>
      </w:rPr>
    </w:lvl>
    <w:lvl w:ilvl="1">
      <w:start w:val="1"/>
      <w:numFmt w:val="decimal"/>
      <w:isLgl/>
      <w:lvlText w:val="%1.%2."/>
      <w:lvlJc w:val="left"/>
      <w:pPr>
        <w:ind w:left="1078" w:hanging="360"/>
      </w:pPr>
      <w:rPr>
        <w:rFonts w:hint="default"/>
      </w:rPr>
    </w:lvl>
    <w:lvl w:ilvl="2">
      <w:start w:val="1"/>
      <w:numFmt w:val="decimal"/>
      <w:isLgl/>
      <w:lvlText w:val="%1.%2.%3."/>
      <w:lvlJc w:val="left"/>
      <w:pPr>
        <w:ind w:left="1724" w:hanging="720"/>
      </w:pPr>
      <w:rPr>
        <w:rFonts w:hint="default"/>
        <w:sz w:val="22"/>
        <w:szCs w:val="22"/>
      </w:rPr>
    </w:lvl>
    <w:lvl w:ilvl="3">
      <w:start w:val="1"/>
      <w:numFmt w:val="decimal"/>
      <w:isLgl/>
      <w:lvlText w:val="%1.%2.%3.%4."/>
      <w:lvlJc w:val="left"/>
      <w:pPr>
        <w:ind w:left="2010" w:hanging="720"/>
      </w:pPr>
      <w:rPr>
        <w:rFonts w:hint="default"/>
      </w:rPr>
    </w:lvl>
    <w:lvl w:ilvl="4">
      <w:start w:val="1"/>
      <w:numFmt w:val="decimal"/>
      <w:isLgl/>
      <w:lvlText w:val="%1.%2.%3.%4.%5."/>
      <w:lvlJc w:val="left"/>
      <w:pPr>
        <w:ind w:left="2656" w:hanging="1080"/>
      </w:pPr>
      <w:rPr>
        <w:rFonts w:hint="default"/>
      </w:rPr>
    </w:lvl>
    <w:lvl w:ilvl="5">
      <w:start w:val="1"/>
      <w:numFmt w:val="decimal"/>
      <w:isLgl/>
      <w:lvlText w:val="%1.%2.%3.%4.%5.%6."/>
      <w:lvlJc w:val="left"/>
      <w:pPr>
        <w:ind w:left="2942" w:hanging="1080"/>
      </w:pPr>
      <w:rPr>
        <w:rFonts w:hint="default"/>
      </w:rPr>
    </w:lvl>
    <w:lvl w:ilvl="6">
      <w:start w:val="1"/>
      <w:numFmt w:val="decimal"/>
      <w:isLgl/>
      <w:lvlText w:val="%1.%2.%3.%4.%5.%6.%7."/>
      <w:lvlJc w:val="left"/>
      <w:pPr>
        <w:ind w:left="3228" w:hanging="1080"/>
      </w:pPr>
      <w:rPr>
        <w:rFonts w:hint="default"/>
      </w:rPr>
    </w:lvl>
    <w:lvl w:ilvl="7">
      <w:start w:val="1"/>
      <w:numFmt w:val="decimal"/>
      <w:isLgl/>
      <w:lvlText w:val="%1.%2.%3.%4.%5.%6.%7.%8."/>
      <w:lvlJc w:val="left"/>
      <w:pPr>
        <w:ind w:left="3874" w:hanging="1440"/>
      </w:pPr>
      <w:rPr>
        <w:rFonts w:hint="default"/>
      </w:rPr>
    </w:lvl>
    <w:lvl w:ilvl="8">
      <w:start w:val="1"/>
      <w:numFmt w:val="decimal"/>
      <w:isLgl/>
      <w:lvlText w:val="%1.%2.%3.%4.%5.%6.%7.%8.%9."/>
      <w:lvlJc w:val="left"/>
      <w:pPr>
        <w:ind w:left="4160" w:hanging="1440"/>
      </w:pPr>
      <w:rPr>
        <w:rFonts w:hint="default"/>
      </w:rPr>
    </w:lvl>
  </w:abstractNum>
  <w:abstractNum w:abstractNumId="62">
    <w:nsid w:val="2C8E79EA"/>
    <w:multiLevelType w:val="multilevel"/>
    <w:tmpl w:val="B5BC6664"/>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3">
    <w:nsid w:val="34874BEF"/>
    <w:multiLevelType w:val="hybridMultilevel"/>
    <w:tmpl w:val="96EEC072"/>
    <w:lvl w:ilvl="0" w:tplc="612E9818">
      <w:start w:val="2"/>
      <w:numFmt w:val="bullet"/>
      <w:lvlText w:val="-"/>
      <w:lvlJc w:val="left"/>
      <w:pPr>
        <w:ind w:left="720" w:hanging="360"/>
      </w:pPr>
      <w:rPr>
        <w:rFonts w:ascii="Calibri" w:eastAsia="Times New Roman" w:hAnsi="Calibri"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4">
    <w:nsid w:val="382A691A"/>
    <w:multiLevelType w:val="hybridMultilevel"/>
    <w:tmpl w:val="0FFEF3D4"/>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5">
    <w:nsid w:val="3946635E"/>
    <w:multiLevelType w:val="hybridMultilevel"/>
    <w:tmpl w:val="B2BA17D4"/>
    <w:lvl w:ilvl="0" w:tplc="612E9818">
      <w:start w:val="2"/>
      <w:numFmt w:val="bullet"/>
      <w:lvlText w:val="-"/>
      <w:lvlJc w:val="left"/>
      <w:pPr>
        <w:ind w:left="720" w:hanging="360"/>
      </w:pPr>
      <w:rPr>
        <w:rFonts w:ascii="Calibri" w:eastAsia="Times New Roman" w:hAnsi="Calibri"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6">
    <w:nsid w:val="395478A7"/>
    <w:multiLevelType w:val="hybridMultilevel"/>
    <w:tmpl w:val="87B0F296"/>
    <w:lvl w:ilvl="0" w:tplc="04080001">
      <w:start w:val="1"/>
      <w:numFmt w:val="bullet"/>
      <w:lvlText w:val=""/>
      <w:lvlJc w:val="left"/>
      <w:rPr>
        <w:rFonts w:ascii="Symbol" w:hAnsi="Symbol" w:hint="default"/>
      </w:rPr>
    </w:lvl>
    <w:lvl w:ilvl="1" w:tplc="04080003">
      <w:numFmt w:val="decimal"/>
      <w:lvlText w:val=""/>
      <w:lvlJc w:val="left"/>
    </w:lvl>
    <w:lvl w:ilvl="2" w:tplc="04080005">
      <w:numFmt w:val="decimal"/>
      <w:lvlText w:val=""/>
      <w:lvlJc w:val="left"/>
    </w:lvl>
    <w:lvl w:ilvl="3" w:tplc="04080001">
      <w:numFmt w:val="decimal"/>
      <w:lvlText w:val=""/>
      <w:lvlJc w:val="left"/>
    </w:lvl>
    <w:lvl w:ilvl="4" w:tplc="04080003">
      <w:numFmt w:val="decimal"/>
      <w:lvlText w:val=""/>
      <w:lvlJc w:val="left"/>
    </w:lvl>
    <w:lvl w:ilvl="5" w:tplc="04080005">
      <w:numFmt w:val="decimal"/>
      <w:lvlText w:val=""/>
      <w:lvlJc w:val="left"/>
    </w:lvl>
    <w:lvl w:ilvl="6" w:tplc="04080001">
      <w:numFmt w:val="decimal"/>
      <w:lvlText w:val=""/>
      <w:lvlJc w:val="left"/>
    </w:lvl>
    <w:lvl w:ilvl="7" w:tplc="04080003">
      <w:numFmt w:val="decimal"/>
      <w:lvlText w:val=""/>
      <w:lvlJc w:val="left"/>
    </w:lvl>
    <w:lvl w:ilvl="8" w:tplc="04080005">
      <w:numFmt w:val="decimal"/>
      <w:lvlText w:val=""/>
      <w:lvlJc w:val="left"/>
    </w:lvl>
  </w:abstractNum>
  <w:abstractNum w:abstractNumId="67">
    <w:nsid w:val="3C636A7F"/>
    <w:multiLevelType w:val="multilevel"/>
    <w:tmpl w:val="9CEA2B1A"/>
    <w:lvl w:ilvl="0">
      <w:start w:val="1"/>
      <w:numFmt w:val="decimal"/>
      <w:pStyle w:val="StyleHeading114pt"/>
      <w:lvlText w:val="ΚΕΦΑΛΑΙΟ %1"/>
      <w:lvlJc w:val="left"/>
      <w:pPr>
        <w:tabs>
          <w:tab w:val="num" w:pos="432"/>
        </w:tabs>
        <w:ind w:left="432" w:hanging="432"/>
      </w:pPr>
      <w:rPr>
        <w:rFonts w:ascii="Verdana" w:hAnsi="Verdana" w:hint="default"/>
        <w:sz w:val="24"/>
        <w:szCs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8">
    <w:nsid w:val="3E434EC2"/>
    <w:multiLevelType w:val="multilevel"/>
    <w:tmpl w:val="E3D0361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nsid w:val="412616A1"/>
    <w:multiLevelType w:val="hybridMultilevel"/>
    <w:tmpl w:val="C750F9A4"/>
    <w:lvl w:ilvl="0" w:tplc="7A3A9F62">
      <w:start w:val="1"/>
      <w:numFmt w:val="lowerRoman"/>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0">
    <w:nsid w:val="47EF4E9F"/>
    <w:multiLevelType w:val="hybridMultilevel"/>
    <w:tmpl w:val="FBBE345E"/>
    <w:lvl w:ilvl="0" w:tplc="04080001">
      <w:start w:val="1"/>
      <w:numFmt w:val="bullet"/>
      <w:lvlText w:val=""/>
      <w:lvlJc w:val="left"/>
      <w:rPr>
        <w:rFonts w:ascii="Symbol" w:hAnsi="Symbol" w:hint="default"/>
      </w:rPr>
    </w:lvl>
    <w:lvl w:ilvl="1" w:tplc="04080003">
      <w:numFmt w:val="decimal"/>
      <w:lvlText w:val=""/>
      <w:lvlJc w:val="left"/>
    </w:lvl>
    <w:lvl w:ilvl="2" w:tplc="04080005">
      <w:numFmt w:val="decimal"/>
      <w:lvlText w:val=""/>
      <w:lvlJc w:val="left"/>
    </w:lvl>
    <w:lvl w:ilvl="3" w:tplc="04080001">
      <w:numFmt w:val="decimal"/>
      <w:lvlText w:val=""/>
      <w:lvlJc w:val="left"/>
    </w:lvl>
    <w:lvl w:ilvl="4" w:tplc="04080003">
      <w:numFmt w:val="decimal"/>
      <w:lvlText w:val=""/>
      <w:lvlJc w:val="left"/>
    </w:lvl>
    <w:lvl w:ilvl="5" w:tplc="04080005">
      <w:numFmt w:val="decimal"/>
      <w:lvlText w:val=""/>
      <w:lvlJc w:val="left"/>
    </w:lvl>
    <w:lvl w:ilvl="6" w:tplc="04080001">
      <w:numFmt w:val="decimal"/>
      <w:lvlText w:val=""/>
      <w:lvlJc w:val="left"/>
    </w:lvl>
    <w:lvl w:ilvl="7" w:tplc="04080003">
      <w:numFmt w:val="decimal"/>
      <w:lvlText w:val=""/>
      <w:lvlJc w:val="left"/>
    </w:lvl>
    <w:lvl w:ilvl="8" w:tplc="04080005">
      <w:numFmt w:val="decimal"/>
      <w:lvlText w:val=""/>
      <w:lvlJc w:val="left"/>
    </w:lvl>
  </w:abstractNum>
  <w:abstractNum w:abstractNumId="71">
    <w:nsid w:val="49F5075A"/>
    <w:multiLevelType w:val="hybridMultilevel"/>
    <w:tmpl w:val="E8021C72"/>
    <w:lvl w:ilvl="0" w:tplc="792871BE">
      <w:start w:val="11"/>
      <w:numFmt w:val="decimal"/>
      <w:pStyle w:val="H2proskl"/>
      <w:lvlText w:val="%1.2"/>
      <w:lvlJc w:val="left"/>
      <w:pPr>
        <w:ind w:left="360" w:hanging="360"/>
      </w:pPr>
      <w:rPr>
        <w:rFonts w:ascii="Calibri" w:hAnsi="Calibri" w:cs="Calibri" w:hint="default"/>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80019">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72">
    <w:nsid w:val="49FC06CB"/>
    <w:multiLevelType w:val="hybridMultilevel"/>
    <w:tmpl w:val="74601EFA"/>
    <w:lvl w:ilvl="0" w:tplc="7A3A9F62">
      <w:start w:val="1"/>
      <w:numFmt w:val="lowerRoman"/>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3">
    <w:nsid w:val="4A8F213B"/>
    <w:multiLevelType w:val="hybridMultilevel"/>
    <w:tmpl w:val="FA66D79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4">
    <w:nsid w:val="4CA34991"/>
    <w:multiLevelType w:val="hybridMultilevel"/>
    <w:tmpl w:val="6596BDCC"/>
    <w:lvl w:ilvl="0" w:tplc="E24E889C">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5">
    <w:nsid w:val="4CED7736"/>
    <w:multiLevelType w:val="hybridMultilevel"/>
    <w:tmpl w:val="62F02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6">
    <w:nsid w:val="4F1A598A"/>
    <w:multiLevelType w:val="multilevel"/>
    <w:tmpl w:val="76701AF8"/>
    <w:lvl w:ilvl="0">
      <w:start w:val="1"/>
      <w:numFmt w:val="decimal"/>
      <w:pStyle w:val="Heading1prosklisi"/>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nsid w:val="4F814A02"/>
    <w:multiLevelType w:val="hybridMultilevel"/>
    <w:tmpl w:val="DC4AB2FE"/>
    <w:lvl w:ilvl="0" w:tplc="7A3A9F62">
      <w:start w:val="1"/>
      <w:numFmt w:val="lowerRoman"/>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8">
    <w:nsid w:val="517E1036"/>
    <w:multiLevelType w:val="hybridMultilevel"/>
    <w:tmpl w:val="34D07BA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9">
    <w:nsid w:val="524D2066"/>
    <w:multiLevelType w:val="hybridMultilevel"/>
    <w:tmpl w:val="25F21A0E"/>
    <w:lvl w:ilvl="0" w:tplc="04080001">
      <w:start w:val="1"/>
      <w:numFmt w:val="bullet"/>
      <w:lvlText w:val=""/>
      <w:lvlJc w:val="left"/>
      <w:pPr>
        <w:ind w:left="720" w:hanging="360"/>
      </w:pPr>
      <w:rPr>
        <w:rFonts w:ascii="Symbol" w:hAnsi="Symbol" w:hint="default"/>
        <w:b/>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0">
    <w:nsid w:val="5783795F"/>
    <w:multiLevelType w:val="hybridMultilevel"/>
    <w:tmpl w:val="F3EAE86C"/>
    <w:lvl w:ilvl="0" w:tplc="0408000F">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1">
    <w:nsid w:val="58101A0E"/>
    <w:multiLevelType w:val="hybridMultilevel"/>
    <w:tmpl w:val="64B039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2">
    <w:nsid w:val="5949055C"/>
    <w:multiLevelType w:val="hybridMultilevel"/>
    <w:tmpl w:val="6FA68C8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3">
    <w:nsid w:val="5B20280C"/>
    <w:multiLevelType w:val="hybridMultilevel"/>
    <w:tmpl w:val="714852B8"/>
    <w:lvl w:ilvl="0" w:tplc="77C071FC">
      <w:start w:val="1"/>
      <w:numFmt w:val="decimal"/>
      <w:lvlText w:val="%1."/>
      <w:lvlJc w:val="left"/>
      <w:pPr>
        <w:ind w:left="1074" w:hanging="360"/>
      </w:pPr>
      <w:rPr>
        <w:rFonts w:hint="default"/>
      </w:rPr>
    </w:lvl>
    <w:lvl w:ilvl="1" w:tplc="04080019" w:tentative="1">
      <w:start w:val="1"/>
      <w:numFmt w:val="lowerLetter"/>
      <w:lvlText w:val="%2."/>
      <w:lvlJc w:val="left"/>
      <w:pPr>
        <w:ind w:left="1794" w:hanging="360"/>
      </w:pPr>
    </w:lvl>
    <w:lvl w:ilvl="2" w:tplc="0408001B" w:tentative="1">
      <w:start w:val="1"/>
      <w:numFmt w:val="lowerRoman"/>
      <w:lvlText w:val="%3."/>
      <w:lvlJc w:val="right"/>
      <w:pPr>
        <w:ind w:left="2514" w:hanging="180"/>
      </w:pPr>
    </w:lvl>
    <w:lvl w:ilvl="3" w:tplc="0408000F" w:tentative="1">
      <w:start w:val="1"/>
      <w:numFmt w:val="decimal"/>
      <w:lvlText w:val="%4."/>
      <w:lvlJc w:val="left"/>
      <w:pPr>
        <w:ind w:left="3234" w:hanging="360"/>
      </w:pPr>
    </w:lvl>
    <w:lvl w:ilvl="4" w:tplc="04080019" w:tentative="1">
      <w:start w:val="1"/>
      <w:numFmt w:val="lowerLetter"/>
      <w:lvlText w:val="%5."/>
      <w:lvlJc w:val="left"/>
      <w:pPr>
        <w:ind w:left="3954" w:hanging="360"/>
      </w:pPr>
    </w:lvl>
    <w:lvl w:ilvl="5" w:tplc="0408001B" w:tentative="1">
      <w:start w:val="1"/>
      <w:numFmt w:val="lowerRoman"/>
      <w:lvlText w:val="%6."/>
      <w:lvlJc w:val="right"/>
      <w:pPr>
        <w:ind w:left="4674" w:hanging="180"/>
      </w:pPr>
    </w:lvl>
    <w:lvl w:ilvl="6" w:tplc="0408000F" w:tentative="1">
      <w:start w:val="1"/>
      <w:numFmt w:val="decimal"/>
      <w:lvlText w:val="%7."/>
      <w:lvlJc w:val="left"/>
      <w:pPr>
        <w:ind w:left="5394" w:hanging="360"/>
      </w:pPr>
    </w:lvl>
    <w:lvl w:ilvl="7" w:tplc="04080019" w:tentative="1">
      <w:start w:val="1"/>
      <w:numFmt w:val="lowerLetter"/>
      <w:lvlText w:val="%8."/>
      <w:lvlJc w:val="left"/>
      <w:pPr>
        <w:ind w:left="6114" w:hanging="360"/>
      </w:pPr>
    </w:lvl>
    <w:lvl w:ilvl="8" w:tplc="0408001B" w:tentative="1">
      <w:start w:val="1"/>
      <w:numFmt w:val="lowerRoman"/>
      <w:lvlText w:val="%9."/>
      <w:lvlJc w:val="right"/>
      <w:pPr>
        <w:ind w:left="6834" w:hanging="180"/>
      </w:pPr>
    </w:lvl>
  </w:abstractNum>
  <w:abstractNum w:abstractNumId="84">
    <w:nsid w:val="6433410B"/>
    <w:multiLevelType w:val="hybridMultilevel"/>
    <w:tmpl w:val="1C5EA5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5">
    <w:nsid w:val="66830B53"/>
    <w:multiLevelType w:val="hybridMultilevel"/>
    <w:tmpl w:val="43C675B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6">
    <w:nsid w:val="67335C08"/>
    <w:multiLevelType w:val="hybridMultilevel"/>
    <w:tmpl w:val="1D8CE50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7">
    <w:nsid w:val="67B977B2"/>
    <w:multiLevelType w:val="hybridMultilevel"/>
    <w:tmpl w:val="822A24F6"/>
    <w:lvl w:ilvl="0" w:tplc="7A3A9F62">
      <w:start w:val="1"/>
      <w:numFmt w:val="lowerRoman"/>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8">
    <w:nsid w:val="6D437074"/>
    <w:multiLevelType w:val="hybridMultilevel"/>
    <w:tmpl w:val="82C2EE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9">
    <w:nsid w:val="73531A07"/>
    <w:multiLevelType w:val="hybridMultilevel"/>
    <w:tmpl w:val="5094BC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0">
    <w:nsid w:val="73641609"/>
    <w:multiLevelType w:val="hybridMultilevel"/>
    <w:tmpl w:val="1DDAB4B8"/>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1">
    <w:nsid w:val="739857ED"/>
    <w:multiLevelType w:val="hybridMultilevel"/>
    <w:tmpl w:val="21A88A96"/>
    <w:lvl w:ilvl="0" w:tplc="12326E18">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2">
    <w:nsid w:val="77B36DF9"/>
    <w:multiLevelType w:val="hybridMultilevel"/>
    <w:tmpl w:val="6168553C"/>
    <w:lvl w:ilvl="0" w:tplc="1E6C7A78">
      <w:numFmt w:val="bullet"/>
      <w:lvlText w:val="-"/>
      <w:lvlJc w:val="left"/>
      <w:pPr>
        <w:ind w:left="1146" w:hanging="360"/>
      </w:pPr>
      <w:rPr>
        <w:rFonts w:ascii="Arial" w:eastAsia="Times New Roman" w:hAnsi="Aria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93">
    <w:nsid w:val="77E01514"/>
    <w:multiLevelType w:val="hybridMultilevel"/>
    <w:tmpl w:val="BEF8AB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4">
    <w:nsid w:val="78616E6B"/>
    <w:multiLevelType w:val="hybridMultilevel"/>
    <w:tmpl w:val="714852B8"/>
    <w:lvl w:ilvl="0" w:tplc="77C071FC">
      <w:start w:val="1"/>
      <w:numFmt w:val="decimal"/>
      <w:lvlText w:val="%1."/>
      <w:lvlJc w:val="left"/>
      <w:pPr>
        <w:ind w:left="1074" w:hanging="360"/>
      </w:pPr>
      <w:rPr>
        <w:rFonts w:hint="default"/>
      </w:rPr>
    </w:lvl>
    <w:lvl w:ilvl="1" w:tplc="04080019" w:tentative="1">
      <w:start w:val="1"/>
      <w:numFmt w:val="lowerLetter"/>
      <w:lvlText w:val="%2."/>
      <w:lvlJc w:val="left"/>
      <w:pPr>
        <w:ind w:left="1794" w:hanging="360"/>
      </w:pPr>
    </w:lvl>
    <w:lvl w:ilvl="2" w:tplc="0408001B" w:tentative="1">
      <w:start w:val="1"/>
      <w:numFmt w:val="lowerRoman"/>
      <w:lvlText w:val="%3."/>
      <w:lvlJc w:val="right"/>
      <w:pPr>
        <w:ind w:left="2514" w:hanging="180"/>
      </w:pPr>
    </w:lvl>
    <w:lvl w:ilvl="3" w:tplc="0408000F" w:tentative="1">
      <w:start w:val="1"/>
      <w:numFmt w:val="decimal"/>
      <w:lvlText w:val="%4."/>
      <w:lvlJc w:val="left"/>
      <w:pPr>
        <w:ind w:left="3234" w:hanging="360"/>
      </w:pPr>
    </w:lvl>
    <w:lvl w:ilvl="4" w:tplc="04080019" w:tentative="1">
      <w:start w:val="1"/>
      <w:numFmt w:val="lowerLetter"/>
      <w:lvlText w:val="%5."/>
      <w:lvlJc w:val="left"/>
      <w:pPr>
        <w:ind w:left="3954" w:hanging="360"/>
      </w:pPr>
    </w:lvl>
    <w:lvl w:ilvl="5" w:tplc="0408001B" w:tentative="1">
      <w:start w:val="1"/>
      <w:numFmt w:val="lowerRoman"/>
      <w:lvlText w:val="%6."/>
      <w:lvlJc w:val="right"/>
      <w:pPr>
        <w:ind w:left="4674" w:hanging="180"/>
      </w:pPr>
    </w:lvl>
    <w:lvl w:ilvl="6" w:tplc="0408000F" w:tentative="1">
      <w:start w:val="1"/>
      <w:numFmt w:val="decimal"/>
      <w:lvlText w:val="%7."/>
      <w:lvlJc w:val="left"/>
      <w:pPr>
        <w:ind w:left="5394" w:hanging="360"/>
      </w:pPr>
    </w:lvl>
    <w:lvl w:ilvl="7" w:tplc="04080019" w:tentative="1">
      <w:start w:val="1"/>
      <w:numFmt w:val="lowerLetter"/>
      <w:lvlText w:val="%8."/>
      <w:lvlJc w:val="left"/>
      <w:pPr>
        <w:ind w:left="6114" w:hanging="360"/>
      </w:pPr>
    </w:lvl>
    <w:lvl w:ilvl="8" w:tplc="0408001B" w:tentative="1">
      <w:start w:val="1"/>
      <w:numFmt w:val="lowerRoman"/>
      <w:lvlText w:val="%9."/>
      <w:lvlJc w:val="right"/>
      <w:pPr>
        <w:ind w:left="6834" w:hanging="180"/>
      </w:pPr>
    </w:lvl>
  </w:abstractNum>
  <w:abstractNum w:abstractNumId="95">
    <w:nsid w:val="78774D68"/>
    <w:multiLevelType w:val="hybridMultilevel"/>
    <w:tmpl w:val="A91ADEC0"/>
    <w:lvl w:ilvl="0" w:tplc="7A3A9F62">
      <w:start w:val="1"/>
      <w:numFmt w:val="lowerRoman"/>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6">
    <w:nsid w:val="7B1B1CA8"/>
    <w:multiLevelType w:val="hybridMultilevel"/>
    <w:tmpl w:val="1EE828B0"/>
    <w:lvl w:ilvl="0" w:tplc="7A3A9F62">
      <w:start w:val="1"/>
      <w:numFmt w:val="lowerRoman"/>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7">
    <w:nsid w:val="7D434701"/>
    <w:multiLevelType w:val="multilevel"/>
    <w:tmpl w:val="3768207A"/>
    <w:lvl w:ilvl="0">
      <w:start w:val="1"/>
      <w:numFmt w:val="decimal"/>
      <w:lvlText w:val="%1.1"/>
      <w:lvlJc w:val="left"/>
      <w:pPr>
        <w:ind w:left="502" w:hanging="360"/>
      </w:pPr>
      <w:rPr>
        <w:rFonts w:hint="default"/>
      </w:rPr>
    </w:lvl>
    <w:lvl w:ilvl="1">
      <w:start w:val="1"/>
      <w:numFmt w:val="decimal"/>
      <w:lvlText w:val="%1.%2."/>
      <w:lvlJc w:val="left"/>
      <w:pPr>
        <w:ind w:left="934" w:hanging="432"/>
      </w:pPr>
      <w:rPr>
        <w:rFonts w:hint="default"/>
      </w:rPr>
    </w:lvl>
    <w:lvl w:ilvl="2">
      <w:start w:val="1"/>
      <w:numFmt w:val="decimal"/>
      <w:lvlText w:val="%1.%2.%3."/>
      <w:lvlJc w:val="left"/>
      <w:pPr>
        <w:ind w:left="1366" w:hanging="504"/>
      </w:pPr>
      <w:rPr>
        <w:rFonts w:hint="default"/>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98">
    <w:nsid w:val="7D8647F8"/>
    <w:multiLevelType w:val="multilevel"/>
    <w:tmpl w:val="0658C360"/>
    <w:lvl w:ilvl="0">
      <w:start w:val="1"/>
      <w:numFmt w:val="decimal"/>
      <w:lvlText w:val="%1."/>
      <w:lvlJc w:val="left"/>
      <w:pPr>
        <w:ind w:left="360" w:hanging="360"/>
      </w:pPr>
    </w:lvl>
    <w:lvl w:ilvl="1">
      <w:start w:val="1"/>
      <w:numFmt w:val="decimal"/>
      <w:isLgl/>
      <w:lvlText w:val="%1.%2."/>
      <w:lvlJc w:val="left"/>
      <w:pPr>
        <w:ind w:left="1078" w:hanging="360"/>
      </w:pPr>
      <w:rPr>
        <w:rFonts w:hint="default"/>
      </w:rPr>
    </w:lvl>
    <w:lvl w:ilvl="2">
      <w:start w:val="1"/>
      <w:numFmt w:val="decimal"/>
      <w:isLgl/>
      <w:lvlText w:val="%1.%2.%3."/>
      <w:lvlJc w:val="left"/>
      <w:pPr>
        <w:ind w:left="2156" w:hanging="720"/>
      </w:pPr>
      <w:rPr>
        <w:rFonts w:hint="default"/>
      </w:rPr>
    </w:lvl>
    <w:lvl w:ilvl="3">
      <w:start w:val="1"/>
      <w:numFmt w:val="decimal"/>
      <w:isLgl/>
      <w:lvlText w:val="%1.%2.%3.%4."/>
      <w:lvlJc w:val="left"/>
      <w:pPr>
        <w:ind w:left="2874" w:hanging="720"/>
      </w:pPr>
      <w:rPr>
        <w:rFonts w:hint="default"/>
      </w:rPr>
    </w:lvl>
    <w:lvl w:ilvl="4">
      <w:start w:val="1"/>
      <w:numFmt w:val="decimal"/>
      <w:isLgl/>
      <w:lvlText w:val="%1.%2.%3.%4.%5."/>
      <w:lvlJc w:val="left"/>
      <w:pPr>
        <w:ind w:left="3952" w:hanging="1080"/>
      </w:pPr>
      <w:rPr>
        <w:rFonts w:hint="default"/>
      </w:rPr>
    </w:lvl>
    <w:lvl w:ilvl="5">
      <w:start w:val="1"/>
      <w:numFmt w:val="decimal"/>
      <w:isLgl/>
      <w:lvlText w:val="%1.%2.%3.%4.%5.%6."/>
      <w:lvlJc w:val="left"/>
      <w:pPr>
        <w:ind w:left="4670" w:hanging="1080"/>
      </w:pPr>
      <w:rPr>
        <w:rFonts w:hint="default"/>
      </w:rPr>
    </w:lvl>
    <w:lvl w:ilvl="6">
      <w:start w:val="1"/>
      <w:numFmt w:val="decimal"/>
      <w:isLgl/>
      <w:lvlText w:val="%1.%2.%3.%4.%5.%6.%7."/>
      <w:lvlJc w:val="left"/>
      <w:pPr>
        <w:ind w:left="5748" w:hanging="1440"/>
      </w:pPr>
      <w:rPr>
        <w:rFonts w:hint="default"/>
      </w:rPr>
    </w:lvl>
    <w:lvl w:ilvl="7">
      <w:start w:val="1"/>
      <w:numFmt w:val="decimal"/>
      <w:isLgl/>
      <w:lvlText w:val="%1.%2.%3.%4.%5.%6.%7.%8."/>
      <w:lvlJc w:val="left"/>
      <w:pPr>
        <w:ind w:left="6466" w:hanging="1440"/>
      </w:pPr>
      <w:rPr>
        <w:rFonts w:hint="default"/>
      </w:rPr>
    </w:lvl>
    <w:lvl w:ilvl="8">
      <w:start w:val="1"/>
      <w:numFmt w:val="decimal"/>
      <w:isLgl/>
      <w:lvlText w:val="%1.%2.%3.%4.%5.%6.%7.%8.%9."/>
      <w:lvlJc w:val="left"/>
      <w:pPr>
        <w:ind w:left="7544" w:hanging="1800"/>
      </w:pPr>
      <w:rPr>
        <w:rFonts w:hint="default"/>
      </w:rPr>
    </w:lvl>
  </w:abstractNum>
  <w:abstractNum w:abstractNumId="99">
    <w:nsid w:val="7E461252"/>
    <w:multiLevelType w:val="hybridMultilevel"/>
    <w:tmpl w:val="23C0EAAC"/>
    <w:lvl w:ilvl="0" w:tplc="36AA669E">
      <w:numFmt w:val="bullet"/>
      <w:lvlText w:val="-"/>
      <w:lvlJc w:val="left"/>
      <w:pPr>
        <w:ind w:left="720" w:hanging="360"/>
      </w:pPr>
      <w:rPr>
        <w:rFonts w:ascii="Calibri" w:eastAsia="Times New Roman" w:hAnsi="Calibri" w:cs="Times New Roman" w:hint="default"/>
        <w:b/>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0">
    <w:nsid w:val="7F4E3AA5"/>
    <w:multiLevelType w:val="hybridMultilevel"/>
    <w:tmpl w:val="2B5E42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9"/>
  </w:num>
  <w:num w:numId="4">
    <w:abstractNumId w:val="34"/>
  </w:num>
  <w:num w:numId="5">
    <w:abstractNumId w:val="67"/>
  </w:num>
  <w:num w:numId="6">
    <w:abstractNumId w:val="64"/>
  </w:num>
  <w:num w:numId="7">
    <w:abstractNumId w:val="51"/>
  </w:num>
  <w:num w:numId="8">
    <w:abstractNumId w:val="60"/>
  </w:num>
  <w:num w:numId="9">
    <w:abstractNumId w:val="100"/>
  </w:num>
  <w:num w:numId="10">
    <w:abstractNumId w:val="55"/>
  </w:num>
  <w:num w:numId="11">
    <w:abstractNumId w:val="88"/>
  </w:num>
  <w:num w:numId="12">
    <w:abstractNumId w:val="68"/>
  </w:num>
  <w:num w:numId="13">
    <w:abstractNumId w:val="58"/>
  </w:num>
  <w:num w:numId="14">
    <w:abstractNumId w:val="54"/>
  </w:num>
  <w:num w:numId="15">
    <w:abstractNumId w:val="59"/>
  </w:num>
  <w:num w:numId="16">
    <w:abstractNumId w:val="99"/>
  </w:num>
  <w:num w:numId="17">
    <w:abstractNumId w:val="50"/>
  </w:num>
  <w:num w:numId="18">
    <w:abstractNumId w:val="84"/>
  </w:num>
  <w:num w:numId="19">
    <w:abstractNumId w:val="71"/>
  </w:num>
  <w:num w:numId="20">
    <w:abstractNumId w:val="76"/>
  </w:num>
  <w:num w:numId="21">
    <w:abstractNumId w:val="75"/>
  </w:num>
  <w:num w:numId="22">
    <w:abstractNumId w:val="89"/>
  </w:num>
  <w:num w:numId="23">
    <w:abstractNumId w:val="66"/>
  </w:num>
  <w:num w:numId="24">
    <w:abstractNumId w:val="70"/>
  </w:num>
  <w:num w:numId="25">
    <w:abstractNumId w:val="53"/>
  </w:num>
  <w:num w:numId="26">
    <w:abstractNumId w:val="48"/>
  </w:num>
  <w:num w:numId="27">
    <w:abstractNumId w:val="79"/>
  </w:num>
  <w:num w:numId="28">
    <w:abstractNumId w:val="86"/>
  </w:num>
  <w:num w:numId="29">
    <w:abstractNumId w:val="81"/>
  </w:num>
  <w:num w:numId="30">
    <w:abstractNumId w:val="56"/>
  </w:num>
  <w:num w:numId="31">
    <w:abstractNumId w:val="73"/>
  </w:num>
  <w:num w:numId="32">
    <w:abstractNumId w:val="63"/>
  </w:num>
  <w:num w:numId="33">
    <w:abstractNumId w:val="65"/>
  </w:num>
  <w:num w:numId="34">
    <w:abstractNumId w:val="98"/>
  </w:num>
  <w:num w:numId="35">
    <w:abstractNumId w:val="92"/>
  </w:num>
  <w:num w:numId="36">
    <w:abstractNumId w:val="49"/>
  </w:num>
  <w:num w:numId="37">
    <w:abstractNumId w:val="43"/>
  </w:num>
  <w:num w:numId="38">
    <w:abstractNumId w:val="93"/>
  </w:num>
  <w:num w:numId="39">
    <w:abstractNumId w:val="78"/>
  </w:num>
  <w:num w:numId="40">
    <w:abstractNumId w:val="85"/>
  </w:num>
  <w:num w:numId="41">
    <w:abstractNumId w:val="97"/>
  </w:num>
  <w:num w:numId="42">
    <w:abstractNumId w:val="74"/>
  </w:num>
  <w:num w:numId="43">
    <w:abstractNumId w:val="87"/>
  </w:num>
  <w:num w:numId="44">
    <w:abstractNumId w:val="96"/>
  </w:num>
  <w:num w:numId="45">
    <w:abstractNumId w:val="72"/>
  </w:num>
  <w:num w:numId="46">
    <w:abstractNumId w:val="95"/>
  </w:num>
  <w:num w:numId="47">
    <w:abstractNumId w:val="45"/>
  </w:num>
  <w:num w:numId="48">
    <w:abstractNumId w:val="77"/>
  </w:num>
  <w:num w:numId="49">
    <w:abstractNumId w:val="46"/>
  </w:num>
  <w:num w:numId="50">
    <w:abstractNumId w:val="69"/>
  </w:num>
  <w:num w:numId="51">
    <w:abstractNumId w:val="80"/>
  </w:num>
  <w:num w:numId="52">
    <w:abstractNumId w:val="52"/>
  </w:num>
  <w:num w:numId="53">
    <w:abstractNumId w:val="94"/>
  </w:num>
  <w:num w:numId="54">
    <w:abstractNumId w:val="61"/>
  </w:num>
  <w:num w:numId="55">
    <w:abstractNumId w:val="44"/>
  </w:num>
  <w:num w:numId="56">
    <w:abstractNumId w:val="47"/>
  </w:num>
  <w:num w:numId="57">
    <w:abstractNumId w:val="91"/>
  </w:num>
  <w:num w:numId="58">
    <w:abstractNumId w:val="90"/>
  </w:num>
  <w:num w:numId="59">
    <w:abstractNumId w:val="82"/>
  </w:num>
  <w:num w:numId="60">
    <w:abstractNumId w:val="62"/>
  </w:num>
  <w:num w:numId="61">
    <w:abstractNumId w:val="83"/>
  </w:num>
  <w:num w:numId="62">
    <w:abstractNumId w:val="57"/>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2289"/>
    <w:rsid w:val="000016CC"/>
    <w:rsid w:val="00001CAF"/>
    <w:rsid w:val="000053CE"/>
    <w:rsid w:val="000060C6"/>
    <w:rsid w:val="0000614E"/>
    <w:rsid w:val="000066F5"/>
    <w:rsid w:val="00011F0E"/>
    <w:rsid w:val="00013433"/>
    <w:rsid w:val="000140EB"/>
    <w:rsid w:val="00014254"/>
    <w:rsid w:val="000146CC"/>
    <w:rsid w:val="0001598E"/>
    <w:rsid w:val="00016CF3"/>
    <w:rsid w:val="00021A7F"/>
    <w:rsid w:val="000233E2"/>
    <w:rsid w:val="00024B56"/>
    <w:rsid w:val="00024C42"/>
    <w:rsid w:val="0002566D"/>
    <w:rsid w:val="00026318"/>
    <w:rsid w:val="00027D19"/>
    <w:rsid w:val="00030159"/>
    <w:rsid w:val="000317D1"/>
    <w:rsid w:val="000318A0"/>
    <w:rsid w:val="00031D8A"/>
    <w:rsid w:val="00033CBC"/>
    <w:rsid w:val="00035084"/>
    <w:rsid w:val="000354D5"/>
    <w:rsid w:val="00035E61"/>
    <w:rsid w:val="00037297"/>
    <w:rsid w:val="00040A9A"/>
    <w:rsid w:val="000427C8"/>
    <w:rsid w:val="000474ED"/>
    <w:rsid w:val="0004777D"/>
    <w:rsid w:val="00047AB9"/>
    <w:rsid w:val="0005078F"/>
    <w:rsid w:val="00051EEB"/>
    <w:rsid w:val="00053252"/>
    <w:rsid w:val="00053B01"/>
    <w:rsid w:val="000541AB"/>
    <w:rsid w:val="00054976"/>
    <w:rsid w:val="000562A9"/>
    <w:rsid w:val="00056B80"/>
    <w:rsid w:val="00057038"/>
    <w:rsid w:val="00061484"/>
    <w:rsid w:val="0006336C"/>
    <w:rsid w:val="000634F2"/>
    <w:rsid w:val="00063977"/>
    <w:rsid w:val="00064272"/>
    <w:rsid w:val="00064791"/>
    <w:rsid w:val="000656AF"/>
    <w:rsid w:val="00066197"/>
    <w:rsid w:val="00066BF3"/>
    <w:rsid w:val="00070F79"/>
    <w:rsid w:val="00071EE2"/>
    <w:rsid w:val="00073623"/>
    <w:rsid w:val="000768ED"/>
    <w:rsid w:val="00077702"/>
    <w:rsid w:val="0008078B"/>
    <w:rsid w:val="00080B4F"/>
    <w:rsid w:val="00082389"/>
    <w:rsid w:val="00082E20"/>
    <w:rsid w:val="0008371C"/>
    <w:rsid w:val="000843A2"/>
    <w:rsid w:val="0008542E"/>
    <w:rsid w:val="00085F06"/>
    <w:rsid w:val="00086549"/>
    <w:rsid w:val="0008772E"/>
    <w:rsid w:val="0009140A"/>
    <w:rsid w:val="00091CD4"/>
    <w:rsid w:val="00092C85"/>
    <w:rsid w:val="00093E66"/>
    <w:rsid w:val="00094C85"/>
    <w:rsid w:val="000958D3"/>
    <w:rsid w:val="000A212F"/>
    <w:rsid w:val="000A213B"/>
    <w:rsid w:val="000A2C35"/>
    <w:rsid w:val="000A422A"/>
    <w:rsid w:val="000A4454"/>
    <w:rsid w:val="000A4C71"/>
    <w:rsid w:val="000A5EC8"/>
    <w:rsid w:val="000A704D"/>
    <w:rsid w:val="000A7D6B"/>
    <w:rsid w:val="000B1D60"/>
    <w:rsid w:val="000B3F5B"/>
    <w:rsid w:val="000B5ADB"/>
    <w:rsid w:val="000B64E3"/>
    <w:rsid w:val="000C1A30"/>
    <w:rsid w:val="000C1CC7"/>
    <w:rsid w:val="000C40D7"/>
    <w:rsid w:val="000C4519"/>
    <w:rsid w:val="000C5496"/>
    <w:rsid w:val="000C61DB"/>
    <w:rsid w:val="000D0249"/>
    <w:rsid w:val="000D2D2E"/>
    <w:rsid w:val="000E0733"/>
    <w:rsid w:val="000E0AD1"/>
    <w:rsid w:val="000E1948"/>
    <w:rsid w:val="000E2A13"/>
    <w:rsid w:val="000E35A3"/>
    <w:rsid w:val="000E3B8B"/>
    <w:rsid w:val="000E3CA2"/>
    <w:rsid w:val="000E467D"/>
    <w:rsid w:val="000E5667"/>
    <w:rsid w:val="000E5BA5"/>
    <w:rsid w:val="000E5CC6"/>
    <w:rsid w:val="000E6520"/>
    <w:rsid w:val="000E78A1"/>
    <w:rsid w:val="000F0D72"/>
    <w:rsid w:val="000F163F"/>
    <w:rsid w:val="000F1E0A"/>
    <w:rsid w:val="000F232B"/>
    <w:rsid w:val="000F2858"/>
    <w:rsid w:val="000F3F1E"/>
    <w:rsid w:val="000F7F47"/>
    <w:rsid w:val="00100B8C"/>
    <w:rsid w:val="00100F21"/>
    <w:rsid w:val="00102FBD"/>
    <w:rsid w:val="00103028"/>
    <w:rsid w:val="001041B6"/>
    <w:rsid w:val="00104399"/>
    <w:rsid w:val="00106451"/>
    <w:rsid w:val="001067A2"/>
    <w:rsid w:val="00106C2B"/>
    <w:rsid w:val="00106D3A"/>
    <w:rsid w:val="00110331"/>
    <w:rsid w:val="00111458"/>
    <w:rsid w:val="00113D43"/>
    <w:rsid w:val="00113D6A"/>
    <w:rsid w:val="0011707F"/>
    <w:rsid w:val="00117311"/>
    <w:rsid w:val="00117DB1"/>
    <w:rsid w:val="001200F5"/>
    <w:rsid w:val="001201CA"/>
    <w:rsid w:val="001248B6"/>
    <w:rsid w:val="00124EBD"/>
    <w:rsid w:val="00126142"/>
    <w:rsid w:val="00127189"/>
    <w:rsid w:val="0012793D"/>
    <w:rsid w:val="00127E6A"/>
    <w:rsid w:val="0013181C"/>
    <w:rsid w:val="00132308"/>
    <w:rsid w:val="00134399"/>
    <w:rsid w:val="00136E29"/>
    <w:rsid w:val="0014013C"/>
    <w:rsid w:val="00141138"/>
    <w:rsid w:val="00142568"/>
    <w:rsid w:val="00143BD8"/>
    <w:rsid w:val="001471B1"/>
    <w:rsid w:val="00147333"/>
    <w:rsid w:val="0014777A"/>
    <w:rsid w:val="001517E2"/>
    <w:rsid w:val="001518C2"/>
    <w:rsid w:val="00152516"/>
    <w:rsid w:val="00153526"/>
    <w:rsid w:val="00153973"/>
    <w:rsid w:val="00153F71"/>
    <w:rsid w:val="00154706"/>
    <w:rsid w:val="00155490"/>
    <w:rsid w:val="001557C2"/>
    <w:rsid w:val="00155996"/>
    <w:rsid w:val="00155F01"/>
    <w:rsid w:val="0015659C"/>
    <w:rsid w:val="00156615"/>
    <w:rsid w:val="001606B7"/>
    <w:rsid w:val="00161530"/>
    <w:rsid w:val="00163435"/>
    <w:rsid w:val="0016377B"/>
    <w:rsid w:val="00163D8D"/>
    <w:rsid w:val="00164C05"/>
    <w:rsid w:val="00164EAC"/>
    <w:rsid w:val="00170E24"/>
    <w:rsid w:val="00175565"/>
    <w:rsid w:val="001774F7"/>
    <w:rsid w:val="001825AE"/>
    <w:rsid w:val="00183DAE"/>
    <w:rsid w:val="00186E51"/>
    <w:rsid w:val="001906DE"/>
    <w:rsid w:val="001913EA"/>
    <w:rsid w:val="00192382"/>
    <w:rsid w:val="001929B2"/>
    <w:rsid w:val="001934C2"/>
    <w:rsid w:val="00194413"/>
    <w:rsid w:val="001951ED"/>
    <w:rsid w:val="00195EB8"/>
    <w:rsid w:val="00196153"/>
    <w:rsid w:val="00196F2C"/>
    <w:rsid w:val="001A072D"/>
    <w:rsid w:val="001A108F"/>
    <w:rsid w:val="001A1AC7"/>
    <w:rsid w:val="001A38E6"/>
    <w:rsid w:val="001A432D"/>
    <w:rsid w:val="001A4B22"/>
    <w:rsid w:val="001A5CFE"/>
    <w:rsid w:val="001B0D58"/>
    <w:rsid w:val="001B1441"/>
    <w:rsid w:val="001B2A61"/>
    <w:rsid w:val="001B32D2"/>
    <w:rsid w:val="001B508A"/>
    <w:rsid w:val="001C05D6"/>
    <w:rsid w:val="001C0D13"/>
    <w:rsid w:val="001C4D58"/>
    <w:rsid w:val="001C68B3"/>
    <w:rsid w:val="001C6E09"/>
    <w:rsid w:val="001C7EA4"/>
    <w:rsid w:val="001D0625"/>
    <w:rsid w:val="001D0F1E"/>
    <w:rsid w:val="001D1786"/>
    <w:rsid w:val="001D398A"/>
    <w:rsid w:val="001D5481"/>
    <w:rsid w:val="001D5E83"/>
    <w:rsid w:val="001D6ADC"/>
    <w:rsid w:val="001E1D4D"/>
    <w:rsid w:val="001E44A8"/>
    <w:rsid w:val="001E72D1"/>
    <w:rsid w:val="001E72E8"/>
    <w:rsid w:val="001F0004"/>
    <w:rsid w:val="001F183D"/>
    <w:rsid w:val="001F39DD"/>
    <w:rsid w:val="001F3EAD"/>
    <w:rsid w:val="001F4AB8"/>
    <w:rsid w:val="001F53B8"/>
    <w:rsid w:val="001F57FE"/>
    <w:rsid w:val="001F69AE"/>
    <w:rsid w:val="001F6EF3"/>
    <w:rsid w:val="001F7575"/>
    <w:rsid w:val="00201454"/>
    <w:rsid w:val="00203052"/>
    <w:rsid w:val="0020471D"/>
    <w:rsid w:val="00212240"/>
    <w:rsid w:val="00212851"/>
    <w:rsid w:val="00213B69"/>
    <w:rsid w:val="0021434C"/>
    <w:rsid w:val="002148BF"/>
    <w:rsid w:val="002151A1"/>
    <w:rsid w:val="00215FB2"/>
    <w:rsid w:val="002175EA"/>
    <w:rsid w:val="00217A84"/>
    <w:rsid w:val="00220AE3"/>
    <w:rsid w:val="00221DFA"/>
    <w:rsid w:val="00221E21"/>
    <w:rsid w:val="002222E7"/>
    <w:rsid w:val="00222A7C"/>
    <w:rsid w:val="00223DCD"/>
    <w:rsid w:val="0022558E"/>
    <w:rsid w:val="00226ACD"/>
    <w:rsid w:val="0023094B"/>
    <w:rsid w:val="00231292"/>
    <w:rsid w:val="00233040"/>
    <w:rsid w:val="00233A75"/>
    <w:rsid w:val="0023738A"/>
    <w:rsid w:val="002377A2"/>
    <w:rsid w:val="00240628"/>
    <w:rsid w:val="00240D9D"/>
    <w:rsid w:val="00241082"/>
    <w:rsid w:val="002420A0"/>
    <w:rsid w:val="00242F06"/>
    <w:rsid w:val="00243029"/>
    <w:rsid w:val="002434D9"/>
    <w:rsid w:val="002447C1"/>
    <w:rsid w:val="0024512F"/>
    <w:rsid w:val="00246937"/>
    <w:rsid w:val="00246C6C"/>
    <w:rsid w:val="00247589"/>
    <w:rsid w:val="00247C57"/>
    <w:rsid w:val="002517E1"/>
    <w:rsid w:val="00251CE3"/>
    <w:rsid w:val="00252F7E"/>
    <w:rsid w:val="002545FF"/>
    <w:rsid w:val="0026008F"/>
    <w:rsid w:val="00261BED"/>
    <w:rsid w:val="0026203F"/>
    <w:rsid w:val="002626AE"/>
    <w:rsid w:val="00263579"/>
    <w:rsid w:val="00264BD6"/>
    <w:rsid w:val="00266CCB"/>
    <w:rsid w:val="00266DDD"/>
    <w:rsid w:val="00270A49"/>
    <w:rsid w:val="00270B73"/>
    <w:rsid w:val="002737F7"/>
    <w:rsid w:val="002740B8"/>
    <w:rsid w:val="002747D8"/>
    <w:rsid w:val="002748CF"/>
    <w:rsid w:val="00277F43"/>
    <w:rsid w:val="00281C75"/>
    <w:rsid w:val="002822ED"/>
    <w:rsid w:val="002825E0"/>
    <w:rsid w:val="00282744"/>
    <w:rsid w:val="00283B9C"/>
    <w:rsid w:val="00283C1C"/>
    <w:rsid w:val="00283C2A"/>
    <w:rsid w:val="0028567E"/>
    <w:rsid w:val="002859C0"/>
    <w:rsid w:val="00285AB4"/>
    <w:rsid w:val="00285C7E"/>
    <w:rsid w:val="00286B66"/>
    <w:rsid w:val="00286C21"/>
    <w:rsid w:val="00286C42"/>
    <w:rsid w:val="00290455"/>
    <w:rsid w:val="00291462"/>
    <w:rsid w:val="0029263C"/>
    <w:rsid w:val="00294237"/>
    <w:rsid w:val="00295A86"/>
    <w:rsid w:val="002960BE"/>
    <w:rsid w:val="002963C0"/>
    <w:rsid w:val="002974AD"/>
    <w:rsid w:val="0029774D"/>
    <w:rsid w:val="002A02CB"/>
    <w:rsid w:val="002A0718"/>
    <w:rsid w:val="002A1C77"/>
    <w:rsid w:val="002A20D5"/>
    <w:rsid w:val="002A30DA"/>
    <w:rsid w:val="002A3819"/>
    <w:rsid w:val="002A4C44"/>
    <w:rsid w:val="002A7501"/>
    <w:rsid w:val="002B0DFD"/>
    <w:rsid w:val="002B1779"/>
    <w:rsid w:val="002B1941"/>
    <w:rsid w:val="002B26FF"/>
    <w:rsid w:val="002B5272"/>
    <w:rsid w:val="002B6181"/>
    <w:rsid w:val="002B72DD"/>
    <w:rsid w:val="002B7637"/>
    <w:rsid w:val="002B79CD"/>
    <w:rsid w:val="002C20E9"/>
    <w:rsid w:val="002C22F6"/>
    <w:rsid w:val="002C2451"/>
    <w:rsid w:val="002C349C"/>
    <w:rsid w:val="002C4421"/>
    <w:rsid w:val="002C4851"/>
    <w:rsid w:val="002C4D74"/>
    <w:rsid w:val="002C6DB8"/>
    <w:rsid w:val="002C7D31"/>
    <w:rsid w:val="002D0CB2"/>
    <w:rsid w:val="002D2C7C"/>
    <w:rsid w:val="002D32A0"/>
    <w:rsid w:val="002D3B89"/>
    <w:rsid w:val="002D3CD9"/>
    <w:rsid w:val="002D5E3B"/>
    <w:rsid w:val="002D70A9"/>
    <w:rsid w:val="002D7A8A"/>
    <w:rsid w:val="002E2747"/>
    <w:rsid w:val="002E3E79"/>
    <w:rsid w:val="002F0457"/>
    <w:rsid w:val="002F0C18"/>
    <w:rsid w:val="002F2C57"/>
    <w:rsid w:val="002F3A18"/>
    <w:rsid w:val="002F4C47"/>
    <w:rsid w:val="002F6553"/>
    <w:rsid w:val="002F7103"/>
    <w:rsid w:val="002F776B"/>
    <w:rsid w:val="003004BD"/>
    <w:rsid w:val="00300F16"/>
    <w:rsid w:val="003030B9"/>
    <w:rsid w:val="00303618"/>
    <w:rsid w:val="00311575"/>
    <w:rsid w:val="0031161E"/>
    <w:rsid w:val="003133F2"/>
    <w:rsid w:val="00314EE5"/>
    <w:rsid w:val="00317F8E"/>
    <w:rsid w:val="00317FC8"/>
    <w:rsid w:val="00320393"/>
    <w:rsid w:val="003214CA"/>
    <w:rsid w:val="00323EDD"/>
    <w:rsid w:val="00324DFB"/>
    <w:rsid w:val="003260B5"/>
    <w:rsid w:val="00326D96"/>
    <w:rsid w:val="00326EC7"/>
    <w:rsid w:val="00331171"/>
    <w:rsid w:val="00331706"/>
    <w:rsid w:val="003337A6"/>
    <w:rsid w:val="0033516C"/>
    <w:rsid w:val="0033539B"/>
    <w:rsid w:val="0033542C"/>
    <w:rsid w:val="0033566E"/>
    <w:rsid w:val="00336A61"/>
    <w:rsid w:val="003373C2"/>
    <w:rsid w:val="0033795A"/>
    <w:rsid w:val="003418CD"/>
    <w:rsid w:val="00343619"/>
    <w:rsid w:val="003468DC"/>
    <w:rsid w:val="00346CD9"/>
    <w:rsid w:val="00351BAD"/>
    <w:rsid w:val="00352B46"/>
    <w:rsid w:val="0035312B"/>
    <w:rsid w:val="0035631C"/>
    <w:rsid w:val="00356488"/>
    <w:rsid w:val="00356E7F"/>
    <w:rsid w:val="0035702D"/>
    <w:rsid w:val="00360425"/>
    <w:rsid w:val="003604A2"/>
    <w:rsid w:val="00361ED4"/>
    <w:rsid w:val="00362589"/>
    <w:rsid w:val="00363384"/>
    <w:rsid w:val="003649CB"/>
    <w:rsid w:val="003651F6"/>
    <w:rsid w:val="003661CF"/>
    <w:rsid w:val="00367AC0"/>
    <w:rsid w:val="0037003E"/>
    <w:rsid w:val="003718A8"/>
    <w:rsid w:val="0037203D"/>
    <w:rsid w:val="00373331"/>
    <w:rsid w:val="00373352"/>
    <w:rsid w:val="00374B1F"/>
    <w:rsid w:val="00375592"/>
    <w:rsid w:val="00380E64"/>
    <w:rsid w:val="00384F31"/>
    <w:rsid w:val="003850AF"/>
    <w:rsid w:val="003865E7"/>
    <w:rsid w:val="00386FF5"/>
    <w:rsid w:val="00387D23"/>
    <w:rsid w:val="00387F77"/>
    <w:rsid w:val="00390E56"/>
    <w:rsid w:val="00391D6B"/>
    <w:rsid w:val="00392D36"/>
    <w:rsid w:val="0039345C"/>
    <w:rsid w:val="00393B42"/>
    <w:rsid w:val="00393E81"/>
    <w:rsid w:val="0039481F"/>
    <w:rsid w:val="00394A1C"/>
    <w:rsid w:val="00394D78"/>
    <w:rsid w:val="00395B63"/>
    <w:rsid w:val="00395EC6"/>
    <w:rsid w:val="0039600D"/>
    <w:rsid w:val="0039670F"/>
    <w:rsid w:val="00397C4E"/>
    <w:rsid w:val="003A0955"/>
    <w:rsid w:val="003A201E"/>
    <w:rsid w:val="003A2182"/>
    <w:rsid w:val="003A382B"/>
    <w:rsid w:val="003A5EB8"/>
    <w:rsid w:val="003A702D"/>
    <w:rsid w:val="003A749B"/>
    <w:rsid w:val="003B2661"/>
    <w:rsid w:val="003B46C5"/>
    <w:rsid w:val="003B4A9A"/>
    <w:rsid w:val="003B4ED5"/>
    <w:rsid w:val="003B6952"/>
    <w:rsid w:val="003B72D7"/>
    <w:rsid w:val="003B7E02"/>
    <w:rsid w:val="003B7F0A"/>
    <w:rsid w:val="003C0F8C"/>
    <w:rsid w:val="003C2074"/>
    <w:rsid w:val="003C37A4"/>
    <w:rsid w:val="003C37E2"/>
    <w:rsid w:val="003C441A"/>
    <w:rsid w:val="003C6EE1"/>
    <w:rsid w:val="003C7322"/>
    <w:rsid w:val="003C78DC"/>
    <w:rsid w:val="003C78E4"/>
    <w:rsid w:val="003D012D"/>
    <w:rsid w:val="003D1817"/>
    <w:rsid w:val="003D1EA4"/>
    <w:rsid w:val="003D2846"/>
    <w:rsid w:val="003D332A"/>
    <w:rsid w:val="003D4355"/>
    <w:rsid w:val="003D514B"/>
    <w:rsid w:val="003D527A"/>
    <w:rsid w:val="003E02DF"/>
    <w:rsid w:val="003E0652"/>
    <w:rsid w:val="003E0A26"/>
    <w:rsid w:val="003E2475"/>
    <w:rsid w:val="003E2A6D"/>
    <w:rsid w:val="003E4256"/>
    <w:rsid w:val="003E4360"/>
    <w:rsid w:val="003E5EC3"/>
    <w:rsid w:val="003E600A"/>
    <w:rsid w:val="003E646D"/>
    <w:rsid w:val="003E70D3"/>
    <w:rsid w:val="003E7DE9"/>
    <w:rsid w:val="003F0E2A"/>
    <w:rsid w:val="003F18E9"/>
    <w:rsid w:val="003F1934"/>
    <w:rsid w:val="003F1E88"/>
    <w:rsid w:val="003F232F"/>
    <w:rsid w:val="003F34E6"/>
    <w:rsid w:val="003F4C99"/>
    <w:rsid w:val="003F5929"/>
    <w:rsid w:val="00400003"/>
    <w:rsid w:val="0040052E"/>
    <w:rsid w:val="004009A5"/>
    <w:rsid w:val="00401F2A"/>
    <w:rsid w:val="00401F5E"/>
    <w:rsid w:val="004020A0"/>
    <w:rsid w:val="0040570A"/>
    <w:rsid w:val="00405977"/>
    <w:rsid w:val="00407526"/>
    <w:rsid w:val="004133C0"/>
    <w:rsid w:val="00413AEB"/>
    <w:rsid w:val="0041496E"/>
    <w:rsid w:val="00415269"/>
    <w:rsid w:val="00417076"/>
    <w:rsid w:val="004178B9"/>
    <w:rsid w:val="00417E9F"/>
    <w:rsid w:val="00420BAE"/>
    <w:rsid w:val="004214AD"/>
    <w:rsid w:val="004218D0"/>
    <w:rsid w:val="00422375"/>
    <w:rsid w:val="00422D63"/>
    <w:rsid w:val="00423523"/>
    <w:rsid w:val="00423A6C"/>
    <w:rsid w:val="00424D14"/>
    <w:rsid w:val="00426522"/>
    <w:rsid w:val="004268CB"/>
    <w:rsid w:val="0043120C"/>
    <w:rsid w:val="0043151C"/>
    <w:rsid w:val="0043157E"/>
    <w:rsid w:val="00431E68"/>
    <w:rsid w:val="00432E62"/>
    <w:rsid w:val="00434DCE"/>
    <w:rsid w:val="00436CD2"/>
    <w:rsid w:val="00442D2F"/>
    <w:rsid w:val="004433B2"/>
    <w:rsid w:val="004435DE"/>
    <w:rsid w:val="00443D7C"/>
    <w:rsid w:val="00444600"/>
    <w:rsid w:val="00444EB0"/>
    <w:rsid w:val="00445510"/>
    <w:rsid w:val="00446416"/>
    <w:rsid w:val="00446EF5"/>
    <w:rsid w:val="00447EE5"/>
    <w:rsid w:val="00450429"/>
    <w:rsid w:val="004506E8"/>
    <w:rsid w:val="00450791"/>
    <w:rsid w:val="004516FC"/>
    <w:rsid w:val="00451841"/>
    <w:rsid w:val="00452E01"/>
    <w:rsid w:val="00453E31"/>
    <w:rsid w:val="00454BA9"/>
    <w:rsid w:val="00454D1C"/>
    <w:rsid w:val="00455D5D"/>
    <w:rsid w:val="00456758"/>
    <w:rsid w:val="00456EFD"/>
    <w:rsid w:val="00457940"/>
    <w:rsid w:val="004618C6"/>
    <w:rsid w:val="00461F88"/>
    <w:rsid w:val="004631E6"/>
    <w:rsid w:val="00465EA2"/>
    <w:rsid w:val="00466715"/>
    <w:rsid w:val="004668EF"/>
    <w:rsid w:val="00466E09"/>
    <w:rsid w:val="0047112C"/>
    <w:rsid w:val="00473644"/>
    <w:rsid w:val="00473EFD"/>
    <w:rsid w:val="0047438C"/>
    <w:rsid w:val="00474A90"/>
    <w:rsid w:val="00475E46"/>
    <w:rsid w:val="0047789D"/>
    <w:rsid w:val="00481B88"/>
    <w:rsid w:val="00483683"/>
    <w:rsid w:val="00486056"/>
    <w:rsid w:val="00486386"/>
    <w:rsid w:val="00491344"/>
    <w:rsid w:val="00493019"/>
    <w:rsid w:val="004951F5"/>
    <w:rsid w:val="0049530C"/>
    <w:rsid w:val="00495DBB"/>
    <w:rsid w:val="00497262"/>
    <w:rsid w:val="004A11C6"/>
    <w:rsid w:val="004A1CCC"/>
    <w:rsid w:val="004A34EE"/>
    <w:rsid w:val="004A3995"/>
    <w:rsid w:val="004A560B"/>
    <w:rsid w:val="004A572C"/>
    <w:rsid w:val="004A6749"/>
    <w:rsid w:val="004A6905"/>
    <w:rsid w:val="004B0DD0"/>
    <w:rsid w:val="004B51CD"/>
    <w:rsid w:val="004B6EF5"/>
    <w:rsid w:val="004B7AF4"/>
    <w:rsid w:val="004C00F4"/>
    <w:rsid w:val="004C11F1"/>
    <w:rsid w:val="004C1655"/>
    <w:rsid w:val="004C204C"/>
    <w:rsid w:val="004C3E4A"/>
    <w:rsid w:val="004C43CD"/>
    <w:rsid w:val="004C7671"/>
    <w:rsid w:val="004D01E5"/>
    <w:rsid w:val="004D0250"/>
    <w:rsid w:val="004D2B33"/>
    <w:rsid w:val="004D2B37"/>
    <w:rsid w:val="004D5C9F"/>
    <w:rsid w:val="004D64C9"/>
    <w:rsid w:val="004E0CF2"/>
    <w:rsid w:val="004E1C83"/>
    <w:rsid w:val="004E2B61"/>
    <w:rsid w:val="004E2C34"/>
    <w:rsid w:val="004E4EF7"/>
    <w:rsid w:val="004E71DF"/>
    <w:rsid w:val="004F1ABD"/>
    <w:rsid w:val="004F34F6"/>
    <w:rsid w:val="004F51EC"/>
    <w:rsid w:val="004F5DC1"/>
    <w:rsid w:val="004F617D"/>
    <w:rsid w:val="004F6A9F"/>
    <w:rsid w:val="004F6B23"/>
    <w:rsid w:val="00500814"/>
    <w:rsid w:val="0050405A"/>
    <w:rsid w:val="00504938"/>
    <w:rsid w:val="005076F2"/>
    <w:rsid w:val="00507F37"/>
    <w:rsid w:val="00512257"/>
    <w:rsid w:val="00512508"/>
    <w:rsid w:val="0051272A"/>
    <w:rsid w:val="00513111"/>
    <w:rsid w:val="00517A71"/>
    <w:rsid w:val="00517C48"/>
    <w:rsid w:val="005202B0"/>
    <w:rsid w:val="00520FE9"/>
    <w:rsid w:val="00522EBB"/>
    <w:rsid w:val="00524365"/>
    <w:rsid w:val="00527B60"/>
    <w:rsid w:val="005314BC"/>
    <w:rsid w:val="00532602"/>
    <w:rsid w:val="00532629"/>
    <w:rsid w:val="005368FF"/>
    <w:rsid w:val="00536F70"/>
    <w:rsid w:val="00541B57"/>
    <w:rsid w:val="00542134"/>
    <w:rsid w:val="005425FC"/>
    <w:rsid w:val="0054380E"/>
    <w:rsid w:val="005508FF"/>
    <w:rsid w:val="005509CC"/>
    <w:rsid w:val="005510D8"/>
    <w:rsid w:val="005517F7"/>
    <w:rsid w:val="0055356E"/>
    <w:rsid w:val="005537C0"/>
    <w:rsid w:val="00553884"/>
    <w:rsid w:val="00554F8F"/>
    <w:rsid w:val="0055757B"/>
    <w:rsid w:val="005578DB"/>
    <w:rsid w:val="00557E40"/>
    <w:rsid w:val="00560BCF"/>
    <w:rsid w:val="00561020"/>
    <w:rsid w:val="00561F53"/>
    <w:rsid w:val="00562A49"/>
    <w:rsid w:val="00563D5B"/>
    <w:rsid w:val="00563F6D"/>
    <w:rsid w:val="005642B8"/>
    <w:rsid w:val="0056678C"/>
    <w:rsid w:val="00566D15"/>
    <w:rsid w:val="00571219"/>
    <w:rsid w:val="00571B9F"/>
    <w:rsid w:val="00571C0A"/>
    <w:rsid w:val="00572A53"/>
    <w:rsid w:val="0057715B"/>
    <w:rsid w:val="00577EA4"/>
    <w:rsid w:val="0058256F"/>
    <w:rsid w:val="00583887"/>
    <w:rsid w:val="005838AF"/>
    <w:rsid w:val="0058642E"/>
    <w:rsid w:val="00586BAC"/>
    <w:rsid w:val="00586BCA"/>
    <w:rsid w:val="0058707E"/>
    <w:rsid w:val="00587085"/>
    <w:rsid w:val="00587EED"/>
    <w:rsid w:val="005932B2"/>
    <w:rsid w:val="0059379A"/>
    <w:rsid w:val="005946AC"/>
    <w:rsid w:val="00597DCC"/>
    <w:rsid w:val="005A0AAE"/>
    <w:rsid w:val="005A0EF9"/>
    <w:rsid w:val="005A26B3"/>
    <w:rsid w:val="005A27AD"/>
    <w:rsid w:val="005A42D5"/>
    <w:rsid w:val="005A4673"/>
    <w:rsid w:val="005A6211"/>
    <w:rsid w:val="005A6972"/>
    <w:rsid w:val="005A7D76"/>
    <w:rsid w:val="005B0DB9"/>
    <w:rsid w:val="005B1D3E"/>
    <w:rsid w:val="005B1DF6"/>
    <w:rsid w:val="005B1E94"/>
    <w:rsid w:val="005B23D8"/>
    <w:rsid w:val="005B37BE"/>
    <w:rsid w:val="005B49FC"/>
    <w:rsid w:val="005B4C60"/>
    <w:rsid w:val="005B4FD3"/>
    <w:rsid w:val="005B59CC"/>
    <w:rsid w:val="005B678B"/>
    <w:rsid w:val="005B6D0D"/>
    <w:rsid w:val="005B72AD"/>
    <w:rsid w:val="005C2430"/>
    <w:rsid w:val="005C39AD"/>
    <w:rsid w:val="005C43CD"/>
    <w:rsid w:val="005C7222"/>
    <w:rsid w:val="005C7820"/>
    <w:rsid w:val="005C7D7F"/>
    <w:rsid w:val="005D0563"/>
    <w:rsid w:val="005D07AE"/>
    <w:rsid w:val="005D3B91"/>
    <w:rsid w:val="005D4436"/>
    <w:rsid w:val="005D613C"/>
    <w:rsid w:val="005D6309"/>
    <w:rsid w:val="005D6CED"/>
    <w:rsid w:val="005E0013"/>
    <w:rsid w:val="005E0EC3"/>
    <w:rsid w:val="005E1F62"/>
    <w:rsid w:val="005E341E"/>
    <w:rsid w:val="005E3E26"/>
    <w:rsid w:val="005E5892"/>
    <w:rsid w:val="005E5C57"/>
    <w:rsid w:val="005F28F8"/>
    <w:rsid w:val="005F2AB0"/>
    <w:rsid w:val="005F347E"/>
    <w:rsid w:val="005F4872"/>
    <w:rsid w:val="005F4AB0"/>
    <w:rsid w:val="005F4F39"/>
    <w:rsid w:val="005F5047"/>
    <w:rsid w:val="005F51BA"/>
    <w:rsid w:val="005F559D"/>
    <w:rsid w:val="005F765A"/>
    <w:rsid w:val="006004F4"/>
    <w:rsid w:val="006025FA"/>
    <w:rsid w:val="006057E0"/>
    <w:rsid w:val="00606442"/>
    <w:rsid w:val="006109B6"/>
    <w:rsid w:val="00613F3F"/>
    <w:rsid w:val="0061414D"/>
    <w:rsid w:val="00614720"/>
    <w:rsid w:val="00615894"/>
    <w:rsid w:val="0061603F"/>
    <w:rsid w:val="00616389"/>
    <w:rsid w:val="00616FC0"/>
    <w:rsid w:val="006208E1"/>
    <w:rsid w:val="00623367"/>
    <w:rsid w:val="00623CF4"/>
    <w:rsid w:val="00623FE2"/>
    <w:rsid w:val="0062400E"/>
    <w:rsid w:val="00624FE1"/>
    <w:rsid w:val="00626BBF"/>
    <w:rsid w:val="00630699"/>
    <w:rsid w:val="0063136C"/>
    <w:rsid w:val="00633C38"/>
    <w:rsid w:val="00634059"/>
    <w:rsid w:val="00634092"/>
    <w:rsid w:val="00635CE7"/>
    <w:rsid w:val="00636FB1"/>
    <w:rsid w:val="006377FD"/>
    <w:rsid w:val="006400DB"/>
    <w:rsid w:val="00640223"/>
    <w:rsid w:val="006411AC"/>
    <w:rsid w:val="00641A26"/>
    <w:rsid w:val="00641AF5"/>
    <w:rsid w:val="00641B14"/>
    <w:rsid w:val="0064205D"/>
    <w:rsid w:val="006421CF"/>
    <w:rsid w:val="00642702"/>
    <w:rsid w:val="006431D1"/>
    <w:rsid w:val="00645BB0"/>
    <w:rsid w:val="006464D3"/>
    <w:rsid w:val="00647A2C"/>
    <w:rsid w:val="00650C78"/>
    <w:rsid w:val="00651B4B"/>
    <w:rsid w:val="006525D2"/>
    <w:rsid w:val="006529F2"/>
    <w:rsid w:val="00652FD5"/>
    <w:rsid w:val="00653E0B"/>
    <w:rsid w:val="00655809"/>
    <w:rsid w:val="0066330D"/>
    <w:rsid w:val="00663FE0"/>
    <w:rsid w:val="006664C1"/>
    <w:rsid w:val="006669BB"/>
    <w:rsid w:val="006673D2"/>
    <w:rsid w:val="00667B9E"/>
    <w:rsid w:val="00670718"/>
    <w:rsid w:val="00671A84"/>
    <w:rsid w:val="00672F62"/>
    <w:rsid w:val="00673C6E"/>
    <w:rsid w:val="006749B7"/>
    <w:rsid w:val="00677856"/>
    <w:rsid w:val="00680867"/>
    <w:rsid w:val="00681571"/>
    <w:rsid w:val="006834DE"/>
    <w:rsid w:val="00685983"/>
    <w:rsid w:val="006907CC"/>
    <w:rsid w:val="00690B31"/>
    <w:rsid w:val="006912DF"/>
    <w:rsid w:val="006913F3"/>
    <w:rsid w:val="00691858"/>
    <w:rsid w:val="0069342D"/>
    <w:rsid w:val="0069543D"/>
    <w:rsid w:val="00696486"/>
    <w:rsid w:val="006970DE"/>
    <w:rsid w:val="00697631"/>
    <w:rsid w:val="00697A50"/>
    <w:rsid w:val="006A0A57"/>
    <w:rsid w:val="006A13AA"/>
    <w:rsid w:val="006A2C54"/>
    <w:rsid w:val="006A3038"/>
    <w:rsid w:val="006A5AE1"/>
    <w:rsid w:val="006B12DF"/>
    <w:rsid w:val="006B132E"/>
    <w:rsid w:val="006B1906"/>
    <w:rsid w:val="006B1961"/>
    <w:rsid w:val="006B2741"/>
    <w:rsid w:val="006B3526"/>
    <w:rsid w:val="006B3B26"/>
    <w:rsid w:val="006B4475"/>
    <w:rsid w:val="006B52A0"/>
    <w:rsid w:val="006C08CA"/>
    <w:rsid w:val="006C12DE"/>
    <w:rsid w:val="006C26A6"/>
    <w:rsid w:val="006C27E0"/>
    <w:rsid w:val="006C4BFE"/>
    <w:rsid w:val="006C694D"/>
    <w:rsid w:val="006D0240"/>
    <w:rsid w:val="006D1CB5"/>
    <w:rsid w:val="006D6D50"/>
    <w:rsid w:val="006D7AD8"/>
    <w:rsid w:val="006E14A3"/>
    <w:rsid w:val="006E2300"/>
    <w:rsid w:val="006E3388"/>
    <w:rsid w:val="006E352A"/>
    <w:rsid w:val="006E3B84"/>
    <w:rsid w:val="006E422F"/>
    <w:rsid w:val="006E4C9F"/>
    <w:rsid w:val="006E5239"/>
    <w:rsid w:val="006F333E"/>
    <w:rsid w:val="006F376E"/>
    <w:rsid w:val="006F45DA"/>
    <w:rsid w:val="006F5F6E"/>
    <w:rsid w:val="00700B5B"/>
    <w:rsid w:val="00700CFE"/>
    <w:rsid w:val="00700E4F"/>
    <w:rsid w:val="007013DE"/>
    <w:rsid w:val="00701FEE"/>
    <w:rsid w:val="007022ED"/>
    <w:rsid w:val="00704041"/>
    <w:rsid w:val="00705088"/>
    <w:rsid w:val="00706457"/>
    <w:rsid w:val="00707809"/>
    <w:rsid w:val="00707ABE"/>
    <w:rsid w:val="00707C00"/>
    <w:rsid w:val="007104AC"/>
    <w:rsid w:val="007115D1"/>
    <w:rsid w:val="00711F29"/>
    <w:rsid w:val="00715088"/>
    <w:rsid w:val="00716BE8"/>
    <w:rsid w:val="00717967"/>
    <w:rsid w:val="00717D69"/>
    <w:rsid w:val="0072079D"/>
    <w:rsid w:val="00720948"/>
    <w:rsid w:val="00720F54"/>
    <w:rsid w:val="0072203B"/>
    <w:rsid w:val="007231AC"/>
    <w:rsid w:val="00723575"/>
    <w:rsid w:val="00723741"/>
    <w:rsid w:val="007237C1"/>
    <w:rsid w:val="00725611"/>
    <w:rsid w:val="00726BF3"/>
    <w:rsid w:val="00727B8E"/>
    <w:rsid w:val="00730C21"/>
    <w:rsid w:val="00732AA5"/>
    <w:rsid w:val="007341C1"/>
    <w:rsid w:val="00735561"/>
    <w:rsid w:val="00735CDC"/>
    <w:rsid w:val="0073714B"/>
    <w:rsid w:val="0073793B"/>
    <w:rsid w:val="007406D3"/>
    <w:rsid w:val="007427FA"/>
    <w:rsid w:val="007430BA"/>
    <w:rsid w:val="00745892"/>
    <w:rsid w:val="00747FA4"/>
    <w:rsid w:val="0075010B"/>
    <w:rsid w:val="00750A40"/>
    <w:rsid w:val="00752103"/>
    <w:rsid w:val="0075400F"/>
    <w:rsid w:val="007543D2"/>
    <w:rsid w:val="007551F5"/>
    <w:rsid w:val="00755205"/>
    <w:rsid w:val="00756147"/>
    <w:rsid w:val="007572F9"/>
    <w:rsid w:val="00757863"/>
    <w:rsid w:val="007617DE"/>
    <w:rsid w:val="0076415C"/>
    <w:rsid w:val="007642C9"/>
    <w:rsid w:val="00764481"/>
    <w:rsid w:val="00764C4B"/>
    <w:rsid w:val="007653C6"/>
    <w:rsid w:val="007661D8"/>
    <w:rsid w:val="0076708F"/>
    <w:rsid w:val="007671CD"/>
    <w:rsid w:val="00767D89"/>
    <w:rsid w:val="00767DE5"/>
    <w:rsid w:val="007716FF"/>
    <w:rsid w:val="00771C14"/>
    <w:rsid w:val="0077445F"/>
    <w:rsid w:val="0077564C"/>
    <w:rsid w:val="007757C2"/>
    <w:rsid w:val="00775D90"/>
    <w:rsid w:val="007767E3"/>
    <w:rsid w:val="0077712D"/>
    <w:rsid w:val="007808BD"/>
    <w:rsid w:val="00781C2E"/>
    <w:rsid w:val="00781EE0"/>
    <w:rsid w:val="007833E4"/>
    <w:rsid w:val="00785AC7"/>
    <w:rsid w:val="00785B11"/>
    <w:rsid w:val="0078600A"/>
    <w:rsid w:val="007866B1"/>
    <w:rsid w:val="00787389"/>
    <w:rsid w:val="00787A82"/>
    <w:rsid w:val="00787CD5"/>
    <w:rsid w:val="0079086E"/>
    <w:rsid w:val="00790F69"/>
    <w:rsid w:val="00791C89"/>
    <w:rsid w:val="00792D0E"/>
    <w:rsid w:val="00795D81"/>
    <w:rsid w:val="00797D7F"/>
    <w:rsid w:val="007A4BBB"/>
    <w:rsid w:val="007A4BE2"/>
    <w:rsid w:val="007A6A8C"/>
    <w:rsid w:val="007A6F63"/>
    <w:rsid w:val="007B2672"/>
    <w:rsid w:val="007B5102"/>
    <w:rsid w:val="007B52F9"/>
    <w:rsid w:val="007B7790"/>
    <w:rsid w:val="007C3FB6"/>
    <w:rsid w:val="007C4707"/>
    <w:rsid w:val="007C65C7"/>
    <w:rsid w:val="007D0003"/>
    <w:rsid w:val="007D0AB4"/>
    <w:rsid w:val="007D129A"/>
    <w:rsid w:val="007D24CB"/>
    <w:rsid w:val="007D2F74"/>
    <w:rsid w:val="007D4C17"/>
    <w:rsid w:val="007D548E"/>
    <w:rsid w:val="007D69C4"/>
    <w:rsid w:val="007D7D22"/>
    <w:rsid w:val="007E0135"/>
    <w:rsid w:val="007E14E2"/>
    <w:rsid w:val="007E1645"/>
    <w:rsid w:val="007E184D"/>
    <w:rsid w:val="007E22FD"/>
    <w:rsid w:val="007E4E6B"/>
    <w:rsid w:val="007E5A26"/>
    <w:rsid w:val="007F1DBF"/>
    <w:rsid w:val="007F4037"/>
    <w:rsid w:val="007F4C8D"/>
    <w:rsid w:val="007F6457"/>
    <w:rsid w:val="007F6D61"/>
    <w:rsid w:val="007F7A7D"/>
    <w:rsid w:val="008027BA"/>
    <w:rsid w:val="00802DCC"/>
    <w:rsid w:val="00802E8D"/>
    <w:rsid w:val="008042B8"/>
    <w:rsid w:val="00804A8D"/>
    <w:rsid w:val="00805235"/>
    <w:rsid w:val="008052D5"/>
    <w:rsid w:val="008065FA"/>
    <w:rsid w:val="00807252"/>
    <w:rsid w:val="00810B23"/>
    <w:rsid w:val="00810FB9"/>
    <w:rsid w:val="00811F3C"/>
    <w:rsid w:val="00813961"/>
    <w:rsid w:val="0081442A"/>
    <w:rsid w:val="00816825"/>
    <w:rsid w:val="008170BF"/>
    <w:rsid w:val="00820496"/>
    <w:rsid w:val="00820550"/>
    <w:rsid w:val="00821430"/>
    <w:rsid w:val="00823E1A"/>
    <w:rsid w:val="00824109"/>
    <w:rsid w:val="00824383"/>
    <w:rsid w:val="008254B0"/>
    <w:rsid w:val="0082598B"/>
    <w:rsid w:val="008262FC"/>
    <w:rsid w:val="00826B3F"/>
    <w:rsid w:val="0083063D"/>
    <w:rsid w:val="008306A8"/>
    <w:rsid w:val="00830BD6"/>
    <w:rsid w:val="00830DE7"/>
    <w:rsid w:val="00830FFB"/>
    <w:rsid w:val="00831815"/>
    <w:rsid w:val="0083196F"/>
    <w:rsid w:val="008319D9"/>
    <w:rsid w:val="0083343F"/>
    <w:rsid w:val="008352B7"/>
    <w:rsid w:val="00835E20"/>
    <w:rsid w:val="00837FEC"/>
    <w:rsid w:val="00840877"/>
    <w:rsid w:val="00840F24"/>
    <w:rsid w:val="00841BCF"/>
    <w:rsid w:val="00843862"/>
    <w:rsid w:val="00844427"/>
    <w:rsid w:val="008454B7"/>
    <w:rsid w:val="00846337"/>
    <w:rsid w:val="008467D4"/>
    <w:rsid w:val="00851B5C"/>
    <w:rsid w:val="0085284F"/>
    <w:rsid w:val="00856210"/>
    <w:rsid w:val="00862462"/>
    <w:rsid w:val="00863607"/>
    <w:rsid w:val="0086382C"/>
    <w:rsid w:val="00863962"/>
    <w:rsid w:val="00873099"/>
    <w:rsid w:val="00873336"/>
    <w:rsid w:val="00873EBE"/>
    <w:rsid w:val="00873F58"/>
    <w:rsid w:val="00874267"/>
    <w:rsid w:val="00875040"/>
    <w:rsid w:val="0087544E"/>
    <w:rsid w:val="008772EB"/>
    <w:rsid w:val="00877FAB"/>
    <w:rsid w:val="00880139"/>
    <w:rsid w:val="008812D5"/>
    <w:rsid w:val="00881DD1"/>
    <w:rsid w:val="008824A3"/>
    <w:rsid w:val="0088255B"/>
    <w:rsid w:val="0088335F"/>
    <w:rsid w:val="00891F26"/>
    <w:rsid w:val="008962F6"/>
    <w:rsid w:val="008968A2"/>
    <w:rsid w:val="008A245E"/>
    <w:rsid w:val="008A605E"/>
    <w:rsid w:val="008A6F0C"/>
    <w:rsid w:val="008A7155"/>
    <w:rsid w:val="008B563E"/>
    <w:rsid w:val="008B5F28"/>
    <w:rsid w:val="008B665D"/>
    <w:rsid w:val="008C22DA"/>
    <w:rsid w:val="008C3012"/>
    <w:rsid w:val="008C3C54"/>
    <w:rsid w:val="008C59B2"/>
    <w:rsid w:val="008C6BD8"/>
    <w:rsid w:val="008D0AF4"/>
    <w:rsid w:val="008D2B5E"/>
    <w:rsid w:val="008D2EB1"/>
    <w:rsid w:val="008D3598"/>
    <w:rsid w:val="008D4019"/>
    <w:rsid w:val="008D4BF7"/>
    <w:rsid w:val="008D503E"/>
    <w:rsid w:val="008E191D"/>
    <w:rsid w:val="008E19CB"/>
    <w:rsid w:val="008E34A6"/>
    <w:rsid w:val="008E5734"/>
    <w:rsid w:val="008E72C9"/>
    <w:rsid w:val="008F0604"/>
    <w:rsid w:val="008F1B4A"/>
    <w:rsid w:val="008F2665"/>
    <w:rsid w:val="008F28F0"/>
    <w:rsid w:val="008F2DE2"/>
    <w:rsid w:val="008F3760"/>
    <w:rsid w:val="008F4DC8"/>
    <w:rsid w:val="008F50B6"/>
    <w:rsid w:val="008F7085"/>
    <w:rsid w:val="008F73C0"/>
    <w:rsid w:val="008F7794"/>
    <w:rsid w:val="00904933"/>
    <w:rsid w:val="0090563B"/>
    <w:rsid w:val="00905E0F"/>
    <w:rsid w:val="009063C5"/>
    <w:rsid w:val="009078F8"/>
    <w:rsid w:val="009079BA"/>
    <w:rsid w:val="00907BC6"/>
    <w:rsid w:val="0091078A"/>
    <w:rsid w:val="00910F32"/>
    <w:rsid w:val="00911D79"/>
    <w:rsid w:val="00912850"/>
    <w:rsid w:val="00914113"/>
    <w:rsid w:val="009147C4"/>
    <w:rsid w:val="00915781"/>
    <w:rsid w:val="00916495"/>
    <w:rsid w:val="009178A9"/>
    <w:rsid w:val="00917E4B"/>
    <w:rsid w:val="00920404"/>
    <w:rsid w:val="0092174E"/>
    <w:rsid w:val="00921F6D"/>
    <w:rsid w:val="00922262"/>
    <w:rsid w:val="00922CF4"/>
    <w:rsid w:val="009240B6"/>
    <w:rsid w:val="00927266"/>
    <w:rsid w:val="00927756"/>
    <w:rsid w:val="0093185F"/>
    <w:rsid w:val="00932CE7"/>
    <w:rsid w:val="00932F0B"/>
    <w:rsid w:val="0093376D"/>
    <w:rsid w:val="00933A5E"/>
    <w:rsid w:val="00933CC4"/>
    <w:rsid w:val="00933F38"/>
    <w:rsid w:val="009356F9"/>
    <w:rsid w:val="00936528"/>
    <w:rsid w:val="00940B06"/>
    <w:rsid w:val="00940C53"/>
    <w:rsid w:val="009413F9"/>
    <w:rsid w:val="009414C2"/>
    <w:rsid w:val="009414F9"/>
    <w:rsid w:val="00942751"/>
    <w:rsid w:val="00942D42"/>
    <w:rsid w:val="00943D4F"/>
    <w:rsid w:val="00943D92"/>
    <w:rsid w:val="009443D1"/>
    <w:rsid w:val="009444EA"/>
    <w:rsid w:val="00947736"/>
    <w:rsid w:val="00947BF8"/>
    <w:rsid w:val="0095079D"/>
    <w:rsid w:val="0095100E"/>
    <w:rsid w:val="00954808"/>
    <w:rsid w:val="00954ACC"/>
    <w:rsid w:val="00955503"/>
    <w:rsid w:val="00955632"/>
    <w:rsid w:val="009556D4"/>
    <w:rsid w:val="0095643F"/>
    <w:rsid w:val="00960D91"/>
    <w:rsid w:val="00961289"/>
    <w:rsid w:val="0096161A"/>
    <w:rsid w:val="0096168A"/>
    <w:rsid w:val="00961E1B"/>
    <w:rsid w:val="00962A31"/>
    <w:rsid w:val="00966897"/>
    <w:rsid w:val="009700FF"/>
    <w:rsid w:val="009707DB"/>
    <w:rsid w:val="00972E8E"/>
    <w:rsid w:val="009740BC"/>
    <w:rsid w:val="009747A7"/>
    <w:rsid w:val="00976610"/>
    <w:rsid w:val="00976CAE"/>
    <w:rsid w:val="00977696"/>
    <w:rsid w:val="00981125"/>
    <w:rsid w:val="0098116C"/>
    <w:rsid w:val="00982CDE"/>
    <w:rsid w:val="00982E1F"/>
    <w:rsid w:val="00984944"/>
    <w:rsid w:val="00986253"/>
    <w:rsid w:val="009872E3"/>
    <w:rsid w:val="00995961"/>
    <w:rsid w:val="00996049"/>
    <w:rsid w:val="009979B8"/>
    <w:rsid w:val="009A1444"/>
    <w:rsid w:val="009A1698"/>
    <w:rsid w:val="009A2D2D"/>
    <w:rsid w:val="009A2F97"/>
    <w:rsid w:val="009A6425"/>
    <w:rsid w:val="009A6FCC"/>
    <w:rsid w:val="009A7AA8"/>
    <w:rsid w:val="009B144F"/>
    <w:rsid w:val="009B1AB2"/>
    <w:rsid w:val="009B373C"/>
    <w:rsid w:val="009B3B8E"/>
    <w:rsid w:val="009B4827"/>
    <w:rsid w:val="009B4B57"/>
    <w:rsid w:val="009B4BB9"/>
    <w:rsid w:val="009B6EE1"/>
    <w:rsid w:val="009B76B5"/>
    <w:rsid w:val="009B7880"/>
    <w:rsid w:val="009C2F56"/>
    <w:rsid w:val="009C68D9"/>
    <w:rsid w:val="009C7D67"/>
    <w:rsid w:val="009D023C"/>
    <w:rsid w:val="009D04F7"/>
    <w:rsid w:val="009D0B20"/>
    <w:rsid w:val="009D158F"/>
    <w:rsid w:val="009D188A"/>
    <w:rsid w:val="009D1A03"/>
    <w:rsid w:val="009D48EE"/>
    <w:rsid w:val="009D5466"/>
    <w:rsid w:val="009D57BE"/>
    <w:rsid w:val="009D5C87"/>
    <w:rsid w:val="009D5CF7"/>
    <w:rsid w:val="009D5FA1"/>
    <w:rsid w:val="009D73B7"/>
    <w:rsid w:val="009E1ABE"/>
    <w:rsid w:val="009E2826"/>
    <w:rsid w:val="009E3763"/>
    <w:rsid w:val="009E4B53"/>
    <w:rsid w:val="009E5D96"/>
    <w:rsid w:val="009E730A"/>
    <w:rsid w:val="009E7EA3"/>
    <w:rsid w:val="009F0463"/>
    <w:rsid w:val="009F2A03"/>
    <w:rsid w:val="009F5F63"/>
    <w:rsid w:val="009F6B75"/>
    <w:rsid w:val="009F78CB"/>
    <w:rsid w:val="00A00CFE"/>
    <w:rsid w:val="00A022ED"/>
    <w:rsid w:val="00A02F4E"/>
    <w:rsid w:val="00A10681"/>
    <w:rsid w:val="00A112DE"/>
    <w:rsid w:val="00A1254C"/>
    <w:rsid w:val="00A13303"/>
    <w:rsid w:val="00A1432B"/>
    <w:rsid w:val="00A15200"/>
    <w:rsid w:val="00A21A6C"/>
    <w:rsid w:val="00A21AAF"/>
    <w:rsid w:val="00A24BF2"/>
    <w:rsid w:val="00A26B75"/>
    <w:rsid w:val="00A27BF9"/>
    <w:rsid w:val="00A302BB"/>
    <w:rsid w:val="00A30766"/>
    <w:rsid w:val="00A32AE1"/>
    <w:rsid w:val="00A33AE3"/>
    <w:rsid w:val="00A34062"/>
    <w:rsid w:val="00A364E0"/>
    <w:rsid w:val="00A36AA3"/>
    <w:rsid w:val="00A40A28"/>
    <w:rsid w:val="00A40CAE"/>
    <w:rsid w:val="00A41C1A"/>
    <w:rsid w:val="00A41CDE"/>
    <w:rsid w:val="00A420C8"/>
    <w:rsid w:val="00A44F6C"/>
    <w:rsid w:val="00A460DA"/>
    <w:rsid w:val="00A4721C"/>
    <w:rsid w:val="00A51F05"/>
    <w:rsid w:val="00A52199"/>
    <w:rsid w:val="00A524A2"/>
    <w:rsid w:val="00A52529"/>
    <w:rsid w:val="00A54F32"/>
    <w:rsid w:val="00A56E78"/>
    <w:rsid w:val="00A56F90"/>
    <w:rsid w:val="00A5748F"/>
    <w:rsid w:val="00A578B3"/>
    <w:rsid w:val="00A578F7"/>
    <w:rsid w:val="00A61D09"/>
    <w:rsid w:val="00A643CA"/>
    <w:rsid w:val="00A64838"/>
    <w:rsid w:val="00A64D9B"/>
    <w:rsid w:val="00A656ED"/>
    <w:rsid w:val="00A75B5F"/>
    <w:rsid w:val="00A75F9C"/>
    <w:rsid w:val="00A76160"/>
    <w:rsid w:val="00A80A58"/>
    <w:rsid w:val="00A8182F"/>
    <w:rsid w:val="00A81ADF"/>
    <w:rsid w:val="00A82C54"/>
    <w:rsid w:val="00A83C94"/>
    <w:rsid w:val="00A84FFC"/>
    <w:rsid w:val="00A8562F"/>
    <w:rsid w:val="00A8596A"/>
    <w:rsid w:val="00A874F4"/>
    <w:rsid w:val="00A901DB"/>
    <w:rsid w:val="00A90413"/>
    <w:rsid w:val="00A91241"/>
    <w:rsid w:val="00A915B1"/>
    <w:rsid w:val="00A92289"/>
    <w:rsid w:val="00A924B0"/>
    <w:rsid w:val="00A94C94"/>
    <w:rsid w:val="00A960F0"/>
    <w:rsid w:val="00A96ADB"/>
    <w:rsid w:val="00AA0BB3"/>
    <w:rsid w:val="00AA0DF9"/>
    <w:rsid w:val="00AA0FBF"/>
    <w:rsid w:val="00AA142C"/>
    <w:rsid w:val="00AA4209"/>
    <w:rsid w:val="00AA54C0"/>
    <w:rsid w:val="00AA57AE"/>
    <w:rsid w:val="00AA66EF"/>
    <w:rsid w:val="00AB34A3"/>
    <w:rsid w:val="00AB35B3"/>
    <w:rsid w:val="00AB3AC0"/>
    <w:rsid w:val="00AB417B"/>
    <w:rsid w:val="00AB448B"/>
    <w:rsid w:val="00AB4D56"/>
    <w:rsid w:val="00AB589C"/>
    <w:rsid w:val="00AB682B"/>
    <w:rsid w:val="00AB7DB3"/>
    <w:rsid w:val="00AC0739"/>
    <w:rsid w:val="00AC13C7"/>
    <w:rsid w:val="00AC1B8B"/>
    <w:rsid w:val="00AC1C72"/>
    <w:rsid w:val="00AC20CD"/>
    <w:rsid w:val="00AC2192"/>
    <w:rsid w:val="00AC2785"/>
    <w:rsid w:val="00AC5D32"/>
    <w:rsid w:val="00AC73D6"/>
    <w:rsid w:val="00AC7436"/>
    <w:rsid w:val="00AD07D0"/>
    <w:rsid w:val="00AD5E18"/>
    <w:rsid w:val="00AD7DFB"/>
    <w:rsid w:val="00AE0496"/>
    <w:rsid w:val="00AE27E8"/>
    <w:rsid w:val="00AE543D"/>
    <w:rsid w:val="00AE5453"/>
    <w:rsid w:val="00AE5590"/>
    <w:rsid w:val="00AE5893"/>
    <w:rsid w:val="00AE58AA"/>
    <w:rsid w:val="00AE5E98"/>
    <w:rsid w:val="00AF0DE1"/>
    <w:rsid w:val="00AF239C"/>
    <w:rsid w:val="00AF6303"/>
    <w:rsid w:val="00B022B1"/>
    <w:rsid w:val="00B034EC"/>
    <w:rsid w:val="00B053C7"/>
    <w:rsid w:val="00B058EC"/>
    <w:rsid w:val="00B05D7C"/>
    <w:rsid w:val="00B064BA"/>
    <w:rsid w:val="00B10713"/>
    <w:rsid w:val="00B10A5A"/>
    <w:rsid w:val="00B10E79"/>
    <w:rsid w:val="00B1162F"/>
    <w:rsid w:val="00B169E1"/>
    <w:rsid w:val="00B20DDC"/>
    <w:rsid w:val="00B2196C"/>
    <w:rsid w:val="00B21CFC"/>
    <w:rsid w:val="00B21EED"/>
    <w:rsid w:val="00B22BF4"/>
    <w:rsid w:val="00B23265"/>
    <w:rsid w:val="00B246DD"/>
    <w:rsid w:val="00B33CC0"/>
    <w:rsid w:val="00B34A19"/>
    <w:rsid w:val="00B34AA0"/>
    <w:rsid w:val="00B34D7B"/>
    <w:rsid w:val="00B352BB"/>
    <w:rsid w:val="00B371EB"/>
    <w:rsid w:val="00B3736E"/>
    <w:rsid w:val="00B4136F"/>
    <w:rsid w:val="00B42D18"/>
    <w:rsid w:val="00B43342"/>
    <w:rsid w:val="00B441BD"/>
    <w:rsid w:val="00B44D17"/>
    <w:rsid w:val="00B452AA"/>
    <w:rsid w:val="00B454A7"/>
    <w:rsid w:val="00B459E3"/>
    <w:rsid w:val="00B45DD0"/>
    <w:rsid w:val="00B4734A"/>
    <w:rsid w:val="00B47E64"/>
    <w:rsid w:val="00B47FB3"/>
    <w:rsid w:val="00B510F2"/>
    <w:rsid w:val="00B51A75"/>
    <w:rsid w:val="00B51F39"/>
    <w:rsid w:val="00B52747"/>
    <w:rsid w:val="00B5398B"/>
    <w:rsid w:val="00B56609"/>
    <w:rsid w:val="00B566BA"/>
    <w:rsid w:val="00B568DF"/>
    <w:rsid w:val="00B606EB"/>
    <w:rsid w:val="00B614BA"/>
    <w:rsid w:val="00B61A07"/>
    <w:rsid w:val="00B67640"/>
    <w:rsid w:val="00B67E5D"/>
    <w:rsid w:val="00B71BC3"/>
    <w:rsid w:val="00B71D8F"/>
    <w:rsid w:val="00B72893"/>
    <w:rsid w:val="00B72DA4"/>
    <w:rsid w:val="00B72E52"/>
    <w:rsid w:val="00B73777"/>
    <w:rsid w:val="00B74F6A"/>
    <w:rsid w:val="00B75636"/>
    <w:rsid w:val="00B75A03"/>
    <w:rsid w:val="00B764DD"/>
    <w:rsid w:val="00B764FE"/>
    <w:rsid w:val="00B77F69"/>
    <w:rsid w:val="00B80649"/>
    <w:rsid w:val="00B80F9F"/>
    <w:rsid w:val="00B818A9"/>
    <w:rsid w:val="00B828DB"/>
    <w:rsid w:val="00B83A73"/>
    <w:rsid w:val="00B83C36"/>
    <w:rsid w:val="00B840E6"/>
    <w:rsid w:val="00B846F9"/>
    <w:rsid w:val="00B85092"/>
    <w:rsid w:val="00B85867"/>
    <w:rsid w:val="00B87BCF"/>
    <w:rsid w:val="00B902A4"/>
    <w:rsid w:val="00B90962"/>
    <w:rsid w:val="00B911FD"/>
    <w:rsid w:val="00B924B5"/>
    <w:rsid w:val="00B931C8"/>
    <w:rsid w:val="00B93F72"/>
    <w:rsid w:val="00B942B4"/>
    <w:rsid w:val="00B955D9"/>
    <w:rsid w:val="00B97A59"/>
    <w:rsid w:val="00BA076E"/>
    <w:rsid w:val="00BA3D99"/>
    <w:rsid w:val="00BA3F56"/>
    <w:rsid w:val="00BA403B"/>
    <w:rsid w:val="00BA4067"/>
    <w:rsid w:val="00BA6A79"/>
    <w:rsid w:val="00BB09D7"/>
    <w:rsid w:val="00BB406D"/>
    <w:rsid w:val="00BB4FE1"/>
    <w:rsid w:val="00BB5564"/>
    <w:rsid w:val="00BB6C07"/>
    <w:rsid w:val="00BB7FE0"/>
    <w:rsid w:val="00BC144C"/>
    <w:rsid w:val="00BC1CAD"/>
    <w:rsid w:val="00BC5876"/>
    <w:rsid w:val="00BC6397"/>
    <w:rsid w:val="00BC66FE"/>
    <w:rsid w:val="00BC6D2D"/>
    <w:rsid w:val="00BD0C13"/>
    <w:rsid w:val="00BD1589"/>
    <w:rsid w:val="00BD1ED5"/>
    <w:rsid w:val="00BD3B9E"/>
    <w:rsid w:val="00BD4862"/>
    <w:rsid w:val="00BD66C9"/>
    <w:rsid w:val="00BE0EEF"/>
    <w:rsid w:val="00BE135E"/>
    <w:rsid w:val="00BE1AA2"/>
    <w:rsid w:val="00BE2297"/>
    <w:rsid w:val="00BE3DF8"/>
    <w:rsid w:val="00BE45D7"/>
    <w:rsid w:val="00BE48E0"/>
    <w:rsid w:val="00BE4C07"/>
    <w:rsid w:val="00BF222F"/>
    <w:rsid w:val="00BF2E48"/>
    <w:rsid w:val="00BF3155"/>
    <w:rsid w:val="00BF3C64"/>
    <w:rsid w:val="00BF5310"/>
    <w:rsid w:val="00BF54E7"/>
    <w:rsid w:val="00BF60DC"/>
    <w:rsid w:val="00BF67A6"/>
    <w:rsid w:val="00C019C2"/>
    <w:rsid w:val="00C05030"/>
    <w:rsid w:val="00C05413"/>
    <w:rsid w:val="00C0623D"/>
    <w:rsid w:val="00C06D4E"/>
    <w:rsid w:val="00C12F41"/>
    <w:rsid w:val="00C16387"/>
    <w:rsid w:val="00C171CD"/>
    <w:rsid w:val="00C20D20"/>
    <w:rsid w:val="00C210DE"/>
    <w:rsid w:val="00C21710"/>
    <w:rsid w:val="00C22BF8"/>
    <w:rsid w:val="00C22E82"/>
    <w:rsid w:val="00C23557"/>
    <w:rsid w:val="00C24A4C"/>
    <w:rsid w:val="00C2599D"/>
    <w:rsid w:val="00C25C07"/>
    <w:rsid w:val="00C272D5"/>
    <w:rsid w:val="00C27F6A"/>
    <w:rsid w:val="00C31307"/>
    <w:rsid w:val="00C32221"/>
    <w:rsid w:val="00C32702"/>
    <w:rsid w:val="00C33F1D"/>
    <w:rsid w:val="00C34777"/>
    <w:rsid w:val="00C36630"/>
    <w:rsid w:val="00C401CA"/>
    <w:rsid w:val="00C4042A"/>
    <w:rsid w:val="00C40F9C"/>
    <w:rsid w:val="00C42200"/>
    <w:rsid w:val="00C42474"/>
    <w:rsid w:val="00C43861"/>
    <w:rsid w:val="00C4399A"/>
    <w:rsid w:val="00C43D0E"/>
    <w:rsid w:val="00C44891"/>
    <w:rsid w:val="00C44ABB"/>
    <w:rsid w:val="00C44BB8"/>
    <w:rsid w:val="00C46550"/>
    <w:rsid w:val="00C46CF5"/>
    <w:rsid w:val="00C4703C"/>
    <w:rsid w:val="00C47B78"/>
    <w:rsid w:val="00C47D23"/>
    <w:rsid w:val="00C5003C"/>
    <w:rsid w:val="00C50588"/>
    <w:rsid w:val="00C505D7"/>
    <w:rsid w:val="00C5157F"/>
    <w:rsid w:val="00C535F7"/>
    <w:rsid w:val="00C57064"/>
    <w:rsid w:val="00C57821"/>
    <w:rsid w:val="00C57FC0"/>
    <w:rsid w:val="00C617CB"/>
    <w:rsid w:val="00C635EE"/>
    <w:rsid w:val="00C63AA0"/>
    <w:rsid w:val="00C64642"/>
    <w:rsid w:val="00C648CC"/>
    <w:rsid w:val="00C64DAC"/>
    <w:rsid w:val="00C67489"/>
    <w:rsid w:val="00C674CB"/>
    <w:rsid w:val="00C678A7"/>
    <w:rsid w:val="00C70882"/>
    <w:rsid w:val="00C72AC3"/>
    <w:rsid w:val="00C73685"/>
    <w:rsid w:val="00C74603"/>
    <w:rsid w:val="00C767FC"/>
    <w:rsid w:val="00C77735"/>
    <w:rsid w:val="00C8229A"/>
    <w:rsid w:val="00C8466F"/>
    <w:rsid w:val="00C84EEE"/>
    <w:rsid w:val="00C872AB"/>
    <w:rsid w:val="00C87E56"/>
    <w:rsid w:val="00C902EA"/>
    <w:rsid w:val="00C90575"/>
    <w:rsid w:val="00C906BD"/>
    <w:rsid w:val="00C908BD"/>
    <w:rsid w:val="00C90DDE"/>
    <w:rsid w:val="00C92E11"/>
    <w:rsid w:val="00C93127"/>
    <w:rsid w:val="00C9316D"/>
    <w:rsid w:val="00C9517A"/>
    <w:rsid w:val="00C95237"/>
    <w:rsid w:val="00C95250"/>
    <w:rsid w:val="00C9690A"/>
    <w:rsid w:val="00C96BEB"/>
    <w:rsid w:val="00CA01BD"/>
    <w:rsid w:val="00CA02B8"/>
    <w:rsid w:val="00CA1F07"/>
    <w:rsid w:val="00CA35A6"/>
    <w:rsid w:val="00CA3F3F"/>
    <w:rsid w:val="00CA5183"/>
    <w:rsid w:val="00CA6300"/>
    <w:rsid w:val="00CA7292"/>
    <w:rsid w:val="00CB138A"/>
    <w:rsid w:val="00CB1796"/>
    <w:rsid w:val="00CB4493"/>
    <w:rsid w:val="00CB52A5"/>
    <w:rsid w:val="00CB5D8A"/>
    <w:rsid w:val="00CC119B"/>
    <w:rsid w:val="00CC1CF0"/>
    <w:rsid w:val="00CC3B02"/>
    <w:rsid w:val="00CC794F"/>
    <w:rsid w:val="00CD0BC4"/>
    <w:rsid w:val="00CD0E6F"/>
    <w:rsid w:val="00CD1BA3"/>
    <w:rsid w:val="00CD5765"/>
    <w:rsid w:val="00CD5FFB"/>
    <w:rsid w:val="00CD63E1"/>
    <w:rsid w:val="00CE1020"/>
    <w:rsid w:val="00CE12DA"/>
    <w:rsid w:val="00CE2AE2"/>
    <w:rsid w:val="00CE37C1"/>
    <w:rsid w:val="00CE5B49"/>
    <w:rsid w:val="00CE70DB"/>
    <w:rsid w:val="00CE7989"/>
    <w:rsid w:val="00CF0613"/>
    <w:rsid w:val="00D003F7"/>
    <w:rsid w:val="00D02ABD"/>
    <w:rsid w:val="00D02F85"/>
    <w:rsid w:val="00D06307"/>
    <w:rsid w:val="00D0763B"/>
    <w:rsid w:val="00D07A6A"/>
    <w:rsid w:val="00D1022D"/>
    <w:rsid w:val="00D10632"/>
    <w:rsid w:val="00D1078A"/>
    <w:rsid w:val="00D11A5F"/>
    <w:rsid w:val="00D128CB"/>
    <w:rsid w:val="00D134CC"/>
    <w:rsid w:val="00D15CF7"/>
    <w:rsid w:val="00D15E4D"/>
    <w:rsid w:val="00D218E8"/>
    <w:rsid w:val="00D2278A"/>
    <w:rsid w:val="00D23950"/>
    <w:rsid w:val="00D23D9C"/>
    <w:rsid w:val="00D25CBA"/>
    <w:rsid w:val="00D26309"/>
    <w:rsid w:val="00D26B48"/>
    <w:rsid w:val="00D26E7E"/>
    <w:rsid w:val="00D27517"/>
    <w:rsid w:val="00D27F98"/>
    <w:rsid w:val="00D30D17"/>
    <w:rsid w:val="00D30DF0"/>
    <w:rsid w:val="00D33429"/>
    <w:rsid w:val="00D33691"/>
    <w:rsid w:val="00D364A1"/>
    <w:rsid w:val="00D36AB8"/>
    <w:rsid w:val="00D37CA5"/>
    <w:rsid w:val="00D40CDA"/>
    <w:rsid w:val="00D41983"/>
    <w:rsid w:val="00D42D0D"/>
    <w:rsid w:val="00D43222"/>
    <w:rsid w:val="00D4365F"/>
    <w:rsid w:val="00D440A7"/>
    <w:rsid w:val="00D443A4"/>
    <w:rsid w:val="00D4631B"/>
    <w:rsid w:val="00D516C1"/>
    <w:rsid w:val="00D51771"/>
    <w:rsid w:val="00D52CCD"/>
    <w:rsid w:val="00D533AA"/>
    <w:rsid w:val="00D53453"/>
    <w:rsid w:val="00D54A2A"/>
    <w:rsid w:val="00D55036"/>
    <w:rsid w:val="00D55748"/>
    <w:rsid w:val="00D5662E"/>
    <w:rsid w:val="00D57878"/>
    <w:rsid w:val="00D6014D"/>
    <w:rsid w:val="00D616D8"/>
    <w:rsid w:val="00D61CC4"/>
    <w:rsid w:val="00D626D6"/>
    <w:rsid w:val="00D6309A"/>
    <w:rsid w:val="00D639F4"/>
    <w:rsid w:val="00D64A17"/>
    <w:rsid w:val="00D64A9A"/>
    <w:rsid w:val="00D65F53"/>
    <w:rsid w:val="00D67F1F"/>
    <w:rsid w:val="00D7021B"/>
    <w:rsid w:val="00D735AD"/>
    <w:rsid w:val="00D73616"/>
    <w:rsid w:val="00D73BFD"/>
    <w:rsid w:val="00D74F12"/>
    <w:rsid w:val="00D7612D"/>
    <w:rsid w:val="00D7673A"/>
    <w:rsid w:val="00D77276"/>
    <w:rsid w:val="00D7753F"/>
    <w:rsid w:val="00D80F6F"/>
    <w:rsid w:val="00D820E4"/>
    <w:rsid w:val="00D839BA"/>
    <w:rsid w:val="00D859C1"/>
    <w:rsid w:val="00D85E0C"/>
    <w:rsid w:val="00D87F2F"/>
    <w:rsid w:val="00D90F4C"/>
    <w:rsid w:val="00D91C70"/>
    <w:rsid w:val="00D91D62"/>
    <w:rsid w:val="00D93362"/>
    <w:rsid w:val="00D96894"/>
    <w:rsid w:val="00D978A9"/>
    <w:rsid w:val="00DA0034"/>
    <w:rsid w:val="00DA0726"/>
    <w:rsid w:val="00DA2990"/>
    <w:rsid w:val="00DA4D14"/>
    <w:rsid w:val="00DA5AE8"/>
    <w:rsid w:val="00DA6523"/>
    <w:rsid w:val="00DB1685"/>
    <w:rsid w:val="00DB2B1E"/>
    <w:rsid w:val="00DB3995"/>
    <w:rsid w:val="00DB5207"/>
    <w:rsid w:val="00DB5530"/>
    <w:rsid w:val="00DB5A14"/>
    <w:rsid w:val="00DB63AE"/>
    <w:rsid w:val="00DB65C3"/>
    <w:rsid w:val="00DB6683"/>
    <w:rsid w:val="00DC0044"/>
    <w:rsid w:val="00DC20C0"/>
    <w:rsid w:val="00DC2601"/>
    <w:rsid w:val="00DC2917"/>
    <w:rsid w:val="00DC2D33"/>
    <w:rsid w:val="00DC3E71"/>
    <w:rsid w:val="00DC477F"/>
    <w:rsid w:val="00DC5117"/>
    <w:rsid w:val="00DC5315"/>
    <w:rsid w:val="00DC5867"/>
    <w:rsid w:val="00DC64CD"/>
    <w:rsid w:val="00DC660F"/>
    <w:rsid w:val="00DC66D0"/>
    <w:rsid w:val="00DD043C"/>
    <w:rsid w:val="00DD0D4B"/>
    <w:rsid w:val="00DD125E"/>
    <w:rsid w:val="00DD401A"/>
    <w:rsid w:val="00DD4267"/>
    <w:rsid w:val="00DD585C"/>
    <w:rsid w:val="00DE0E2C"/>
    <w:rsid w:val="00DE1B83"/>
    <w:rsid w:val="00DE48D2"/>
    <w:rsid w:val="00DE4C3A"/>
    <w:rsid w:val="00DE50AF"/>
    <w:rsid w:val="00DE55EE"/>
    <w:rsid w:val="00DE5A6D"/>
    <w:rsid w:val="00DE5CF5"/>
    <w:rsid w:val="00DF2457"/>
    <w:rsid w:val="00DF37A5"/>
    <w:rsid w:val="00DF4731"/>
    <w:rsid w:val="00DF4C31"/>
    <w:rsid w:val="00DF5135"/>
    <w:rsid w:val="00DF6E3B"/>
    <w:rsid w:val="00DF7708"/>
    <w:rsid w:val="00E00935"/>
    <w:rsid w:val="00E00D5B"/>
    <w:rsid w:val="00E0150B"/>
    <w:rsid w:val="00E01ABC"/>
    <w:rsid w:val="00E03F43"/>
    <w:rsid w:val="00E054CB"/>
    <w:rsid w:val="00E06222"/>
    <w:rsid w:val="00E0673C"/>
    <w:rsid w:val="00E06F4D"/>
    <w:rsid w:val="00E103CA"/>
    <w:rsid w:val="00E10F60"/>
    <w:rsid w:val="00E1110D"/>
    <w:rsid w:val="00E1129B"/>
    <w:rsid w:val="00E11554"/>
    <w:rsid w:val="00E119A5"/>
    <w:rsid w:val="00E124E2"/>
    <w:rsid w:val="00E12695"/>
    <w:rsid w:val="00E1282B"/>
    <w:rsid w:val="00E1332C"/>
    <w:rsid w:val="00E13625"/>
    <w:rsid w:val="00E1396A"/>
    <w:rsid w:val="00E13F7D"/>
    <w:rsid w:val="00E155AB"/>
    <w:rsid w:val="00E2168D"/>
    <w:rsid w:val="00E21F60"/>
    <w:rsid w:val="00E228D2"/>
    <w:rsid w:val="00E230D0"/>
    <w:rsid w:val="00E235BA"/>
    <w:rsid w:val="00E23749"/>
    <w:rsid w:val="00E26D6F"/>
    <w:rsid w:val="00E31414"/>
    <w:rsid w:val="00E321DB"/>
    <w:rsid w:val="00E321DF"/>
    <w:rsid w:val="00E3235F"/>
    <w:rsid w:val="00E345FC"/>
    <w:rsid w:val="00E34668"/>
    <w:rsid w:val="00E34707"/>
    <w:rsid w:val="00E36559"/>
    <w:rsid w:val="00E36F46"/>
    <w:rsid w:val="00E37D03"/>
    <w:rsid w:val="00E37EF0"/>
    <w:rsid w:val="00E4462F"/>
    <w:rsid w:val="00E449DC"/>
    <w:rsid w:val="00E44C67"/>
    <w:rsid w:val="00E45865"/>
    <w:rsid w:val="00E50A08"/>
    <w:rsid w:val="00E5171D"/>
    <w:rsid w:val="00E51A0A"/>
    <w:rsid w:val="00E51F21"/>
    <w:rsid w:val="00E528F6"/>
    <w:rsid w:val="00E53347"/>
    <w:rsid w:val="00E53654"/>
    <w:rsid w:val="00E53FF6"/>
    <w:rsid w:val="00E54781"/>
    <w:rsid w:val="00E54E26"/>
    <w:rsid w:val="00E55E2A"/>
    <w:rsid w:val="00E55F9C"/>
    <w:rsid w:val="00E61035"/>
    <w:rsid w:val="00E613E3"/>
    <w:rsid w:val="00E6170E"/>
    <w:rsid w:val="00E62F4D"/>
    <w:rsid w:val="00E630AC"/>
    <w:rsid w:val="00E639CB"/>
    <w:rsid w:val="00E65D9D"/>
    <w:rsid w:val="00E70FB5"/>
    <w:rsid w:val="00E71B62"/>
    <w:rsid w:val="00E72781"/>
    <w:rsid w:val="00E75853"/>
    <w:rsid w:val="00E76029"/>
    <w:rsid w:val="00E819B4"/>
    <w:rsid w:val="00E82783"/>
    <w:rsid w:val="00E83131"/>
    <w:rsid w:val="00E843E9"/>
    <w:rsid w:val="00E84E3B"/>
    <w:rsid w:val="00E85567"/>
    <w:rsid w:val="00E860C5"/>
    <w:rsid w:val="00E86F77"/>
    <w:rsid w:val="00E8758F"/>
    <w:rsid w:val="00E94AC2"/>
    <w:rsid w:val="00E94C34"/>
    <w:rsid w:val="00E959E1"/>
    <w:rsid w:val="00E9759C"/>
    <w:rsid w:val="00EA0FF5"/>
    <w:rsid w:val="00EA13AF"/>
    <w:rsid w:val="00EA1AD5"/>
    <w:rsid w:val="00EA2C8A"/>
    <w:rsid w:val="00EA391C"/>
    <w:rsid w:val="00EA41B7"/>
    <w:rsid w:val="00EB037D"/>
    <w:rsid w:val="00EB0CA5"/>
    <w:rsid w:val="00EB0DED"/>
    <w:rsid w:val="00EB1956"/>
    <w:rsid w:val="00EB196C"/>
    <w:rsid w:val="00EB434F"/>
    <w:rsid w:val="00EB5A13"/>
    <w:rsid w:val="00EB6008"/>
    <w:rsid w:val="00EB6FEC"/>
    <w:rsid w:val="00EC1823"/>
    <w:rsid w:val="00EC1A50"/>
    <w:rsid w:val="00EC21C7"/>
    <w:rsid w:val="00EC246A"/>
    <w:rsid w:val="00EC2AB9"/>
    <w:rsid w:val="00EC41D9"/>
    <w:rsid w:val="00EC4E08"/>
    <w:rsid w:val="00EC695E"/>
    <w:rsid w:val="00ED3948"/>
    <w:rsid w:val="00ED3B89"/>
    <w:rsid w:val="00ED4625"/>
    <w:rsid w:val="00ED4BB0"/>
    <w:rsid w:val="00ED6A6B"/>
    <w:rsid w:val="00ED7743"/>
    <w:rsid w:val="00ED7D66"/>
    <w:rsid w:val="00EE0339"/>
    <w:rsid w:val="00EE0968"/>
    <w:rsid w:val="00EE114E"/>
    <w:rsid w:val="00EE3A49"/>
    <w:rsid w:val="00EE4BD5"/>
    <w:rsid w:val="00EE5BBD"/>
    <w:rsid w:val="00EE75D1"/>
    <w:rsid w:val="00EF142F"/>
    <w:rsid w:val="00EF148C"/>
    <w:rsid w:val="00EF19FF"/>
    <w:rsid w:val="00EF219F"/>
    <w:rsid w:val="00EF21C2"/>
    <w:rsid w:val="00EF23C4"/>
    <w:rsid w:val="00EF4C48"/>
    <w:rsid w:val="00EF5C09"/>
    <w:rsid w:val="00EF5C6F"/>
    <w:rsid w:val="00EF65A3"/>
    <w:rsid w:val="00F007D0"/>
    <w:rsid w:val="00F0182F"/>
    <w:rsid w:val="00F02D85"/>
    <w:rsid w:val="00F04142"/>
    <w:rsid w:val="00F04354"/>
    <w:rsid w:val="00F06708"/>
    <w:rsid w:val="00F06851"/>
    <w:rsid w:val="00F100F3"/>
    <w:rsid w:val="00F1104F"/>
    <w:rsid w:val="00F11BB6"/>
    <w:rsid w:val="00F11F1A"/>
    <w:rsid w:val="00F13E73"/>
    <w:rsid w:val="00F14CB2"/>
    <w:rsid w:val="00F15B14"/>
    <w:rsid w:val="00F16CA7"/>
    <w:rsid w:val="00F16FC9"/>
    <w:rsid w:val="00F23B84"/>
    <w:rsid w:val="00F23FD3"/>
    <w:rsid w:val="00F24694"/>
    <w:rsid w:val="00F24976"/>
    <w:rsid w:val="00F24C27"/>
    <w:rsid w:val="00F26D26"/>
    <w:rsid w:val="00F30712"/>
    <w:rsid w:val="00F31852"/>
    <w:rsid w:val="00F32207"/>
    <w:rsid w:val="00F334B0"/>
    <w:rsid w:val="00F34E44"/>
    <w:rsid w:val="00F355B7"/>
    <w:rsid w:val="00F3649D"/>
    <w:rsid w:val="00F3750D"/>
    <w:rsid w:val="00F40B33"/>
    <w:rsid w:val="00F434A1"/>
    <w:rsid w:val="00F43C83"/>
    <w:rsid w:val="00F44B55"/>
    <w:rsid w:val="00F45BAC"/>
    <w:rsid w:val="00F46691"/>
    <w:rsid w:val="00F467BA"/>
    <w:rsid w:val="00F469B7"/>
    <w:rsid w:val="00F506C1"/>
    <w:rsid w:val="00F544DE"/>
    <w:rsid w:val="00F56B96"/>
    <w:rsid w:val="00F57166"/>
    <w:rsid w:val="00F6547F"/>
    <w:rsid w:val="00F65B82"/>
    <w:rsid w:val="00F668DE"/>
    <w:rsid w:val="00F72E78"/>
    <w:rsid w:val="00F74DAE"/>
    <w:rsid w:val="00F74ECC"/>
    <w:rsid w:val="00F75429"/>
    <w:rsid w:val="00F766C6"/>
    <w:rsid w:val="00F76FD8"/>
    <w:rsid w:val="00F77D18"/>
    <w:rsid w:val="00F813B0"/>
    <w:rsid w:val="00F82A6A"/>
    <w:rsid w:val="00F82AB8"/>
    <w:rsid w:val="00F82EB8"/>
    <w:rsid w:val="00F8360F"/>
    <w:rsid w:val="00F84B78"/>
    <w:rsid w:val="00F8546B"/>
    <w:rsid w:val="00F85886"/>
    <w:rsid w:val="00F87B20"/>
    <w:rsid w:val="00F902C3"/>
    <w:rsid w:val="00F91471"/>
    <w:rsid w:val="00F9387D"/>
    <w:rsid w:val="00F93BA6"/>
    <w:rsid w:val="00F95414"/>
    <w:rsid w:val="00F95D9B"/>
    <w:rsid w:val="00F96D74"/>
    <w:rsid w:val="00F97D29"/>
    <w:rsid w:val="00FA0564"/>
    <w:rsid w:val="00FA19CD"/>
    <w:rsid w:val="00FA1AAB"/>
    <w:rsid w:val="00FA1B1C"/>
    <w:rsid w:val="00FA3752"/>
    <w:rsid w:val="00FA4DD6"/>
    <w:rsid w:val="00FA6B5A"/>
    <w:rsid w:val="00FA7BA3"/>
    <w:rsid w:val="00FB5A7D"/>
    <w:rsid w:val="00FB6F35"/>
    <w:rsid w:val="00FC0223"/>
    <w:rsid w:val="00FC1C9F"/>
    <w:rsid w:val="00FC230A"/>
    <w:rsid w:val="00FC280A"/>
    <w:rsid w:val="00FC31D8"/>
    <w:rsid w:val="00FC33CA"/>
    <w:rsid w:val="00FC40D5"/>
    <w:rsid w:val="00FC413F"/>
    <w:rsid w:val="00FC4ACD"/>
    <w:rsid w:val="00FC4E87"/>
    <w:rsid w:val="00FC5BCE"/>
    <w:rsid w:val="00FC6BB4"/>
    <w:rsid w:val="00FD49E1"/>
    <w:rsid w:val="00FD6B83"/>
    <w:rsid w:val="00FD7BE6"/>
    <w:rsid w:val="00FE02F5"/>
    <w:rsid w:val="00FE29B6"/>
    <w:rsid w:val="00FE3347"/>
    <w:rsid w:val="00FE3423"/>
    <w:rsid w:val="00FE5A55"/>
    <w:rsid w:val="00FE7244"/>
    <w:rsid w:val="00FE7831"/>
    <w:rsid w:val="00FF12DF"/>
    <w:rsid w:val="00FF4904"/>
    <w:rsid w:val="00FF5903"/>
    <w:rsid w:val="00FF5CA4"/>
    <w:rsid w:val="00FF7DA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caption" w:uiPriority="99" w:qFormat="1"/>
    <w:lsdException w:name="annotation reference" w:uiPriority="99"/>
    <w:lsdException w:name="Title" w:qFormat="1"/>
    <w:lsdException w:name="Subtitle" w:qFormat="1"/>
    <w:lsdException w:name="Strong" w:qFormat="1"/>
    <w:lsdException w:name="Emphasis" w:qFormat="1"/>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25AE"/>
    <w:pPr>
      <w:suppressAutoHyphens/>
      <w:spacing w:line="360" w:lineRule="auto"/>
      <w:jc w:val="both"/>
    </w:pPr>
    <w:rPr>
      <w:rFonts w:ascii="Calibri" w:hAnsi="Calibri"/>
      <w:szCs w:val="24"/>
      <w:lang w:val="en-GB" w:eastAsia="ar-SA"/>
    </w:rPr>
  </w:style>
  <w:style w:type="paragraph" w:styleId="Heading1">
    <w:name w:val="heading 1"/>
    <w:basedOn w:val="Normal"/>
    <w:next w:val="Normal"/>
    <w:link w:val="Heading1Char"/>
    <w:qFormat/>
    <w:rsid w:val="00394A1C"/>
    <w:pPr>
      <w:keepNext/>
      <w:tabs>
        <w:tab w:val="left" w:pos="7655"/>
      </w:tabs>
      <w:spacing w:before="240" w:after="60"/>
      <w:jc w:val="left"/>
      <w:outlineLvl w:val="0"/>
    </w:pPr>
    <w:rPr>
      <w:b/>
      <w:bCs/>
      <w:caps/>
      <w:kern w:val="24"/>
      <w:sz w:val="24"/>
      <w:szCs w:val="32"/>
    </w:rPr>
  </w:style>
  <w:style w:type="paragraph" w:styleId="Heading2">
    <w:name w:val="heading 2"/>
    <w:basedOn w:val="Normal"/>
    <w:next w:val="Normal"/>
    <w:link w:val="Heading2Char"/>
    <w:qFormat/>
    <w:rsid w:val="00314EE5"/>
    <w:pPr>
      <w:keepNext/>
      <w:spacing w:before="120"/>
      <w:jc w:val="left"/>
      <w:outlineLvl w:val="1"/>
    </w:pPr>
    <w:rPr>
      <w:b/>
      <w:sz w:val="22"/>
      <w:szCs w:val="20"/>
    </w:rPr>
  </w:style>
  <w:style w:type="paragraph" w:styleId="Heading3">
    <w:name w:val="heading 3"/>
    <w:basedOn w:val="Normal"/>
    <w:next w:val="Normal"/>
    <w:link w:val="Heading3Char"/>
    <w:qFormat/>
    <w:rsid w:val="005E0013"/>
    <w:pPr>
      <w:keepNext/>
      <w:spacing w:before="240" w:after="60"/>
      <w:outlineLvl w:val="2"/>
    </w:pPr>
    <w:rPr>
      <w:b/>
      <w:bCs/>
      <w:sz w:val="22"/>
      <w:szCs w:val="26"/>
    </w:rPr>
  </w:style>
  <w:style w:type="paragraph" w:styleId="Heading4">
    <w:name w:val="heading 4"/>
    <w:basedOn w:val="Normal"/>
    <w:next w:val="Normal"/>
    <w:link w:val="Heading4Char"/>
    <w:qFormat/>
    <w:rsid w:val="008C59B2"/>
    <w:pPr>
      <w:keepNext/>
      <w:spacing w:before="240" w:after="60"/>
      <w:outlineLvl w:val="3"/>
    </w:pPr>
    <w:rPr>
      <w:b/>
      <w:bCs/>
      <w:szCs w:val="28"/>
    </w:rPr>
  </w:style>
  <w:style w:type="paragraph" w:styleId="Heading5">
    <w:name w:val="heading 5"/>
    <w:basedOn w:val="Normal"/>
    <w:next w:val="Normal"/>
    <w:link w:val="Heading5Char"/>
    <w:qFormat/>
    <w:rsid w:val="005E0013"/>
    <w:pPr>
      <w:spacing w:before="240" w:after="60"/>
      <w:outlineLvl w:val="4"/>
    </w:pPr>
    <w:rPr>
      <w:b/>
      <w:bCs/>
      <w:i/>
      <w:iCs/>
      <w:sz w:val="26"/>
      <w:szCs w:val="26"/>
    </w:rPr>
  </w:style>
  <w:style w:type="paragraph" w:styleId="Heading6">
    <w:name w:val="heading 6"/>
    <w:basedOn w:val="Normal"/>
    <w:next w:val="Normal"/>
    <w:link w:val="Heading6Char"/>
    <w:qFormat/>
    <w:rsid w:val="005E0013"/>
    <w:pPr>
      <w:spacing w:before="240" w:after="60"/>
      <w:outlineLvl w:val="5"/>
    </w:pPr>
    <w:rPr>
      <w:b/>
      <w:bCs/>
      <w:sz w:val="22"/>
      <w:szCs w:val="22"/>
    </w:rPr>
  </w:style>
  <w:style w:type="paragraph" w:styleId="Heading7">
    <w:name w:val="heading 7"/>
    <w:basedOn w:val="Normal"/>
    <w:next w:val="Normal"/>
    <w:link w:val="Heading7Char"/>
    <w:qFormat/>
    <w:rsid w:val="005E0013"/>
    <w:pPr>
      <w:spacing w:before="240" w:after="60"/>
      <w:outlineLvl w:val="6"/>
    </w:pPr>
  </w:style>
  <w:style w:type="paragraph" w:styleId="Heading8">
    <w:name w:val="heading 8"/>
    <w:basedOn w:val="Normal"/>
    <w:next w:val="Normal"/>
    <w:link w:val="Heading8Char"/>
    <w:qFormat/>
    <w:rsid w:val="005E0013"/>
    <w:pPr>
      <w:spacing w:before="240" w:after="60"/>
      <w:outlineLvl w:val="7"/>
    </w:pPr>
    <w:rPr>
      <w:i/>
      <w:iCs/>
    </w:rPr>
  </w:style>
  <w:style w:type="paragraph" w:styleId="Heading9">
    <w:name w:val="heading 9"/>
    <w:basedOn w:val="Normal"/>
    <w:next w:val="Normal"/>
    <w:link w:val="Heading9Char"/>
    <w:qFormat/>
    <w:rsid w:val="005E0013"/>
    <w:p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5E0013"/>
    <w:rPr>
      <w:rFonts w:ascii="Symbol" w:hAnsi="Symbol"/>
    </w:rPr>
  </w:style>
  <w:style w:type="character" w:customStyle="1" w:styleId="WW8Num3z0">
    <w:name w:val="WW8Num3z0"/>
    <w:rsid w:val="005E0013"/>
    <w:rPr>
      <w:rFonts w:ascii="Symbol" w:hAnsi="Symbol"/>
    </w:rPr>
  </w:style>
  <w:style w:type="character" w:customStyle="1" w:styleId="WW8Num3z1">
    <w:name w:val="WW8Num3z1"/>
    <w:rsid w:val="005E0013"/>
    <w:rPr>
      <w:rFonts w:ascii="Courier New" w:hAnsi="Courier New"/>
    </w:rPr>
  </w:style>
  <w:style w:type="character" w:customStyle="1" w:styleId="WW8Num3z2">
    <w:name w:val="WW8Num3z2"/>
    <w:rsid w:val="005E0013"/>
    <w:rPr>
      <w:rFonts w:ascii="Wingdings" w:hAnsi="Wingdings"/>
    </w:rPr>
  </w:style>
  <w:style w:type="character" w:customStyle="1" w:styleId="WW8Num5z0">
    <w:name w:val="WW8Num5z0"/>
    <w:rsid w:val="005E0013"/>
    <w:rPr>
      <w:rFonts w:ascii="Symbol" w:hAnsi="Symbol"/>
    </w:rPr>
  </w:style>
  <w:style w:type="character" w:customStyle="1" w:styleId="WW8Num5z1">
    <w:name w:val="WW8Num5z1"/>
    <w:rsid w:val="005E0013"/>
    <w:rPr>
      <w:rFonts w:ascii="Courier New" w:hAnsi="Courier New"/>
    </w:rPr>
  </w:style>
  <w:style w:type="character" w:customStyle="1" w:styleId="WW8Num5z2">
    <w:name w:val="WW8Num5z2"/>
    <w:rsid w:val="005E0013"/>
    <w:rPr>
      <w:rFonts w:ascii="Wingdings" w:hAnsi="Wingdings"/>
    </w:rPr>
  </w:style>
  <w:style w:type="character" w:customStyle="1" w:styleId="WW8Num6z0">
    <w:name w:val="WW8Num6z0"/>
    <w:rsid w:val="005E0013"/>
    <w:rPr>
      <w:rFonts w:ascii="Wingdings" w:hAnsi="Wingdings"/>
    </w:rPr>
  </w:style>
  <w:style w:type="character" w:customStyle="1" w:styleId="WW8Num6z3">
    <w:name w:val="WW8Num6z3"/>
    <w:rsid w:val="005E0013"/>
    <w:rPr>
      <w:rFonts w:ascii="Symbol" w:hAnsi="Symbol"/>
    </w:rPr>
  </w:style>
  <w:style w:type="character" w:customStyle="1" w:styleId="WW8Num6z4">
    <w:name w:val="WW8Num6z4"/>
    <w:rsid w:val="005E0013"/>
    <w:rPr>
      <w:rFonts w:ascii="Courier New" w:hAnsi="Courier New"/>
    </w:rPr>
  </w:style>
  <w:style w:type="character" w:customStyle="1" w:styleId="WW8Num7z0">
    <w:name w:val="WW8Num7z0"/>
    <w:rsid w:val="005E0013"/>
    <w:rPr>
      <w:rFonts w:ascii="Symbol" w:hAnsi="Symbol"/>
    </w:rPr>
  </w:style>
  <w:style w:type="character" w:customStyle="1" w:styleId="WW8Num8z0">
    <w:name w:val="WW8Num8z0"/>
    <w:rsid w:val="005E0013"/>
    <w:rPr>
      <w:rFonts w:ascii="Symbol" w:hAnsi="Symbol"/>
    </w:rPr>
  </w:style>
  <w:style w:type="character" w:customStyle="1" w:styleId="WW8Num8z1">
    <w:name w:val="WW8Num8z1"/>
    <w:rsid w:val="005E0013"/>
    <w:rPr>
      <w:rFonts w:ascii="Courier New" w:hAnsi="Courier New"/>
    </w:rPr>
  </w:style>
  <w:style w:type="character" w:customStyle="1" w:styleId="WW8Num8z2">
    <w:name w:val="WW8Num8z2"/>
    <w:rsid w:val="005E0013"/>
    <w:rPr>
      <w:rFonts w:ascii="Wingdings" w:hAnsi="Wingdings"/>
    </w:rPr>
  </w:style>
  <w:style w:type="character" w:customStyle="1" w:styleId="WW8Num9z0">
    <w:name w:val="WW8Num9z0"/>
    <w:rsid w:val="005E0013"/>
    <w:rPr>
      <w:rFonts w:ascii="Symbol" w:hAnsi="Symbol"/>
    </w:rPr>
  </w:style>
  <w:style w:type="character" w:customStyle="1" w:styleId="WW8Num9z1">
    <w:name w:val="WW8Num9z1"/>
    <w:rsid w:val="005E0013"/>
    <w:rPr>
      <w:rFonts w:ascii="Courier New" w:hAnsi="Courier New"/>
    </w:rPr>
  </w:style>
  <w:style w:type="character" w:customStyle="1" w:styleId="WW8Num9z2">
    <w:name w:val="WW8Num9z2"/>
    <w:rsid w:val="005E0013"/>
    <w:rPr>
      <w:rFonts w:ascii="Wingdings" w:hAnsi="Wingdings"/>
    </w:rPr>
  </w:style>
  <w:style w:type="character" w:customStyle="1" w:styleId="WW8Num11z0">
    <w:name w:val="WW8Num11z0"/>
    <w:rsid w:val="005E0013"/>
    <w:rPr>
      <w:rFonts w:ascii="Symbol" w:hAnsi="Symbol"/>
    </w:rPr>
  </w:style>
  <w:style w:type="character" w:customStyle="1" w:styleId="WW8Num12z0">
    <w:name w:val="WW8Num12z0"/>
    <w:rsid w:val="005E0013"/>
    <w:rPr>
      <w:rFonts w:ascii="Symbol" w:hAnsi="Symbol"/>
    </w:rPr>
  </w:style>
  <w:style w:type="character" w:customStyle="1" w:styleId="WW8Num12z1">
    <w:name w:val="WW8Num12z1"/>
    <w:rsid w:val="005E0013"/>
    <w:rPr>
      <w:rFonts w:ascii="Courier New" w:hAnsi="Courier New"/>
    </w:rPr>
  </w:style>
  <w:style w:type="character" w:customStyle="1" w:styleId="WW8Num12z2">
    <w:name w:val="WW8Num12z2"/>
    <w:rsid w:val="005E0013"/>
    <w:rPr>
      <w:rFonts w:ascii="Wingdings" w:hAnsi="Wingdings"/>
    </w:rPr>
  </w:style>
  <w:style w:type="character" w:customStyle="1" w:styleId="WW8Num13z0">
    <w:name w:val="WW8Num13z0"/>
    <w:rsid w:val="005E0013"/>
    <w:rPr>
      <w:rFonts w:ascii="Symbol" w:hAnsi="Symbol"/>
    </w:rPr>
  </w:style>
  <w:style w:type="character" w:customStyle="1" w:styleId="WW8Num13z1">
    <w:name w:val="WW8Num13z1"/>
    <w:rsid w:val="005E0013"/>
    <w:rPr>
      <w:rFonts w:ascii="Courier New" w:hAnsi="Courier New"/>
    </w:rPr>
  </w:style>
  <w:style w:type="character" w:customStyle="1" w:styleId="WW8Num13z2">
    <w:name w:val="WW8Num13z2"/>
    <w:rsid w:val="005E0013"/>
    <w:rPr>
      <w:rFonts w:ascii="Wingdings" w:hAnsi="Wingdings"/>
    </w:rPr>
  </w:style>
  <w:style w:type="character" w:customStyle="1" w:styleId="WW8Num14z0">
    <w:name w:val="WW8Num14z0"/>
    <w:rsid w:val="005E0013"/>
    <w:rPr>
      <w:rFonts w:ascii="Symbol" w:hAnsi="Symbol"/>
    </w:rPr>
  </w:style>
  <w:style w:type="character" w:customStyle="1" w:styleId="WW8Num14z1">
    <w:name w:val="WW8Num14z1"/>
    <w:rsid w:val="005E0013"/>
    <w:rPr>
      <w:rFonts w:ascii="Courier New" w:hAnsi="Courier New"/>
    </w:rPr>
  </w:style>
  <w:style w:type="character" w:customStyle="1" w:styleId="WW8Num14z2">
    <w:name w:val="WW8Num14z2"/>
    <w:rsid w:val="005E0013"/>
    <w:rPr>
      <w:rFonts w:ascii="Wingdings" w:hAnsi="Wingdings"/>
    </w:rPr>
  </w:style>
  <w:style w:type="character" w:customStyle="1" w:styleId="WW8Num15z0">
    <w:name w:val="WW8Num15z0"/>
    <w:rsid w:val="005E0013"/>
    <w:rPr>
      <w:b w:val="0"/>
      <w:i w:val="0"/>
    </w:rPr>
  </w:style>
  <w:style w:type="character" w:customStyle="1" w:styleId="WW8Num16z0">
    <w:name w:val="WW8Num16z0"/>
    <w:rsid w:val="005E0013"/>
    <w:rPr>
      <w:rFonts w:ascii="Symbol" w:hAnsi="Symbol"/>
    </w:rPr>
  </w:style>
  <w:style w:type="character" w:customStyle="1" w:styleId="WW8Num16z1">
    <w:name w:val="WW8Num16z1"/>
    <w:rsid w:val="005E0013"/>
    <w:rPr>
      <w:rFonts w:ascii="Courier New" w:hAnsi="Courier New"/>
    </w:rPr>
  </w:style>
  <w:style w:type="character" w:customStyle="1" w:styleId="WW8Num16z2">
    <w:name w:val="WW8Num16z2"/>
    <w:rsid w:val="005E0013"/>
    <w:rPr>
      <w:rFonts w:ascii="Wingdings" w:hAnsi="Wingdings"/>
    </w:rPr>
  </w:style>
  <w:style w:type="character" w:customStyle="1" w:styleId="WW8Num17z0">
    <w:name w:val="WW8Num17z0"/>
    <w:rsid w:val="005E0013"/>
    <w:rPr>
      <w:rFonts w:ascii="Symbol" w:hAnsi="Symbol"/>
    </w:rPr>
  </w:style>
  <w:style w:type="character" w:customStyle="1" w:styleId="WW8Num17z1">
    <w:name w:val="WW8Num17z1"/>
    <w:rsid w:val="005E0013"/>
    <w:rPr>
      <w:rFonts w:ascii="Courier New" w:hAnsi="Courier New"/>
    </w:rPr>
  </w:style>
  <w:style w:type="character" w:customStyle="1" w:styleId="WW8Num17z2">
    <w:name w:val="WW8Num17z2"/>
    <w:rsid w:val="005E0013"/>
    <w:rPr>
      <w:rFonts w:ascii="Wingdings" w:hAnsi="Wingdings"/>
    </w:rPr>
  </w:style>
  <w:style w:type="character" w:customStyle="1" w:styleId="WW8Num18z0">
    <w:name w:val="WW8Num18z0"/>
    <w:rsid w:val="005E0013"/>
    <w:rPr>
      <w:rFonts w:ascii="Times New Roman" w:eastAsia="Times New Roman" w:hAnsi="Times New Roman" w:cs="Times New Roman"/>
    </w:rPr>
  </w:style>
  <w:style w:type="character" w:customStyle="1" w:styleId="WW8Num18z1">
    <w:name w:val="WW8Num18z1"/>
    <w:rsid w:val="005E0013"/>
    <w:rPr>
      <w:rFonts w:ascii="Courier New" w:hAnsi="Courier New"/>
    </w:rPr>
  </w:style>
  <w:style w:type="character" w:customStyle="1" w:styleId="WW8Num18z2">
    <w:name w:val="WW8Num18z2"/>
    <w:rsid w:val="005E0013"/>
    <w:rPr>
      <w:rFonts w:ascii="Wingdings" w:hAnsi="Wingdings"/>
    </w:rPr>
  </w:style>
  <w:style w:type="character" w:customStyle="1" w:styleId="WW8Num18z3">
    <w:name w:val="WW8Num18z3"/>
    <w:rsid w:val="005E0013"/>
    <w:rPr>
      <w:rFonts w:ascii="Symbol" w:hAnsi="Symbol"/>
    </w:rPr>
  </w:style>
  <w:style w:type="character" w:customStyle="1" w:styleId="WW8Num19z0">
    <w:name w:val="WW8Num19z0"/>
    <w:rsid w:val="005E0013"/>
    <w:rPr>
      <w:rFonts w:ascii="Symbol" w:hAnsi="Symbol"/>
    </w:rPr>
  </w:style>
  <w:style w:type="character" w:customStyle="1" w:styleId="WW8Num19z1">
    <w:name w:val="WW8Num19z1"/>
    <w:rsid w:val="005E0013"/>
    <w:rPr>
      <w:rFonts w:ascii="Courier New" w:hAnsi="Courier New"/>
    </w:rPr>
  </w:style>
  <w:style w:type="character" w:customStyle="1" w:styleId="WW8Num19z2">
    <w:name w:val="WW8Num19z2"/>
    <w:rsid w:val="005E0013"/>
    <w:rPr>
      <w:rFonts w:ascii="Wingdings" w:hAnsi="Wingdings"/>
    </w:rPr>
  </w:style>
  <w:style w:type="character" w:customStyle="1" w:styleId="WW8Num20z0">
    <w:name w:val="WW8Num20z0"/>
    <w:rsid w:val="005E0013"/>
    <w:rPr>
      <w:rFonts w:ascii="Symbol" w:hAnsi="Symbol"/>
    </w:rPr>
  </w:style>
  <w:style w:type="character" w:customStyle="1" w:styleId="WW8Num20z1">
    <w:name w:val="WW8Num20z1"/>
    <w:rsid w:val="005E0013"/>
    <w:rPr>
      <w:rFonts w:ascii="Courier New" w:hAnsi="Courier New"/>
    </w:rPr>
  </w:style>
  <w:style w:type="character" w:customStyle="1" w:styleId="WW8Num20z2">
    <w:name w:val="WW8Num20z2"/>
    <w:rsid w:val="005E0013"/>
    <w:rPr>
      <w:rFonts w:ascii="Wingdings" w:hAnsi="Wingdings"/>
    </w:rPr>
  </w:style>
  <w:style w:type="character" w:customStyle="1" w:styleId="WW8Num21z0">
    <w:name w:val="WW8Num21z0"/>
    <w:rsid w:val="005E0013"/>
    <w:rPr>
      <w:rFonts w:ascii="Symbol" w:hAnsi="Symbol"/>
    </w:rPr>
  </w:style>
  <w:style w:type="character" w:customStyle="1" w:styleId="WW8Num21z1">
    <w:name w:val="WW8Num21z1"/>
    <w:rsid w:val="005E0013"/>
    <w:rPr>
      <w:rFonts w:ascii="Courier New" w:hAnsi="Courier New"/>
    </w:rPr>
  </w:style>
  <w:style w:type="character" w:customStyle="1" w:styleId="WW8Num21z2">
    <w:name w:val="WW8Num21z2"/>
    <w:rsid w:val="005E0013"/>
    <w:rPr>
      <w:rFonts w:ascii="Wingdings" w:hAnsi="Wingdings"/>
    </w:rPr>
  </w:style>
  <w:style w:type="character" w:customStyle="1" w:styleId="WW8Num23z0">
    <w:name w:val="WW8Num23z0"/>
    <w:rsid w:val="005E0013"/>
    <w:rPr>
      <w:rFonts w:ascii="Symbol" w:hAnsi="Symbol"/>
    </w:rPr>
  </w:style>
  <w:style w:type="character" w:customStyle="1" w:styleId="WW8Num23z1">
    <w:name w:val="WW8Num23z1"/>
    <w:rsid w:val="005E0013"/>
    <w:rPr>
      <w:rFonts w:ascii="Courier New" w:hAnsi="Courier New"/>
    </w:rPr>
  </w:style>
  <w:style w:type="character" w:customStyle="1" w:styleId="WW8Num23z2">
    <w:name w:val="WW8Num23z2"/>
    <w:rsid w:val="005E0013"/>
    <w:rPr>
      <w:rFonts w:ascii="Wingdings" w:hAnsi="Wingdings"/>
    </w:rPr>
  </w:style>
  <w:style w:type="character" w:customStyle="1" w:styleId="WW8Num25z1">
    <w:name w:val="WW8Num25z1"/>
    <w:rsid w:val="005E0013"/>
    <w:rPr>
      <w:rFonts w:ascii="Courier New" w:hAnsi="Courier New"/>
    </w:rPr>
  </w:style>
  <w:style w:type="character" w:customStyle="1" w:styleId="WW8Num25z2">
    <w:name w:val="WW8Num25z2"/>
    <w:rsid w:val="005E0013"/>
    <w:rPr>
      <w:rFonts w:ascii="Wingdings" w:hAnsi="Wingdings"/>
    </w:rPr>
  </w:style>
  <w:style w:type="character" w:customStyle="1" w:styleId="WW8Num25z3">
    <w:name w:val="WW8Num25z3"/>
    <w:rsid w:val="005E0013"/>
    <w:rPr>
      <w:rFonts w:ascii="Symbol" w:hAnsi="Symbol"/>
    </w:rPr>
  </w:style>
  <w:style w:type="character" w:customStyle="1" w:styleId="WW8Num26z0">
    <w:name w:val="WW8Num26z0"/>
    <w:rsid w:val="005E0013"/>
    <w:rPr>
      <w:rFonts w:ascii="Symbol" w:hAnsi="Symbol"/>
    </w:rPr>
  </w:style>
  <w:style w:type="character" w:customStyle="1" w:styleId="WW8Num26z1">
    <w:name w:val="WW8Num26z1"/>
    <w:rsid w:val="005E0013"/>
    <w:rPr>
      <w:rFonts w:ascii="Courier New" w:hAnsi="Courier New"/>
    </w:rPr>
  </w:style>
  <w:style w:type="character" w:customStyle="1" w:styleId="WW8Num26z2">
    <w:name w:val="WW8Num26z2"/>
    <w:rsid w:val="005E0013"/>
    <w:rPr>
      <w:rFonts w:ascii="Wingdings" w:hAnsi="Wingdings"/>
    </w:rPr>
  </w:style>
  <w:style w:type="character" w:customStyle="1" w:styleId="WW8Num28z1">
    <w:name w:val="WW8Num28z1"/>
    <w:rsid w:val="005E0013"/>
    <w:rPr>
      <w:rFonts w:ascii="Symbol" w:hAnsi="Symbol"/>
    </w:rPr>
  </w:style>
  <w:style w:type="character" w:customStyle="1" w:styleId="WW8Num29z0">
    <w:name w:val="WW8Num29z0"/>
    <w:rsid w:val="005E0013"/>
    <w:rPr>
      <w:rFonts w:ascii="Symbol" w:hAnsi="Symbol"/>
    </w:rPr>
  </w:style>
  <w:style w:type="character" w:customStyle="1" w:styleId="WW8Num31z0">
    <w:name w:val="WW8Num31z0"/>
    <w:rsid w:val="005E0013"/>
    <w:rPr>
      <w:rFonts w:ascii="Symbol" w:hAnsi="Symbol"/>
    </w:rPr>
  </w:style>
  <w:style w:type="character" w:customStyle="1" w:styleId="WW8Num31z1">
    <w:name w:val="WW8Num31z1"/>
    <w:rsid w:val="005E0013"/>
    <w:rPr>
      <w:rFonts w:ascii="Courier New" w:hAnsi="Courier New"/>
    </w:rPr>
  </w:style>
  <w:style w:type="character" w:customStyle="1" w:styleId="WW8Num31z2">
    <w:name w:val="WW8Num31z2"/>
    <w:rsid w:val="005E0013"/>
    <w:rPr>
      <w:rFonts w:ascii="Wingdings" w:hAnsi="Wingdings"/>
    </w:rPr>
  </w:style>
  <w:style w:type="character" w:customStyle="1" w:styleId="WW8Num32z0">
    <w:name w:val="WW8Num32z0"/>
    <w:rsid w:val="005E0013"/>
    <w:rPr>
      <w:rFonts w:ascii="Symbol" w:hAnsi="Symbol"/>
    </w:rPr>
  </w:style>
  <w:style w:type="character" w:customStyle="1" w:styleId="WW8Num33z0">
    <w:name w:val="WW8Num33z0"/>
    <w:rsid w:val="005E0013"/>
    <w:rPr>
      <w:b w:val="0"/>
      <w:i w:val="0"/>
    </w:rPr>
  </w:style>
  <w:style w:type="character" w:customStyle="1" w:styleId="WW8Num34z0">
    <w:name w:val="WW8Num34z0"/>
    <w:rsid w:val="005E0013"/>
    <w:rPr>
      <w:rFonts w:ascii="Wingdings" w:hAnsi="Wingdings"/>
      <w:sz w:val="12"/>
    </w:rPr>
  </w:style>
  <w:style w:type="character" w:customStyle="1" w:styleId="WW8Num35z0">
    <w:name w:val="WW8Num35z0"/>
    <w:rsid w:val="005E0013"/>
    <w:rPr>
      <w:rFonts w:ascii="Symbol" w:hAnsi="Symbol"/>
    </w:rPr>
  </w:style>
  <w:style w:type="character" w:customStyle="1" w:styleId="WW8Num35z1">
    <w:name w:val="WW8Num35z1"/>
    <w:rsid w:val="005E0013"/>
    <w:rPr>
      <w:rFonts w:ascii="Courier New" w:hAnsi="Courier New"/>
    </w:rPr>
  </w:style>
  <w:style w:type="character" w:customStyle="1" w:styleId="WW8Num35z2">
    <w:name w:val="WW8Num35z2"/>
    <w:rsid w:val="005E0013"/>
    <w:rPr>
      <w:rFonts w:ascii="Wingdings" w:hAnsi="Wingdings"/>
    </w:rPr>
  </w:style>
  <w:style w:type="character" w:customStyle="1" w:styleId="WW8Num36z0">
    <w:name w:val="WW8Num36z0"/>
    <w:rsid w:val="005E0013"/>
    <w:rPr>
      <w:rFonts w:ascii="Wingdings" w:hAnsi="Wingdings"/>
    </w:rPr>
  </w:style>
  <w:style w:type="character" w:customStyle="1" w:styleId="WW8Num38z0">
    <w:name w:val="WW8Num38z0"/>
    <w:rsid w:val="005E0013"/>
    <w:rPr>
      <w:rFonts w:ascii="Symbol" w:hAnsi="Symbol"/>
    </w:rPr>
  </w:style>
  <w:style w:type="character" w:customStyle="1" w:styleId="WW8Num38z1">
    <w:name w:val="WW8Num38z1"/>
    <w:rsid w:val="005E0013"/>
    <w:rPr>
      <w:rFonts w:ascii="Courier New" w:hAnsi="Courier New"/>
    </w:rPr>
  </w:style>
  <w:style w:type="character" w:customStyle="1" w:styleId="WW8Num38z2">
    <w:name w:val="WW8Num38z2"/>
    <w:rsid w:val="005E0013"/>
    <w:rPr>
      <w:rFonts w:ascii="Wingdings" w:hAnsi="Wingdings"/>
    </w:rPr>
  </w:style>
  <w:style w:type="character" w:customStyle="1" w:styleId="WW8Num40z0">
    <w:name w:val="WW8Num40z0"/>
    <w:rsid w:val="005E0013"/>
    <w:rPr>
      <w:rFonts w:ascii="Symbol" w:hAnsi="Symbol"/>
    </w:rPr>
  </w:style>
  <w:style w:type="character" w:customStyle="1" w:styleId="WW8Num40z1">
    <w:name w:val="WW8Num40z1"/>
    <w:rsid w:val="005E0013"/>
    <w:rPr>
      <w:rFonts w:ascii="Courier New" w:hAnsi="Courier New"/>
    </w:rPr>
  </w:style>
  <w:style w:type="character" w:customStyle="1" w:styleId="WW8Num40z2">
    <w:name w:val="WW8Num40z2"/>
    <w:rsid w:val="005E0013"/>
    <w:rPr>
      <w:rFonts w:ascii="Wingdings" w:hAnsi="Wingdings"/>
    </w:rPr>
  </w:style>
  <w:style w:type="character" w:customStyle="1" w:styleId="WW8Num42z0">
    <w:name w:val="WW8Num42z0"/>
    <w:rsid w:val="005E0013"/>
    <w:rPr>
      <w:rFonts w:ascii="Symbol" w:hAnsi="Symbol"/>
    </w:rPr>
  </w:style>
  <w:style w:type="character" w:customStyle="1" w:styleId="WW8Num42z1">
    <w:name w:val="WW8Num42z1"/>
    <w:rsid w:val="005E0013"/>
    <w:rPr>
      <w:rFonts w:ascii="Courier New" w:hAnsi="Courier New"/>
    </w:rPr>
  </w:style>
  <w:style w:type="character" w:customStyle="1" w:styleId="WW8Num42z2">
    <w:name w:val="WW8Num42z2"/>
    <w:rsid w:val="005E0013"/>
    <w:rPr>
      <w:rFonts w:ascii="Wingdings" w:hAnsi="Wingdings"/>
    </w:rPr>
  </w:style>
  <w:style w:type="character" w:customStyle="1" w:styleId="WW8Num45z0">
    <w:name w:val="WW8Num45z0"/>
    <w:rsid w:val="005E0013"/>
    <w:rPr>
      <w:rFonts w:ascii="Symbol" w:hAnsi="Symbol"/>
    </w:rPr>
  </w:style>
  <w:style w:type="character" w:customStyle="1" w:styleId="WW8Num45z1">
    <w:name w:val="WW8Num45z1"/>
    <w:rsid w:val="005E0013"/>
    <w:rPr>
      <w:rFonts w:ascii="Courier New" w:hAnsi="Courier New"/>
    </w:rPr>
  </w:style>
  <w:style w:type="character" w:customStyle="1" w:styleId="WW8Num45z2">
    <w:name w:val="WW8Num45z2"/>
    <w:rsid w:val="005E0013"/>
    <w:rPr>
      <w:rFonts w:ascii="Wingdings" w:hAnsi="Wingdings"/>
    </w:rPr>
  </w:style>
  <w:style w:type="character" w:customStyle="1" w:styleId="WW8Num46z0">
    <w:name w:val="WW8Num46z0"/>
    <w:rsid w:val="005E0013"/>
    <w:rPr>
      <w:rFonts w:ascii="Symbol" w:hAnsi="Symbol"/>
    </w:rPr>
  </w:style>
  <w:style w:type="character" w:customStyle="1" w:styleId="WW8Num46z1">
    <w:name w:val="WW8Num46z1"/>
    <w:rsid w:val="005E0013"/>
    <w:rPr>
      <w:rFonts w:ascii="Courier New" w:hAnsi="Courier New"/>
    </w:rPr>
  </w:style>
  <w:style w:type="character" w:customStyle="1" w:styleId="WW8Num46z2">
    <w:name w:val="WW8Num46z2"/>
    <w:rsid w:val="005E0013"/>
    <w:rPr>
      <w:rFonts w:ascii="Wingdings" w:hAnsi="Wingdings"/>
    </w:rPr>
  </w:style>
  <w:style w:type="character" w:customStyle="1" w:styleId="WW8Num47z0">
    <w:name w:val="WW8Num47z0"/>
    <w:rsid w:val="005E0013"/>
    <w:rPr>
      <w:rFonts w:ascii="Symbol" w:hAnsi="Symbol"/>
    </w:rPr>
  </w:style>
  <w:style w:type="character" w:customStyle="1" w:styleId="WW8Num48z0">
    <w:name w:val="WW8Num48z0"/>
    <w:rsid w:val="005E0013"/>
    <w:rPr>
      <w:rFonts w:ascii="Symbol" w:hAnsi="Symbol"/>
    </w:rPr>
  </w:style>
  <w:style w:type="character" w:customStyle="1" w:styleId="WW8Num48z1">
    <w:name w:val="WW8Num48z1"/>
    <w:rsid w:val="005E0013"/>
    <w:rPr>
      <w:rFonts w:ascii="Courier New" w:hAnsi="Courier New"/>
    </w:rPr>
  </w:style>
  <w:style w:type="character" w:customStyle="1" w:styleId="WW8Num48z2">
    <w:name w:val="WW8Num48z2"/>
    <w:rsid w:val="005E0013"/>
    <w:rPr>
      <w:rFonts w:ascii="Wingdings" w:hAnsi="Wingdings"/>
    </w:rPr>
  </w:style>
  <w:style w:type="character" w:customStyle="1" w:styleId="WW8Num49z0">
    <w:name w:val="WW8Num49z0"/>
    <w:rsid w:val="005E0013"/>
    <w:rPr>
      <w:rFonts w:ascii="Symbol" w:hAnsi="Symbol"/>
    </w:rPr>
  </w:style>
  <w:style w:type="character" w:customStyle="1" w:styleId="WW8Num51z1">
    <w:name w:val="WW8Num51z1"/>
    <w:rsid w:val="005E0013"/>
    <w:rPr>
      <w:rFonts w:ascii="Courier New" w:hAnsi="Courier New"/>
    </w:rPr>
  </w:style>
  <w:style w:type="character" w:customStyle="1" w:styleId="WW8Num51z2">
    <w:name w:val="WW8Num51z2"/>
    <w:rsid w:val="005E0013"/>
    <w:rPr>
      <w:rFonts w:ascii="Wingdings" w:hAnsi="Wingdings"/>
    </w:rPr>
  </w:style>
  <w:style w:type="character" w:customStyle="1" w:styleId="WW8Num51z3">
    <w:name w:val="WW8Num51z3"/>
    <w:rsid w:val="005E0013"/>
    <w:rPr>
      <w:rFonts w:ascii="Symbol" w:hAnsi="Symbol"/>
    </w:rPr>
  </w:style>
  <w:style w:type="character" w:customStyle="1" w:styleId="WW8Num53z0">
    <w:name w:val="WW8Num53z0"/>
    <w:rsid w:val="005E0013"/>
    <w:rPr>
      <w:rFonts w:ascii="Symbol" w:hAnsi="Symbol"/>
    </w:rPr>
  </w:style>
  <w:style w:type="character" w:customStyle="1" w:styleId="WW8Num53z1">
    <w:name w:val="WW8Num53z1"/>
    <w:rsid w:val="005E0013"/>
    <w:rPr>
      <w:rFonts w:ascii="Monotype Sorts" w:eastAsia="Times New Roman" w:hAnsi="Monotype Sorts" w:cs="Times New Roman"/>
      <w:b/>
    </w:rPr>
  </w:style>
  <w:style w:type="character" w:customStyle="1" w:styleId="WW8Num53z2">
    <w:name w:val="WW8Num53z2"/>
    <w:rsid w:val="005E0013"/>
    <w:rPr>
      <w:rFonts w:ascii="Wingdings" w:hAnsi="Wingdings"/>
    </w:rPr>
  </w:style>
  <w:style w:type="character" w:customStyle="1" w:styleId="WW8Num53z4">
    <w:name w:val="WW8Num53z4"/>
    <w:rsid w:val="005E0013"/>
    <w:rPr>
      <w:rFonts w:ascii="Courier New" w:hAnsi="Courier New"/>
    </w:rPr>
  </w:style>
  <w:style w:type="character" w:customStyle="1" w:styleId="WW8Num54z0">
    <w:name w:val="WW8Num54z0"/>
    <w:rsid w:val="005E0013"/>
    <w:rPr>
      <w:rFonts w:ascii="Symbol" w:hAnsi="Symbol"/>
    </w:rPr>
  </w:style>
  <w:style w:type="character" w:customStyle="1" w:styleId="WW8Num54z1">
    <w:name w:val="WW8Num54z1"/>
    <w:rsid w:val="005E0013"/>
    <w:rPr>
      <w:rFonts w:ascii="Courier New" w:hAnsi="Courier New"/>
    </w:rPr>
  </w:style>
  <w:style w:type="character" w:customStyle="1" w:styleId="WW8Num54z2">
    <w:name w:val="WW8Num54z2"/>
    <w:rsid w:val="005E0013"/>
    <w:rPr>
      <w:rFonts w:ascii="Wingdings" w:hAnsi="Wingdings"/>
    </w:rPr>
  </w:style>
  <w:style w:type="character" w:customStyle="1" w:styleId="WW8Num56z0">
    <w:name w:val="WW8Num56z0"/>
    <w:rsid w:val="005E0013"/>
    <w:rPr>
      <w:rFonts w:ascii="Wingdings" w:hAnsi="Wingdings"/>
      <w:sz w:val="20"/>
    </w:rPr>
  </w:style>
  <w:style w:type="character" w:customStyle="1" w:styleId="WW8Num57z0">
    <w:name w:val="WW8Num57z0"/>
    <w:rsid w:val="005E0013"/>
    <w:rPr>
      <w:rFonts w:ascii="Symbol" w:hAnsi="Symbol"/>
    </w:rPr>
  </w:style>
  <w:style w:type="character" w:customStyle="1" w:styleId="WW8Num57z1">
    <w:name w:val="WW8Num57z1"/>
    <w:rsid w:val="005E0013"/>
    <w:rPr>
      <w:rFonts w:ascii="Courier New" w:hAnsi="Courier New"/>
    </w:rPr>
  </w:style>
  <w:style w:type="character" w:customStyle="1" w:styleId="WW8Num57z2">
    <w:name w:val="WW8Num57z2"/>
    <w:rsid w:val="005E0013"/>
    <w:rPr>
      <w:rFonts w:ascii="Wingdings" w:hAnsi="Wingdings"/>
    </w:rPr>
  </w:style>
  <w:style w:type="character" w:customStyle="1" w:styleId="WW8Num59z0">
    <w:name w:val="WW8Num59z0"/>
    <w:rsid w:val="005E0013"/>
    <w:rPr>
      <w:rFonts w:ascii="Symbol" w:hAnsi="Symbol"/>
    </w:rPr>
  </w:style>
  <w:style w:type="character" w:customStyle="1" w:styleId="WW8Num59z1">
    <w:name w:val="WW8Num59z1"/>
    <w:rsid w:val="005E0013"/>
    <w:rPr>
      <w:rFonts w:ascii="Courier New" w:hAnsi="Courier New"/>
    </w:rPr>
  </w:style>
  <w:style w:type="character" w:customStyle="1" w:styleId="WW8Num59z2">
    <w:name w:val="WW8Num59z2"/>
    <w:rsid w:val="005E0013"/>
    <w:rPr>
      <w:rFonts w:ascii="Wingdings" w:hAnsi="Wingdings"/>
    </w:rPr>
  </w:style>
  <w:style w:type="character" w:customStyle="1" w:styleId="WW8Num61z0">
    <w:name w:val="WW8Num61z0"/>
    <w:rsid w:val="005E0013"/>
    <w:rPr>
      <w:rFonts w:ascii="Symbol" w:hAnsi="Symbol"/>
    </w:rPr>
  </w:style>
  <w:style w:type="character" w:customStyle="1" w:styleId="WW8Num61z1">
    <w:name w:val="WW8Num61z1"/>
    <w:rsid w:val="005E0013"/>
    <w:rPr>
      <w:rFonts w:ascii="Courier New" w:hAnsi="Courier New"/>
    </w:rPr>
  </w:style>
  <w:style w:type="character" w:customStyle="1" w:styleId="WW8Num61z2">
    <w:name w:val="WW8Num61z2"/>
    <w:rsid w:val="005E0013"/>
    <w:rPr>
      <w:rFonts w:ascii="Wingdings" w:hAnsi="Wingdings"/>
    </w:rPr>
  </w:style>
  <w:style w:type="character" w:customStyle="1" w:styleId="WW8Num62z0">
    <w:name w:val="WW8Num62z0"/>
    <w:rsid w:val="005E0013"/>
    <w:rPr>
      <w:rFonts w:ascii="Symbol" w:hAnsi="Symbol"/>
    </w:rPr>
  </w:style>
  <w:style w:type="character" w:customStyle="1" w:styleId="WW8Num62z1">
    <w:name w:val="WW8Num62z1"/>
    <w:rsid w:val="005E0013"/>
    <w:rPr>
      <w:rFonts w:ascii="Courier New" w:hAnsi="Courier New"/>
    </w:rPr>
  </w:style>
  <w:style w:type="character" w:customStyle="1" w:styleId="WW8Num62z2">
    <w:name w:val="WW8Num62z2"/>
    <w:rsid w:val="005E0013"/>
    <w:rPr>
      <w:rFonts w:ascii="Wingdings" w:hAnsi="Wingdings"/>
    </w:rPr>
  </w:style>
  <w:style w:type="character" w:customStyle="1" w:styleId="WW8Num63z0">
    <w:name w:val="WW8Num63z0"/>
    <w:rsid w:val="005E0013"/>
    <w:rPr>
      <w:rFonts w:ascii="Symbol" w:hAnsi="Symbol"/>
    </w:rPr>
  </w:style>
  <w:style w:type="character" w:customStyle="1" w:styleId="WW8Num63z1">
    <w:name w:val="WW8Num63z1"/>
    <w:rsid w:val="005E0013"/>
    <w:rPr>
      <w:rFonts w:ascii="Courier New" w:hAnsi="Courier New"/>
    </w:rPr>
  </w:style>
  <w:style w:type="character" w:customStyle="1" w:styleId="WW8Num63z2">
    <w:name w:val="WW8Num63z2"/>
    <w:rsid w:val="005E0013"/>
    <w:rPr>
      <w:rFonts w:ascii="Wingdings" w:hAnsi="Wingdings"/>
    </w:rPr>
  </w:style>
  <w:style w:type="character" w:customStyle="1" w:styleId="WW8Num64z0">
    <w:name w:val="WW8Num64z0"/>
    <w:rsid w:val="005E0013"/>
    <w:rPr>
      <w:rFonts w:ascii="Symbol" w:hAnsi="Symbol"/>
    </w:rPr>
  </w:style>
  <w:style w:type="character" w:customStyle="1" w:styleId="WW8Num64z1">
    <w:name w:val="WW8Num64z1"/>
    <w:rsid w:val="005E0013"/>
    <w:rPr>
      <w:rFonts w:ascii="Courier New" w:hAnsi="Courier New"/>
    </w:rPr>
  </w:style>
  <w:style w:type="character" w:customStyle="1" w:styleId="WW8Num64z2">
    <w:name w:val="WW8Num64z2"/>
    <w:rsid w:val="005E0013"/>
    <w:rPr>
      <w:rFonts w:ascii="Wingdings" w:hAnsi="Wingdings"/>
    </w:rPr>
  </w:style>
  <w:style w:type="character" w:customStyle="1" w:styleId="WW8Num65z0">
    <w:name w:val="WW8Num65z0"/>
    <w:rsid w:val="005E0013"/>
    <w:rPr>
      <w:rFonts w:ascii="Symbol" w:hAnsi="Symbol"/>
      <w:color w:val="auto"/>
    </w:rPr>
  </w:style>
  <w:style w:type="character" w:customStyle="1" w:styleId="WW8Num65z1">
    <w:name w:val="WW8Num65z1"/>
    <w:rsid w:val="005E0013"/>
    <w:rPr>
      <w:rFonts w:ascii="Symbol" w:hAnsi="Symbol"/>
    </w:rPr>
  </w:style>
  <w:style w:type="character" w:customStyle="1" w:styleId="WW8Num65z2">
    <w:name w:val="WW8Num65z2"/>
    <w:rsid w:val="005E0013"/>
    <w:rPr>
      <w:rFonts w:ascii="Wingdings" w:hAnsi="Wingdings"/>
    </w:rPr>
  </w:style>
  <w:style w:type="character" w:customStyle="1" w:styleId="WW8Num65z4">
    <w:name w:val="WW8Num65z4"/>
    <w:rsid w:val="005E0013"/>
    <w:rPr>
      <w:rFonts w:ascii="Courier New" w:hAnsi="Courier New"/>
    </w:rPr>
  </w:style>
  <w:style w:type="character" w:customStyle="1" w:styleId="WW8Num66z0">
    <w:name w:val="WW8Num66z0"/>
    <w:rsid w:val="005E0013"/>
    <w:rPr>
      <w:rFonts w:ascii="Symbol" w:hAnsi="Symbol"/>
    </w:rPr>
  </w:style>
  <w:style w:type="character" w:customStyle="1" w:styleId="WW8Num66z1">
    <w:name w:val="WW8Num66z1"/>
    <w:rsid w:val="005E0013"/>
    <w:rPr>
      <w:rFonts w:ascii="Courier New" w:hAnsi="Courier New"/>
    </w:rPr>
  </w:style>
  <w:style w:type="character" w:customStyle="1" w:styleId="WW8Num66z2">
    <w:name w:val="WW8Num66z2"/>
    <w:rsid w:val="005E0013"/>
    <w:rPr>
      <w:rFonts w:ascii="Wingdings" w:hAnsi="Wingdings"/>
    </w:rPr>
  </w:style>
  <w:style w:type="character" w:customStyle="1" w:styleId="WW8Num68z0">
    <w:name w:val="WW8Num68z0"/>
    <w:rsid w:val="005E0013"/>
    <w:rPr>
      <w:rFonts w:ascii="Symbol" w:hAnsi="Symbol"/>
    </w:rPr>
  </w:style>
  <w:style w:type="character" w:customStyle="1" w:styleId="WW8Num68z1">
    <w:name w:val="WW8Num68z1"/>
    <w:rsid w:val="005E0013"/>
    <w:rPr>
      <w:rFonts w:ascii="Courier New" w:hAnsi="Courier New"/>
    </w:rPr>
  </w:style>
  <w:style w:type="character" w:customStyle="1" w:styleId="WW8Num68z2">
    <w:name w:val="WW8Num68z2"/>
    <w:rsid w:val="005E0013"/>
    <w:rPr>
      <w:rFonts w:ascii="Wingdings" w:hAnsi="Wingdings"/>
    </w:rPr>
  </w:style>
  <w:style w:type="character" w:customStyle="1" w:styleId="WW8Num69z0">
    <w:name w:val="WW8Num69z0"/>
    <w:rsid w:val="005E0013"/>
    <w:rPr>
      <w:rFonts w:ascii="Times New Roman" w:hAnsi="Times New Roman"/>
      <w:b/>
      <w:i w:val="0"/>
      <w:sz w:val="22"/>
    </w:rPr>
  </w:style>
  <w:style w:type="character" w:customStyle="1" w:styleId="WW8Num70z0">
    <w:name w:val="WW8Num70z0"/>
    <w:rsid w:val="005E0013"/>
    <w:rPr>
      <w:rFonts w:ascii="Symbol" w:hAnsi="Symbol"/>
    </w:rPr>
  </w:style>
  <w:style w:type="character" w:customStyle="1" w:styleId="WW8Num70z1">
    <w:name w:val="WW8Num70z1"/>
    <w:rsid w:val="005E0013"/>
    <w:rPr>
      <w:rFonts w:ascii="Courier New" w:hAnsi="Courier New"/>
    </w:rPr>
  </w:style>
  <w:style w:type="character" w:customStyle="1" w:styleId="WW8Num70z2">
    <w:name w:val="WW8Num70z2"/>
    <w:rsid w:val="005E0013"/>
    <w:rPr>
      <w:rFonts w:ascii="Wingdings" w:hAnsi="Wingdings"/>
    </w:rPr>
  </w:style>
  <w:style w:type="character" w:customStyle="1" w:styleId="WW8Num72z0">
    <w:name w:val="WW8Num72z0"/>
    <w:rsid w:val="005E0013"/>
    <w:rPr>
      <w:rFonts w:ascii="Symbol" w:hAnsi="Symbol"/>
      <w:color w:val="auto"/>
    </w:rPr>
  </w:style>
  <w:style w:type="character" w:customStyle="1" w:styleId="WW8Num72z1">
    <w:name w:val="WW8Num72z1"/>
    <w:rsid w:val="005E0013"/>
    <w:rPr>
      <w:rFonts w:ascii="Courier New" w:hAnsi="Courier New"/>
    </w:rPr>
  </w:style>
  <w:style w:type="character" w:customStyle="1" w:styleId="WW8Num72z2">
    <w:name w:val="WW8Num72z2"/>
    <w:rsid w:val="005E0013"/>
    <w:rPr>
      <w:rFonts w:ascii="Wingdings" w:hAnsi="Wingdings"/>
    </w:rPr>
  </w:style>
  <w:style w:type="character" w:customStyle="1" w:styleId="WW8Num72z3">
    <w:name w:val="WW8Num72z3"/>
    <w:rsid w:val="005E0013"/>
    <w:rPr>
      <w:rFonts w:ascii="Symbol" w:hAnsi="Symbol"/>
    </w:rPr>
  </w:style>
  <w:style w:type="character" w:customStyle="1" w:styleId="WW8Num74z0">
    <w:name w:val="WW8Num74z0"/>
    <w:rsid w:val="005E0013"/>
    <w:rPr>
      <w:rFonts w:ascii="Symbol" w:hAnsi="Symbol"/>
    </w:rPr>
  </w:style>
  <w:style w:type="character" w:customStyle="1" w:styleId="WW8Num74z1">
    <w:name w:val="WW8Num74z1"/>
    <w:rsid w:val="005E0013"/>
    <w:rPr>
      <w:rFonts w:ascii="Courier New" w:hAnsi="Courier New"/>
    </w:rPr>
  </w:style>
  <w:style w:type="character" w:customStyle="1" w:styleId="WW8Num74z2">
    <w:name w:val="WW8Num74z2"/>
    <w:rsid w:val="005E0013"/>
    <w:rPr>
      <w:rFonts w:ascii="Wingdings" w:hAnsi="Wingdings"/>
    </w:rPr>
  </w:style>
  <w:style w:type="character" w:customStyle="1" w:styleId="WW8Num75z0">
    <w:name w:val="WW8Num75z0"/>
    <w:rsid w:val="005E0013"/>
    <w:rPr>
      <w:rFonts w:ascii="Symbol" w:hAnsi="Symbol"/>
    </w:rPr>
  </w:style>
  <w:style w:type="character" w:customStyle="1" w:styleId="WW8Num75z1">
    <w:name w:val="WW8Num75z1"/>
    <w:rsid w:val="005E0013"/>
    <w:rPr>
      <w:rFonts w:ascii="Courier New" w:hAnsi="Courier New"/>
    </w:rPr>
  </w:style>
  <w:style w:type="character" w:customStyle="1" w:styleId="WW8Num75z2">
    <w:name w:val="WW8Num75z2"/>
    <w:rsid w:val="005E0013"/>
    <w:rPr>
      <w:rFonts w:ascii="Wingdings" w:hAnsi="Wingdings"/>
    </w:rPr>
  </w:style>
  <w:style w:type="character" w:customStyle="1" w:styleId="WW8Num77z0">
    <w:name w:val="WW8Num77z0"/>
    <w:rsid w:val="005E0013"/>
    <w:rPr>
      <w:rFonts w:ascii="Symbol" w:hAnsi="Symbol"/>
    </w:rPr>
  </w:style>
  <w:style w:type="character" w:customStyle="1" w:styleId="WW8Num77z1">
    <w:name w:val="WW8Num77z1"/>
    <w:rsid w:val="005E0013"/>
    <w:rPr>
      <w:rFonts w:ascii="Courier New" w:hAnsi="Courier New"/>
    </w:rPr>
  </w:style>
  <w:style w:type="character" w:customStyle="1" w:styleId="WW8Num77z2">
    <w:name w:val="WW8Num77z2"/>
    <w:rsid w:val="005E0013"/>
    <w:rPr>
      <w:rFonts w:ascii="Wingdings" w:hAnsi="Wingdings"/>
    </w:rPr>
  </w:style>
  <w:style w:type="character" w:customStyle="1" w:styleId="WW8Num79z0">
    <w:name w:val="WW8Num79z0"/>
    <w:rsid w:val="005E0013"/>
    <w:rPr>
      <w:rFonts w:ascii="Wingdings" w:hAnsi="Wingdings"/>
      <w:sz w:val="20"/>
    </w:rPr>
  </w:style>
  <w:style w:type="character" w:customStyle="1" w:styleId="WW8Num79z1">
    <w:name w:val="WW8Num79z1"/>
    <w:rsid w:val="005E0013"/>
    <w:rPr>
      <w:b w:val="0"/>
      <w:i w:val="0"/>
      <w:sz w:val="20"/>
    </w:rPr>
  </w:style>
  <w:style w:type="character" w:customStyle="1" w:styleId="WW8Num79z2">
    <w:name w:val="WW8Num79z2"/>
    <w:rsid w:val="005E0013"/>
    <w:rPr>
      <w:rFonts w:ascii="Wingdings" w:hAnsi="Wingdings"/>
    </w:rPr>
  </w:style>
  <w:style w:type="character" w:customStyle="1" w:styleId="WW8Num79z3">
    <w:name w:val="WW8Num79z3"/>
    <w:rsid w:val="005E0013"/>
    <w:rPr>
      <w:rFonts w:ascii="Symbol" w:hAnsi="Symbol"/>
    </w:rPr>
  </w:style>
  <w:style w:type="character" w:customStyle="1" w:styleId="WW8Num79z4">
    <w:name w:val="WW8Num79z4"/>
    <w:rsid w:val="005E0013"/>
    <w:rPr>
      <w:rFonts w:ascii="Courier New" w:hAnsi="Courier New"/>
    </w:rPr>
  </w:style>
  <w:style w:type="character" w:customStyle="1" w:styleId="WW8Num80z0">
    <w:name w:val="WW8Num80z0"/>
    <w:rsid w:val="005E0013"/>
    <w:rPr>
      <w:rFonts w:ascii="Symbol" w:hAnsi="Symbol"/>
    </w:rPr>
  </w:style>
  <w:style w:type="character" w:customStyle="1" w:styleId="WW8Num80z1">
    <w:name w:val="WW8Num80z1"/>
    <w:rsid w:val="005E0013"/>
    <w:rPr>
      <w:rFonts w:ascii="Courier New" w:hAnsi="Courier New" w:cs="Courier New"/>
    </w:rPr>
  </w:style>
  <w:style w:type="character" w:customStyle="1" w:styleId="WW8Num80z2">
    <w:name w:val="WW8Num80z2"/>
    <w:rsid w:val="005E0013"/>
    <w:rPr>
      <w:rFonts w:ascii="Wingdings" w:hAnsi="Wingdings" w:cs="Times New Roman"/>
    </w:rPr>
  </w:style>
  <w:style w:type="character" w:customStyle="1" w:styleId="WW8Num80z3">
    <w:name w:val="WW8Num80z3"/>
    <w:rsid w:val="005E0013"/>
    <w:rPr>
      <w:rFonts w:ascii="Symbol" w:hAnsi="Symbol" w:cs="Times New Roman"/>
    </w:rPr>
  </w:style>
  <w:style w:type="character" w:customStyle="1" w:styleId="WW8Num81z0">
    <w:name w:val="WW8Num81z0"/>
    <w:rsid w:val="005E0013"/>
    <w:rPr>
      <w:rFonts w:ascii="Symbol" w:hAnsi="Symbol"/>
    </w:rPr>
  </w:style>
  <w:style w:type="character" w:customStyle="1" w:styleId="WW8Num82z0">
    <w:name w:val="WW8Num82z0"/>
    <w:rsid w:val="005E0013"/>
    <w:rPr>
      <w:rFonts w:ascii="Symbol" w:hAnsi="Symbol"/>
    </w:rPr>
  </w:style>
  <w:style w:type="character" w:customStyle="1" w:styleId="WW8Num82z1">
    <w:name w:val="WW8Num82z1"/>
    <w:rsid w:val="005E0013"/>
    <w:rPr>
      <w:rFonts w:ascii="Courier New" w:hAnsi="Courier New"/>
    </w:rPr>
  </w:style>
  <w:style w:type="character" w:customStyle="1" w:styleId="WW8Num82z2">
    <w:name w:val="WW8Num82z2"/>
    <w:rsid w:val="005E0013"/>
    <w:rPr>
      <w:rFonts w:ascii="Wingdings" w:hAnsi="Wingdings"/>
    </w:rPr>
  </w:style>
  <w:style w:type="character" w:customStyle="1" w:styleId="WW8Num84z0">
    <w:name w:val="WW8Num84z0"/>
    <w:rsid w:val="005E0013"/>
    <w:rPr>
      <w:rFonts w:ascii="Symbol" w:hAnsi="Symbol"/>
    </w:rPr>
  </w:style>
  <w:style w:type="character" w:customStyle="1" w:styleId="WW8Num84z1">
    <w:name w:val="WW8Num84z1"/>
    <w:rsid w:val="005E0013"/>
    <w:rPr>
      <w:rFonts w:ascii="Times New Roman" w:eastAsia="Times New Roman" w:hAnsi="Times New Roman" w:cs="Times New Roman"/>
      <w:b w:val="0"/>
    </w:rPr>
  </w:style>
  <w:style w:type="character" w:customStyle="1" w:styleId="WW8Num84z2">
    <w:name w:val="WW8Num84z2"/>
    <w:rsid w:val="005E0013"/>
    <w:rPr>
      <w:rFonts w:ascii="Wingdings" w:hAnsi="Wingdings"/>
    </w:rPr>
  </w:style>
  <w:style w:type="character" w:customStyle="1" w:styleId="WW8Num84z4">
    <w:name w:val="WW8Num84z4"/>
    <w:rsid w:val="005E0013"/>
    <w:rPr>
      <w:rFonts w:ascii="Courier New" w:hAnsi="Courier New"/>
    </w:rPr>
  </w:style>
  <w:style w:type="character" w:customStyle="1" w:styleId="WW8Num85z0">
    <w:name w:val="WW8Num85z0"/>
    <w:rsid w:val="005E0013"/>
    <w:rPr>
      <w:rFonts w:ascii="Symbol" w:hAnsi="Symbol"/>
    </w:rPr>
  </w:style>
  <w:style w:type="character" w:customStyle="1" w:styleId="WW8Num85z1">
    <w:name w:val="WW8Num85z1"/>
    <w:rsid w:val="005E0013"/>
    <w:rPr>
      <w:rFonts w:ascii="Courier New" w:hAnsi="Courier New" w:cs="Courier New"/>
    </w:rPr>
  </w:style>
  <w:style w:type="character" w:customStyle="1" w:styleId="WW8Num85z2">
    <w:name w:val="WW8Num85z2"/>
    <w:rsid w:val="005E0013"/>
    <w:rPr>
      <w:rFonts w:ascii="Wingdings" w:hAnsi="Wingdings" w:cs="Times New Roman"/>
    </w:rPr>
  </w:style>
  <w:style w:type="character" w:customStyle="1" w:styleId="WW8Num85z3">
    <w:name w:val="WW8Num85z3"/>
    <w:rsid w:val="005E0013"/>
    <w:rPr>
      <w:rFonts w:ascii="Symbol" w:hAnsi="Symbol" w:cs="Times New Roman"/>
    </w:rPr>
  </w:style>
  <w:style w:type="character" w:customStyle="1" w:styleId="WW8Num86z0">
    <w:name w:val="WW8Num86z0"/>
    <w:rsid w:val="005E0013"/>
    <w:rPr>
      <w:rFonts w:ascii="Symbol" w:hAnsi="Symbol"/>
    </w:rPr>
  </w:style>
  <w:style w:type="character" w:customStyle="1" w:styleId="WW8Num86z1">
    <w:name w:val="WW8Num86z1"/>
    <w:rsid w:val="005E0013"/>
    <w:rPr>
      <w:rFonts w:ascii="Courier New" w:hAnsi="Courier New"/>
    </w:rPr>
  </w:style>
  <w:style w:type="character" w:customStyle="1" w:styleId="WW8Num86z2">
    <w:name w:val="WW8Num86z2"/>
    <w:rsid w:val="005E0013"/>
    <w:rPr>
      <w:rFonts w:ascii="Wingdings" w:hAnsi="Wingdings"/>
    </w:rPr>
  </w:style>
  <w:style w:type="character" w:customStyle="1" w:styleId="WW8Num87z0">
    <w:name w:val="WW8Num87z0"/>
    <w:rsid w:val="005E0013"/>
    <w:rPr>
      <w:b w:val="0"/>
      <w:i w:val="0"/>
    </w:rPr>
  </w:style>
  <w:style w:type="character" w:customStyle="1" w:styleId="WW8Num87z1">
    <w:name w:val="WW8Num87z1"/>
    <w:rsid w:val="005E0013"/>
    <w:rPr>
      <w:rFonts w:ascii="Courier New" w:hAnsi="Courier New" w:cs="Wingdings"/>
    </w:rPr>
  </w:style>
  <w:style w:type="character" w:customStyle="1" w:styleId="WW8Num87z2">
    <w:name w:val="WW8Num87z2"/>
    <w:rsid w:val="005E0013"/>
    <w:rPr>
      <w:rFonts w:ascii="Wingdings" w:hAnsi="Wingdings" w:cs="Times New Roman"/>
    </w:rPr>
  </w:style>
  <w:style w:type="character" w:customStyle="1" w:styleId="WW8Num87z3">
    <w:name w:val="WW8Num87z3"/>
    <w:rsid w:val="005E0013"/>
    <w:rPr>
      <w:rFonts w:ascii="Symbol" w:hAnsi="Symbol" w:cs="Times New Roman"/>
    </w:rPr>
  </w:style>
  <w:style w:type="character" w:customStyle="1" w:styleId="WW8Num88z0">
    <w:name w:val="WW8Num88z0"/>
    <w:rsid w:val="005E0013"/>
    <w:rPr>
      <w:rFonts w:ascii="Symbol" w:hAnsi="Symbol"/>
    </w:rPr>
  </w:style>
  <w:style w:type="character" w:customStyle="1" w:styleId="WW8Num88z1">
    <w:name w:val="WW8Num88z1"/>
    <w:rsid w:val="005E0013"/>
    <w:rPr>
      <w:rFonts w:ascii="Courier New" w:hAnsi="Courier New"/>
    </w:rPr>
  </w:style>
  <w:style w:type="character" w:customStyle="1" w:styleId="WW8Num88z2">
    <w:name w:val="WW8Num88z2"/>
    <w:rsid w:val="005E0013"/>
    <w:rPr>
      <w:rFonts w:ascii="Wingdings" w:hAnsi="Wingdings"/>
    </w:rPr>
  </w:style>
  <w:style w:type="character" w:customStyle="1" w:styleId="WW8Num89z0">
    <w:name w:val="WW8Num89z0"/>
    <w:rsid w:val="005E0013"/>
    <w:rPr>
      <w:rFonts w:ascii="Symbol" w:hAnsi="Symbol"/>
    </w:rPr>
  </w:style>
  <w:style w:type="character" w:customStyle="1" w:styleId="WW8Num89z1">
    <w:name w:val="WW8Num89z1"/>
    <w:rsid w:val="005E0013"/>
    <w:rPr>
      <w:rFonts w:ascii="Courier New" w:hAnsi="Courier New"/>
    </w:rPr>
  </w:style>
  <w:style w:type="character" w:customStyle="1" w:styleId="WW8Num89z2">
    <w:name w:val="WW8Num89z2"/>
    <w:rsid w:val="005E0013"/>
    <w:rPr>
      <w:rFonts w:ascii="Wingdings" w:hAnsi="Wingdings"/>
    </w:rPr>
  </w:style>
  <w:style w:type="character" w:customStyle="1" w:styleId="WW8Num90z0">
    <w:name w:val="WW8Num90z0"/>
    <w:rsid w:val="005E0013"/>
    <w:rPr>
      <w:rFonts w:ascii="Symbol" w:hAnsi="Symbol"/>
    </w:rPr>
  </w:style>
  <w:style w:type="character" w:customStyle="1" w:styleId="WW8Num90z1">
    <w:name w:val="WW8Num90z1"/>
    <w:rsid w:val="005E0013"/>
    <w:rPr>
      <w:rFonts w:ascii="Courier New" w:hAnsi="Courier New"/>
    </w:rPr>
  </w:style>
  <w:style w:type="character" w:customStyle="1" w:styleId="WW8Num90z2">
    <w:name w:val="WW8Num90z2"/>
    <w:rsid w:val="005E0013"/>
    <w:rPr>
      <w:rFonts w:ascii="Wingdings" w:hAnsi="Wingdings"/>
    </w:rPr>
  </w:style>
  <w:style w:type="character" w:customStyle="1" w:styleId="WW8Num91z0">
    <w:name w:val="WW8Num91z0"/>
    <w:rsid w:val="005E0013"/>
    <w:rPr>
      <w:rFonts w:ascii="Wingdings" w:hAnsi="Wingdings"/>
      <w:sz w:val="24"/>
    </w:rPr>
  </w:style>
  <w:style w:type="character" w:customStyle="1" w:styleId="WW8Num91z1">
    <w:name w:val="WW8Num91z1"/>
    <w:rsid w:val="005E0013"/>
    <w:rPr>
      <w:rFonts w:ascii="Courier New" w:hAnsi="Courier New"/>
    </w:rPr>
  </w:style>
  <w:style w:type="character" w:customStyle="1" w:styleId="WW8Num91z2">
    <w:name w:val="WW8Num91z2"/>
    <w:rsid w:val="005E0013"/>
    <w:rPr>
      <w:rFonts w:ascii="Wingdings" w:hAnsi="Wingdings"/>
    </w:rPr>
  </w:style>
  <w:style w:type="character" w:customStyle="1" w:styleId="WW8Num91z3">
    <w:name w:val="WW8Num91z3"/>
    <w:rsid w:val="005E0013"/>
    <w:rPr>
      <w:rFonts w:ascii="Symbol" w:hAnsi="Symbol"/>
    </w:rPr>
  </w:style>
  <w:style w:type="character" w:customStyle="1" w:styleId="WW8Num92z0">
    <w:name w:val="WW8Num92z0"/>
    <w:rsid w:val="005E0013"/>
    <w:rPr>
      <w:rFonts w:ascii="Symbol" w:hAnsi="Symbol"/>
    </w:rPr>
  </w:style>
  <w:style w:type="character" w:customStyle="1" w:styleId="WW8Num92z1">
    <w:name w:val="WW8Num92z1"/>
    <w:rsid w:val="005E0013"/>
    <w:rPr>
      <w:rFonts w:ascii="Courier New" w:hAnsi="Courier New"/>
    </w:rPr>
  </w:style>
  <w:style w:type="character" w:customStyle="1" w:styleId="WW8Num92z2">
    <w:name w:val="WW8Num92z2"/>
    <w:rsid w:val="005E0013"/>
    <w:rPr>
      <w:rFonts w:ascii="Wingdings" w:hAnsi="Wingdings"/>
    </w:rPr>
  </w:style>
  <w:style w:type="character" w:customStyle="1" w:styleId="WW8Num93z0">
    <w:name w:val="WW8Num93z0"/>
    <w:rsid w:val="005E0013"/>
    <w:rPr>
      <w:rFonts w:ascii="Symbol" w:hAnsi="Symbol"/>
    </w:rPr>
  </w:style>
  <w:style w:type="character" w:customStyle="1" w:styleId="WW8Num93z1">
    <w:name w:val="WW8Num93z1"/>
    <w:rsid w:val="005E0013"/>
    <w:rPr>
      <w:rFonts w:ascii="Courier New" w:hAnsi="Courier New"/>
    </w:rPr>
  </w:style>
  <w:style w:type="character" w:customStyle="1" w:styleId="WW8Num93z2">
    <w:name w:val="WW8Num93z2"/>
    <w:rsid w:val="005E0013"/>
    <w:rPr>
      <w:rFonts w:ascii="Wingdings" w:hAnsi="Wingdings"/>
    </w:rPr>
  </w:style>
  <w:style w:type="character" w:customStyle="1" w:styleId="WW8Num94z0">
    <w:name w:val="WW8Num94z0"/>
    <w:rsid w:val="005E0013"/>
    <w:rPr>
      <w:rFonts w:ascii="Symbol" w:hAnsi="Symbol"/>
    </w:rPr>
  </w:style>
  <w:style w:type="character" w:customStyle="1" w:styleId="WW8Num94z1">
    <w:name w:val="WW8Num94z1"/>
    <w:rsid w:val="005E0013"/>
    <w:rPr>
      <w:rFonts w:ascii="Courier New" w:hAnsi="Courier New"/>
    </w:rPr>
  </w:style>
  <w:style w:type="character" w:customStyle="1" w:styleId="WW8Num94z2">
    <w:name w:val="WW8Num94z2"/>
    <w:rsid w:val="005E0013"/>
    <w:rPr>
      <w:rFonts w:ascii="Wingdings" w:hAnsi="Wingdings"/>
    </w:rPr>
  </w:style>
  <w:style w:type="character" w:customStyle="1" w:styleId="WW8Num95z0">
    <w:name w:val="WW8Num95z0"/>
    <w:rsid w:val="005E0013"/>
    <w:rPr>
      <w:rFonts w:ascii="Symbol" w:hAnsi="Symbol"/>
    </w:rPr>
  </w:style>
  <w:style w:type="character" w:customStyle="1" w:styleId="WW8Num95z1">
    <w:name w:val="WW8Num95z1"/>
    <w:rsid w:val="005E0013"/>
    <w:rPr>
      <w:rFonts w:ascii="Courier New" w:hAnsi="Courier New"/>
    </w:rPr>
  </w:style>
  <w:style w:type="character" w:customStyle="1" w:styleId="WW8Num95z2">
    <w:name w:val="WW8Num95z2"/>
    <w:rsid w:val="005E0013"/>
    <w:rPr>
      <w:rFonts w:ascii="Wingdings" w:hAnsi="Wingdings"/>
    </w:rPr>
  </w:style>
  <w:style w:type="character" w:customStyle="1" w:styleId="WW8Num99z0">
    <w:name w:val="WW8Num99z0"/>
    <w:rsid w:val="005E0013"/>
    <w:rPr>
      <w:rFonts w:ascii="Wingdings" w:hAnsi="Wingdings"/>
      <w:sz w:val="24"/>
    </w:rPr>
  </w:style>
  <w:style w:type="character" w:customStyle="1" w:styleId="WW8Num99z1">
    <w:name w:val="WW8Num99z1"/>
    <w:rsid w:val="005E0013"/>
    <w:rPr>
      <w:rFonts w:ascii="Courier New" w:hAnsi="Courier New"/>
    </w:rPr>
  </w:style>
  <w:style w:type="character" w:customStyle="1" w:styleId="WW8Num99z2">
    <w:name w:val="WW8Num99z2"/>
    <w:rsid w:val="005E0013"/>
    <w:rPr>
      <w:rFonts w:ascii="Wingdings" w:hAnsi="Wingdings"/>
    </w:rPr>
  </w:style>
  <w:style w:type="character" w:customStyle="1" w:styleId="WW8Num99z3">
    <w:name w:val="WW8Num99z3"/>
    <w:rsid w:val="005E0013"/>
    <w:rPr>
      <w:rFonts w:ascii="Symbol" w:hAnsi="Symbol"/>
    </w:rPr>
  </w:style>
  <w:style w:type="character" w:customStyle="1" w:styleId="WW8Num100z0">
    <w:name w:val="WW8Num100z0"/>
    <w:rsid w:val="005E0013"/>
    <w:rPr>
      <w:rFonts w:ascii="Symbol" w:hAnsi="Symbol"/>
    </w:rPr>
  </w:style>
  <w:style w:type="character" w:customStyle="1" w:styleId="WW8Num100z1">
    <w:name w:val="WW8Num100z1"/>
    <w:rsid w:val="005E0013"/>
    <w:rPr>
      <w:rFonts w:ascii="Courier New" w:hAnsi="Courier New"/>
    </w:rPr>
  </w:style>
  <w:style w:type="character" w:customStyle="1" w:styleId="WW8Num100z2">
    <w:name w:val="WW8Num100z2"/>
    <w:rsid w:val="005E0013"/>
    <w:rPr>
      <w:rFonts w:ascii="Wingdings" w:hAnsi="Wingdings"/>
    </w:rPr>
  </w:style>
  <w:style w:type="character" w:customStyle="1" w:styleId="WW8Num101z0">
    <w:name w:val="WW8Num101z0"/>
    <w:rsid w:val="005E0013"/>
    <w:rPr>
      <w:rFonts w:ascii="Symbol" w:hAnsi="Symbol"/>
    </w:rPr>
  </w:style>
  <w:style w:type="character" w:customStyle="1" w:styleId="WW8Num101z1">
    <w:name w:val="WW8Num101z1"/>
    <w:rsid w:val="005E0013"/>
    <w:rPr>
      <w:rFonts w:ascii="Courier New" w:hAnsi="Courier New"/>
    </w:rPr>
  </w:style>
  <w:style w:type="character" w:customStyle="1" w:styleId="WW8Num101z2">
    <w:name w:val="WW8Num101z2"/>
    <w:rsid w:val="005E0013"/>
    <w:rPr>
      <w:rFonts w:ascii="Wingdings" w:hAnsi="Wingdings"/>
    </w:rPr>
  </w:style>
  <w:style w:type="character" w:customStyle="1" w:styleId="WW8Num102z0">
    <w:name w:val="WW8Num102z0"/>
    <w:rsid w:val="005E0013"/>
    <w:rPr>
      <w:rFonts w:ascii="Symbol" w:hAnsi="Symbol"/>
    </w:rPr>
  </w:style>
  <w:style w:type="character" w:customStyle="1" w:styleId="WW8Num103z0">
    <w:name w:val="WW8Num103z0"/>
    <w:rsid w:val="005E0013"/>
    <w:rPr>
      <w:rFonts w:ascii="Symbol" w:hAnsi="Symbol"/>
    </w:rPr>
  </w:style>
  <w:style w:type="character" w:customStyle="1" w:styleId="WW8Num103z1">
    <w:name w:val="WW8Num103z1"/>
    <w:rsid w:val="005E0013"/>
    <w:rPr>
      <w:rFonts w:ascii="Courier New" w:hAnsi="Courier New"/>
    </w:rPr>
  </w:style>
  <w:style w:type="character" w:customStyle="1" w:styleId="WW8Num103z2">
    <w:name w:val="WW8Num103z2"/>
    <w:rsid w:val="005E0013"/>
    <w:rPr>
      <w:rFonts w:ascii="Wingdings" w:hAnsi="Wingdings"/>
    </w:rPr>
  </w:style>
  <w:style w:type="character" w:customStyle="1" w:styleId="WW8Num104z0">
    <w:name w:val="WW8Num104z0"/>
    <w:rsid w:val="005E0013"/>
    <w:rPr>
      <w:rFonts w:ascii="Symbol" w:hAnsi="Symbol"/>
    </w:rPr>
  </w:style>
  <w:style w:type="character" w:customStyle="1" w:styleId="WW8Num104z1">
    <w:name w:val="WW8Num104z1"/>
    <w:rsid w:val="005E0013"/>
    <w:rPr>
      <w:rFonts w:ascii="Courier New" w:hAnsi="Courier New"/>
    </w:rPr>
  </w:style>
  <w:style w:type="character" w:customStyle="1" w:styleId="WW8Num104z2">
    <w:name w:val="WW8Num104z2"/>
    <w:rsid w:val="005E0013"/>
    <w:rPr>
      <w:rFonts w:ascii="Wingdings" w:hAnsi="Wingdings"/>
    </w:rPr>
  </w:style>
  <w:style w:type="character" w:customStyle="1" w:styleId="WW8Num105z0">
    <w:name w:val="WW8Num105z0"/>
    <w:rsid w:val="005E0013"/>
    <w:rPr>
      <w:rFonts w:ascii="Symbol" w:hAnsi="Symbol"/>
    </w:rPr>
  </w:style>
  <w:style w:type="character" w:customStyle="1" w:styleId="WW8Num105z1">
    <w:name w:val="WW8Num105z1"/>
    <w:rsid w:val="005E0013"/>
    <w:rPr>
      <w:rFonts w:ascii="Courier New" w:hAnsi="Courier New"/>
    </w:rPr>
  </w:style>
  <w:style w:type="character" w:customStyle="1" w:styleId="WW8Num105z2">
    <w:name w:val="WW8Num105z2"/>
    <w:rsid w:val="005E0013"/>
    <w:rPr>
      <w:rFonts w:ascii="Wingdings" w:hAnsi="Wingdings"/>
    </w:rPr>
  </w:style>
  <w:style w:type="character" w:customStyle="1" w:styleId="WW8Num106z0">
    <w:name w:val="WW8Num106z0"/>
    <w:rsid w:val="005E0013"/>
    <w:rPr>
      <w:rFonts w:ascii="Symbol" w:hAnsi="Symbol"/>
    </w:rPr>
  </w:style>
  <w:style w:type="character" w:customStyle="1" w:styleId="WW8Num106z1">
    <w:name w:val="WW8Num106z1"/>
    <w:rsid w:val="005E0013"/>
    <w:rPr>
      <w:rFonts w:ascii="Courier New" w:hAnsi="Courier New"/>
    </w:rPr>
  </w:style>
  <w:style w:type="character" w:customStyle="1" w:styleId="WW8Num106z2">
    <w:name w:val="WW8Num106z2"/>
    <w:rsid w:val="005E0013"/>
    <w:rPr>
      <w:rFonts w:ascii="Wingdings" w:hAnsi="Wingdings"/>
    </w:rPr>
  </w:style>
  <w:style w:type="character" w:customStyle="1" w:styleId="WW8Num107z1">
    <w:name w:val="WW8Num107z1"/>
    <w:rsid w:val="005E0013"/>
    <w:rPr>
      <w:rFonts w:ascii="Symbol" w:hAnsi="Symbol"/>
    </w:rPr>
  </w:style>
  <w:style w:type="character" w:customStyle="1" w:styleId="WW8Num109z0">
    <w:name w:val="WW8Num109z0"/>
    <w:rsid w:val="005E0013"/>
    <w:rPr>
      <w:rFonts w:ascii="Symbol" w:hAnsi="Symbol"/>
    </w:rPr>
  </w:style>
  <w:style w:type="character" w:customStyle="1" w:styleId="WW8Num110z0">
    <w:name w:val="WW8Num110z0"/>
    <w:rsid w:val="005E0013"/>
    <w:rPr>
      <w:rFonts w:ascii="Wingdings" w:hAnsi="Wingdings"/>
    </w:rPr>
  </w:style>
  <w:style w:type="character" w:customStyle="1" w:styleId="WW8Num111z0">
    <w:name w:val="WW8Num111z0"/>
    <w:rsid w:val="005E0013"/>
    <w:rPr>
      <w:rFonts w:ascii="Wingdings" w:hAnsi="Wingdings"/>
      <w:sz w:val="24"/>
    </w:rPr>
  </w:style>
  <w:style w:type="character" w:customStyle="1" w:styleId="WW8Num111z1">
    <w:name w:val="WW8Num111z1"/>
    <w:rsid w:val="005E0013"/>
    <w:rPr>
      <w:rFonts w:ascii="Courier New" w:hAnsi="Courier New"/>
    </w:rPr>
  </w:style>
  <w:style w:type="character" w:customStyle="1" w:styleId="WW8Num111z2">
    <w:name w:val="WW8Num111z2"/>
    <w:rsid w:val="005E0013"/>
    <w:rPr>
      <w:rFonts w:ascii="Wingdings" w:hAnsi="Wingdings"/>
    </w:rPr>
  </w:style>
  <w:style w:type="character" w:customStyle="1" w:styleId="WW8Num111z3">
    <w:name w:val="WW8Num111z3"/>
    <w:rsid w:val="005E0013"/>
    <w:rPr>
      <w:rFonts w:ascii="Symbol" w:hAnsi="Symbol"/>
    </w:rPr>
  </w:style>
  <w:style w:type="character" w:customStyle="1" w:styleId="WW8Num112z0">
    <w:name w:val="WW8Num112z0"/>
    <w:rsid w:val="005E0013"/>
    <w:rPr>
      <w:rFonts w:ascii="Symbol" w:hAnsi="Symbol"/>
      <w:color w:val="auto"/>
    </w:rPr>
  </w:style>
  <w:style w:type="character" w:customStyle="1" w:styleId="WW8Num112z1">
    <w:name w:val="WW8Num112z1"/>
    <w:rsid w:val="005E0013"/>
    <w:rPr>
      <w:rFonts w:ascii="Wingdings" w:hAnsi="Wingdings"/>
    </w:rPr>
  </w:style>
  <w:style w:type="character" w:customStyle="1" w:styleId="WW8Num112z3">
    <w:name w:val="WW8Num112z3"/>
    <w:rsid w:val="005E0013"/>
    <w:rPr>
      <w:rFonts w:ascii="Symbol" w:hAnsi="Symbol"/>
    </w:rPr>
  </w:style>
  <w:style w:type="character" w:customStyle="1" w:styleId="WW8Num112z4">
    <w:name w:val="WW8Num112z4"/>
    <w:rsid w:val="005E0013"/>
    <w:rPr>
      <w:rFonts w:ascii="Courier New" w:hAnsi="Courier New"/>
    </w:rPr>
  </w:style>
  <w:style w:type="character" w:customStyle="1" w:styleId="WW8Num113z0">
    <w:name w:val="WW8Num113z0"/>
    <w:rsid w:val="005E0013"/>
    <w:rPr>
      <w:rFonts w:ascii="Wingdings" w:hAnsi="Wingdings"/>
      <w:sz w:val="24"/>
    </w:rPr>
  </w:style>
  <w:style w:type="character" w:customStyle="1" w:styleId="WW8Num113z1">
    <w:name w:val="WW8Num113z1"/>
    <w:rsid w:val="005E0013"/>
    <w:rPr>
      <w:rFonts w:ascii="Courier New" w:hAnsi="Courier New"/>
    </w:rPr>
  </w:style>
  <w:style w:type="character" w:customStyle="1" w:styleId="WW8Num113z2">
    <w:name w:val="WW8Num113z2"/>
    <w:rsid w:val="005E0013"/>
    <w:rPr>
      <w:rFonts w:ascii="Wingdings" w:hAnsi="Wingdings"/>
    </w:rPr>
  </w:style>
  <w:style w:type="character" w:customStyle="1" w:styleId="WW8Num113z3">
    <w:name w:val="WW8Num113z3"/>
    <w:rsid w:val="005E0013"/>
    <w:rPr>
      <w:rFonts w:ascii="Symbol" w:hAnsi="Symbol"/>
    </w:rPr>
  </w:style>
  <w:style w:type="character" w:customStyle="1" w:styleId="WW8Num115z0">
    <w:name w:val="WW8Num115z0"/>
    <w:rsid w:val="005E0013"/>
    <w:rPr>
      <w:rFonts w:ascii="Wingdings" w:hAnsi="Wingdings"/>
      <w:sz w:val="24"/>
    </w:rPr>
  </w:style>
  <w:style w:type="character" w:customStyle="1" w:styleId="WW8Num115z1">
    <w:name w:val="WW8Num115z1"/>
    <w:rsid w:val="005E0013"/>
    <w:rPr>
      <w:rFonts w:ascii="Courier New" w:hAnsi="Courier New"/>
    </w:rPr>
  </w:style>
  <w:style w:type="character" w:customStyle="1" w:styleId="WW8Num115z2">
    <w:name w:val="WW8Num115z2"/>
    <w:rsid w:val="005E0013"/>
    <w:rPr>
      <w:rFonts w:ascii="Wingdings" w:hAnsi="Wingdings"/>
    </w:rPr>
  </w:style>
  <w:style w:type="character" w:customStyle="1" w:styleId="WW8Num115z3">
    <w:name w:val="WW8Num115z3"/>
    <w:rsid w:val="005E0013"/>
    <w:rPr>
      <w:rFonts w:ascii="Symbol" w:hAnsi="Symbol"/>
    </w:rPr>
  </w:style>
  <w:style w:type="character" w:customStyle="1" w:styleId="WW8Num116z2">
    <w:name w:val="WW8Num116z2"/>
    <w:rsid w:val="005E0013"/>
    <w:rPr>
      <w:rFonts w:ascii="Wingdings" w:hAnsi="Wingdings"/>
    </w:rPr>
  </w:style>
  <w:style w:type="character" w:customStyle="1" w:styleId="WW8Num116z3">
    <w:name w:val="WW8Num116z3"/>
    <w:rsid w:val="005E0013"/>
    <w:rPr>
      <w:rFonts w:ascii="Symbol" w:hAnsi="Symbol"/>
    </w:rPr>
  </w:style>
  <w:style w:type="character" w:customStyle="1" w:styleId="WW8Num116z4">
    <w:name w:val="WW8Num116z4"/>
    <w:rsid w:val="005E0013"/>
    <w:rPr>
      <w:rFonts w:ascii="Courier New" w:hAnsi="Courier New"/>
    </w:rPr>
  </w:style>
  <w:style w:type="character" w:customStyle="1" w:styleId="WW8Num118z0">
    <w:name w:val="WW8Num118z0"/>
    <w:rsid w:val="005E0013"/>
    <w:rPr>
      <w:rFonts w:ascii="Symbol" w:hAnsi="Symbol"/>
    </w:rPr>
  </w:style>
  <w:style w:type="character" w:customStyle="1" w:styleId="WW8Num118z1">
    <w:name w:val="WW8Num118z1"/>
    <w:rsid w:val="005E0013"/>
    <w:rPr>
      <w:rFonts w:ascii="Courier New" w:hAnsi="Courier New"/>
    </w:rPr>
  </w:style>
  <w:style w:type="character" w:customStyle="1" w:styleId="WW8Num118z2">
    <w:name w:val="WW8Num118z2"/>
    <w:rsid w:val="005E0013"/>
    <w:rPr>
      <w:rFonts w:ascii="Wingdings" w:hAnsi="Wingdings"/>
    </w:rPr>
  </w:style>
  <w:style w:type="character" w:customStyle="1" w:styleId="WW8Num119z1">
    <w:name w:val="WW8Num119z1"/>
    <w:rsid w:val="005E0013"/>
    <w:rPr>
      <w:rFonts w:ascii="Symbol" w:hAnsi="Symbol"/>
    </w:rPr>
  </w:style>
  <w:style w:type="character" w:customStyle="1" w:styleId="WW8Num121z0">
    <w:name w:val="WW8Num121z0"/>
    <w:rsid w:val="005E0013"/>
    <w:rPr>
      <w:rFonts w:ascii="Wingdings" w:hAnsi="Wingdings"/>
    </w:rPr>
  </w:style>
  <w:style w:type="character" w:customStyle="1" w:styleId="WW8Num122z0">
    <w:name w:val="WW8Num122z0"/>
    <w:rsid w:val="005E0013"/>
    <w:rPr>
      <w:rFonts w:ascii="Symbol" w:hAnsi="Symbol"/>
    </w:rPr>
  </w:style>
  <w:style w:type="character" w:customStyle="1" w:styleId="WW8Num122z2">
    <w:name w:val="WW8Num122z2"/>
    <w:rsid w:val="005E0013"/>
    <w:rPr>
      <w:rFonts w:ascii="Wingdings" w:hAnsi="Wingdings"/>
    </w:rPr>
  </w:style>
  <w:style w:type="character" w:customStyle="1" w:styleId="WW8Num122z4">
    <w:name w:val="WW8Num122z4"/>
    <w:rsid w:val="005E0013"/>
    <w:rPr>
      <w:rFonts w:ascii="Courier New" w:hAnsi="Courier New"/>
    </w:rPr>
  </w:style>
  <w:style w:type="character" w:customStyle="1" w:styleId="WW8Num123z0">
    <w:name w:val="WW8Num123z0"/>
    <w:rsid w:val="005E0013"/>
    <w:rPr>
      <w:rFonts w:ascii="Symbol" w:hAnsi="Symbol"/>
    </w:rPr>
  </w:style>
  <w:style w:type="character" w:customStyle="1" w:styleId="WW8Num123z1">
    <w:name w:val="WW8Num123z1"/>
    <w:rsid w:val="005E0013"/>
    <w:rPr>
      <w:rFonts w:ascii="Courier New" w:hAnsi="Courier New"/>
    </w:rPr>
  </w:style>
  <w:style w:type="character" w:customStyle="1" w:styleId="WW8Num123z2">
    <w:name w:val="WW8Num123z2"/>
    <w:rsid w:val="005E0013"/>
    <w:rPr>
      <w:rFonts w:ascii="Wingdings" w:hAnsi="Wingdings"/>
    </w:rPr>
  </w:style>
  <w:style w:type="character" w:customStyle="1" w:styleId="WW8Num124z0">
    <w:name w:val="WW8Num124z0"/>
    <w:rsid w:val="005E0013"/>
    <w:rPr>
      <w:rFonts w:ascii="Symbol" w:hAnsi="Symbol" w:cs="Times New Roman"/>
    </w:rPr>
  </w:style>
  <w:style w:type="character" w:customStyle="1" w:styleId="WW8Num124z1">
    <w:name w:val="WW8Num124z1"/>
    <w:rsid w:val="005E0013"/>
    <w:rPr>
      <w:rFonts w:ascii="Courier New" w:hAnsi="Courier New" w:cs="Courier New"/>
    </w:rPr>
  </w:style>
  <w:style w:type="character" w:customStyle="1" w:styleId="WW8Num124z2">
    <w:name w:val="WW8Num124z2"/>
    <w:rsid w:val="005E0013"/>
    <w:rPr>
      <w:rFonts w:ascii="Wingdings" w:hAnsi="Wingdings" w:cs="Times New Roman"/>
    </w:rPr>
  </w:style>
  <w:style w:type="character" w:customStyle="1" w:styleId="WW8Num125z0">
    <w:name w:val="WW8Num125z0"/>
    <w:rsid w:val="005E0013"/>
    <w:rPr>
      <w:rFonts w:ascii="Symbol" w:hAnsi="Symbol"/>
    </w:rPr>
  </w:style>
  <w:style w:type="character" w:customStyle="1" w:styleId="WW8Num126z0">
    <w:name w:val="WW8Num126z0"/>
    <w:rsid w:val="005E0013"/>
    <w:rPr>
      <w:rFonts w:ascii="Wingdings" w:hAnsi="Wingdings"/>
    </w:rPr>
  </w:style>
  <w:style w:type="character" w:customStyle="1" w:styleId="WW8Num126z1">
    <w:name w:val="WW8Num126z1"/>
    <w:rsid w:val="005E0013"/>
    <w:rPr>
      <w:rFonts w:ascii="Courier New" w:hAnsi="Courier New"/>
    </w:rPr>
  </w:style>
  <w:style w:type="character" w:customStyle="1" w:styleId="WW8Num126z3">
    <w:name w:val="WW8Num126z3"/>
    <w:rsid w:val="005E0013"/>
    <w:rPr>
      <w:rFonts w:ascii="Symbol" w:hAnsi="Symbol"/>
    </w:rPr>
  </w:style>
  <w:style w:type="character" w:customStyle="1" w:styleId="WW8Num127z0">
    <w:name w:val="WW8Num127z0"/>
    <w:rsid w:val="005E0013"/>
    <w:rPr>
      <w:rFonts w:ascii="Symbol" w:hAnsi="Symbol"/>
    </w:rPr>
  </w:style>
  <w:style w:type="character" w:customStyle="1" w:styleId="WW8Num127z1">
    <w:name w:val="WW8Num127z1"/>
    <w:rsid w:val="005E0013"/>
    <w:rPr>
      <w:rFonts w:ascii="Courier New" w:hAnsi="Courier New"/>
    </w:rPr>
  </w:style>
  <w:style w:type="character" w:customStyle="1" w:styleId="WW8Num127z2">
    <w:name w:val="WW8Num127z2"/>
    <w:rsid w:val="005E0013"/>
    <w:rPr>
      <w:rFonts w:ascii="Wingdings" w:hAnsi="Wingdings"/>
    </w:rPr>
  </w:style>
  <w:style w:type="character" w:customStyle="1" w:styleId="WW8Num128z0">
    <w:name w:val="WW8Num128z0"/>
    <w:rsid w:val="005E0013"/>
    <w:rPr>
      <w:rFonts w:ascii="Wingdings" w:hAnsi="Wingdings"/>
      <w:sz w:val="24"/>
    </w:rPr>
  </w:style>
  <w:style w:type="character" w:customStyle="1" w:styleId="WW8Num128z1">
    <w:name w:val="WW8Num128z1"/>
    <w:rsid w:val="005E0013"/>
    <w:rPr>
      <w:rFonts w:ascii="Courier New" w:hAnsi="Courier New"/>
    </w:rPr>
  </w:style>
  <w:style w:type="character" w:customStyle="1" w:styleId="WW8Num128z2">
    <w:name w:val="WW8Num128z2"/>
    <w:rsid w:val="005E0013"/>
    <w:rPr>
      <w:rFonts w:ascii="Wingdings" w:hAnsi="Wingdings"/>
    </w:rPr>
  </w:style>
  <w:style w:type="character" w:customStyle="1" w:styleId="WW8Num128z3">
    <w:name w:val="WW8Num128z3"/>
    <w:rsid w:val="005E0013"/>
    <w:rPr>
      <w:rFonts w:ascii="Symbol" w:hAnsi="Symbol"/>
    </w:rPr>
  </w:style>
  <w:style w:type="character" w:customStyle="1" w:styleId="WW8Num129z0">
    <w:name w:val="WW8Num129z0"/>
    <w:rsid w:val="005E0013"/>
    <w:rPr>
      <w:rFonts w:ascii="Symbol" w:hAnsi="Symbol"/>
    </w:rPr>
  </w:style>
  <w:style w:type="character" w:customStyle="1" w:styleId="WW8Num129z1">
    <w:name w:val="WW8Num129z1"/>
    <w:rsid w:val="005E0013"/>
    <w:rPr>
      <w:rFonts w:ascii="Courier New" w:hAnsi="Courier New"/>
    </w:rPr>
  </w:style>
  <w:style w:type="character" w:customStyle="1" w:styleId="WW8Num129z2">
    <w:name w:val="WW8Num129z2"/>
    <w:rsid w:val="005E0013"/>
    <w:rPr>
      <w:rFonts w:ascii="Wingdings" w:hAnsi="Wingdings"/>
    </w:rPr>
  </w:style>
  <w:style w:type="character" w:customStyle="1" w:styleId="WW8Num130z0">
    <w:name w:val="WW8Num130z0"/>
    <w:rsid w:val="005E0013"/>
    <w:rPr>
      <w:rFonts w:ascii="Wingdings" w:hAnsi="Wingdings"/>
    </w:rPr>
  </w:style>
  <w:style w:type="character" w:customStyle="1" w:styleId="WW8Num130z1">
    <w:name w:val="WW8Num130z1"/>
    <w:rsid w:val="005E0013"/>
    <w:rPr>
      <w:rFonts w:ascii="Courier New" w:hAnsi="Courier New"/>
    </w:rPr>
  </w:style>
  <w:style w:type="character" w:customStyle="1" w:styleId="WW8Num130z3">
    <w:name w:val="WW8Num130z3"/>
    <w:rsid w:val="005E0013"/>
    <w:rPr>
      <w:rFonts w:ascii="Symbol" w:hAnsi="Symbol"/>
    </w:rPr>
  </w:style>
  <w:style w:type="character" w:customStyle="1" w:styleId="WW8Num131z0">
    <w:name w:val="WW8Num131z0"/>
    <w:rsid w:val="005E0013"/>
    <w:rPr>
      <w:rFonts w:ascii="Symbol" w:hAnsi="Symbol"/>
    </w:rPr>
  </w:style>
  <w:style w:type="character" w:customStyle="1" w:styleId="WW8Num131z1">
    <w:name w:val="WW8Num131z1"/>
    <w:rsid w:val="005E0013"/>
    <w:rPr>
      <w:rFonts w:ascii="Courier New" w:hAnsi="Courier New"/>
    </w:rPr>
  </w:style>
  <w:style w:type="character" w:customStyle="1" w:styleId="WW8Num131z2">
    <w:name w:val="WW8Num131z2"/>
    <w:rsid w:val="005E0013"/>
    <w:rPr>
      <w:rFonts w:ascii="Wingdings" w:hAnsi="Wingdings"/>
    </w:rPr>
  </w:style>
  <w:style w:type="character" w:customStyle="1" w:styleId="WW8Num132z0">
    <w:name w:val="WW8Num132z0"/>
    <w:rsid w:val="005E0013"/>
    <w:rPr>
      <w:b w:val="0"/>
      <w:i w:val="0"/>
    </w:rPr>
  </w:style>
  <w:style w:type="character" w:customStyle="1" w:styleId="WW8Num133z0">
    <w:name w:val="WW8Num133z0"/>
    <w:rsid w:val="005E0013"/>
    <w:rPr>
      <w:b w:val="0"/>
    </w:rPr>
  </w:style>
  <w:style w:type="character" w:customStyle="1" w:styleId="WW8Num134z0">
    <w:name w:val="WW8Num134z0"/>
    <w:rsid w:val="005E0013"/>
    <w:rPr>
      <w:rFonts w:ascii="Wingdings" w:hAnsi="Wingdings"/>
      <w:sz w:val="20"/>
    </w:rPr>
  </w:style>
  <w:style w:type="character" w:customStyle="1" w:styleId="WW8Num134z1">
    <w:name w:val="WW8Num134z1"/>
    <w:rsid w:val="005E0013"/>
    <w:rPr>
      <w:rFonts w:ascii="Courier New" w:hAnsi="Courier New"/>
    </w:rPr>
  </w:style>
  <w:style w:type="character" w:customStyle="1" w:styleId="WW8Num134z2">
    <w:name w:val="WW8Num134z2"/>
    <w:rsid w:val="005E0013"/>
    <w:rPr>
      <w:rFonts w:ascii="Wingdings" w:hAnsi="Wingdings"/>
    </w:rPr>
  </w:style>
  <w:style w:type="character" w:customStyle="1" w:styleId="WW8Num134z3">
    <w:name w:val="WW8Num134z3"/>
    <w:rsid w:val="005E0013"/>
    <w:rPr>
      <w:rFonts w:ascii="Symbol" w:hAnsi="Symbol"/>
    </w:rPr>
  </w:style>
  <w:style w:type="character" w:customStyle="1" w:styleId="WW8Num135z0">
    <w:name w:val="WW8Num135z0"/>
    <w:rsid w:val="005E0013"/>
    <w:rPr>
      <w:b w:val="0"/>
      <w:i w:val="0"/>
    </w:rPr>
  </w:style>
  <w:style w:type="character" w:customStyle="1" w:styleId="WW8Num136z1">
    <w:name w:val="WW8Num136z1"/>
    <w:rsid w:val="005E0013"/>
    <w:rPr>
      <w:rFonts w:ascii="Courier New" w:hAnsi="Courier New"/>
    </w:rPr>
  </w:style>
  <w:style w:type="character" w:customStyle="1" w:styleId="WW8Num136z2">
    <w:name w:val="WW8Num136z2"/>
    <w:rsid w:val="005E0013"/>
    <w:rPr>
      <w:rFonts w:ascii="Wingdings" w:hAnsi="Wingdings"/>
    </w:rPr>
  </w:style>
  <w:style w:type="character" w:customStyle="1" w:styleId="WW8Num136z3">
    <w:name w:val="WW8Num136z3"/>
    <w:rsid w:val="005E0013"/>
    <w:rPr>
      <w:rFonts w:ascii="Symbol" w:hAnsi="Symbol"/>
    </w:rPr>
  </w:style>
  <w:style w:type="character" w:customStyle="1" w:styleId="WW8Num137z0">
    <w:name w:val="WW8Num137z0"/>
    <w:rsid w:val="005E0013"/>
    <w:rPr>
      <w:rFonts w:ascii="Symbol" w:hAnsi="Symbol"/>
    </w:rPr>
  </w:style>
  <w:style w:type="character" w:customStyle="1" w:styleId="WW8Num137z1">
    <w:name w:val="WW8Num137z1"/>
    <w:rsid w:val="005E0013"/>
    <w:rPr>
      <w:rFonts w:ascii="Courier New" w:hAnsi="Courier New"/>
    </w:rPr>
  </w:style>
  <w:style w:type="character" w:customStyle="1" w:styleId="WW8Num137z2">
    <w:name w:val="WW8Num137z2"/>
    <w:rsid w:val="005E0013"/>
    <w:rPr>
      <w:rFonts w:ascii="Wingdings" w:hAnsi="Wingdings"/>
    </w:rPr>
  </w:style>
  <w:style w:type="character" w:customStyle="1" w:styleId="WW8Num138z0">
    <w:name w:val="WW8Num138z0"/>
    <w:rsid w:val="005E0013"/>
    <w:rPr>
      <w:rFonts w:ascii="Wingdings" w:hAnsi="Wingdings"/>
    </w:rPr>
  </w:style>
  <w:style w:type="character" w:customStyle="1" w:styleId="WW8Num139z0">
    <w:name w:val="WW8Num139z0"/>
    <w:rsid w:val="005E0013"/>
    <w:rPr>
      <w:rFonts w:ascii="Symbol" w:hAnsi="Symbol"/>
    </w:rPr>
  </w:style>
  <w:style w:type="character" w:customStyle="1" w:styleId="WW8Num139z1">
    <w:name w:val="WW8Num139z1"/>
    <w:rsid w:val="005E0013"/>
    <w:rPr>
      <w:rFonts w:ascii="Courier New" w:hAnsi="Courier New"/>
    </w:rPr>
  </w:style>
  <w:style w:type="character" w:customStyle="1" w:styleId="WW8Num139z2">
    <w:name w:val="WW8Num139z2"/>
    <w:rsid w:val="005E0013"/>
    <w:rPr>
      <w:rFonts w:ascii="Wingdings" w:hAnsi="Wingdings"/>
    </w:rPr>
  </w:style>
  <w:style w:type="character" w:customStyle="1" w:styleId="WW8Num141z0">
    <w:name w:val="WW8Num141z0"/>
    <w:rsid w:val="005E0013"/>
    <w:rPr>
      <w:rFonts w:ascii="Symbol" w:hAnsi="Symbol"/>
    </w:rPr>
  </w:style>
  <w:style w:type="character" w:customStyle="1" w:styleId="WW8Num141z1">
    <w:name w:val="WW8Num141z1"/>
    <w:rsid w:val="005E0013"/>
    <w:rPr>
      <w:rFonts w:ascii="Courier New" w:hAnsi="Courier New"/>
    </w:rPr>
  </w:style>
  <w:style w:type="character" w:customStyle="1" w:styleId="WW8Num141z2">
    <w:name w:val="WW8Num141z2"/>
    <w:rsid w:val="005E0013"/>
    <w:rPr>
      <w:rFonts w:ascii="Wingdings" w:hAnsi="Wingdings"/>
    </w:rPr>
  </w:style>
  <w:style w:type="character" w:customStyle="1" w:styleId="WW8Num142z1">
    <w:name w:val="WW8Num142z1"/>
    <w:rsid w:val="005E0013"/>
    <w:rPr>
      <w:rFonts w:ascii="Symbol" w:hAnsi="Symbol"/>
    </w:rPr>
  </w:style>
  <w:style w:type="character" w:customStyle="1" w:styleId="WW8Num143z0">
    <w:name w:val="WW8Num143z0"/>
    <w:rsid w:val="005E0013"/>
    <w:rPr>
      <w:rFonts w:ascii="Symbol" w:hAnsi="Symbol"/>
    </w:rPr>
  </w:style>
  <w:style w:type="character" w:customStyle="1" w:styleId="WW8Num143z1">
    <w:name w:val="WW8Num143z1"/>
    <w:rsid w:val="005E0013"/>
    <w:rPr>
      <w:rFonts w:ascii="Courier New" w:hAnsi="Courier New"/>
    </w:rPr>
  </w:style>
  <w:style w:type="character" w:customStyle="1" w:styleId="WW8Num143z2">
    <w:name w:val="WW8Num143z2"/>
    <w:rsid w:val="005E0013"/>
    <w:rPr>
      <w:rFonts w:ascii="Wingdings" w:hAnsi="Wingdings"/>
    </w:rPr>
  </w:style>
  <w:style w:type="character" w:customStyle="1" w:styleId="WW8Num144z0">
    <w:name w:val="WW8Num144z0"/>
    <w:rsid w:val="005E0013"/>
    <w:rPr>
      <w:rFonts w:ascii="Symbol" w:hAnsi="Symbol"/>
    </w:rPr>
  </w:style>
  <w:style w:type="character" w:customStyle="1" w:styleId="WW8Num145z0">
    <w:name w:val="WW8Num145z0"/>
    <w:rsid w:val="005E0013"/>
    <w:rPr>
      <w:rFonts w:ascii="Symbol" w:hAnsi="Symbol"/>
    </w:rPr>
  </w:style>
  <w:style w:type="character" w:customStyle="1" w:styleId="WW8Num145z1">
    <w:name w:val="WW8Num145z1"/>
    <w:rsid w:val="005E0013"/>
    <w:rPr>
      <w:rFonts w:ascii="Courier New" w:hAnsi="Courier New"/>
    </w:rPr>
  </w:style>
  <w:style w:type="character" w:customStyle="1" w:styleId="WW8Num145z2">
    <w:name w:val="WW8Num145z2"/>
    <w:rsid w:val="005E0013"/>
    <w:rPr>
      <w:rFonts w:ascii="Wingdings" w:hAnsi="Wingdings"/>
    </w:rPr>
  </w:style>
  <w:style w:type="character" w:customStyle="1" w:styleId="WW8Num147z0">
    <w:name w:val="WW8Num147z0"/>
    <w:rsid w:val="005E0013"/>
    <w:rPr>
      <w:rFonts w:ascii="Symbol" w:hAnsi="Symbol"/>
      <w:sz w:val="16"/>
    </w:rPr>
  </w:style>
  <w:style w:type="character" w:customStyle="1" w:styleId="WW8Num148z0">
    <w:name w:val="WW8Num148z0"/>
    <w:rsid w:val="005E0013"/>
    <w:rPr>
      <w:rFonts w:ascii="Symbol" w:hAnsi="Symbol"/>
    </w:rPr>
  </w:style>
  <w:style w:type="character" w:customStyle="1" w:styleId="WW8Num148z1">
    <w:name w:val="WW8Num148z1"/>
    <w:rsid w:val="005E0013"/>
    <w:rPr>
      <w:rFonts w:ascii="Courier New" w:hAnsi="Courier New"/>
    </w:rPr>
  </w:style>
  <w:style w:type="character" w:customStyle="1" w:styleId="WW8Num148z2">
    <w:name w:val="WW8Num148z2"/>
    <w:rsid w:val="005E0013"/>
    <w:rPr>
      <w:rFonts w:ascii="Wingdings" w:hAnsi="Wingdings"/>
    </w:rPr>
  </w:style>
  <w:style w:type="character" w:customStyle="1" w:styleId="WW8Num149z0">
    <w:name w:val="WW8Num149z0"/>
    <w:rsid w:val="005E0013"/>
    <w:rPr>
      <w:rFonts w:ascii="Times New Roman" w:eastAsia="Times New Roman" w:hAnsi="Times New Roman" w:cs="Times New Roman"/>
    </w:rPr>
  </w:style>
  <w:style w:type="character" w:customStyle="1" w:styleId="WW8Num149z1">
    <w:name w:val="WW8Num149z1"/>
    <w:rsid w:val="005E0013"/>
    <w:rPr>
      <w:rFonts w:ascii="Courier New" w:hAnsi="Courier New"/>
    </w:rPr>
  </w:style>
  <w:style w:type="character" w:customStyle="1" w:styleId="WW8Num149z2">
    <w:name w:val="WW8Num149z2"/>
    <w:rsid w:val="005E0013"/>
    <w:rPr>
      <w:rFonts w:ascii="Wingdings" w:hAnsi="Wingdings"/>
    </w:rPr>
  </w:style>
  <w:style w:type="character" w:customStyle="1" w:styleId="WW8Num149z3">
    <w:name w:val="WW8Num149z3"/>
    <w:rsid w:val="005E0013"/>
    <w:rPr>
      <w:rFonts w:ascii="Symbol" w:hAnsi="Symbol"/>
    </w:rPr>
  </w:style>
  <w:style w:type="character" w:customStyle="1" w:styleId="WW8Num150z0">
    <w:name w:val="WW8Num150z0"/>
    <w:rsid w:val="005E0013"/>
    <w:rPr>
      <w:rFonts w:ascii="Wingdings" w:hAnsi="Wingdings"/>
    </w:rPr>
  </w:style>
  <w:style w:type="character" w:customStyle="1" w:styleId="WW8Num150z1">
    <w:name w:val="WW8Num150z1"/>
    <w:rsid w:val="005E0013"/>
    <w:rPr>
      <w:rFonts w:ascii="Courier New" w:hAnsi="Courier New"/>
    </w:rPr>
  </w:style>
  <w:style w:type="character" w:customStyle="1" w:styleId="WW8Num150z3">
    <w:name w:val="WW8Num150z3"/>
    <w:rsid w:val="005E0013"/>
    <w:rPr>
      <w:rFonts w:ascii="Symbol" w:hAnsi="Symbol"/>
    </w:rPr>
  </w:style>
  <w:style w:type="character" w:customStyle="1" w:styleId="WW8Num152z0">
    <w:name w:val="WW8Num152z0"/>
    <w:rsid w:val="005E0013"/>
    <w:rPr>
      <w:rFonts w:ascii="Symbol" w:hAnsi="Symbol"/>
    </w:rPr>
  </w:style>
  <w:style w:type="character" w:customStyle="1" w:styleId="WW8Num152z1">
    <w:name w:val="WW8Num152z1"/>
    <w:rsid w:val="005E0013"/>
    <w:rPr>
      <w:rFonts w:ascii="Courier New" w:hAnsi="Courier New"/>
    </w:rPr>
  </w:style>
  <w:style w:type="character" w:customStyle="1" w:styleId="WW8Num152z2">
    <w:name w:val="WW8Num152z2"/>
    <w:rsid w:val="005E0013"/>
    <w:rPr>
      <w:rFonts w:ascii="Wingdings" w:hAnsi="Wingdings"/>
    </w:rPr>
  </w:style>
  <w:style w:type="character" w:customStyle="1" w:styleId="WW8Num153z0">
    <w:name w:val="WW8Num153z0"/>
    <w:rsid w:val="005E0013"/>
    <w:rPr>
      <w:rFonts w:ascii="Symbol" w:hAnsi="Symbol"/>
    </w:rPr>
  </w:style>
  <w:style w:type="character" w:customStyle="1" w:styleId="WW8Num154z0">
    <w:name w:val="WW8Num154z0"/>
    <w:rsid w:val="005E0013"/>
    <w:rPr>
      <w:rFonts w:ascii="Wingdings" w:hAnsi="Wingdings"/>
    </w:rPr>
  </w:style>
  <w:style w:type="character" w:customStyle="1" w:styleId="WW8Num154z1">
    <w:name w:val="WW8Num154z1"/>
    <w:rsid w:val="005E0013"/>
    <w:rPr>
      <w:rFonts w:ascii="Courier New" w:hAnsi="Courier New"/>
    </w:rPr>
  </w:style>
  <w:style w:type="character" w:customStyle="1" w:styleId="WW8Num154z3">
    <w:name w:val="WW8Num154z3"/>
    <w:rsid w:val="005E0013"/>
    <w:rPr>
      <w:rFonts w:ascii="Symbol" w:hAnsi="Symbol"/>
    </w:rPr>
  </w:style>
  <w:style w:type="character" w:customStyle="1" w:styleId="WW8Num155z0">
    <w:name w:val="WW8Num155z0"/>
    <w:rsid w:val="005E0013"/>
    <w:rPr>
      <w:rFonts w:ascii="Symbol" w:hAnsi="Symbol"/>
    </w:rPr>
  </w:style>
  <w:style w:type="character" w:customStyle="1" w:styleId="WW8Num155z1">
    <w:name w:val="WW8Num155z1"/>
    <w:rsid w:val="005E0013"/>
    <w:rPr>
      <w:rFonts w:ascii="Courier New" w:hAnsi="Courier New"/>
    </w:rPr>
  </w:style>
  <w:style w:type="character" w:customStyle="1" w:styleId="WW8Num155z2">
    <w:name w:val="WW8Num155z2"/>
    <w:rsid w:val="005E0013"/>
    <w:rPr>
      <w:rFonts w:ascii="Wingdings" w:hAnsi="Wingdings"/>
    </w:rPr>
  </w:style>
  <w:style w:type="character" w:customStyle="1" w:styleId="WW8Num156z0">
    <w:name w:val="WW8Num156z0"/>
    <w:rsid w:val="005E0013"/>
    <w:rPr>
      <w:rFonts w:ascii="Symbol" w:hAnsi="Symbol"/>
    </w:rPr>
  </w:style>
  <w:style w:type="character" w:customStyle="1" w:styleId="WW8Num156z1">
    <w:name w:val="WW8Num156z1"/>
    <w:rsid w:val="005E0013"/>
    <w:rPr>
      <w:rFonts w:ascii="Courier New" w:hAnsi="Courier New" w:cs="Courier New"/>
    </w:rPr>
  </w:style>
  <w:style w:type="character" w:customStyle="1" w:styleId="WW8Num156z2">
    <w:name w:val="WW8Num156z2"/>
    <w:rsid w:val="005E0013"/>
    <w:rPr>
      <w:rFonts w:ascii="Wingdings" w:hAnsi="Wingdings" w:cs="Times New Roman"/>
    </w:rPr>
  </w:style>
  <w:style w:type="character" w:customStyle="1" w:styleId="WW8Num156z3">
    <w:name w:val="WW8Num156z3"/>
    <w:rsid w:val="005E0013"/>
    <w:rPr>
      <w:rFonts w:ascii="Symbol" w:hAnsi="Symbol" w:cs="Times New Roman"/>
    </w:rPr>
  </w:style>
  <w:style w:type="character" w:customStyle="1" w:styleId="WW8Num157z0">
    <w:name w:val="WW8Num157z0"/>
    <w:rsid w:val="005E0013"/>
    <w:rPr>
      <w:rFonts w:ascii="Symbol" w:hAnsi="Symbol"/>
    </w:rPr>
  </w:style>
  <w:style w:type="character" w:customStyle="1" w:styleId="WW8Num157z1">
    <w:name w:val="WW8Num157z1"/>
    <w:rsid w:val="005E0013"/>
    <w:rPr>
      <w:rFonts w:ascii="Courier New" w:hAnsi="Courier New"/>
    </w:rPr>
  </w:style>
  <w:style w:type="character" w:customStyle="1" w:styleId="WW8Num157z2">
    <w:name w:val="WW8Num157z2"/>
    <w:rsid w:val="005E0013"/>
    <w:rPr>
      <w:rFonts w:ascii="Wingdings" w:hAnsi="Wingdings"/>
    </w:rPr>
  </w:style>
  <w:style w:type="character" w:customStyle="1" w:styleId="WW8Num158z0">
    <w:name w:val="WW8Num158z0"/>
    <w:rsid w:val="005E0013"/>
    <w:rPr>
      <w:b/>
      <w:i w:val="0"/>
    </w:rPr>
  </w:style>
  <w:style w:type="character" w:customStyle="1" w:styleId="WW8Num159z0">
    <w:name w:val="WW8Num159z0"/>
    <w:rsid w:val="005E0013"/>
    <w:rPr>
      <w:rFonts w:ascii="Wingdings" w:hAnsi="Wingdings"/>
    </w:rPr>
  </w:style>
  <w:style w:type="character" w:customStyle="1" w:styleId="WW8Num159z1">
    <w:name w:val="WW8Num159z1"/>
    <w:rsid w:val="005E0013"/>
    <w:rPr>
      <w:rFonts w:ascii="Courier New" w:hAnsi="Courier New"/>
    </w:rPr>
  </w:style>
  <w:style w:type="character" w:customStyle="1" w:styleId="WW8Num159z3">
    <w:name w:val="WW8Num159z3"/>
    <w:rsid w:val="005E0013"/>
    <w:rPr>
      <w:rFonts w:ascii="Symbol" w:hAnsi="Symbol"/>
    </w:rPr>
  </w:style>
  <w:style w:type="character" w:customStyle="1" w:styleId="WW8Num160z0">
    <w:name w:val="WW8Num160z0"/>
    <w:rsid w:val="005E0013"/>
    <w:rPr>
      <w:rFonts w:ascii="Wingdings" w:hAnsi="Wingdings"/>
    </w:rPr>
  </w:style>
  <w:style w:type="character" w:customStyle="1" w:styleId="WW8Num160z1">
    <w:name w:val="WW8Num160z1"/>
    <w:rsid w:val="005E0013"/>
    <w:rPr>
      <w:rFonts w:ascii="Courier New" w:hAnsi="Courier New" w:cs="Courier New"/>
    </w:rPr>
  </w:style>
  <w:style w:type="character" w:customStyle="1" w:styleId="WW8Num160z3">
    <w:name w:val="WW8Num160z3"/>
    <w:rsid w:val="005E0013"/>
    <w:rPr>
      <w:rFonts w:ascii="Symbol" w:hAnsi="Symbol"/>
    </w:rPr>
  </w:style>
  <w:style w:type="character" w:customStyle="1" w:styleId="WW8Num162z0">
    <w:name w:val="WW8Num162z0"/>
    <w:rsid w:val="005E0013"/>
    <w:rPr>
      <w:rFonts w:ascii="Symbol" w:hAnsi="Symbol"/>
    </w:rPr>
  </w:style>
  <w:style w:type="character" w:customStyle="1" w:styleId="WW8Num162z1">
    <w:name w:val="WW8Num162z1"/>
    <w:rsid w:val="005E0013"/>
    <w:rPr>
      <w:rFonts w:ascii="Courier New" w:hAnsi="Courier New"/>
    </w:rPr>
  </w:style>
  <w:style w:type="character" w:customStyle="1" w:styleId="WW8Num162z2">
    <w:name w:val="WW8Num162z2"/>
    <w:rsid w:val="005E0013"/>
    <w:rPr>
      <w:rFonts w:ascii="Wingdings" w:hAnsi="Wingdings"/>
    </w:rPr>
  </w:style>
  <w:style w:type="character" w:customStyle="1" w:styleId="WW8Num164z0">
    <w:name w:val="WW8Num164z0"/>
    <w:rsid w:val="005E0013"/>
    <w:rPr>
      <w:rFonts w:ascii="Symbol" w:hAnsi="Symbol"/>
    </w:rPr>
  </w:style>
  <w:style w:type="character" w:customStyle="1" w:styleId="WW8Num164z1">
    <w:name w:val="WW8Num164z1"/>
    <w:rsid w:val="005E0013"/>
    <w:rPr>
      <w:rFonts w:ascii="Courier New" w:hAnsi="Courier New"/>
    </w:rPr>
  </w:style>
  <w:style w:type="character" w:customStyle="1" w:styleId="WW8Num164z2">
    <w:name w:val="WW8Num164z2"/>
    <w:rsid w:val="005E0013"/>
    <w:rPr>
      <w:rFonts w:ascii="Wingdings" w:hAnsi="Wingdings"/>
    </w:rPr>
  </w:style>
  <w:style w:type="character" w:customStyle="1" w:styleId="WW8Num165z0">
    <w:name w:val="WW8Num165z0"/>
    <w:rsid w:val="005E0013"/>
    <w:rPr>
      <w:rFonts w:ascii="Symbol" w:hAnsi="Symbol"/>
    </w:rPr>
  </w:style>
  <w:style w:type="character" w:customStyle="1" w:styleId="WW8Num165z1">
    <w:name w:val="WW8Num165z1"/>
    <w:rsid w:val="005E0013"/>
    <w:rPr>
      <w:rFonts w:ascii="Courier New" w:hAnsi="Courier New"/>
    </w:rPr>
  </w:style>
  <w:style w:type="character" w:customStyle="1" w:styleId="WW8Num165z2">
    <w:name w:val="WW8Num165z2"/>
    <w:rsid w:val="005E0013"/>
    <w:rPr>
      <w:rFonts w:ascii="Wingdings" w:hAnsi="Wingdings"/>
    </w:rPr>
  </w:style>
  <w:style w:type="character" w:customStyle="1" w:styleId="WW8Num166z1">
    <w:name w:val="WW8Num166z1"/>
    <w:rsid w:val="005E0013"/>
    <w:rPr>
      <w:b w:val="0"/>
      <w:i w:val="0"/>
    </w:rPr>
  </w:style>
  <w:style w:type="character" w:customStyle="1" w:styleId="WW8Num168z0">
    <w:name w:val="WW8Num168z0"/>
    <w:rsid w:val="005E0013"/>
    <w:rPr>
      <w:rFonts w:ascii="Symbol" w:hAnsi="Symbol"/>
    </w:rPr>
  </w:style>
  <w:style w:type="character" w:customStyle="1" w:styleId="WW8Num168z1">
    <w:name w:val="WW8Num168z1"/>
    <w:rsid w:val="005E0013"/>
    <w:rPr>
      <w:rFonts w:ascii="Courier New" w:hAnsi="Courier New"/>
    </w:rPr>
  </w:style>
  <w:style w:type="character" w:customStyle="1" w:styleId="WW8Num168z2">
    <w:name w:val="WW8Num168z2"/>
    <w:rsid w:val="005E0013"/>
    <w:rPr>
      <w:rFonts w:ascii="Wingdings" w:hAnsi="Wingdings"/>
    </w:rPr>
  </w:style>
  <w:style w:type="character" w:customStyle="1" w:styleId="WW8Num169z0">
    <w:name w:val="WW8Num169z0"/>
    <w:rsid w:val="005E0013"/>
    <w:rPr>
      <w:rFonts w:ascii="Symbol" w:hAnsi="Symbol"/>
    </w:rPr>
  </w:style>
  <w:style w:type="character" w:customStyle="1" w:styleId="WW8Num172z0">
    <w:name w:val="WW8Num172z0"/>
    <w:rsid w:val="005E0013"/>
    <w:rPr>
      <w:rFonts w:ascii="Symbol" w:hAnsi="Symbol"/>
    </w:rPr>
  </w:style>
  <w:style w:type="character" w:customStyle="1" w:styleId="WW8Num172z1">
    <w:name w:val="WW8Num172z1"/>
    <w:rsid w:val="005E0013"/>
    <w:rPr>
      <w:rFonts w:ascii="Courier New" w:hAnsi="Courier New"/>
    </w:rPr>
  </w:style>
  <w:style w:type="character" w:customStyle="1" w:styleId="WW8Num172z2">
    <w:name w:val="WW8Num172z2"/>
    <w:rsid w:val="005E0013"/>
    <w:rPr>
      <w:rFonts w:ascii="Wingdings" w:hAnsi="Wingdings"/>
    </w:rPr>
  </w:style>
  <w:style w:type="character" w:customStyle="1" w:styleId="WW8Num176z0">
    <w:name w:val="WW8Num176z0"/>
    <w:rsid w:val="005E0013"/>
    <w:rPr>
      <w:rFonts w:ascii="Times New Roman" w:hAnsi="Times New Roman"/>
    </w:rPr>
  </w:style>
  <w:style w:type="character" w:customStyle="1" w:styleId="WW8Num176z1">
    <w:name w:val="WW8Num176z1"/>
    <w:rsid w:val="005E0013"/>
    <w:rPr>
      <w:rFonts w:ascii="Courier New" w:hAnsi="Courier New"/>
    </w:rPr>
  </w:style>
  <w:style w:type="character" w:customStyle="1" w:styleId="WW8Num176z2">
    <w:name w:val="WW8Num176z2"/>
    <w:rsid w:val="005E0013"/>
    <w:rPr>
      <w:rFonts w:ascii="Wingdings" w:hAnsi="Wingdings"/>
    </w:rPr>
  </w:style>
  <w:style w:type="character" w:customStyle="1" w:styleId="WW8Num176z3">
    <w:name w:val="WW8Num176z3"/>
    <w:rsid w:val="005E0013"/>
    <w:rPr>
      <w:rFonts w:ascii="Symbol" w:hAnsi="Symbol"/>
    </w:rPr>
  </w:style>
  <w:style w:type="character" w:customStyle="1" w:styleId="WW8Num177z0">
    <w:name w:val="WW8Num177z0"/>
    <w:rsid w:val="005E0013"/>
    <w:rPr>
      <w:rFonts w:ascii="Wingdings" w:hAnsi="Wingdings"/>
    </w:rPr>
  </w:style>
  <w:style w:type="character" w:customStyle="1" w:styleId="WW8Num177z1">
    <w:name w:val="WW8Num177z1"/>
    <w:rsid w:val="005E0013"/>
    <w:rPr>
      <w:rFonts w:ascii="Courier New" w:hAnsi="Courier New"/>
    </w:rPr>
  </w:style>
  <w:style w:type="character" w:customStyle="1" w:styleId="WW8Num177z3">
    <w:name w:val="WW8Num177z3"/>
    <w:rsid w:val="005E0013"/>
    <w:rPr>
      <w:rFonts w:ascii="Symbol" w:hAnsi="Symbol"/>
    </w:rPr>
  </w:style>
  <w:style w:type="character" w:customStyle="1" w:styleId="WW8Num178z0">
    <w:name w:val="WW8Num178z0"/>
    <w:rsid w:val="005E0013"/>
    <w:rPr>
      <w:rFonts w:ascii="Symbol" w:hAnsi="Symbol"/>
    </w:rPr>
  </w:style>
  <w:style w:type="character" w:customStyle="1" w:styleId="WW8Num179z0">
    <w:name w:val="WW8Num179z0"/>
    <w:rsid w:val="005E0013"/>
    <w:rPr>
      <w:rFonts w:ascii="Symbol" w:hAnsi="Symbol"/>
    </w:rPr>
  </w:style>
  <w:style w:type="character" w:customStyle="1" w:styleId="WW8Num179z1">
    <w:name w:val="WW8Num179z1"/>
    <w:rsid w:val="005E0013"/>
    <w:rPr>
      <w:rFonts w:ascii="Courier New" w:hAnsi="Courier New"/>
    </w:rPr>
  </w:style>
  <w:style w:type="character" w:customStyle="1" w:styleId="WW8Num179z2">
    <w:name w:val="WW8Num179z2"/>
    <w:rsid w:val="005E0013"/>
    <w:rPr>
      <w:rFonts w:ascii="Wingdings" w:hAnsi="Wingdings"/>
    </w:rPr>
  </w:style>
  <w:style w:type="character" w:customStyle="1" w:styleId="WW8Num180z0">
    <w:name w:val="WW8Num180z0"/>
    <w:rsid w:val="005E0013"/>
    <w:rPr>
      <w:rFonts w:ascii="Symbol" w:hAnsi="Symbol"/>
    </w:rPr>
  </w:style>
  <w:style w:type="character" w:customStyle="1" w:styleId="WW8Num180z1">
    <w:name w:val="WW8Num180z1"/>
    <w:rsid w:val="005E0013"/>
    <w:rPr>
      <w:rFonts w:ascii="Courier New" w:hAnsi="Courier New"/>
    </w:rPr>
  </w:style>
  <w:style w:type="character" w:customStyle="1" w:styleId="WW8Num180z2">
    <w:name w:val="WW8Num180z2"/>
    <w:rsid w:val="005E0013"/>
    <w:rPr>
      <w:rFonts w:ascii="Wingdings" w:hAnsi="Wingdings"/>
    </w:rPr>
  </w:style>
  <w:style w:type="character" w:customStyle="1" w:styleId="WW8Num181z0">
    <w:name w:val="WW8Num181z0"/>
    <w:rsid w:val="005E0013"/>
    <w:rPr>
      <w:rFonts w:ascii="Symbol" w:hAnsi="Symbol"/>
    </w:rPr>
  </w:style>
  <w:style w:type="character" w:customStyle="1" w:styleId="WW8Num181z1">
    <w:name w:val="WW8Num181z1"/>
    <w:rsid w:val="005E0013"/>
    <w:rPr>
      <w:rFonts w:ascii="Courier New" w:hAnsi="Courier New"/>
    </w:rPr>
  </w:style>
  <w:style w:type="character" w:customStyle="1" w:styleId="WW8Num181z2">
    <w:name w:val="WW8Num181z2"/>
    <w:rsid w:val="005E0013"/>
    <w:rPr>
      <w:rFonts w:ascii="Wingdings" w:hAnsi="Wingdings"/>
    </w:rPr>
  </w:style>
  <w:style w:type="character" w:customStyle="1" w:styleId="WW8Num184z0">
    <w:name w:val="WW8Num184z0"/>
    <w:rsid w:val="005E0013"/>
    <w:rPr>
      <w:rFonts w:ascii="Symbol" w:hAnsi="Symbol"/>
    </w:rPr>
  </w:style>
  <w:style w:type="character" w:customStyle="1" w:styleId="WW8Num185z0">
    <w:name w:val="WW8Num185z0"/>
    <w:rsid w:val="005E0013"/>
    <w:rPr>
      <w:rFonts w:ascii="Symbol" w:hAnsi="Symbol"/>
    </w:rPr>
  </w:style>
  <w:style w:type="character" w:customStyle="1" w:styleId="WW8Num185z1">
    <w:name w:val="WW8Num185z1"/>
    <w:rsid w:val="005E0013"/>
    <w:rPr>
      <w:rFonts w:ascii="Courier New" w:hAnsi="Courier New"/>
    </w:rPr>
  </w:style>
  <w:style w:type="character" w:customStyle="1" w:styleId="WW8Num185z2">
    <w:name w:val="WW8Num185z2"/>
    <w:rsid w:val="005E0013"/>
    <w:rPr>
      <w:rFonts w:ascii="Wingdings" w:hAnsi="Wingdings"/>
    </w:rPr>
  </w:style>
  <w:style w:type="character" w:customStyle="1" w:styleId="WW8Num186z0">
    <w:name w:val="WW8Num186z0"/>
    <w:rsid w:val="005E0013"/>
    <w:rPr>
      <w:rFonts w:ascii="Symbol" w:hAnsi="Symbol"/>
    </w:rPr>
  </w:style>
  <w:style w:type="character" w:customStyle="1" w:styleId="WW8Num186z1">
    <w:name w:val="WW8Num186z1"/>
    <w:rsid w:val="005E0013"/>
    <w:rPr>
      <w:rFonts w:ascii="Courier New" w:hAnsi="Courier New"/>
    </w:rPr>
  </w:style>
  <w:style w:type="character" w:customStyle="1" w:styleId="WW8Num186z2">
    <w:name w:val="WW8Num186z2"/>
    <w:rsid w:val="005E0013"/>
    <w:rPr>
      <w:rFonts w:ascii="Wingdings" w:hAnsi="Wingdings"/>
    </w:rPr>
  </w:style>
  <w:style w:type="character" w:customStyle="1" w:styleId="WW8Num187z0">
    <w:name w:val="WW8Num187z0"/>
    <w:rsid w:val="005E0013"/>
    <w:rPr>
      <w:rFonts w:ascii="Symbol" w:hAnsi="Symbol"/>
    </w:rPr>
  </w:style>
  <w:style w:type="character" w:customStyle="1" w:styleId="WW8Num187z1">
    <w:name w:val="WW8Num187z1"/>
    <w:rsid w:val="005E0013"/>
    <w:rPr>
      <w:rFonts w:ascii="Courier New" w:hAnsi="Courier New"/>
    </w:rPr>
  </w:style>
  <w:style w:type="character" w:customStyle="1" w:styleId="WW8Num187z2">
    <w:name w:val="WW8Num187z2"/>
    <w:rsid w:val="005E0013"/>
    <w:rPr>
      <w:rFonts w:ascii="Wingdings" w:hAnsi="Wingdings"/>
    </w:rPr>
  </w:style>
  <w:style w:type="character" w:customStyle="1" w:styleId="WW8Num188z0">
    <w:name w:val="WW8Num188z0"/>
    <w:rsid w:val="005E0013"/>
    <w:rPr>
      <w:rFonts w:ascii="Symbol" w:hAnsi="Symbol"/>
    </w:rPr>
  </w:style>
  <w:style w:type="character" w:customStyle="1" w:styleId="WW8Num188z1">
    <w:name w:val="WW8Num188z1"/>
    <w:rsid w:val="005E0013"/>
    <w:rPr>
      <w:rFonts w:ascii="Courier New" w:hAnsi="Courier New"/>
    </w:rPr>
  </w:style>
  <w:style w:type="character" w:customStyle="1" w:styleId="WW8Num188z2">
    <w:name w:val="WW8Num188z2"/>
    <w:rsid w:val="005E0013"/>
    <w:rPr>
      <w:rFonts w:ascii="Wingdings" w:hAnsi="Wingdings"/>
    </w:rPr>
  </w:style>
  <w:style w:type="character" w:customStyle="1" w:styleId="WW8Num189z0">
    <w:name w:val="WW8Num189z0"/>
    <w:rsid w:val="005E0013"/>
    <w:rPr>
      <w:rFonts w:ascii="Symbol" w:hAnsi="Symbol"/>
    </w:rPr>
  </w:style>
  <w:style w:type="character" w:customStyle="1" w:styleId="WW8Num189z1">
    <w:name w:val="WW8Num189z1"/>
    <w:rsid w:val="005E0013"/>
    <w:rPr>
      <w:rFonts w:ascii="Courier New" w:hAnsi="Courier New"/>
    </w:rPr>
  </w:style>
  <w:style w:type="character" w:customStyle="1" w:styleId="WW8Num189z2">
    <w:name w:val="WW8Num189z2"/>
    <w:rsid w:val="005E0013"/>
    <w:rPr>
      <w:rFonts w:ascii="Wingdings" w:hAnsi="Wingdings"/>
    </w:rPr>
  </w:style>
  <w:style w:type="character" w:customStyle="1" w:styleId="WW8Num190z1">
    <w:name w:val="WW8Num190z1"/>
    <w:rsid w:val="005E0013"/>
    <w:rPr>
      <w:rFonts w:ascii="Symbol" w:hAnsi="Symbol"/>
    </w:rPr>
  </w:style>
  <w:style w:type="character" w:customStyle="1" w:styleId="WW8Num191z0">
    <w:name w:val="WW8Num191z0"/>
    <w:rsid w:val="005E0013"/>
    <w:rPr>
      <w:rFonts w:ascii="Wingdings" w:hAnsi="Wingdings"/>
    </w:rPr>
  </w:style>
  <w:style w:type="character" w:customStyle="1" w:styleId="WW8Num191z1">
    <w:name w:val="WW8Num191z1"/>
    <w:rsid w:val="005E0013"/>
    <w:rPr>
      <w:rFonts w:ascii="Courier New" w:hAnsi="Courier New"/>
    </w:rPr>
  </w:style>
  <w:style w:type="character" w:customStyle="1" w:styleId="WW8Num191z3">
    <w:name w:val="WW8Num191z3"/>
    <w:rsid w:val="005E0013"/>
    <w:rPr>
      <w:rFonts w:ascii="Symbol" w:hAnsi="Symbol"/>
    </w:rPr>
  </w:style>
  <w:style w:type="character" w:customStyle="1" w:styleId="WW8Num192z0">
    <w:name w:val="WW8Num192z0"/>
    <w:rsid w:val="005E0013"/>
    <w:rPr>
      <w:rFonts w:ascii="Symbol" w:hAnsi="Symbol"/>
    </w:rPr>
  </w:style>
  <w:style w:type="character" w:customStyle="1" w:styleId="WW8Num192z1">
    <w:name w:val="WW8Num192z1"/>
    <w:rsid w:val="005E0013"/>
    <w:rPr>
      <w:rFonts w:ascii="Courier New" w:hAnsi="Courier New"/>
    </w:rPr>
  </w:style>
  <w:style w:type="character" w:customStyle="1" w:styleId="WW8Num192z2">
    <w:name w:val="WW8Num192z2"/>
    <w:rsid w:val="005E0013"/>
    <w:rPr>
      <w:rFonts w:ascii="Wingdings" w:hAnsi="Wingdings"/>
    </w:rPr>
  </w:style>
  <w:style w:type="character" w:customStyle="1" w:styleId="WW8Num193z0">
    <w:name w:val="WW8Num193z0"/>
    <w:rsid w:val="005E0013"/>
    <w:rPr>
      <w:rFonts w:ascii="Symbol" w:hAnsi="Symbol"/>
    </w:rPr>
  </w:style>
  <w:style w:type="character" w:customStyle="1" w:styleId="WW8Num193z1">
    <w:name w:val="WW8Num193z1"/>
    <w:rsid w:val="005E0013"/>
    <w:rPr>
      <w:rFonts w:ascii="Courier New" w:hAnsi="Courier New"/>
    </w:rPr>
  </w:style>
  <w:style w:type="character" w:customStyle="1" w:styleId="WW8Num193z2">
    <w:name w:val="WW8Num193z2"/>
    <w:rsid w:val="005E0013"/>
    <w:rPr>
      <w:rFonts w:ascii="Wingdings" w:hAnsi="Wingdings"/>
    </w:rPr>
  </w:style>
  <w:style w:type="character" w:customStyle="1" w:styleId="WW8Num195z0">
    <w:name w:val="WW8Num195z0"/>
    <w:rsid w:val="005E0013"/>
    <w:rPr>
      <w:rFonts w:ascii="Symbol" w:hAnsi="Symbol"/>
    </w:rPr>
  </w:style>
  <w:style w:type="character" w:customStyle="1" w:styleId="WW8Num195z1">
    <w:name w:val="WW8Num195z1"/>
    <w:rsid w:val="005E0013"/>
    <w:rPr>
      <w:rFonts w:ascii="Courier New" w:hAnsi="Courier New"/>
    </w:rPr>
  </w:style>
  <w:style w:type="character" w:customStyle="1" w:styleId="WW8Num195z2">
    <w:name w:val="WW8Num195z2"/>
    <w:rsid w:val="005E0013"/>
    <w:rPr>
      <w:rFonts w:ascii="Wingdings" w:hAnsi="Wingdings"/>
    </w:rPr>
  </w:style>
  <w:style w:type="character" w:customStyle="1" w:styleId="WW8Num196z0">
    <w:name w:val="WW8Num196z0"/>
    <w:rsid w:val="005E0013"/>
    <w:rPr>
      <w:b w:val="0"/>
      <w:i w:val="0"/>
    </w:rPr>
  </w:style>
  <w:style w:type="character" w:customStyle="1" w:styleId="WW8Num197z0">
    <w:name w:val="WW8Num197z0"/>
    <w:rsid w:val="005E0013"/>
    <w:rPr>
      <w:rFonts w:ascii="Symbol" w:hAnsi="Symbol"/>
    </w:rPr>
  </w:style>
  <w:style w:type="character" w:customStyle="1" w:styleId="WW8Num197z1">
    <w:name w:val="WW8Num197z1"/>
    <w:rsid w:val="005E0013"/>
    <w:rPr>
      <w:rFonts w:ascii="Courier New" w:hAnsi="Courier New"/>
    </w:rPr>
  </w:style>
  <w:style w:type="character" w:customStyle="1" w:styleId="WW8Num197z2">
    <w:name w:val="WW8Num197z2"/>
    <w:rsid w:val="005E0013"/>
    <w:rPr>
      <w:rFonts w:ascii="Wingdings" w:hAnsi="Wingdings"/>
    </w:rPr>
  </w:style>
  <w:style w:type="character" w:customStyle="1" w:styleId="WW8Num199z0">
    <w:name w:val="WW8Num199z0"/>
    <w:rsid w:val="005E0013"/>
    <w:rPr>
      <w:rFonts w:ascii="Wingdings" w:hAnsi="Wingdings"/>
      <w:sz w:val="24"/>
    </w:rPr>
  </w:style>
  <w:style w:type="character" w:customStyle="1" w:styleId="WW8Num199z1">
    <w:name w:val="WW8Num199z1"/>
    <w:rsid w:val="005E0013"/>
    <w:rPr>
      <w:rFonts w:ascii="Courier New" w:hAnsi="Courier New"/>
    </w:rPr>
  </w:style>
  <w:style w:type="character" w:customStyle="1" w:styleId="WW8Num199z2">
    <w:name w:val="WW8Num199z2"/>
    <w:rsid w:val="005E0013"/>
    <w:rPr>
      <w:rFonts w:ascii="Wingdings" w:hAnsi="Wingdings"/>
    </w:rPr>
  </w:style>
  <w:style w:type="character" w:customStyle="1" w:styleId="WW8Num199z3">
    <w:name w:val="WW8Num199z3"/>
    <w:rsid w:val="005E0013"/>
    <w:rPr>
      <w:rFonts w:ascii="Symbol" w:hAnsi="Symbol"/>
    </w:rPr>
  </w:style>
  <w:style w:type="character" w:customStyle="1" w:styleId="WW8Num203z0">
    <w:name w:val="WW8Num203z0"/>
    <w:rsid w:val="005E0013"/>
    <w:rPr>
      <w:rFonts w:ascii="Symbol" w:hAnsi="Symbol"/>
    </w:rPr>
  </w:style>
  <w:style w:type="character" w:customStyle="1" w:styleId="WW8Num203z1">
    <w:name w:val="WW8Num203z1"/>
    <w:rsid w:val="005E0013"/>
    <w:rPr>
      <w:rFonts w:ascii="Courier New" w:hAnsi="Courier New"/>
    </w:rPr>
  </w:style>
  <w:style w:type="character" w:customStyle="1" w:styleId="WW8Num203z2">
    <w:name w:val="WW8Num203z2"/>
    <w:rsid w:val="005E0013"/>
    <w:rPr>
      <w:rFonts w:ascii="Wingdings" w:hAnsi="Wingdings"/>
    </w:rPr>
  </w:style>
  <w:style w:type="character" w:customStyle="1" w:styleId="WW8Num205z0">
    <w:name w:val="WW8Num205z0"/>
    <w:rsid w:val="005E0013"/>
    <w:rPr>
      <w:rFonts w:ascii="Symbol" w:hAnsi="Symbol"/>
    </w:rPr>
  </w:style>
  <w:style w:type="character" w:customStyle="1" w:styleId="WW8Num205z1">
    <w:name w:val="WW8Num205z1"/>
    <w:rsid w:val="005E0013"/>
    <w:rPr>
      <w:rFonts w:ascii="Courier New" w:hAnsi="Courier New"/>
    </w:rPr>
  </w:style>
  <w:style w:type="character" w:customStyle="1" w:styleId="WW8Num205z2">
    <w:name w:val="WW8Num205z2"/>
    <w:rsid w:val="005E0013"/>
    <w:rPr>
      <w:rFonts w:ascii="Wingdings" w:hAnsi="Wingdings"/>
    </w:rPr>
  </w:style>
  <w:style w:type="character" w:customStyle="1" w:styleId="WW8Num206z0">
    <w:name w:val="WW8Num206z0"/>
    <w:rsid w:val="005E0013"/>
    <w:rPr>
      <w:rFonts w:ascii="Wingdings" w:hAnsi="Wingdings"/>
      <w:sz w:val="20"/>
    </w:rPr>
  </w:style>
  <w:style w:type="character" w:customStyle="1" w:styleId="WW8Num206z1">
    <w:name w:val="WW8Num206z1"/>
    <w:rsid w:val="005E0013"/>
    <w:rPr>
      <w:rFonts w:ascii="Courier New" w:hAnsi="Courier New"/>
    </w:rPr>
  </w:style>
  <w:style w:type="character" w:customStyle="1" w:styleId="WW8Num206z2">
    <w:name w:val="WW8Num206z2"/>
    <w:rsid w:val="005E0013"/>
    <w:rPr>
      <w:rFonts w:ascii="Wingdings" w:hAnsi="Wingdings"/>
    </w:rPr>
  </w:style>
  <w:style w:type="character" w:customStyle="1" w:styleId="WW8Num206z3">
    <w:name w:val="WW8Num206z3"/>
    <w:rsid w:val="005E0013"/>
    <w:rPr>
      <w:rFonts w:ascii="Symbol" w:hAnsi="Symbol"/>
    </w:rPr>
  </w:style>
  <w:style w:type="character" w:customStyle="1" w:styleId="WW8Num207z1">
    <w:name w:val="WW8Num207z1"/>
    <w:rsid w:val="005E0013"/>
    <w:rPr>
      <w:rFonts w:ascii="Courier New" w:hAnsi="Courier New"/>
    </w:rPr>
  </w:style>
  <w:style w:type="character" w:customStyle="1" w:styleId="WW8Num207z2">
    <w:name w:val="WW8Num207z2"/>
    <w:rsid w:val="005E0013"/>
    <w:rPr>
      <w:rFonts w:ascii="Wingdings" w:hAnsi="Wingdings"/>
    </w:rPr>
  </w:style>
  <w:style w:type="character" w:customStyle="1" w:styleId="WW8Num207z3">
    <w:name w:val="WW8Num207z3"/>
    <w:rsid w:val="005E0013"/>
    <w:rPr>
      <w:rFonts w:ascii="Symbol" w:hAnsi="Symbol"/>
    </w:rPr>
  </w:style>
  <w:style w:type="character" w:customStyle="1" w:styleId="WW8Num208z0">
    <w:name w:val="WW8Num208z0"/>
    <w:rsid w:val="005E0013"/>
    <w:rPr>
      <w:rFonts w:ascii="Symbol" w:hAnsi="Symbol"/>
    </w:rPr>
  </w:style>
  <w:style w:type="character" w:customStyle="1" w:styleId="WW8Num208z1">
    <w:name w:val="WW8Num208z1"/>
    <w:rsid w:val="005E0013"/>
    <w:rPr>
      <w:rFonts w:ascii="Courier New" w:hAnsi="Courier New"/>
    </w:rPr>
  </w:style>
  <w:style w:type="character" w:customStyle="1" w:styleId="WW8Num208z2">
    <w:name w:val="WW8Num208z2"/>
    <w:rsid w:val="005E0013"/>
    <w:rPr>
      <w:rFonts w:ascii="Wingdings" w:hAnsi="Wingdings"/>
    </w:rPr>
  </w:style>
  <w:style w:type="character" w:customStyle="1" w:styleId="WW8Num209z0">
    <w:name w:val="WW8Num209z0"/>
    <w:rsid w:val="005E0013"/>
    <w:rPr>
      <w:rFonts w:ascii="Symbol" w:hAnsi="Symbol"/>
    </w:rPr>
  </w:style>
  <w:style w:type="character" w:customStyle="1" w:styleId="WW8Num209z1">
    <w:name w:val="WW8Num209z1"/>
    <w:rsid w:val="005E0013"/>
    <w:rPr>
      <w:rFonts w:ascii="Courier New" w:hAnsi="Courier New"/>
    </w:rPr>
  </w:style>
  <w:style w:type="character" w:customStyle="1" w:styleId="WW8Num209z2">
    <w:name w:val="WW8Num209z2"/>
    <w:rsid w:val="005E0013"/>
    <w:rPr>
      <w:rFonts w:ascii="Wingdings" w:hAnsi="Wingdings"/>
    </w:rPr>
  </w:style>
  <w:style w:type="character" w:customStyle="1" w:styleId="WW8Num211z1">
    <w:name w:val="WW8Num211z1"/>
    <w:rsid w:val="005E0013"/>
    <w:rPr>
      <w:rFonts w:ascii="Courier New" w:hAnsi="Courier New"/>
    </w:rPr>
  </w:style>
  <w:style w:type="character" w:customStyle="1" w:styleId="WW8Num211z2">
    <w:name w:val="WW8Num211z2"/>
    <w:rsid w:val="005E0013"/>
    <w:rPr>
      <w:rFonts w:ascii="Wingdings" w:hAnsi="Wingdings"/>
    </w:rPr>
  </w:style>
  <w:style w:type="character" w:customStyle="1" w:styleId="WW8Num211z3">
    <w:name w:val="WW8Num211z3"/>
    <w:rsid w:val="005E0013"/>
    <w:rPr>
      <w:rFonts w:ascii="Symbol" w:hAnsi="Symbol"/>
    </w:rPr>
  </w:style>
  <w:style w:type="character" w:customStyle="1" w:styleId="WW8Num212z1">
    <w:name w:val="WW8Num212z1"/>
    <w:rsid w:val="005E0013"/>
    <w:rPr>
      <w:rFonts w:ascii="Symbol" w:hAnsi="Symbol"/>
    </w:rPr>
  </w:style>
  <w:style w:type="character" w:customStyle="1" w:styleId="WW8Num213z0">
    <w:name w:val="WW8Num213z0"/>
    <w:rsid w:val="005E0013"/>
    <w:rPr>
      <w:rFonts w:ascii="Wingdings" w:hAnsi="Wingdings"/>
      <w:sz w:val="20"/>
    </w:rPr>
  </w:style>
  <w:style w:type="character" w:customStyle="1" w:styleId="WW8Num213z1">
    <w:name w:val="WW8Num213z1"/>
    <w:rsid w:val="005E0013"/>
    <w:rPr>
      <w:rFonts w:ascii="Courier New" w:hAnsi="Courier New"/>
    </w:rPr>
  </w:style>
  <w:style w:type="character" w:customStyle="1" w:styleId="WW8Num213z2">
    <w:name w:val="WW8Num213z2"/>
    <w:rsid w:val="005E0013"/>
    <w:rPr>
      <w:rFonts w:ascii="Wingdings" w:hAnsi="Wingdings"/>
    </w:rPr>
  </w:style>
  <w:style w:type="character" w:customStyle="1" w:styleId="WW8Num213z3">
    <w:name w:val="WW8Num213z3"/>
    <w:rsid w:val="005E0013"/>
    <w:rPr>
      <w:rFonts w:ascii="Symbol" w:hAnsi="Symbol"/>
    </w:rPr>
  </w:style>
  <w:style w:type="character" w:customStyle="1" w:styleId="WW8Num214z0">
    <w:name w:val="WW8Num214z0"/>
    <w:rsid w:val="005E0013"/>
    <w:rPr>
      <w:rFonts w:ascii="Wingdings" w:hAnsi="Wingdings"/>
    </w:rPr>
  </w:style>
  <w:style w:type="character" w:customStyle="1" w:styleId="WW8Num214z1">
    <w:name w:val="WW8Num214z1"/>
    <w:rsid w:val="005E0013"/>
    <w:rPr>
      <w:rFonts w:ascii="Courier New" w:hAnsi="Courier New"/>
    </w:rPr>
  </w:style>
  <w:style w:type="character" w:customStyle="1" w:styleId="WW8Num214z3">
    <w:name w:val="WW8Num214z3"/>
    <w:rsid w:val="005E0013"/>
    <w:rPr>
      <w:rFonts w:ascii="Symbol" w:hAnsi="Symbol"/>
    </w:rPr>
  </w:style>
  <w:style w:type="character" w:customStyle="1" w:styleId="WW8Num215z0">
    <w:name w:val="WW8Num215z0"/>
    <w:rsid w:val="005E0013"/>
    <w:rPr>
      <w:rFonts w:ascii="Symbol" w:hAnsi="Symbol"/>
    </w:rPr>
  </w:style>
  <w:style w:type="character" w:customStyle="1" w:styleId="WW8Num215z1">
    <w:name w:val="WW8Num215z1"/>
    <w:rsid w:val="005E0013"/>
    <w:rPr>
      <w:rFonts w:ascii="Courier New" w:hAnsi="Courier New"/>
    </w:rPr>
  </w:style>
  <w:style w:type="character" w:customStyle="1" w:styleId="WW8Num215z2">
    <w:name w:val="WW8Num215z2"/>
    <w:rsid w:val="005E0013"/>
    <w:rPr>
      <w:rFonts w:ascii="Wingdings" w:hAnsi="Wingdings"/>
    </w:rPr>
  </w:style>
  <w:style w:type="character" w:customStyle="1" w:styleId="WW8Num216z0">
    <w:name w:val="WW8Num216z0"/>
    <w:rsid w:val="005E0013"/>
    <w:rPr>
      <w:rFonts w:ascii="Symbol" w:hAnsi="Symbol"/>
    </w:rPr>
  </w:style>
  <w:style w:type="character" w:customStyle="1" w:styleId="WW8Num216z1">
    <w:name w:val="WW8Num216z1"/>
    <w:rsid w:val="005E0013"/>
    <w:rPr>
      <w:rFonts w:ascii="Courier New" w:hAnsi="Courier New"/>
    </w:rPr>
  </w:style>
  <w:style w:type="character" w:customStyle="1" w:styleId="WW8Num216z2">
    <w:name w:val="WW8Num216z2"/>
    <w:rsid w:val="005E0013"/>
    <w:rPr>
      <w:rFonts w:ascii="Wingdings" w:hAnsi="Wingdings"/>
    </w:rPr>
  </w:style>
  <w:style w:type="character" w:customStyle="1" w:styleId="WW8Num217z2">
    <w:name w:val="WW8Num217z2"/>
    <w:rsid w:val="005E0013"/>
    <w:rPr>
      <w:rFonts w:ascii="Wingdings" w:hAnsi="Wingdings"/>
    </w:rPr>
  </w:style>
  <w:style w:type="character" w:customStyle="1" w:styleId="WW8Num217z3">
    <w:name w:val="WW8Num217z3"/>
    <w:rsid w:val="005E0013"/>
    <w:rPr>
      <w:rFonts w:ascii="Symbol" w:hAnsi="Symbol"/>
    </w:rPr>
  </w:style>
  <w:style w:type="character" w:customStyle="1" w:styleId="WW8Num217z4">
    <w:name w:val="WW8Num217z4"/>
    <w:rsid w:val="005E0013"/>
    <w:rPr>
      <w:rFonts w:ascii="Courier New" w:hAnsi="Courier New"/>
    </w:rPr>
  </w:style>
  <w:style w:type="character" w:customStyle="1" w:styleId="WW8Num218z0">
    <w:name w:val="WW8Num218z0"/>
    <w:rsid w:val="005E0013"/>
    <w:rPr>
      <w:rFonts w:ascii="Wingdings" w:hAnsi="Wingdings"/>
      <w:sz w:val="20"/>
    </w:rPr>
  </w:style>
  <w:style w:type="character" w:customStyle="1" w:styleId="WW8Num218z1">
    <w:name w:val="WW8Num218z1"/>
    <w:rsid w:val="005E0013"/>
    <w:rPr>
      <w:rFonts w:ascii="Wingdings" w:hAnsi="Wingdings"/>
      <w:sz w:val="12"/>
    </w:rPr>
  </w:style>
  <w:style w:type="character" w:customStyle="1" w:styleId="WW8Num218z2">
    <w:name w:val="WW8Num218z2"/>
    <w:rsid w:val="005E0013"/>
    <w:rPr>
      <w:rFonts w:ascii="Wingdings" w:hAnsi="Wingdings"/>
    </w:rPr>
  </w:style>
  <w:style w:type="character" w:customStyle="1" w:styleId="WW8Num218z3">
    <w:name w:val="WW8Num218z3"/>
    <w:rsid w:val="005E0013"/>
    <w:rPr>
      <w:rFonts w:ascii="Symbol" w:hAnsi="Symbol"/>
    </w:rPr>
  </w:style>
  <w:style w:type="character" w:customStyle="1" w:styleId="WW8Num218z4">
    <w:name w:val="WW8Num218z4"/>
    <w:rsid w:val="005E0013"/>
    <w:rPr>
      <w:rFonts w:ascii="Courier New" w:hAnsi="Courier New"/>
    </w:rPr>
  </w:style>
  <w:style w:type="character" w:customStyle="1" w:styleId="WW8Num219z0">
    <w:name w:val="WW8Num219z0"/>
    <w:rsid w:val="005E0013"/>
    <w:rPr>
      <w:rFonts w:ascii="Symbol" w:hAnsi="Symbol"/>
    </w:rPr>
  </w:style>
  <w:style w:type="character" w:customStyle="1" w:styleId="WW8Num219z1">
    <w:name w:val="WW8Num219z1"/>
    <w:rsid w:val="005E0013"/>
    <w:rPr>
      <w:rFonts w:ascii="Courier New" w:hAnsi="Courier New"/>
    </w:rPr>
  </w:style>
  <w:style w:type="character" w:customStyle="1" w:styleId="WW8Num219z2">
    <w:name w:val="WW8Num219z2"/>
    <w:rsid w:val="005E0013"/>
    <w:rPr>
      <w:rFonts w:ascii="Wingdings" w:hAnsi="Wingdings"/>
    </w:rPr>
  </w:style>
  <w:style w:type="character" w:customStyle="1" w:styleId="WW8Num221z0">
    <w:name w:val="WW8Num221z0"/>
    <w:rsid w:val="005E0013"/>
    <w:rPr>
      <w:rFonts w:ascii="Symbol" w:hAnsi="Symbol"/>
    </w:rPr>
  </w:style>
  <w:style w:type="character" w:customStyle="1" w:styleId="WW8Num224z0">
    <w:name w:val="WW8Num224z0"/>
    <w:rsid w:val="005E0013"/>
    <w:rPr>
      <w:rFonts w:ascii="Symbol" w:hAnsi="Symbol"/>
    </w:rPr>
  </w:style>
  <w:style w:type="character" w:customStyle="1" w:styleId="WW8Num224z1">
    <w:name w:val="WW8Num224z1"/>
    <w:rsid w:val="005E0013"/>
    <w:rPr>
      <w:rFonts w:ascii="Courier New" w:hAnsi="Courier New"/>
    </w:rPr>
  </w:style>
  <w:style w:type="character" w:customStyle="1" w:styleId="WW8Num224z2">
    <w:name w:val="WW8Num224z2"/>
    <w:rsid w:val="005E0013"/>
    <w:rPr>
      <w:rFonts w:ascii="Wingdings" w:hAnsi="Wingdings"/>
    </w:rPr>
  </w:style>
  <w:style w:type="character" w:customStyle="1" w:styleId="WW8Num225z0">
    <w:name w:val="WW8Num225z0"/>
    <w:rsid w:val="005E0013"/>
    <w:rPr>
      <w:rFonts w:ascii="Symbol" w:hAnsi="Symbol"/>
    </w:rPr>
  </w:style>
  <w:style w:type="character" w:customStyle="1" w:styleId="WW8Num225z1">
    <w:name w:val="WW8Num225z1"/>
    <w:rsid w:val="005E0013"/>
    <w:rPr>
      <w:rFonts w:ascii="Courier New" w:hAnsi="Courier New"/>
    </w:rPr>
  </w:style>
  <w:style w:type="character" w:customStyle="1" w:styleId="WW8Num225z2">
    <w:name w:val="WW8Num225z2"/>
    <w:rsid w:val="005E0013"/>
    <w:rPr>
      <w:rFonts w:ascii="Wingdings" w:hAnsi="Wingdings"/>
    </w:rPr>
  </w:style>
  <w:style w:type="character" w:customStyle="1" w:styleId="WW8Num226z0">
    <w:name w:val="WW8Num226z0"/>
    <w:rsid w:val="005E0013"/>
    <w:rPr>
      <w:b w:val="0"/>
      <w:i w:val="0"/>
    </w:rPr>
  </w:style>
  <w:style w:type="character" w:customStyle="1" w:styleId="WW8Num227z0">
    <w:name w:val="WW8Num227z0"/>
    <w:rsid w:val="005E0013"/>
    <w:rPr>
      <w:rFonts w:ascii="Symbol" w:hAnsi="Symbol"/>
    </w:rPr>
  </w:style>
  <w:style w:type="character" w:customStyle="1" w:styleId="WW8Num227z1">
    <w:name w:val="WW8Num227z1"/>
    <w:rsid w:val="005E0013"/>
    <w:rPr>
      <w:rFonts w:ascii="Courier New" w:hAnsi="Courier New"/>
    </w:rPr>
  </w:style>
  <w:style w:type="character" w:customStyle="1" w:styleId="WW8Num227z2">
    <w:name w:val="WW8Num227z2"/>
    <w:rsid w:val="005E0013"/>
    <w:rPr>
      <w:rFonts w:ascii="Wingdings" w:hAnsi="Wingdings"/>
    </w:rPr>
  </w:style>
  <w:style w:type="character" w:customStyle="1" w:styleId="WW8Num228z0">
    <w:name w:val="WW8Num228z0"/>
    <w:rsid w:val="005E0013"/>
    <w:rPr>
      <w:rFonts w:ascii="Symbol" w:hAnsi="Symbol"/>
    </w:rPr>
  </w:style>
  <w:style w:type="character" w:customStyle="1" w:styleId="WW8Num230z0">
    <w:name w:val="WW8Num230z0"/>
    <w:rsid w:val="005E0013"/>
    <w:rPr>
      <w:rFonts w:ascii="Symbol" w:hAnsi="Symbol"/>
    </w:rPr>
  </w:style>
  <w:style w:type="character" w:customStyle="1" w:styleId="WW8Num230z1">
    <w:name w:val="WW8Num230z1"/>
    <w:rsid w:val="005E0013"/>
    <w:rPr>
      <w:rFonts w:ascii="Courier New" w:hAnsi="Courier New"/>
    </w:rPr>
  </w:style>
  <w:style w:type="character" w:customStyle="1" w:styleId="WW8Num230z2">
    <w:name w:val="WW8Num230z2"/>
    <w:rsid w:val="005E0013"/>
    <w:rPr>
      <w:rFonts w:ascii="Wingdings" w:hAnsi="Wingdings"/>
    </w:rPr>
  </w:style>
  <w:style w:type="character" w:customStyle="1" w:styleId="WW8Num232z0">
    <w:name w:val="WW8Num232z0"/>
    <w:rsid w:val="005E0013"/>
    <w:rPr>
      <w:rFonts w:ascii="Symbol" w:hAnsi="Symbol"/>
    </w:rPr>
  </w:style>
  <w:style w:type="character" w:customStyle="1" w:styleId="WW8Num232z1">
    <w:name w:val="WW8Num232z1"/>
    <w:rsid w:val="005E0013"/>
    <w:rPr>
      <w:rFonts w:ascii="Courier New" w:hAnsi="Courier New"/>
    </w:rPr>
  </w:style>
  <w:style w:type="character" w:customStyle="1" w:styleId="WW8Num232z2">
    <w:name w:val="WW8Num232z2"/>
    <w:rsid w:val="005E0013"/>
    <w:rPr>
      <w:rFonts w:ascii="Wingdings" w:hAnsi="Wingdings"/>
    </w:rPr>
  </w:style>
  <w:style w:type="character" w:customStyle="1" w:styleId="WW8Num233z0">
    <w:name w:val="WW8Num233z0"/>
    <w:rsid w:val="005E0013"/>
    <w:rPr>
      <w:rFonts w:ascii="Symbol" w:hAnsi="Symbol"/>
    </w:rPr>
  </w:style>
  <w:style w:type="character" w:customStyle="1" w:styleId="WW8Num233z1">
    <w:name w:val="WW8Num233z1"/>
    <w:rsid w:val="005E0013"/>
    <w:rPr>
      <w:rFonts w:ascii="Courier New" w:hAnsi="Courier New" w:cs="Courier New"/>
    </w:rPr>
  </w:style>
  <w:style w:type="character" w:customStyle="1" w:styleId="WW8Num233z2">
    <w:name w:val="WW8Num233z2"/>
    <w:rsid w:val="005E0013"/>
    <w:rPr>
      <w:rFonts w:ascii="Wingdings" w:hAnsi="Wingdings"/>
    </w:rPr>
  </w:style>
  <w:style w:type="character" w:customStyle="1" w:styleId="WW8Num234z0">
    <w:name w:val="WW8Num234z0"/>
    <w:rsid w:val="005E0013"/>
    <w:rPr>
      <w:rFonts w:ascii="Symbol" w:hAnsi="Symbol"/>
    </w:rPr>
  </w:style>
  <w:style w:type="character" w:customStyle="1" w:styleId="WW8Num234z1">
    <w:name w:val="WW8Num234z1"/>
    <w:rsid w:val="005E0013"/>
    <w:rPr>
      <w:rFonts w:ascii="Courier New" w:hAnsi="Courier New"/>
    </w:rPr>
  </w:style>
  <w:style w:type="character" w:customStyle="1" w:styleId="WW8Num234z2">
    <w:name w:val="WW8Num234z2"/>
    <w:rsid w:val="005E0013"/>
    <w:rPr>
      <w:rFonts w:ascii="Wingdings" w:hAnsi="Wingdings"/>
    </w:rPr>
  </w:style>
  <w:style w:type="character" w:customStyle="1" w:styleId="WW8Num235z0">
    <w:name w:val="WW8Num235z0"/>
    <w:rsid w:val="005E0013"/>
    <w:rPr>
      <w:rFonts w:ascii="Symbol" w:hAnsi="Symbol"/>
    </w:rPr>
  </w:style>
  <w:style w:type="character" w:customStyle="1" w:styleId="WW8Num235z1">
    <w:name w:val="WW8Num235z1"/>
    <w:rsid w:val="005E0013"/>
    <w:rPr>
      <w:rFonts w:ascii="Courier New" w:hAnsi="Courier New"/>
    </w:rPr>
  </w:style>
  <w:style w:type="character" w:customStyle="1" w:styleId="WW8Num235z2">
    <w:name w:val="WW8Num235z2"/>
    <w:rsid w:val="005E0013"/>
    <w:rPr>
      <w:rFonts w:ascii="Wingdings" w:hAnsi="Wingdings"/>
    </w:rPr>
  </w:style>
  <w:style w:type="character" w:customStyle="1" w:styleId="WW8Num236z0">
    <w:name w:val="WW8Num236z0"/>
    <w:rsid w:val="005E0013"/>
    <w:rPr>
      <w:rFonts w:ascii="Wingdings" w:hAnsi="Wingdings"/>
      <w:sz w:val="20"/>
    </w:rPr>
  </w:style>
  <w:style w:type="character" w:customStyle="1" w:styleId="WW8Num236z1">
    <w:name w:val="WW8Num236z1"/>
    <w:rsid w:val="005E0013"/>
    <w:rPr>
      <w:rFonts w:ascii="Courier New" w:hAnsi="Courier New"/>
    </w:rPr>
  </w:style>
  <w:style w:type="character" w:customStyle="1" w:styleId="WW8Num236z2">
    <w:name w:val="WW8Num236z2"/>
    <w:rsid w:val="005E0013"/>
    <w:rPr>
      <w:rFonts w:ascii="Wingdings" w:hAnsi="Wingdings"/>
    </w:rPr>
  </w:style>
  <w:style w:type="character" w:customStyle="1" w:styleId="WW8Num236z3">
    <w:name w:val="WW8Num236z3"/>
    <w:rsid w:val="005E0013"/>
    <w:rPr>
      <w:rFonts w:ascii="Symbol" w:hAnsi="Symbol"/>
    </w:rPr>
  </w:style>
  <w:style w:type="character" w:customStyle="1" w:styleId="WW8Num237z0">
    <w:name w:val="WW8Num237z0"/>
    <w:rsid w:val="005E0013"/>
    <w:rPr>
      <w:rFonts w:ascii="Symbol" w:hAnsi="Symbol"/>
    </w:rPr>
  </w:style>
  <w:style w:type="character" w:customStyle="1" w:styleId="WW8Num237z1">
    <w:name w:val="WW8Num237z1"/>
    <w:rsid w:val="005E0013"/>
    <w:rPr>
      <w:rFonts w:ascii="Courier New" w:hAnsi="Courier New"/>
    </w:rPr>
  </w:style>
  <w:style w:type="character" w:customStyle="1" w:styleId="WW8Num237z2">
    <w:name w:val="WW8Num237z2"/>
    <w:rsid w:val="005E0013"/>
    <w:rPr>
      <w:rFonts w:ascii="Wingdings" w:hAnsi="Wingdings"/>
    </w:rPr>
  </w:style>
  <w:style w:type="character" w:customStyle="1" w:styleId="WW8Num238z0">
    <w:name w:val="WW8Num238z0"/>
    <w:rsid w:val="005E0013"/>
    <w:rPr>
      <w:rFonts w:ascii="Wingdings" w:hAnsi="Wingdings"/>
    </w:rPr>
  </w:style>
  <w:style w:type="character" w:customStyle="1" w:styleId="WW8Num238z1">
    <w:name w:val="WW8Num238z1"/>
    <w:rsid w:val="005E0013"/>
    <w:rPr>
      <w:rFonts w:ascii="Courier New" w:hAnsi="Courier New"/>
    </w:rPr>
  </w:style>
  <w:style w:type="character" w:customStyle="1" w:styleId="WW8Num238z3">
    <w:name w:val="WW8Num238z3"/>
    <w:rsid w:val="005E0013"/>
    <w:rPr>
      <w:rFonts w:ascii="Symbol" w:hAnsi="Symbol"/>
    </w:rPr>
  </w:style>
  <w:style w:type="character" w:customStyle="1" w:styleId="WW8Num240z0">
    <w:name w:val="WW8Num240z0"/>
    <w:rsid w:val="005E0013"/>
    <w:rPr>
      <w:rFonts w:ascii="Symbol" w:hAnsi="Symbol"/>
    </w:rPr>
  </w:style>
  <w:style w:type="character" w:customStyle="1" w:styleId="WW8Num240z1">
    <w:name w:val="WW8Num240z1"/>
    <w:rsid w:val="005E0013"/>
    <w:rPr>
      <w:rFonts w:ascii="Courier New" w:hAnsi="Courier New"/>
    </w:rPr>
  </w:style>
  <w:style w:type="character" w:customStyle="1" w:styleId="WW8Num240z2">
    <w:name w:val="WW8Num240z2"/>
    <w:rsid w:val="005E0013"/>
    <w:rPr>
      <w:rFonts w:ascii="Wingdings" w:hAnsi="Wingdings"/>
    </w:rPr>
  </w:style>
  <w:style w:type="character" w:customStyle="1" w:styleId="WW8Num242z0">
    <w:name w:val="WW8Num242z0"/>
    <w:rsid w:val="005E0013"/>
    <w:rPr>
      <w:rFonts w:ascii="Symbol" w:hAnsi="Symbol"/>
    </w:rPr>
  </w:style>
  <w:style w:type="character" w:customStyle="1" w:styleId="WW8Num242z1">
    <w:name w:val="WW8Num242z1"/>
    <w:rsid w:val="005E0013"/>
    <w:rPr>
      <w:rFonts w:ascii="Courier New" w:hAnsi="Courier New"/>
    </w:rPr>
  </w:style>
  <w:style w:type="character" w:customStyle="1" w:styleId="WW8Num242z2">
    <w:name w:val="WW8Num242z2"/>
    <w:rsid w:val="005E0013"/>
    <w:rPr>
      <w:rFonts w:ascii="Wingdings" w:hAnsi="Wingdings"/>
    </w:rPr>
  </w:style>
  <w:style w:type="character" w:customStyle="1" w:styleId="WW8Num243z0">
    <w:name w:val="WW8Num243z0"/>
    <w:rsid w:val="005E0013"/>
    <w:rPr>
      <w:rFonts w:ascii="Symbol" w:hAnsi="Symbol"/>
    </w:rPr>
  </w:style>
  <w:style w:type="character" w:customStyle="1" w:styleId="WW8Num245z0">
    <w:name w:val="WW8Num245z0"/>
    <w:rsid w:val="005E0013"/>
    <w:rPr>
      <w:rFonts w:ascii="Symbol" w:hAnsi="Symbol"/>
    </w:rPr>
  </w:style>
  <w:style w:type="character" w:customStyle="1" w:styleId="WW8Num245z1">
    <w:name w:val="WW8Num245z1"/>
    <w:rsid w:val="005E0013"/>
    <w:rPr>
      <w:rFonts w:ascii="Courier New" w:hAnsi="Courier New"/>
    </w:rPr>
  </w:style>
  <w:style w:type="character" w:customStyle="1" w:styleId="WW8Num245z2">
    <w:name w:val="WW8Num245z2"/>
    <w:rsid w:val="005E0013"/>
    <w:rPr>
      <w:rFonts w:ascii="Wingdings" w:hAnsi="Wingdings"/>
    </w:rPr>
  </w:style>
  <w:style w:type="character" w:customStyle="1" w:styleId="WW8Num248z0">
    <w:name w:val="WW8Num248z0"/>
    <w:rsid w:val="005E0013"/>
    <w:rPr>
      <w:rFonts w:ascii="Wingdings" w:hAnsi="Wingdings"/>
    </w:rPr>
  </w:style>
  <w:style w:type="character" w:customStyle="1" w:styleId="WW8Num249z0">
    <w:name w:val="WW8Num249z0"/>
    <w:rsid w:val="005E0013"/>
    <w:rPr>
      <w:rFonts w:ascii="Wingdings" w:hAnsi="Wingdings"/>
      <w:sz w:val="20"/>
    </w:rPr>
  </w:style>
  <w:style w:type="character" w:customStyle="1" w:styleId="WW8Num249z1">
    <w:name w:val="WW8Num249z1"/>
    <w:rsid w:val="005E0013"/>
    <w:rPr>
      <w:rFonts w:ascii="Courier New" w:hAnsi="Courier New"/>
    </w:rPr>
  </w:style>
  <w:style w:type="character" w:customStyle="1" w:styleId="WW8Num249z2">
    <w:name w:val="WW8Num249z2"/>
    <w:rsid w:val="005E0013"/>
    <w:rPr>
      <w:rFonts w:ascii="Wingdings" w:hAnsi="Wingdings"/>
    </w:rPr>
  </w:style>
  <w:style w:type="character" w:customStyle="1" w:styleId="WW8Num249z3">
    <w:name w:val="WW8Num249z3"/>
    <w:rsid w:val="005E0013"/>
    <w:rPr>
      <w:rFonts w:ascii="Symbol" w:hAnsi="Symbol"/>
    </w:rPr>
  </w:style>
  <w:style w:type="character" w:customStyle="1" w:styleId="WW8Num250z0">
    <w:name w:val="WW8Num250z0"/>
    <w:rsid w:val="005E0013"/>
    <w:rPr>
      <w:rFonts w:ascii="Wingdings" w:hAnsi="Wingdings"/>
    </w:rPr>
  </w:style>
  <w:style w:type="character" w:customStyle="1" w:styleId="WW8Num252z0">
    <w:name w:val="WW8Num252z0"/>
    <w:rsid w:val="005E0013"/>
    <w:rPr>
      <w:rFonts w:ascii="Wingdings" w:hAnsi="Wingdings"/>
      <w:sz w:val="20"/>
    </w:rPr>
  </w:style>
  <w:style w:type="character" w:customStyle="1" w:styleId="WW8Num252z1">
    <w:name w:val="WW8Num252z1"/>
    <w:rsid w:val="005E0013"/>
    <w:rPr>
      <w:rFonts w:ascii="Courier New" w:hAnsi="Courier New"/>
    </w:rPr>
  </w:style>
  <w:style w:type="character" w:customStyle="1" w:styleId="WW8Num252z2">
    <w:name w:val="WW8Num252z2"/>
    <w:rsid w:val="005E0013"/>
    <w:rPr>
      <w:rFonts w:ascii="Wingdings" w:hAnsi="Wingdings"/>
    </w:rPr>
  </w:style>
  <w:style w:type="character" w:customStyle="1" w:styleId="WW8Num252z3">
    <w:name w:val="WW8Num252z3"/>
    <w:rsid w:val="005E0013"/>
    <w:rPr>
      <w:rFonts w:ascii="Symbol" w:hAnsi="Symbol"/>
    </w:rPr>
  </w:style>
  <w:style w:type="character" w:customStyle="1" w:styleId="WW8Num253z0">
    <w:name w:val="WW8Num253z0"/>
    <w:rsid w:val="005E0013"/>
    <w:rPr>
      <w:rFonts w:ascii="Symbol" w:hAnsi="Symbol"/>
    </w:rPr>
  </w:style>
  <w:style w:type="character" w:customStyle="1" w:styleId="WW8Num253z1">
    <w:name w:val="WW8Num253z1"/>
    <w:rsid w:val="005E0013"/>
    <w:rPr>
      <w:rFonts w:ascii="Courier New" w:hAnsi="Courier New"/>
    </w:rPr>
  </w:style>
  <w:style w:type="character" w:customStyle="1" w:styleId="WW8Num253z2">
    <w:name w:val="WW8Num253z2"/>
    <w:rsid w:val="005E0013"/>
    <w:rPr>
      <w:rFonts w:ascii="Wingdings" w:hAnsi="Wingdings"/>
    </w:rPr>
  </w:style>
  <w:style w:type="character" w:customStyle="1" w:styleId="WW8Num254z0">
    <w:name w:val="WW8Num254z0"/>
    <w:rsid w:val="005E0013"/>
    <w:rPr>
      <w:rFonts w:ascii="Symbol" w:hAnsi="Symbol"/>
    </w:rPr>
  </w:style>
  <w:style w:type="character" w:customStyle="1" w:styleId="WW8Num254z1">
    <w:name w:val="WW8Num254z1"/>
    <w:rsid w:val="005E0013"/>
    <w:rPr>
      <w:rFonts w:ascii="Courier New" w:hAnsi="Courier New"/>
    </w:rPr>
  </w:style>
  <w:style w:type="character" w:customStyle="1" w:styleId="WW8Num254z2">
    <w:name w:val="WW8Num254z2"/>
    <w:rsid w:val="005E0013"/>
    <w:rPr>
      <w:rFonts w:ascii="Wingdings" w:hAnsi="Wingdings"/>
    </w:rPr>
  </w:style>
  <w:style w:type="character" w:customStyle="1" w:styleId="WW8Num255z0">
    <w:name w:val="WW8Num255z0"/>
    <w:rsid w:val="005E0013"/>
    <w:rPr>
      <w:rFonts w:ascii="Symbol" w:hAnsi="Symbol"/>
    </w:rPr>
  </w:style>
  <w:style w:type="character" w:customStyle="1" w:styleId="WW8Num255z1">
    <w:name w:val="WW8Num255z1"/>
    <w:rsid w:val="005E0013"/>
    <w:rPr>
      <w:rFonts w:ascii="Courier New" w:hAnsi="Courier New"/>
    </w:rPr>
  </w:style>
  <w:style w:type="character" w:customStyle="1" w:styleId="WW8Num255z2">
    <w:name w:val="WW8Num255z2"/>
    <w:rsid w:val="005E0013"/>
    <w:rPr>
      <w:rFonts w:ascii="Wingdings" w:hAnsi="Wingdings"/>
    </w:rPr>
  </w:style>
  <w:style w:type="character" w:customStyle="1" w:styleId="WW8Num256z0">
    <w:name w:val="WW8Num256z0"/>
    <w:rsid w:val="005E0013"/>
    <w:rPr>
      <w:rFonts w:ascii="Symbol" w:hAnsi="Symbol"/>
    </w:rPr>
  </w:style>
  <w:style w:type="character" w:customStyle="1" w:styleId="WW8Num256z1">
    <w:name w:val="WW8Num256z1"/>
    <w:rsid w:val="005E0013"/>
    <w:rPr>
      <w:rFonts w:ascii="Courier New" w:hAnsi="Courier New"/>
    </w:rPr>
  </w:style>
  <w:style w:type="character" w:customStyle="1" w:styleId="WW8Num256z2">
    <w:name w:val="WW8Num256z2"/>
    <w:rsid w:val="005E0013"/>
    <w:rPr>
      <w:rFonts w:ascii="Wingdings" w:hAnsi="Wingdings"/>
    </w:rPr>
  </w:style>
  <w:style w:type="character" w:customStyle="1" w:styleId="WW8Num257z0">
    <w:name w:val="WW8Num257z0"/>
    <w:rsid w:val="005E0013"/>
    <w:rPr>
      <w:rFonts w:ascii="Symbol" w:hAnsi="Symbol"/>
    </w:rPr>
  </w:style>
  <w:style w:type="character" w:customStyle="1" w:styleId="WW8Num257z2">
    <w:name w:val="WW8Num257z2"/>
    <w:rsid w:val="005E0013"/>
    <w:rPr>
      <w:rFonts w:ascii="Wingdings" w:hAnsi="Wingdings"/>
    </w:rPr>
  </w:style>
  <w:style w:type="character" w:customStyle="1" w:styleId="WW8Num257z4">
    <w:name w:val="WW8Num257z4"/>
    <w:rsid w:val="005E0013"/>
    <w:rPr>
      <w:rFonts w:ascii="Courier New" w:hAnsi="Courier New"/>
    </w:rPr>
  </w:style>
  <w:style w:type="character" w:customStyle="1" w:styleId="WW8Num258z0">
    <w:name w:val="WW8Num258z0"/>
    <w:rsid w:val="005E0013"/>
    <w:rPr>
      <w:rFonts w:ascii="Symbol" w:hAnsi="Symbol"/>
    </w:rPr>
  </w:style>
  <w:style w:type="character" w:customStyle="1" w:styleId="WW8Num258z1">
    <w:name w:val="WW8Num258z1"/>
    <w:rsid w:val="005E0013"/>
    <w:rPr>
      <w:rFonts w:ascii="Courier New" w:hAnsi="Courier New"/>
    </w:rPr>
  </w:style>
  <w:style w:type="character" w:customStyle="1" w:styleId="WW8Num258z2">
    <w:name w:val="WW8Num258z2"/>
    <w:rsid w:val="005E0013"/>
    <w:rPr>
      <w:rFonts w:ascii="Wingdings" w:hAnsi="Wingdings"/>
    </w:rPr>
  </w:style>
  <w:style w:type="character" w:customStyle="1" w:styleId="WW8Num259z1">
    <w:name w:val="WW8Num259z1"/>
    <w:rsid w:val="005E0013"/>
    <w:rPr>
      <w:rFonts w:ascii="Wingdings" w:hAnsi="Wingdings"/>
      <w:sz w:val="20"/>
    </w:rPr>
  </w:style>
  <w:style w:type="character" w:customStyle="1" w:styleId="WW8Num262z0">
    <w:name w:val="WW8Num262z0"/>
    <w:rsid w:val="005E0013"/>
    <w:rPr>
      <w:rFonts w:ascii="Symbol" w:hAnsi="Symbol"/>
    </w:rPr>
  </w:style>
  <w:style w:type="character" w:customStyle="1" w:styleId="WW8Num262z1">
    <w:name w:val="WW8Num262z1"/>
    <w:rsid w:val="005E0013"/>
    <w:rPr>
      <w:rFonts w:ascii="Courier New" w:hAnsi="Courier New" w:cs="Courier New"/>
    </w:rPr>
  </w:style>
  <w:style w:type="character" w:customStyle="1" w:styleId="WW8Num262z2">
    <w:name w:val="WW8Num262z2"/>
    <w:rsid w:val="005E0013"/>
    <w:rPr>
      <w:rFonts w:ascii="Wingdings" w:hAnsi="Wingdings" w:cs="Times New Roman"/>
    </w:rPr>
  </w:style>
  <w:style w:type="character" w:customStyle="1" w:styleId="WW8Num262z3">
    <w:name w:val="WW8Num262z3"/>
    <w:rsid w:val="005E0013"/>
    <w:rPr>
      <w:rFonts w:ascii="Symbol" w:hAnsi="Symbol" w:cs="Times New Roman"/>
    </w:rPr>
  </w:style>
  <w:style w:type="character" w:customStyle="1" w:styleId="WW8Num263z0">
    <w:name w:val="WW8Num263z0"/>
    <w:rsid w:val="005E0013"/>
    <w:rPr>
      <w:rFonts w:ascii="Wingdings" w:hAnsi="Wingdings" w:cs="Times New Roman"/>
      <w:sz w:val="12"/>
      <w:szCs w:val="12"/>
    </w:rPr>
  </w:style>
  <w:style w:type="character" w:customStyle="1" w:styleId="WW8Num264z0">
    <w:name w:val="WW8Num264z0"/>
    <w:rsid w:val="005E0013"/>
    <w:rPr>
      <w:rFonts w:ascii="Symbol" w:hAnsi="Symbol"/>
    </w:rPr>
  </w:style>
  <w:style w:type="character" w:customStyle="1" w:styleId="WW8Num264z1">
    <w:name w:val="WW8Num264z1"/>
    <w:rsid w:val="005E0013"/>
    <w:rPr>
      <w:rFonts w:ascii="Courier New" w:hAnsi="Courier New"/>
    </w:rPr>
  </w:style>
  <w:style w:type="character" w:customStyle="1" w:styleId="WW8Num264z2">
    <w:name w:val="WW8Num264z2"/>
    <w:rsid w:val="005E0013"/>
    <w:rPr>
      <w:rFonts w:ascii="Wingdings" w:hAnsi="Wingdings"/>
    </w:rPr>
  </w:style>
  <w:style w:type="character" w:customStyle="1" w:styleId="WW8Num265z1">
    <w:name w:val="WW8Num265z1"/>
    <w:rsid w:val="005E0013"/>
    <w:rPr>
      <w:rFonts w:ascii="Courier New" w:hAnsi="Courier New"/>
    </w:rPr>
  </w:style>
  <w:style w:type="character" w:customStyle="1" w:styleId="WW8Num265z2">
    <w:name w:val="WW8Num265z2"/>
    <w:rsid w:val="005E0013"/>
    <w:rPr>
      <w:rFonts w:ascii="Wingdings" w:hAnsi="Wingdings"/>
    </w:rPr>
  </w:style>
  <w:style w:type="character" w:customStyle="1" w:styleId="WW8Num265z3">
    <w:name w:val="WW8Num265z3"/>
    <w:rsid w:val="005E0013"/>
    <w:rPr>
      <w:rFonts w:ascii="Symbol" w:hAnsi="Symbol"/>
    </w:rPr>
  </w:style>
  <w:style w:type="character" w:customStyle="1" w:styleId="WW8Num266z0">
    <w:name w:val="WW8Num266z0"/>
    <w:rsid w:val="005E0013"/>
    <w:rPr>
      <w:rFonts w:ascii="Symbol" w:hAnsi="Symbol"/>
    </w:rPr>
  </w:style>
  <w:style w:type="character" w:customStyle="1" w:styleId="WW8Num266z1">
    <w:name w:val="WW8Num266z1"/>
    <w:rsid w:val="005E0013"/>
    <w:rPr>
      <w:rFonts w:ascii="Courier New" w:hAnsi="Courier New"/>
    </w:rPr>
  </w:style>
  <w:style w:type="character" w:customStyle="1" w:styleId="WW8Num266z2">
    <w:name w:val="WW8Num266z2"/>
    <w:rsid w:val="005E0013"/>
    <w:rPr>
      <w:rFonts w:ascii="Wingdings" w:hAnsi="Wingdings"/>
    </w:rPr>
  </w:style>
  <w:style w:type="character" w:customStyle="1" w:styleId="WW8Num267z0">
    <w:name w:val="WW8Num267z0"/>
    <w:rsid w:val="005E0013"/>
    <w:rPr>
      <w:rFonts w:ascii="Symbol" w:hAnsi="Symbol"/>
    </w:rPr>
  </w:style>
  <w:style w:type="character" w:customStyle="1" w:styleId="WW8Num267z1">
    <w:name w:val="WW8Num267z1"/>
    <w:rsid w:val="005E0013"/>
    <w:rPr>
      <w:rFonts w:ascii="Courier New" w:hAnsi="Courier New"/>
    </w:rPr>
  </w:style>
  <w:style w:type="character" w:customStyle="1" w:styleId="WW8Num267z2">
    <w:name w:val="WW8Num267z2"/>
    <w:rsid w:val="005E0013"/>
    <w:rPr>
      <w:rFonts w:ascii="Wingdings" w:hAnsi="Wingdings"/>
    </w:rPr>
  </w:style>
  <w:style w:type="character" w:customStyle="1" w:styleId="WW8Num268z0">
    <w:name w:val="WW8Num268z0"/>
    <w:rsid w:val="005E0013"/>
    <w:rPr>
      <w:rFonts w:ascii="Arial" w:hAnsi="Arial" w:cs="Arial"/>
      <w:b w:val="0"/>
      <w:i w:val="0"/>
      <w:sz w:val="20"/>
      <w:szCs w:val="20"/>
    </w:rPr>
  </w:style>
  <w:style w:type="character" w:customStyle="1" w:styleId="WW8Num269z0">
    <w:name w:val="WW8Num269z0"/>
    <w:rsid w:val="005E0013"/>
    <w:rPr>
      <w:rFonts w:ascii="Wingdings" w:hAnsi="Wingdings"/>
    </w:rPr>
  </w:style>
  <w:style w:type="character" w:customStyle="1" w:styleId="WW8Num270z0">
    <w:name w:val="WW8Num270z0"/>
    <w:rsid w:val="005E0013"/>
    <w:rPr>
      <w:rFonts w:ascii="Symbol" w:hAnsi="Symbol"/>
    </w:rPr>
  </w:style>
  <w:style w:type="character" w:customStyle="1" w:styleId="WW8Num270z1">
    <w:name w:val="WW8Num270z1"/>
    <w:rsid w:val="005E0013"/>
    <w:rPr>
      <w:rFonts w:ascii="Courier New" w:hAnsi="Courier New"/>
    </w:rPr>
  </w:style>
  <w:style w:type="character" w:customStyle="1" w:styleId="WW8Num270z2">
    <w:name w:val="WW8Num270z2"/>
    <w:rsid w:val="005E0013"/>
    <w:rPr>
      <w:rFonts w:ascii="Wingdings" w:hAnsi="Wingdings"/>
    </w:rPr>
  </w:style>
  <w:style w:type="character" w:customStyle="1" w:styleId="WW8Num271z0">
    <w:name w:val="WW8Num271z0"/>
    <w:rsid w:val="005E0013"/>
    <w:rPr>
      <w:rFonts w:ascii="Symbol" w:hAnsi="Symbol"/>
    </w:rPr>
  </w:style>
  <w:style w:type="character" w:customStyle="1" w:styleId="WW8Num271z1">
    <w:name w:val="WW8Num271z1"/>
    <w:rsid w:val="005E0013"/>
    <w:rPr>
      <w:rFonts w:ascii="Courier New" w:hAnsi="Courier New"/>
    </w:rPr>
  </w:style>
  <w:style w:type="character" w:customStyle="1" w:styleId="WW8Num271z2">
    <w:name w:val="WW8Num271z2"/>
    <w:rsid w:val="005E0013"/>
    <w:rPr>
      <w:rFonts w:ascii="Wingdings" w:hAnsi="Wingdings"/>
    </w:rPr>
  </w:style>
  <w:style w:type="character" w:customStyle="1" w:styleId="WW8Num272z0">
    <w:name w:val="WW8Num272z0"/>
    <w:rsid w:val="005E0013"/>
    <w:rPr>
      <w:rFonts w:ascii="Symbol" w:hAnsi="Symbol"/>
    </w:rPr>
  </w:style>
  <w:style w:type="character" w:customStyle="1" w:styleId="WW8Num272z1">
    <w:name w:val="WW8Num272z1"/>
    <w:rsid w:val="005E0013"/>
    <w:rPr>
      <w:rFonts w:ascii="Courier New" w:hAnsi="Courier New"/>
    </w:rPr>
  </w:style>
  <w:style w:type="character" w:customStyle="1" w:styleId="WW8Num272z2">
    <w:name w:val="WW8Num272z2"/>
    <w:rsid w:val="005E0013"/>
    <w:rPr>
      <w:rFonts w:ascii="Wingdings" w:hAnsi="Wingdings"/>
    </w:rPr>
  </w:style>
  <w:style w:type="character" w:customStyle="1" w:styleId="WW8Num273z1">
    <w:name w:val="WW8Num273z1"/>
    <w:rsid w:val="005E0013"/>
    <w:rPr>
      <w:rFonts w:ascii="Symbol" w:hAnsi="Symbol"/>
    </w:rPr>
  </w:style>
  <w:style w:type="character" w:customStyle="1" w:styleId="WW8Num274z0">
    <w:name w:val="WW8Num274z0"/>
    <w:rsid w:val="005E0013"/>
    <w:rPr>
      <w:rFonts w:ascii="Symbol" w:hAnsi="Symbol"/>
    </w:rPr>
  </w:style>
  <w:style w:type="character" w:customStyle="1" w:styleId="WW8Num274z1">
    <w:name w:val="WW8Num274z1"/>
    <w:rsid w:val="005E0013"/>
    <w:rPr>
      <w:rFonts w:ascii="Courier New" w:hAnsi="Courier New"/>
    </w:rPr>
  </w:style>
  <w:style w:type="character" w:customStyle="1" w:styleId="WW8Num274z2">
    <w:name w:val="WW8Num274z2"/>
    <w:rsid w:val="005E0013"/>
    <w:rPr>
      <w:rFonts w:ascii="Wingdings" w:hAnsi="Wingdings"/>
    </w:rPr>
  </w:style>
  <w:style w:type="character" w:customStyle="1" w:styleId="WW8Num276z0">
    <w:name w:val="WW8Num276z0"/>
    <w:rsid w:val="005E0013"/>
    <w:rPr>
      <w:rFonts w:ascii="Wingdings" w:hAnsi="Wingdings"/>
      <w:sz w:val="20"/>
    </w:rPr>
  </w:style>
  <w:style w:type="character" w:customStyle="1" w:styleId="WW8Num276z1">
    <w:name w:val="WW8Num276z1"/>
    <w:rsid w:val="005E0013"/>
    <w:rPr>
      <w:rFonts w:ascii="Wingdings" w:hAnsi="Wingdings"/>
      <w:sz w:val="12"/>
    </w:rPr>
  </w:style>
  <w:style w:type="character" w:customStyle="1" w:styleId="WW8Num276z2">
    <w:name w:val="WW8Num276z2"/>
    <w:rsid w:val="005E0013"/>
    <w:rPr>
      <w:rFonts w:ascii="Wingdings" w:hAnsi="Wingdings"/>
    </w:rPr>
  </w:style>
  <w:style w:type="character" w:customStyle="1" w:styleId="WW8Num276z3">
    <w:name w:val="WW8Num276z3"/>
    <w:rsid w:val="005E0013"/>
    <w:rPr>
      <w:rFonts w:ascii="Symbol" w:hAnsi="Symbol"/>
    </w:rPr>
  </w:style>
  <w:style w:type="character" w:customStyle="1" w:styleId="WW8Num276z4">
    <w:name w:val="WW8Num276z4"/>
    <w:rsid w:val="005E0013"/>
    <w:rPr>
      <w:rFonts w:ascii="Courier New" w:hAnsi="Courier New"/>
    </w:rPr>
  </w:style>
  <w:style w:type="character" w:customStyle="1" w:styleId="WW8Num277z0">
    <w:name w:val="WW8Num277z0"/>
    <w:rsid w:val="005E0013"/>
    <w:rPr>
      <w:rFonts w:ascii="Symbol" w:hAnsi="Symbol"/>
    </w:rPr>
  </w:style>
  <w:style w:type="character" w:customStyle="1" w:styleId="WW8Num277z1">
    <w:name w:val="WW8Num277z1"/>
    <w:rsid w:val="005E0013"/>
    <w:rPr>
      <w:rFonts w:ascii="Courier New" w:hAnsi="Courier New"/>
    </w:rPr>
  </w:style>
  <w:style w:type="character" w:customStyle="1" w:styleId="WW8Num277z2">
    <w:name w:val="WW8Num277z2"/>
    <w:rsid w:val="005E0013"/>
    <w:rPr>
      <w:rFonts w:ascii="Wingdings" w:hAnsi="Wingdings"/>
    </w:rPr>
  </w:style>
  <w:style w:type="character" w:customStyle="1" w:styleId="WW8Num279z0">
    <w:name w:val="WW8Num279z0"/>
    <w:rsid w:val="005E0013"/>
    <w:rPr>
      <w:rFonts w:ascii="Symbol" w:hAnsi="Symbol"/>
    </w:rPr>
  </w:style>
  <w:style w:type="character" w:customStyle="1" w:styleId="WW8Num279z1">
    <w:name w:val="WW8Num279z1"/>
    <w:rsid w:val="005E0013"/>
    <w:rPr>
      <w:rFonts w:ascii="Courier New" w:hAnsi="Courier New"/>
    </w:rPr>
  </w:style>
  <w:style w:type="character" w:customStyle="1" w:styleId="WW8Num279z2">
    <w:name w:val="WW8Num279z2"/>
    <w:rsid w:val="005E0013"/>
    <w:rPr>
      <w:rFonts w:ascii="Wingdings" w:hAnsi="Wingdings"/>
    </w:rPr>
  </w:style>
  <w:style w:type="character" w:customStyle="1" w:styleId="WW8Num280z0">
    <w:name w:val="WW8Num280z0"/>
    <w:rsid w:val="005E0013"/>
    <w:rPr>
      <w:rFonts w:ascii="Symbol" w:hAnsi="Symbol"/>
    </w:rPr>
  </w:style>
  <w:style w:type="character" w:customStyle="1" w:styleId="WW8Num280z1">
    <w:name w:val="WW8Num280z1"/>
    <w:rsid w:val="005E0013"/>
    <w:rPr>
      <w:rFonts w:ascii="Courier New" w:hAnsi="Courier New"/>
    </w:rPr>
  </w:style>
  <w:style w:type="character" w:customStyle="1" w:styleId="WW8Num280z2">
    <w:name w:val="WW8Num280z2"/>
    <w:rsid w:val="005E0013"/>
    <w:rPr>
      <w:rFonts w:ascii="Wingdings" w:hAnsi="Wingdings"/>
    </w:rPr>
  </w:style>
  <w:style w:type="character" w:customStyle="1" w:styleId="WW8Num281z1">
    <w:name w:val="WW8Num281z1"/>
    <w:rsid w:val="005E0013"/>
    <w:rPr>
      <w:rFonts w:ascii="Wingdings" w:hAnsi="Wingdings"/>
    </w:rPr>
  </w:style>
  <w:style w:type="character" w:customStyle="1" w:styleId="WW8Num282z0">
    <w:name w:val="WW8Num282z0"/>
    <w:rsid w:val="005E0013"/>
    <w:rPr>
      <w:rFonts w:ascii="Symbol" w:hAnsi="Symbol"/>
    </w:rPr>
  </w:style>
  <w:style w:type="character" w:customStyle="1" w:styleId="WW8Num282z1">
    <w:name w:val="WW8Num282z1"/>
    <w:rsid w:val="005E0013"/>
    <w:rPr>
      <w:rFonts w:ascii="Courier New" w:hAnsi="Courier New"/>
    </w:rPr>
  </w:style>
  <w:style w:type="character" w:customStyle="1" w:styleId="WW8Num282z2">
    <w:name w:val="WW8Num282z2"/>
    <w:rsid w:val="005E0013"/>
    <w:rPr>
      <w:rFonts w:ascii="Wingdings" w:hAnsi="Wingdings"/>
    </w:rPr>
  </w:style>
  <w:style w:type="character" w:customStyle="1" w:styleId="WW8Num283z0">
    <w:name w:val="WW8Num283z0"/>
    <w:rsid w:val="005E0013"/>
    <w:rPr>
      <w:rFonts w:ascii="Symbol" w:hAnsi="Symbol"/>
    </w:rPr>
  </w:style>
  <w:style w:type="character" w:customStyle="1" w:styleId="WW8Num285z0">
    <w:name w:val="WW8Num285z0"/>
    <w:rsid w:val="005E0013"/>
    <w:rPr>
      <w:rFonts w:ascii="Wingdings" w:hAnsi="Wingdings"/>
    </w:rPr>
  </w:style>
  <w:style w:type="character" w:customStyle="1" w:styleId="WW8Num285z1">
    <w:name w:val="WW8Num285z1"/>
    <w:rsid w:val="005E0013"/>
    <w:rPr>
      <w:rFonts w:ascii="Symbol" w:hAnsi="Symbol"/>
    </w:rPr>
  </w:style>
  <w:style w:type="character" w:customStyle="1" w:styleId="WW8Num286z0">
    <w:name w:val="WW8Num286z0"/>
    <w:rsid w:val="005E0013"/>
    <w:rPr>
      <w:rFonts w:ascii="Symbol" w:hAnsi="Symbol"/>
    </w:rPr>
  </w:style>
  <w:style w:type="character" w:customStyle="1" w:styleId="WW8Num286z1">
    <w:name w:val="WW8Num286z1"/>
    <w:rsid w:val="005E0013"/>
    <w:rPr>
      <w:rFonts w:ascii="Courier New" w:hAnsi="Courier New"/>
    </w:rPr>
  </w:style>
  <w:style w:type="character" w:customStyle="1" w:styleId="WW8Num286z2">
    <w:name w:val="WW8Num286z2"/>
    <w:rsid w:val="005E0013"/>
    <w:rPr>
      <w:rFonts w:ascii="Wingdings" w:hAnsi="Wingdings"/>
    </w:rPr>
  </w:style>
  <w:style w:type="character" w:customStyle="1" w:styleId="WW8Num287z0">
    <w:name w:val="WW8Num287z0"/>
    <w:rsid w:val="005E0013"/>
    <w:rPr>
      <w:rFonts w:ascii="Wingdings" w:hAnsi="Wingdings"/>
      <w:sz w:val="20"/>
    </w:rPr>
  </w:style>
  <w:style w:type="character" w:customStyle="1" w:styleId="WW8Num287z1">
    <w:name w:val="WW8Num287z1"/>
    <w:rsid w:val="005E0013"/>
    <w:rPr>
      <w:rFonts w:ascii="Courier New" w:hAnsi="Courier New"/>
    </w:rPr>
  </w:style>
  <w:style w:type="character" w:customStyle="1" w:styleId="WW8Num287z2">
    <w:name w:val="WW8Num287z2"/>
    <w:rsid w:val="005E0013"/>
    <w:rPr>
      <w:rFonts w:ascii="Wingdings" w:hAnsi="Wingdings"/>
    </w:rPr>
  </w:style>
  <w:style w:type="character" w:customStyle="1" w:styleId="WW8Num287z3">
    <w:name w:val="WW8Num287z3"/>
    <w:rsid w:val="005E0013"/>
    <w:rPr>
      <w:rFonts w:ascii="Symbol" w:hAnsi="Symbol"/>
    </w:rPr>
  </w:style>
  <w:style w:type="character" w:customStyle="1" w:styleId="WW8Num288z0">
    <w:name w:val="WW8Num288z0"/>
    <w:rsid w:val="005E0013"/>
    <w:rPr>
      <w:b w:val="0"/>
      <w:i w:val="0"/>
    </w:rPr>
  </w:style>
  <w:style w:type="character" w:customStyle="1" w:styleId="WW8Num289z0">
    <w:name w:val="WW8Num289z0"/>
    <w:rsid w:val="005E0013"/>
    <w:rPr>
      <w:rFonts w:ascii="Symbol" w:hAnsi="Symbol"/>
    </w:rPr>
  </w:style>
  <w:style w:type="character" w:customStyle="1" w:styleId="WW8Num289z1">
    <w:name w:val="WW8Num289z1"/>
    <w:rsid w:val="005E0013"/>
    <w:rPr>
      <w:rFonts w:ascii="Courier New" w:hAnsi="Courier New"/>
    </w:rPr>
  </w:style>
  <w:style w:type="character" w:customStyle="1" w:styleId="WW8Num289z2">
    <w:name w:val="WW8Num289z2"/>
    <w:rsid w:val="005E0013"/>
    <w:rPr>
      <w:rFonts w:ascii="Wingdings" w:hAnsi="Wingdings"/>
    </w:rPr>
  </w:style>
  <w:style w:type="character" w:customStyle="1" w:styleId="WW8Num290z0">
    <w:name w:val="WW8Num290z0"/>
    <w:rsid w:val="005E0013"/>
    <w:rPr>
      <w:rFonts w:ascii="Symbol" w:hAnsi="Symbol"/>
    </w:rPr>
  </w:style>
  <w:style w:type="character" w:customStyle="1" w:styleId="WW8Num290z1">
    <w:name w:val="WW8Num290z1"/>
    <w:rsid w:val="005E0013"/>
    <w:rPr>
      <w:rFonts w:ascii="Courier New" w:hAnsi="Courier New"/>
    </w:rPr>
  </w:style>
  <w:style w:type="character" w:customStyle="1" w:styleId="WW8Num290z2">
    <w:name w:val="WW8Num290z2"/>
    <w:rsid w:val="005E0013"/>
    <w:rPr>
      <w:rFonts w:ascii="Wingdings" w:hAnsi="Wingdings"/>
    </w:rPr>
  </w:style>
  <w:style w:type="character" w:customStyle="1" w:styleId="WW8Num291z0">
    <w:name w:val="WW8Num291z0"/>
    <w:rsid w:val="005E0013"/>
    <w:rPr>
      <w:rFonts w:ascii="Wingdings" w:hAnsi="Wingdings"/>
      <w:sz w:val="24"/>
    </w:rPr>
  </w:style>
  <w:style w:type="character" w:customStyle="1" w:styleId="WW8Num291z1">
    <w:name w:val="WW8Num291z1"/>
    <w:rsid w:val="005E0013"/>
    <w:rPr>
      <w:rFonts w:ascii="Courier New" w:hAnsi="Courier New"/>
    </w:rPr>
  </w:style>
  <w:style w:type="character" w:customStyle="1" w:styleId="WW8Num291z2">
    <w:name w:val="WW8Num291z2"/>
    <w:rsid w:val="005E0013"/>
    <w:rPr>
      <w:rFonts w:ascii="Wingdings" w:hAnsi="Wingdings"/>
    </w:rPr>
  </w:style>
  <w:style w:type="character" w:customStyle="1" w:styleId="WW8Num291z3">
    <w:name w:val="WW8Num291z3"/>
    <w:rsid w:val="005E0013"/>
    <w:rPr>
      <w:rFonts w:ascii="Symbol" w:hAnsi="Symbol"/>
    </w:rPr>
  </w:style>
  <w:style w:type="character" w:customStyle="1" w:styleId="WW8Num292z0">
    <w:name w:val="WW8Num292z0"/>
    <w:rsid w:val="005E0013"/>
    <w:rPr>
      <w:b/>
      <w:i w:val="0"/>
    </w:rPr>
  </w:style>
  <w:style w:type="character" w:customStyle="1" w:styleId="WW8Num293z0">
    <w:name w:val="WW8Num293z0"/>
    <w:rsid w:val="005E0013"/>
    <w:rPr>
      <w:rFonts w:ascii="Wingdings" w:eastAsia="Times New Roman" w:hAnsi="Wingdings" w:cs="Times New Roman"/>
    </w:rPr>
  </w:style>
  <w:style w:type="character" w:customStyle="1" w:styleId="WW8Num293z2">
    <w:name w:val="WW8Num293z2"/>
    <w:rsid w:val="005E0013"/>
    <w:rPr>
      <w:rFonts w:ascii="Wingdings" w:hAnsi="Wingdings"/>
    </w:rPr>
  </w:style>
  <w:style w:type="character" w:customStyle="1" w:styleId="WW8Num293z3">
    <w:name w:val="WW8Num293z3"/>
    <w:rsid w:val="005E0013"/>
    <w:rPr>
      <w:rFonts w:ascii="Symbol" w:hAnsi="Symbol"/>
    </w:rPr>
  </w:style>
  <w:style w:type="character" w:customStyle="1" w:styleId="WW8Num293z4">
    <w:name w:val="WW8Num293z4"/>
    <w:rsid w:val="005E0013"/>
    <w:rPr>
      <w:rFonts w:ascii="Courier New" w:hAnsi="Courier New"/>
    </w:rPr>
  </w:style>
  <w:style w:type="character" w:customStyle="1" w:styleId="WW8Num294z0">
    <w:name w:val="WW8Num294z0"/>
    <w:rsid w:val="005E0013"/>
    <w:rPr>
      <w:rFonts w:ascii="Wingdings" w:hAnsi="Wingdings"/>
    </w:rPr>
  </w:style>
  <w:style w:type="character" w:customStyle="1" w:styleId="WW8Num294z1">
    <w:name w:val="WW8Num294z1"/>
    <w:rsid w:val="005E0013"/>
    <w:rPr>
      <w:rFonts w:ascii="Courier New" w:hAnsi="Courier New"/>
    </w:rPr>
  </w:style>
  <w:style w:type="character" w:customStyle="1" w:styleId="WW8Num294z3">
    <w:name w:val="WW8Num294z3"/>
    <w:rsid w:val="005E0013"/>
    <w:rPr>
      <w:rFonts w:ascii="Symbol" w:hAnsi="Symbol"/>
    </w:rPr>
  </w:style>
  <w:style w:type="character" w:customStyle="1" w:styleId="WW8Num295z0">
    <w:name w:val="WW8Num295z0"/>
    <w:rsid w:val="005E0013"/>
    <w:rPr>
      <w:rFonts w:ascii="Symbol" w:hAnsi="Symbol"/>
    </w:rPr>
  </w:style>
  <w:style w:type="character" w:customStyle="1" w:styleId="WW8Num295z1">
    <w:name w:val="WW8Num295z1"/>
    <w:rsid w:val="005E0013"/>
    <w:rPr>
      <w:rFonts w:ascii="Courier New" w:hAnsi="Courier New"/>
    </w:rPr>
  </w:style>
  <w:style w:type="character" w:customStyle="1" w:styleId="WW8Num295z2">
    <w:name w:val="WW8Num295z2"/>
    <w:rsid w:val="005E0013"/>
    <w:rPr>
      <w:rFonts w:ascii="Wingdings" w:hAnsi="Wingdings"/>
    </w:rPr>
  </w:style>
  <w:style w:type="character" w:customStyle="1" w:styleId="WW8Num296z0">
    <w:name w:val="WW8Num296z0"/>
    <w:rsid w:val="005E0013"/>
    <w:rPr>
      <w:rFonts w:ascii="Symbol" w:hAnsi="Symbol"/>
    </w:rPr>
  </w:style>
  <w:style w:type="character" w:customStyle="1" w:styleId="WW8Num297z0">
    <w:name w:val="WW8Num297z0"/>
    <w:rsid w:val="005E0013"/>
    <w:rPr>
      <w:rFonts w:ascii="Symbol" w:hAnsi="Symbol"/>
    </w:rPr>
  </w:style>
  <w:style w:type="character" w:customStyle="1" w:styleId="WW8Num297z1">
    <w:name w:val="WW8Num297z1"/>
    <w:rsid w:val="005E0013"/>
    <w:rPr>
      <w:rFonts w:ascii="Courier New" w:hAnsi="Courier New"/>
    </w:rPr>
  </w:style>
  <w:style w:type="character" w:customStyle="1" w:styleId="WW8Num297z2">
    <w:name w:val="WW8Num297z2"/>
    <w:rsid w:val="005E0013"/>
    <w:rPr>
      <w:rFonts w:ascii="Wingdings" w:hAnsi="Wingdings"/>
    </w:rPr>
  </w:style>
  <w:style w:type="character" w:customStyle="1" w:styleId="WW8Num298z0">
    <w:name w:val="WW8Num298z0"/>
    <w:rsid w:val="005E0013"/>
    <w:rPr>
      <w:rFonts w:ascii="Symbol" w:hAnsi="Symbol"/>
    </w:rPr>
  </w:style>
  <w:style w:type="character" w:customStyle="1" w:styleId="WW8Num298z1">
    <w:name w:val="WW8Num298z1"/>
    <w:rsid w:val="005E0013"/>
    <w:rPr>
      <w:rFonts w:ascii="Courier New" w:hAnsi="Courier New"/>
    </w:rPr>
  </w:style>
  <w:style w:type="character" w:customStyle="1" w:styleId="WW8Num298z2">
    <w:name w:val="WW8Num298z2"/>
    <w:rsid w:val="005E0013"/>
    <w:rPr>
      <w:rFonts w:ascii="Wingdings" w:hAnsi="Wingdings"/>
    </w:rPr>
  </w:style>
  <w:style w:type="character" w:customStyle="1" w:styleId="WW8Num301z0">
    <w:name w:val="WW8Num301z0"/>
    <w:rsid w:val="005E0013"/>
    <w:rPr>
      <w:rFonts w:ascii="Symbol" w:hAnsi="Symbol"/>
    </w:rPr>
  </w:style>
  <w:style w:type="character" w:customStyle="1" w:styleId="WW8Num301z1">
    <w:name w:val="WW8Num301z1"/>
    <w:rsid w:val="005E0013"/>
    <w:rPr>
      <w:rFonts w:ascii="Courier New" w:hAnsi="Courier New"/>
    </w:rPr>
  </w:style>
  <w:style w:type="character" w:customStyle="1" w:styleId="WW8Num301z2">
    <w:name w:val="WW8Num301z2"/>
    <w:rsid w:val="005E0013"/>
    <w:rPr>
      <w:rFonts w:ascii="Wingdings" w:hAnsi="Wingdings"/>
    </w:rPr>
  </w:style>
  <w:style w:type="character" w:customStyle="1" w:styleId="WW8Num302z0">
    <w:name w:val="WW8Num302z0"/>
    <w:rsid w:val="005E0013"/>
    <w:rPr>
      <w:rFonts w:ascii="Symbol" w:hAnsi="Symbol"/>
    </w:rPr>
  </w:style>
  <w:style w:type="character" w:customStyle="1" w:styleId="WW8Num303z0">
    <w:name w:val="WW8Num303z0"/>
    <w:rsid w:val="005E0013"/>
    <w:rPr>
      <w:rFonts w:ascii="Symbol" w:hAnsi="Symbol"/>
    </w:rPr>
  </w:style>
  <w:style w:type="character" w:customStyle="1" w:styleId="WW8Num303z1">
    <w:name w:val="WW8Num303z1"/>
    <w:rsid w:val="005E0013"/>
    <w:rPr>
      <w:rFonts w:ascii="Courier New" w:hAnsi="Courier New"/>
    </w:rPr>
  </w:style>
  <w:style w:type="character" w:customStyle="1" w:styleId="WW8Num303z2">
    <w:name w:val="WW8Num303z2"/>
    <w:rsid w:val="005E0013"/>
    <w:rPr>
      <w:rFonts w:ascii="Wingdings" w:hAnsi="Wingdings"/>
    </w:rPr>
  </w:style>
  <w:style w:type="character" w:customStyle="1" w:styleId="WW8Num304z0">
    <w:name w:val="WW8Num304z0"/>
    <w:rsid w:val="005E0013"/>
    <w:rPr>
      <w:rFonts w:ascii="Symbol" w:hAnsi="Symbol"/>
    </w:rPr>
  </w:style>
  <w:style w:type="character" w:customStyle="1" w:styleId="WW8Num304z1">
    <w:name w:val="WW8Num304z1"/>
    <w:rsid w:val="005E0013"/>
    <w:rPr>
      <w:rFonts w:ascii="Courier New" w:hAnsi="Courier New"/>
    </w:rPr>
  </w:style>
  <w:style w:type="character" w:customStyle="1" w:styleId="WW8Num304z2">
    <w:name w:val="WW8Num304z2"/>
    <w:rsid w:val="005E0013"/>
    <w:rPr>
      <w:rFonts w:ascii="Wingdings" w:hAnsi="Wingdings"/>
    </w:rPr>
  </w:style>
  <w:style w:type="character" w:customStyle="1" w:styleId="WW8Num305z0">
    <w:name w:val="WW8Num305z0"/>
    <w:rsid w:val="005E0013"/>
    <w:rPr>
      <w:rFonts w:ascii="Symbol" w:hAnsi="Symbol"/>
    </w:rPr>
  </w:style>
  <w:style w:type="character" w:customStyle="1" w:styleId="WW8Num305z1">
    <w:name w:val="WW8Num305z1"/>
    <w:rsid w:val="005E0013"/>
    <w:rPr>
      <w:rFonts w:ascii="Courier New" w:hAnsi="Courier New"/>
    </w:rPr>
  </w:style>
  <w:style w:type="character" w:customStyle="1" w:styleId="WW8Num305z2">
    <w:name w:val="WW8Num305z2"/>
    <w:rsid w:val="005E0013"/>
    <w:rPr>
      <w:rFonts w:ascii="Wingdings" w:hAnsi="Wingdings"/>
    </w:rPr>
  </w:style>
  <w:style w:type="character" w:customStyle="1" w:styleId="WW8Num306z0">
    <w:name w:val="WW8Num306z0"/>
    <w:rsid w:val="005E0013"/>
    <w:rPr>
      <w:rFonts w:ascii="Symbol" w:hAnsi="Symbol"/>
    </w:rPr>
  </w:style>
  <w:style w:type="character" w:customStyle="1" w:styleId="WW8Num306z1">
    <w:name w:val="WW8Num306z1"/>
    <w:rsid w:val="005E0013"/>
    <w:rPr>
      <w:rFonts w:ascii="Courier New" w:hAnsi="Courier New"/>
    </w:rPr>
  </w:style>
  <w:style w:type="character" w:customStyle="1" w:styleId="WW8Num306z2">
    <w:name w:val="WW8Num306z2"/>
    <w:rsid w:val="005E0013"/>
    <w:rPr>
      <w:rFonts w:ascii="Wingdings" w:hAnsi="Wingdings"/>
    </w:rPr>
  </w:style>
  <w:style w:type="character" w:customStyle="1" w:styleId="WW8NumSt76z0">
    <w:name w:val="WW8NumSt76z0"/>
    <w:rsid w:val="005E0013"/>
    <w:rPr>
      <w:rFonts w:ascii="Arial" w:hAnsi="Arial" w:cs="Arial"/>
      <w:b w:val="0"/>
      <w:i w:val="0"/>
      <w:sz w:val="20"/>
      <w:szCs w:val="20"/>
    </w:rPr>
  </w:style>
  <w:style w:type="character" w:customStyle="1" w:styleId="WW8NumSt80z0">
    <w:name w:val="WW8NumSt80z0"/>
    <w:rsid w:val="005E0013"/>
    <w:rPr>
      <w:rFonts w:ascii="Symbol" w:hAnsi="Symbol"/>
    </w:rPr>
  </w:style>
  <w:style w:type="character" w:customStyle="1" w:styleId="WW8NumSt80z1">
    <w:name w:val="WW8NumSt80z1"/>
    <w:rsid w:val="005E0013"/>
    <w:rPr>
      <w:rFonts w:ascii="Courier New" w:hAnsi="Courier New"/>
    </w:rPr>
  </w:style>
  <w:style w:type="character" w:customStyle="1" w:styleId="WW8NumSt80z2">
    <w:name w:val="WW8NumSt80z2"/>
    <w:rsid w:val="005E0013"/>
    <w:rPr>
      <w:rFonts w:ascii="Wingdings" w:hAnsi="Wingdings"/>
    </w:rPr>
  </w:style>
  <w:style w:type="character" w:customStyle="1" w:styleId="WW8NumSt82z1">
    <w:name w:val="WW8NumSt82z1"/>
    <w:rsid w:val="005E0013"/>
    <w:rPr>
      <w:rFonts w:ascii="Symbol" w:hAnsi="Symbol"/>
    </w:rPr>
  </w:style>
  <w:style w:type="character" w:customStyle="1" w:styleId="WW8NumSt196z0">
    <w:name w:val="WW8NumSt196z0"/>
    <w:rsid w:val="005E0013"/>
    <w:rPr>
      <w:rFonts w:ascii="Symbol" w:hAnsi="Symbol"/>
    </w:rPr>
  </w:style>
  <w:style w:type="character" w:customStyle="1" w:styleId="WW8NumSt234z0">
    <w:name w:val="WW8NumSt234z0"/>
    <w:rsid w:val="005E0013"/>
    <w:rPr>
      <w:rFonts w:ascii="Symbol" w:hAnsi="Symbol"/>
    </w:rPr>
  </w:style>
  <w:style w:type="character" w:customStyle="1" w:styleId="WW8NumSt234z1">
    <w:name w:val="WW8NumSt234z1"/>
    <w:rsid w:val="005E0013"/>
    <w:rPr>
      <w:rFonts w:ascii="Courier New" w:hAnsi="Courier New"/>
    </w:rPr>
  </w:style>
  <w:style w:type="character" w:customStyle="1" w:styleId="WW8NumSt234z2">
    <w:name w:val="WW8NumSt234z2"/>
    <w:rsid w:val="005E0013"/>
    <w:rPr>
      <w:rFonts w:ascii="Wingdings" w:hAnsi="Wingdings"/>
    </w:rPr>
  </w:style>
  <w:style w:type="character" w:styleId="PageNumber">
    <w:name w:val="page number"/>
    <w:basedOn w:val="DefaultParagraphFont"/>
    <w:rsid w:val="005E0013"/>
  </w:style>
  <w:style w:type="character" w:customStyle="1" w:styleId="justi1">
    <w:name w:val="justi1"/>
    <w:basedOn w:val="DefaultParagraphFont"/>
    <w:rsid w:val="005E0013"/>
  </w:style>
  <w:style w:type="character" w:styleId="Hyperlink">
    <w:name w:val="Hyperlink"/>
    <w:rsid w:val="005E0013"/>
    <w:rPr>
      <w:color w:val="0000FF"/>
      <w:u w:val="single"/>
    </w:rPr>
  </w:style>
  <w:style w:type="character" w:styleId="FollowedHyperlink">
    <w:name w:val="FollowedHyperlink"/>
    <w:rsid w:val="005E0013"/>
    <w:rPr>
      <w:color w:val="800080"/>
      <w:u w:val="single"/>
    </w:rPr>
  </w:style>
  <w:style w:type="character" w:customStyle="1" w:styleId="FootnoteCharacters">
    <w:name w:val="Footnote Characters"/>
    <w:rsid w:val="005E0013"/>
    <w:rPr>
      <w:vertAlign w:val="superscript"/>
    </w:rPr>
  </w:style>
  <w:style w:type="character" w:styleId="Strong">
    <w:name w:val="Strong"/>
    <w:qFormat/>
    <w:rsid w:val="005E0013"/>
    <w:rPr>
      <w:b/>
      <w:bCs/>
    </w:rPr>
  </w:style>
  <w:style w:type="character" w:customStyle="1" w:styleId="fieldtext">
    <w:name w:val="fieldtext"/>
    <w:basedOn w:val="DefaultParagraphFont"/>
    <w:rsid w:val="005E0013"/>
  </w:style>
  <w:style w:type="character" w:styleId="FootnoteReference">
    <w:name w:val="footnote reference"/>
    <w:aliases w:val="Footnote symbol,Footnote,υποσημείωση1,Footnote reference number,note TESI"/>
    <w:rsid w:val="005E0013"/>
    <w:rPr>
      <w:vertAlign w:val="superscript"/>
    </w:rPr>
  </w:style>
  <w:style w:type="character" w:styleId="EndnoteReference">
    <w:name w:val="endnote reference"/>
    <w:semiHidden/>
    <w:rsid w:val="005E0013"/>
    <w:rPr>
      <w:vertAlign w:val="superscript"/>
    </w:rPr>
  </w:style>
  <w:style w:type="character" w:customStyle="1" w:styleId="EndnoteCharacters">
    <w:name w:val="Endnote Characters"/>
    <w:rsid w:val="005E0013"/>
  </w:style>
  <w:style w:type="character" w:customStyle="1" w:styleId="Bullets">
    <w:name w:val="Bullets"/>
    <w:rsid w:val="005E0013"/>
    <w:rPr>
      <w:rFonts w:ascii="OpenSymbol" w:eastAsia="OpenSymbol" w:hAnsi="OpenSymbol" w:cs="OpenSymbol"/>
    </w:rPr>
  </w:style>
  <w:style w:type="paragraph" w:customStyle="1" w:styleId="Heading">
    <w:name w:val="Heading"/>
    <w:basedOn w:val="Normal"/>
    <w:next w:val="BodyText"/>
    <w:rsid w:val="005E0013"/>
    <w:pPr>
      <w:keepNext/>
      <w:spacing w:before="240" w:after="120"/>
    </w:pPr>
    <w:rPr>
      <w:rFonts w:eastAsia="MS Mincho" w:cs="Tahoma"/>
      <w:sz w:val="28"/>
      <w:szCs w:val="28"/>
    </w:rPr>
  </w:style>
  <w:style w:type="paragraph" w:styleId="BodyText">
    <w:name w:val="Body Text"/>
    <w:basedOn w:val="Normal"/>
    <w:link w:val="BodyTextChar"/>
    <w:rsid w:val="005E0013"/>
    <w:rPr>
      <w:rFonts w:ascii="Arial" w:hAnsi="Arial"/>
      <w:sz w:val="22"/>
      <w:szCs w:val="20"/>
      <w:lang w:val="en-US"/>
    </w:rPr>
  </w:style>
  <w:style w:type="paragraph" w:styleId="List">
    <w:name w:val="List"/>
    <w:basedOn w:val="Normal"/>
    <w:rsid w:val="005E0013"/>
    <w:pPr>
      <w:numPr>
        <w:numId w:val="4"/>
      </w:numPr>
      <w:jc w:val="left"/>
    </w:pPr>
    <w:rPr>
      <w:rFonts w:ascii="Times New Roman" w:hAnsi="Times New Roman"/>
      <w:szCs w:val="20"/>
      <w:lang w:val="en-US"/>
    </w:rPr>
  </w:style>
  <w:style w:type="paragraph" w:styleId="Caption">
    <w:name w:val="caption"/>
    <w:basedOn w:val="Normal"/>
    <w:next w:val="Normal"/>
    <w:uiPriority w:val="99"/>
    <w:qFormat/>
    <w:rsid w:val="005E0013"/>
    <w:pPr>
      <w:spacing w:before="120" w:after="120"/>
      <w:jc w:val="center"/>
    </w:pPr>
    <w:rPr>
      <w:rFonts w:cs="Arial"/>
      <w:b/>
      <w:color w:val="000000"/>
      <w:szCs w:val="20"/>
      <w:lang w:val="el-GR"/>
    </w:rPr>
  </w:style>
  <w:style w:type="paragraph" w:customStyle="1" w:styleId="Index">
    <w:name w:val="Index"/>
    <w:basedOn w:val="Normal"/>
    <w:rsid w:val="005E0013"/>
    <w:pPr>
      <w:suppressLineNumbers/>
    </w:pPr>
    <w:rPr>
      <w:rFonts w:cs="Tahoma"/>
    </w:rPr>
  </w:style>
  <w:style w:type="paragraph" w:styleId="Footer">
    <w:name w:val="footer"/>
    <w:aliases w:val="ft"/>
    <w:basedOn w:val="Normal"/>
    <w:link w:val="FooterChar"/>
    <w:rsid w:val="005E0013"/>
    <w:pPr>
      <w:tabs>
        <w:tab w:val="center" w:pos="4153"/>
        <w:tab w:val="right" w:pos="8306"/>
      </w:tabs>
    </w:pPr>
    <w:rPr>
      <w:rFonts w:ascii="Arial" w:hAnsi="Arial"/>
      <w:sz w:val="22"/>
      <w:szCs w:val="20"/>
    </w:rPr>
  </w:style>
  <w:style w:type="paragraph" w:styleId="Header">
    <w:name w:val="header"/>
    <w:aliases w:val="hd"/>
    <w:basedOn w:val="Normal"/>
    <w:link w:val="HeaderChar"/>
    <w:rsid w:val="005E0013"/>
    <w:pPr>
      <w:tabs>
        <w:tab w:val="center" w:pos="4153"/>
        <w:tab w:val="right" w:pos="8306"/>
      </w:tabs>
    </w:pPr>
    <w:rPr>
      <w:rFonts w:ascii="Arial" w:hAnsi="Arial"/>
      <w:sz w:val="22"/>
      <w:szCs w:val="20"/>
    </w:rPr>
  </w:style>
  <w:style w:type="paragraph" w:customStyle="1" w:styleId="NumberList">
    <w:name w:val="Number List"/>
    <w:basedOn w:val="BodyText"/>
    <w:rsid w:val="005E0013"/>
    <w:pPr>
      <w:numPr>
        <w:numId w:val="2"/>
      </w:numPr>
      <w:spacing w:before="40" w:after="40"/>
    </w:pPr>
    <w:rPr>
      <w:rFonts w:ascii="Times New Roman" w:hAnsi="Times New Roman"/>
      <w:color w:val="000000"/>
      <w:kern w:val="1"/>
      <w:sz w:val="24"/>
      <w:lang w:val="el-GR"/>
    </w:rPr>
  </w:style>
  <w:style w:type="paragraph" w:styleId="NormalWeb">
    <w:name w:val="Normal (Web)"/>
    <w:basedOn w:val="Normal"/>
    <w:rsid w:val="005E0013"/>
    <w:pPr>
      <w:spacing w:before="100" w:after="100"/>
    </w:pPr>
    <w:rPr>
      <w:color w:val="800080"/>
      <w:szCs w:val="20"/>
    </w:rPr>
  </w:style>
  <w:style w:type="paragraph" w:customStyle="1" w:styleId="1stParagraph">
    <w:name w:val="1st Paragraph"/>
    <w:basedOn w:val="Normal"/>
    <w:next w:val="BodyText"/>
    <w:rsid w:val="005E0013"/>
    <w:rPr>
      <w:color w:val="000000"/>
      <w:szCs w:val="20"/>
      <w:lang w:val="el-GR"/>
    </w:rPr>
  </w:style>
  <w:style w:type="paragraph" w:styleId="BodyTextIndent2">
    <w:name w:val="Body Text Indent 2"/>
    <w:basedOn w:val="Normal"/>
    <w:link w:val="BodyTextIndent2Char"/>
    <w:rsid w:val="005E0013"/>
    <w:pPr>
      <w:ind w:left="360"/>
    </w:pPr>
    <w:rPr>
      <w:rFonts w:ascii="Arial" w:hAnsi="Arial"/>
      <w:b/>
      <w:bCs/>
      <w:sz w:val="24"/>
      <w:szCs w:val="20"/>
    </w:rPr>
  </w:style>
  <w:style w:type="paragraph" w:styleId="BodyTextIndent3">
    <w:name w:val="Body Text Indent 3"/>
    <w:basedOn w:val="Normal"/>
    <w:link w:val="BodyTextIndent3Char"/>
    <w:rsid w:val="005E0013"/>
    <w:pPr>
      <w:tabs>
        <w:tab w:val="left" w:pos="906"/>
        <w:tab w:val="left" w:pos="1272"/>
      </w:tabs>
      <w:ind w:left="426"/>
    </w:pPr>
    <w:rPr>
      <w:rFonts w:ascii="Arial" w:hAnsi="Arial"/>
      <w:b/>
      <w:sz w:val="22"/>
      <w:szCs w:val="20"/>
      <w:lang w:val="en-US"/>
    </w:rPr>
  </w:style>
  <w:style w:type="paragraph" w:styleId="BodyText2">
    <w:name w:val="Body Text 2"/>
    <w:basedOn w:val="Normal"/>
    <w:link w:val="BodyText2Char"/>
    <w:rsid w:val="005E0013"/>
    <w:pPr>
      <w:tabs>
        <w:tab w:val="left" w:pos="567"/>
        <w:tab w:val="left" w:pos="864"/>
        <w:tab w:val="left" w:pos="1296"/>
        <w:tab w:val="left" w:pos="3168"/>
        <w:tab w:val="left" w:pos="3312"/>
      </w:tabs>
      <w:spacing w:after="120"/>
    </w:pPr>
    <w:rPr>
      <w:rFonts w:ascii="Arial" w:hAnsi="Arial"/>
      <w:sz w:val="22"/>
    </w:rPr>
  </w:style>
  <w:style w:type="paragraph" w:styleId="ListBullet">
    <w:name w:val="List Bullet"/>
    <w:basedOn w:val="Normal"/>
    <w:rsid w:val="005E0013"/>
    <w:rPr>
      <w:b/>
      <w:bCs/>
      <w:iCs/>
      <w:szCs w:val="20"/>
      <w:lang w:val="el-GR"/>
    </w:rPr>
  </w:style>
  <w:style w:type="paragraph" w:customStyle="1" w:styleId="ListBullet-2">
    <w:name w:val="List Bullet -2"/>
    <w:basedOn w:val="ListBullet"/>
    <w:rsid w:val="005E0013"/>
    <w:pPr>
      <w:ind w:left="836"/>
    </w:pPr>
  </w:style>
  <w:style w:type="paragraph" w:customStyle="1" w:styleId="Head">
    <w:name w:val="Head"/>
    <w:basedOn w:val="Normal"/>
    <w:rsid w:val="005E0013"/>
    <w:rPr>
      <w:b/>
      <w:sz w:val="22"/>
      <w:szCs w:val="20"/>
      <w:lang w:val="el-GR"/>
    </w:rPr>
  </w:style>
  <w:style w:type="paragraph" w:styleId="TOC1">
    <w:name w:val="toc 1"/>
    <w:basedOn w:val="Normal"/>
    <w:next w:val="Normal"/>
    <w:uiPriority w:val="39"/>
    <w:rsid w:val="005E0013"/>
    <w:pPr>
      <w:tabs>
        <w:tab w:val="left" w:pos="720"/>
        <w:tab w:val="right" w:leader="dot" w:pos="9540"/>
      </w:tabs>
      <w:spacing w:before="60"/>
      <w:ind w:left="720" w:hanging="720"/>
    </w:pPr>
    <w:rPr>
      <w:b/>
      <w:noProof/>
      <w:lang w:val="el-GR"/>
    </w:rPr>
  </w:style>
  <w:style w:type="paragraph" w:styleId="TOC2">
    <w:name w:val="toc 2"/>
    <w:basedOn w:val="Normal"/>
    <w:next w:val="Normal"/>
    <w:uiPriority w:val="39"/>
    <w:rsid w:val="005E0013"/>
    <w:pPr>
      <w:tabs>
        <w:tab w:val="left" w:pos="720"/>
        <w:tab w:val="right" w:leader="dot" w:pos="9540"/>
      </w:tabs>
      <w:spacing w:before="60"/>
      <w:ind w:left="720" w:hanging="720"/>
    </w:pPr>
    <w:rPr>
      <w:noProof/>
      <w:szCs w:val="28"/>
      <w:lang w:val="el-GR"/>
    </w:rPr>
  </w:style>
  <w:style w:type="paragraph" w:styleId="TOC3">
    <w:name w:val="toc 3"/>
    <w:basedOn w:val="Normal"/>
    <w:next w:val="Normal"/>
    <w:uiPriority w:val="39"/>
    <w:rsid w:val="005E0013"/>
    <w:pPr>
      <w:tabs>
        <w:tab w:val="left" w:pos="720"/>
        <w:tab w:val="right" w:leader="dot" w:pos="9528"/>
      </w:tabs>
      <w:spacing w:before="60"/>
      <w:ind w:left="720" w:hanging="720"/>
    </w:pPr>
    <w:rPr>
      <w:noProof/>
    </w:rPr>
  </w:style>
  <w:style w:type="paragraph" w:styleId="TOC4">
    <w:name w:val="toc 4"/>
    <w:basedOn w:val="Normal"/>
    <w:next w:val="Normal"/>
    <w:semiHidden/>
    <w:rsid w:val="005E0013"/>
    <w:pPr>
      <w:ind w:left="720"/>
    </w:pPr>
  </w:style>
  <w:style w:type="paragraph" w:styleId="TOC5">
    <w:name w:val="toc 5"/>
    <w:basedOn w:val="Normal"/>
    <w:next w:val="Normal"/>
    <w:semiHidden/>
    <w:rsid w:val="005E0013"/>
    <w:pPr>
      <w:ind w:left="960"/>
    </w:pPr>
  </w:style>
  <w:style w:type="paragraph" w:styleId="TOC6">
    <w:name w:val="toc 6"/>
    <w:basedOn w:val="Normal"/>
    <w:next w:val="Normal"/>
    <w:semiHidden/>
    <w:rsid w:val="005E0013"/>
    <w:pPr>
      <w:ind w:left="1200"/>
    </w:pPr>
  </w:style>
  <w:style w:type="paragraph" w:styleId="TOC7">
    <w:name w:val="toc 7"/>
    <w:basedOn w:val="Normal"/>
    <w:next w:val="Normal"/>
    <w:semiHidden/>
    <w:rsid w:val="005E0013"/>
    <w:pPr>
      <w:ind w:left="1440"/>
    </w:pPr>
  </w:style>
  <w:style w:type="paragraph" w:styleId="TOC8">
    <w:name w:val="toc 8"/>
    <w:basedOn w:val="Normal"/>
    <w:next w:val="Normal"/>
    <w:semiHidden/>
    <w:rsid w:val="005E0013"/>
    <w:pPr>
      <w:ind w:left="1680"/>
    </w:pPr>
  </w:style>
  <w:style w:type="paragraph" w:styleId="TOC9">
    <w:name w:val="toc 9"/>
    <w:basedOn w:val="Normal"/>
    <w:next w:val="Normal"/>
    <w:semiHidden/>
    <w:rsid w:val="005E0013"/>
    <w:pPr>
      <w:ind w:left="1920"/>
    </w:pPr>
  </w:style>
  <w:style w:type="paragraph" w:styleId="BodyText3">
    <w:name w:val="Body Text 3"/>
    <w:basedOn w:val="Normal"/>
    <w:link w:val="BodyText3Char"/>
    <w:rsid w:val="005E0013"/>
    <w:rPr>
      <w:rFonts w:ascii="Arial" w:hAnsi="Arial"/>
      <w:sz w:val="24"/>
    </w:rPr>
  </w:style>
  <w:style w:type="paragraph" w:styleId="BodyTextIndent">
    <w:name w:val="Body Text Indent"/>
    <w:basedOn w:val="Normal"/>
    <w:link w:val="BodyTextIndentChar"/>
    <w:rsid w:val="005E0013"/>
    <w:pPr>
      <w:tabs>
        <w:tab w:val="left" w:pos="1418"/>
        <w:tab w:val="left" w:pos="1715"/>
        <w:tab w:val="left" w:pos="1859"/>
        <w:tab w:val="decimal" w:pos="2147"/>
        <w:tab w:val="left" w:pos="2435"/>
        <w:tab w:val="left" w:pos="9635"/>
      </w:tabs>
      <w:ind w:left="851" w:hanging="283"/>
      <w:jc w:val="left"/>
    </w:pPr>
    <w:rPr>
      <w:rFonts w:ascii="Times New Roman" w:hAnsi="Times New Roman"/>
      <w:sz w:val="28"/>
    </w:rPr>
  </w:style>
  <w:style w:type="paragraph" w:customStyle="1" w:styleId="Bullet-intent">
    <w:name w:val="Bullet-intent"/>
    <w:basedOn w:val="Normal"/>
    <w:rsid w:val="005E0013"/>
    <w:pPr>
      <w:numPr>
        <w:numId w:val="3"/>
      </w:numPr>
      <w:spacing w:before="40" w:after="40"/>
      <w:ind w:left="2268"/>
      <w:jc w:val="left"/>
    </w:pPr>
    <w:rPr>
      <w:rFonts w:ascii="Times New Roman" w:hAnsi="Times New Roman"/>
      <w:color w:val="000000"/>
      <w:kern w:val="1"/>
      <w:sz w:val="22"/>
      <w:szCs w:val="20"/>
      <w:lang w:val="el-GR"/>
    </w:rPr>
  </w:style>
  <w:style w:type="paragraph" w:customStyle="1" w:styleId="Bullet-less-intent">
    <w:name w:val="Bullet-less-intent"/>
    <w:basedOn w:val="Bullet-intent"/>
    <w:rsid w:val="005E0013"/>
    <w:pPr>
      <w:numPr>
        <w:numId w:val="0"/>
      </w:numPr>
      <w:ind w:left="1701"/>
    </w:pPr>
  </w:style>
  <w:style w:type="paragraph" w:customStyle="1" w:styleId="1stparagraph0">
    <w:name w:val="1st paragraph"/>
    <w:basedOn w:val="Normal"/>
    <w:rsid w:val="005E0013"/>
    <w:rPr>
      <w:sz w:val="22"/>
      <w:lang w:val="el-GR"/>
    </w:rPr>
  </w:style>
  <w:style w:type="paragraph" w:customStyle="1" w:styleId="simple">
    <w:name w:val="simple"/>
    <w:basedOn w:val="Normal"/>
    <w:rsid w:val="005E0013"/>
    <w:pPr>
      <w:autoSpaceDE w:val="0"/>
    </w:pPr>
    <w:rPr>
      <w:rFonts w:ascii="Times New Roman" w:hAnsi="Times New Roman"/>
      <w:i/>
    </w:rPr>
  </w:style>
  <w:style w:type="paragraph" w:styleId="FootnoteText">
    <w:name w:val="footnote text"/>
    <w:aliases w:val="Footnote text,Point 3 Char, Char,Schriftart: 9 pt,Schriftart: 10 pt,Schriftart: 8 pt,WB-Fußnotentext,fn,Footnotes,Footnote ak"/>
    <w:basedOn w:val="Normal"/>
    <w:link w:val="FootnoteTextChar"/>
    <w:rsid w:val="005E0013"/>
    <w:rPr>
      <w:rFonts w:ascii="Arial" w:hAnsi="Arial"/>
      <w:szCs w:val="20"/>
    </w:rPr>
  </w:style>
  <w:style w:type="paragraph" w:customStyle="1" w:styleId="Tittle">
    <w:name w:val="Tittle"/>
    <w:basedOn w:val="Normal"/>
    <w:rsid w:val="005E0013"/>
    <w:pPr>
      <w:keepLines/>
      <w:widowControl w:val="0"/>
      <w:overflowPunct w:val="0"/>
      <w:autoSpaceDE w:val="0"/>
      <w:spacing w:after="120" w:line="300" w:lineRule="auto"/>
      <w:jc w:val="center"/>
      <w:textAlignment w:val="baseline"/>
    </w:pPr>
    <w:rPr>
      <w:sz w:val="32"/>
      <w:szCs w:val="20"/>
      <w:lang w:val="el-GR"/>
    </w:rPr>
  </w:style>
  <w:style w:type="paragraph" w:customStyle="1" w:styleId="8">
    <w:name w:val="Σώμα κειμένου 8"/>
    <w:basedOn w:val="BodyText3"/>
    <w:rsid w:val="005E0013"/>
    <w:pPr>
      <w:autoSpaceDE w:val="0"/>
      <w:jc w:val="center"/>
    </w:pPr>
    <w:rPr>
      <w:rFonts w:ascii="Century Gothic" w:hAnsi="Century Gothic"/>
      <w:b/>
      <w:bCs/>
      <w:color w:val="000000"/>
      <w:szCs w:val="20"/>
      <w:u w:val="single"/>
    </w:rPr>
  </w:style>
  <w:style w:type="paragraph" w:customStyle="1" w:styleId="-">
    <w:name w:val="Λιστα με κουκίδες-Α"/>
    <w:basedOn w:val="Normal"/>
    <w:rsid w:val="005E0013"/>
    <w:pPr>
      <w:numPr>
        <w:numId w:val="1"/>
      </w:numPr>
      <w:spacing w:before="120" w:after="120"/>
    </w:pPr>
    <w:rPr>
      <w:sz w:val="22"/>
      <w:szCs w:val="20"/>
      <w:lang w:val="el-GR"/>
    </w:rPr>
  </w:style>
  <w:style w:type="paragraph" w:customStyle="1" w:styleId="Style1">
    <w:name w:val="Style1"/>
    <w:basedOn w:val="Header"/>
    <w:rsid w:val="005E0013"/>
    <w:pPr>
      <w:pBdr>
        <w:bottom w:val="single" w:sz="4" w:space="1" w:color="000000"/>
      </w:pBdr>
    </w:pPr>
    <w:rPr>
      <w:rFonts w:ascii="Times New Roman" w:hAnsi="Times New Roman"/>
      <w:sz w:val="18"/>
      <w:szCs w:val="24"/>
    </w:rPr>
  </w:style>
  <w:style w:type="paragraph" w:customStyle="1" w:styleId="DapanesTitle">
    <w:name w:val="DapanesTitle"/>
    <w:basedOn w:val="Normal"/>
    <w:rsid w:val="005E0013"/>
    <w:pPr>
      <w:keepNext/>
      <w:keepLines/>
      <w:pageBreakBefore/>
      <w:widowControl w:val="0"/>
      <w:overflowPunct w:val="0"/>
      <w:autoSpaceDE w:val="0"/>
      <w:jc w:val="center"/>
    </w:pPr>
    <w:rPr>
      <w:b/>
      <w:szCs w:val="20"/>
      <w:lang w:val="el-GR"/>
    </w:rPr>
  </w:style>
  <w:style w:type="paragraph" w:customStyle="1" w:styleId="Arial11pt">
    <w:name w:val="Στυλ Arial 11 pt Πλήρης"/>
    <w:basedOn w:val="Normal"/>
    <w:rsid w:val="005E0013"/>
    <w:pPr>
      <w:spacing w:after="120"/>
    </w:pPr>
    <w:rPr>
      <w:sz w:val="22"/>
      <w:szCs w:val="20"/>
      <w:lang w:val="el-GR"/>
    </w:rPr>
  </w:style>
  <w:style w:type="paragraph" w:styleId="Title">
    <w:name w:val="Title"/>
    <w:basedOn w:val="Normal"/>
    <w:next w:val="Subtitle"/>
    <w:link w:val="TitleChar"/>
    <w:qFormat/>
    <w:rsid w:val="005E0013"/>
    <w:pPr>
      <w:jc w:val="center"/>
    </w:pPr>
    <w:rPr>
      <w:rFonts w:ascii="Arial" w:hAnsi="Arial"/>
      <w:b/>
      <w:bCs/>
      <w:sz w:val="24"/>
      <w:u w:val="single"/>
    </w:rPr>
  </w:style>
  <w:style w:type="paragraph" w:styleId="Subtitle">
    <w:name w:val="Subtitle"/>
    <w:basedOn w:val="Heading"/>
    <w:next w:val="BodyText"/>
    <w:link w:val="SubtitleChar"/>
    <w:qFormat/>
    <w:rsid w:val="005E0013"/>
    <w:pPr>
      <w:jc w:val="center"/>
    </w:pPr>
    <w:rPr>
      <w:rFonts w:ascii="Arial" w:hAnsi="Arial" w:cs="Times New Roman"/>
      <w:i/>
      <w:iCs/>
    </w:rPr>
  </w:style>
  <w:style w:type="paragraph" w:customStyle="1" w:styleId="TableContents">
    <w:name w:val="Table Contents"/>
    <w:basedOn w:val="Normal"/>
    <w:rsid w:val="005E0013"/>
    <w:pPr>
      <w:suppressLineNumbers/>
    </w:pPr>
  </w:style>
  <w:style w:type="paragraph" w:customStyle="1" w:styleId="TableHeading">
    <w:name w:val="Table Heading"/>
    <w:basedOn w:val="TableContents"/>
    <w:rsid w:val="005E0013"/>
    <w:pPr>
      <w:jc w:val="center"/>
    </w:pPr>
    <w:rPr>
      <w:b/>
      <w:bCs/>
    </w:rPr>
  </w:style>
  <w:style w:type="paragraph" w:customStyle="1" w:styleId="Contents10">
    <w:name w:val="Contents 10"/>
    <w:basedOn w:val="Index"/>
    <w:rsid w:val="005E0013"/>
    <w:pPr>
      <w:tabs>
        <w:tab w:val="right" w:leader="dot" w:pos="9637"/>
      </w:tabs>
      <w:ind w:left="2547"/>
    </w:pPr>
  </w:style>
  <w:style w:type="paragraph" w:customStyle="1" w:styleId="Framecontents">
    <w:name w:val="Frame contents"/>
    <w:basedOn w:val="BodyText"/>
    <w:rsid w:val="005E0013"/>
  </w:style>
  <w:style w:type="table" w:styleId="TableGrid">
    <w:name w:val="Table Grid"/>
    <w:basedOn w:val="TableNormal"/>
    <w:uiPriority w:val="59"/>
    <w:rsid w:val="00587E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80B4F"/>
    <w:pPr>
      <w:suppressAutoHyphens/>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link w:val="BalloonTextChar"/>
    <w:uiPriority w:val="99"/>
    <w:rsid w:val="00F82AB8"/>
    <w:rPr>
      <w:rFonts w:ascii="Tahoma" w:hAnsi="Tahoma"/>
      <w:sz w:val="16"/>
      <w:szCs w:val="16"/>
    </w:rPr>
  </w:style>
  <w:style w:type="character" w:customStyle="1" w:styleId="BalloonTextChar">
    <w:name w:val="Balloon Text Char"/>
    <w:link w:val="BalloonText"/>
    <w:uiPriority w:val="99"/>
    <w:rsid w:val="00F82AB8"/>
    <w:rPr>
      <w:rFonts w:ascii="Tahoma" w:hAnsi="Tahoma" w:cs="Tahoma"/>
      <w:sz w:val="16"/>
      <w:szCs w:val="16"/>
      <w:lang w:val="en-GB" w:eastAsia="ar-SA"/>
    </w:rPr>
  </w:style>
  <w:style w:type="character" w:customStyle="1" w:styleId="Heading1Char">
    <w:name w:val="Heading 1 Char"/>
    <w:link w:val="Heading1"/>
    <w:rsid w:val="00394A1C"/>
    <w:rPr>
      <w:rFonts w:ascii="Calibri" w:hAnsi="Calibri" w:cs="Arial"/>
      <w:b/>
      <w:bCs/>
      <w:caps/>
      <w:kern w:val="24"/>
      <w:sz w:val="24"/>
      <w:szCs w:val="32"/>
      <w:lang w:eastAsia="ar-SA"/>
    </w:rPr>
  </w:style>
  <w:style w:type="character" w:customStyle="1" w:styleId="FooterChar">
    <w:name w:val="Footer Char"/>
    <w:aliases w:val="ft Char"/>
    <w:link w:val="Footer"/>
    <w:rsid w:val="007427FA"/>
    <w:rPr>
      <w:rFonts w:ascii="Arial" w:hAnsi="Arial"/>
      <w:sz w:val="22"/>
      <w:lang w:eastAsia="ar-SA"/>
    </w:rPr>
  </w:style>
  <w:style w:type="character" w:customStyle="1" w:styleId="HeaderChar">
    <w:name w:val="Header Char"/>
    <w:aliases w:val="hd Char"/>
    <w:link w:val="Header"/>
    <w:rsid w:val="007427FA"/>
    <w:rPr>
      <w:rFonts w:ascii="Arial" w:hAnsi="Arial"/>
      <w:sz w:val="22"/>
      <w:lang w:eastAsia="ar-SA"/>
    </w:rPr>
  </w:style>
  <w:style w:type="paragraph" w:customStyle="1" w:styleId="BodyText21">
    <w:name w:val="Body Text 21"/>
    <w:basedOn w:val="Normal"/>
    <w:rsid w:val="007427FA"/>
    <w:pPr>
      <w:suppressAutoHyphens w:val="0"/>
      <w:ind w:right="567"/>
    </w:pPr>
    <w:rPr>
      <w:rFonts w:ascii="Times New Roman" w:hAnsi="Times New Roman"/>
      <w:szCs w:val="20"/>
      <w:lang w:val="el-GR" w:eastAsia="el-GR"/>
    </w:rPr>
  </w:style>
  <w:style w:type="character" w:customStyle="1" w:styleId="FootnoteTextChar">
    <w:name w:val="Footnote Text Char"/>
    <w:aliases w:val="Footnote text Char,Point 3 Char Char, Char Char,Schriftart: 9 pt Char,Schriftart: 10 pt Char,Schriftart: 8 pt Char,WB-Fußnotentext Char,fn Char,Footnotes Char,Footnote ak Char"/>
    <w:link w:val="FootnoteText"/>
    <w:rsid w:val="007427FA"/>
    <w:rPr>
      <w:rFonts w:ascii="Arial" w:hAnsi="Arial"/>
      <w:lang w:val="en-GB" w:eastAsia="ar-SA"/>
    </w:rPr>
  </w:style>
  <w:style w:type="character" w:customStyle="1" w:styleId="Heading2Char">
    <w:name w:val="Heading 2 Char"/>
    <w:link w:val="Heading2"/>
    <w:rsid w:val="00314EE5"/>
    <w:rPr>
      <w:rFonts w:ascii="Calibri" w:hAnsi="Calibri"/>
      <w:b/>
      <w:sz w:val="22"/>
      <w:lang w:eastAsia="ar-SA"/>
    </w:rPr>
  </w:style>
  <w:style w:type="character" w:customStyle="1" w:styleId="Heading3Char">
    <w:name w:val="Heading 3 Char"/>
    <w:link w:val="Heading3"/>
    <w:rsid w:val="007427FA"/>
    <w:rPr>
      <w:rFonts w:ascii="Calibri" w:hAnsi="Calibri" w:cs="Arial"/>
      <w:b/>
      <w:bCs/>
      <w:sz w:val="22"/>
      <w:szCs w:val="26"/>
      <w:lang w:eastAsia="ar-SA"/>
    </w:rPr>
  </w:style>
  <w:style w:type="character" w:customStyle="1" w:styleId="Heading4Char">
    <w:name w:val="Heading 4 Char"/>
    <w:link w:val="Heading4"/>
    <w:rsid w:val="008C59B2"/>
    <w:rPr>
      <w:rFonts w:ascii="Calibri" w:hAnsi="Calibri"/>
      <w:b/>
      <w:bCs/>
      <w:szCs w:val="28"/>
      <w:lang w:eastAsia="ar-SA"/>
    </w:rPr>
  </w:style>
  <w:style w:type="character" w:customStyle="1" w:styleId="Heading5Char">
    <w:name w:val="Heading 5 Char"/>
    <w:link w:val="Heading5"/>
    <w:rsid w:val="007427FA"/>
    <w:rPr>
      <w:rFonts w:ascii="Calibri" w:hAnsi="Calibri"/>
      <w:b/>
      <w:bCs/>
      <w:i/>
      <w:iCs/>
      <w:sz w:val="26"/>
      <w:szCs w:val="26"/>
      <w:lang w:eastAsia="ar-SA"/>
    </w:rPr>
  </w:style>
  <w:style w:type="character" w:customStyle="1" w:styleId="Heading6Char">
    <w:name w:val="Heading 6 Char"/>
    <w:link w:val="Heading6"/>
    <w:rsid w:val="007427FA"/>
    <w:rPr>
      <w:rFonts w:ascii="Calibri" w:hAnsi="Calibri"/>
      <w:b/>
      <w:bCs/>
      <w:sz w:val="22"/>
      <w:szCs w:val="22"/>
      <w:lang w:eastAsia="ar-SA"/>
    </w:rPr>
  </w:style>
  <w:style w:type="character" w:customStyle="1" w:styleId="Heading7Char">
    <w:name w:val="Heading 7 Char"/>
    <w:link w:val="Heading7"/>
    <w:rsid w:val="007427FA"/>
    <w:rPr>
      <w:rFonts w:ascii="Calibri" w:hAnsi="Calibri"/>
      <w:szCs w:val="24"/>
      <w:lang w:eastAsia="ar-SA"/>
    </w:rPr>
  </w:style>
  <w:style w:type="character" w:customStyle="1" w:styleId="Heading8Char">
    <w:name w:val="Heading 8 Char"/>
    <w:link w:val="Heading8"/>
    <w:rsid w:val="007427FA"/>
    <w:rPr>
      <w:rFonts w:ascii="Calibri" w:hAnsi="Calibri"/>
      <w:i/>
      <w:iCs/>
      <w:szCs w:val="24"/>
      <w:lang w:eastAsia="ar-SA"/>
    </w:rPr>
  </w:style>
  <w:style w:type="character" w:customStyle="1" w:styleId="Heading9Char">
    <w:name w:val="Heading 9 Char"/>
    <w:link w:val="Heading9"/>
    <w:rsid w:val="007427FA"/>
    <w:rPr>
      <w:rFonts w:ascii="Calibri" w:hAnsi="Calibri" w:cs="Arial"/>
      <w:sz w:val="22"/>
      <w:szCs w:val="22"/>
      <w:lang w:eastAsia="ar-SA"/>
    </w:rPr>
  </w:style>
  <w:style w:type="character" w:customStyle="1" w:styleId="BodyTextChar">
    <w:name w:val="Body Text Char"/>
    <w:link w:val="BodyText"/>
    <w:rsid w:val="007427FA"/>
    <w:rPr>
      <w:rFonts w:ascii="Arial" w:hAnsi="Arial"/>
      <w:sz w:val="22"/>
      <w:lang w:val="en-US" w:eastAsia="ar-SA"/>
    </w:rPr>
  </w:style>
  <w:style w:type="character" w:customStyle="1" w:styleId="BodyTextIndent2Char">
    <w:name w:val="Body Text Indent 2 Char"/>
    <w:link w:val="BodyTextIndent2"/>
    <w:rsid w:val="007427FA"/>
    <w:rPr>
      <w:rFonts w:ascii="Arial" w:hAnsi="Arial" w:cs="Arial"/>
      <w:b/>
      <w:bCs/>
      <w:sz w:val="24"/>
      <w:lang w:eastAsia="ar-SA"/>
    </w:rPr>
  </w:style>
  <w:style w:type="character" w:customStyle="1" w:styleId="BodyTextIndent3Char">
    <w:name w:val="Body Text Indent 3 Char"/>
    <w:link w:val="BodyTextIndent3"/>
    <w:rsid w:val="007427FA"/>
    <w:rPr>
      <w:rFonts w:ascii="Arial" w:hAnsi="Arial"/>
      <w:b/>
      <w:sz w:val="22"/>
      <w:lang w:val="en-US" w:eastAsia="ar-SA"/>
    </w:rPr>
  </w:style>
  <w:style w:type="character" w:customStyle="1" w:styleId="BodyText2Char">
    <w:name w:val="Body Text 2 Char"/>
    <w:link w:val="BodyText2"/>
    <w:rsid w:val="007427FA"/>
    <w:rPr>
      <w:rFonts w:ascii="Arial" w:hAnsi="Arial"/>
      <w:sz w:val="22"/>
      <w:szCs w:val="24"/>
      <w:lang w:eastAsia="ar-SA"/>
    </w:rPr>
  </w:style>
  <w:style w:type="character" w:customStyle="1" w:styleId="BodyText3Char">
    <w:name w:val="Body Text 3 Char"/>
    <w:link w:val="BodyText3"/>
    <w:rsid w:val="007427FA"/>
    <w:rPr>
      <w:rFonts w:ascii="Arial" w:hAnsi="Arial" w:cs="Arial"/>
      <w:sz w:val="24"/>
      <w:szCs w:val="24"/>
      <w:lang w:eastAsia="ar-SA"/>
    </w:rPr>
  </w:style>
  <w:style w:type="character" w:customStyle="1" w:styleId="BodyTextIndentChar">
    <w:name w:val="Body Text Indent Char"/>
    <w:link w:val="BodyTextIndent"/>
    <w:rsid w:val="007427FA"/>
    <w:rPr>
      <w:sz w:val="28"/>
      <w:szCs w:val="24"/>
      <w:lang w:eastAsia="ar-SA"/>
    </w:rPr>
  </w:style>
  <w:style w:type="character" w:customStyle="1" w:styleId="TitleChar">
    <w:name w:val="Title Char"/>
    <w:link w:val="Title"/>
    <w:rsid w:val="007427FA"/>
    <w:rPr>
      <w:rFonts w:ascii="Arial" w:hAnsi="Arial"/>
      <w:b/>
      <w:bCs/>
      <w:sz w:val="24"/>
      <w:szCs w:val="24"/>
      <w:u w:val="single"/>
      <w:lang w:eastAsia="ar-SA"/>
    </w:rPr>
  </w:style>
  <w:style w:type="character" w:customStyle="1" w:styleId="SubtitleChar">
    <w:name w:val="Subtitle Char"/>
    <w:link w:val="Subtitle"/>
    <w:rsid w:val="007427FA"/>
    <w:rPr>
      <w:rFonts w:ascii="Arial" w:eastAsia="MS Mincho" w:hAnsi="Arial" w:cs="Tahoma"/>
      <w:i/>
      <w:iCs/>
      <w:sz w:val="28"/>
      <w:szCs w:val="28"/>
      <w:lang w:val="en-GB" w:eastAsia="ar-SA"/>
    </w:rPr>
  </w:style>
  <w:style w:type="paragraph" w:customStyle="1" w:styleId="StyleHeading114pt">
    <w:name w:val="Style Heading 1 + 14 pt"/>
    <w:basedOn w:val="Heading1"/>
    <w:semiHidden/>
    <w:rsid w:val="00C47B78"/>
    <w:pPr>
      <w:numPr>
        <w:numId w:val="5"/>
      </w:numPr>
      <w:tabs>
        <w:tab w:val="clear" w:pos="7655"/>
      </w:tabs>
      <w:suppressAutoHyphens w:val="0"/>
      <w:jc w:val="both"/>
    </w:pPr>
    <w:rPr>
      <w:kern w:val="32"/>
      <w:sz w:val="28"/>
      <w:szCs w:val="28"/>
      <w:lang w:eastAsia="el-GR"/>
    </w:rPr>
  </w:style>
  <w:style w:type="character" w:styleId="CommentReference">
    <w:name w:val="annotation reference"/>
    <w:uiPriority w:val="99"/>
    <w:unhideWhenUsed/>
    <w:rsid w:val="00920404"/>
    <w:rPr>
      <w:sz w:val="16"/>
      <w:szCs w:val="16"/>
    </w:rPr>
  </w:style>
  <w:style w:type="paragraph" w:styleId="ListParagraph">
    <w:name w:val="List Paragraph"/>
    <w:basedOn w:val="Normal"/>
    <w:uiPriority w:val="34"/>
    <w:qFormat/>
    <w:rsid w:val="00DC20C0"/>
    <w:pPr>
      <w:ind w:left="720"/>
      <w:contextualSpacing/>
    </w:pPr>
  </w:style>
  <w:style w:type="paragraph" w:customStyle="1" w:styleId="CM1">
    <w:name w:val="CM1"/>
    <w:basedOn w:val="Normal"/>
    <w:next w:val="Normal"/>
    <w:uiPriority w:val="99"/>
    <w:rsid w:val="008C59B2"/>
    <w:pPr>
      <w:suppressAutoHyphens w:val="0"/>
      <w:autoSpaceDE w:val="0"/>
      <w:autoSpaceDN w:val="0"/>
      <w:adjustRightInd w:val="0"/>
      <w:jc w:val="left"/>
    </w:pPr>
    <w:rPr>
      <w:rFonts w:ascii="EUAlbertina" w:hAnsi="EUAlbertina" w:cs="EUAlbertina"/>
      <w:lang w:val="el-GR" w:eastAsia="en-US"/>
    </w:rPr>
  </w:style>
  <w:style w:type="character" w:customStyle="1" w:styleId="hps">
    <w:name w:val="hps"/>
    <w:basedOn w:val="DefaultParagraphFont"/>
    <w:rsid w:val="0029774D"/>
  </w:style>
  <w:style w:type="paragraph" w:customStyle="1" w:styleId="CM4">
    <w:name w:val="CM4"/>
    <w:basedOn w:val="Normal"/>
    <w:next w:val="Normal"/>
    <w:uiPriority w:val="99"/>
    <w:rsid w:val="00FE3347"/>
    <w:pPr>
      <w:suppressAutoHyphens w:val="0"/>
      <w:autoSpaceDE w:val="0"/>
      <w:autoSpaceDN w:val="0"/>
      <w:adjustRightInd w:val="0"/>
      <w:spacing w:line="240" w:lineRule="auto"/>
      <w:jc w:val="left"/>
    </w:pPr>
    <w:rPr>
      <w:rFonts w:ascii="EUAlbertina" w:hAnsi="EUAlbertina" w:cs="EUAlbertina"/>
      <w:sz w:val="24"/>
      <w:lang w:val="el-GR" w:eastAsia="en-US"/>
    </w:rPr>
  </w:style>
  <w:style w:type="paragraph" w:styleId="CommentText">
    <w:name w:val="annotation text"/>
    <w:basedOn w:val="Normal"/>
    <w:link w:val="CommentTextChar"/>
    <w:uiPriority w:val="99"/>
    <w:rsid w:val="00AC1B8B"/>
    <w:rPr>
      <w:szCs w:val="20"/>
    </w:rPr>
  </w:style>
  <w:style w:type="character" w:customStyle="1" w:styleId="CommentTextChar">
    <w:name w:val="Comment Text Char"/>
    <w:link w:val="CommentText"/>
    <w:uiPriority w:val="99"/>
    <w:rsid w:val="00AC1B8B"/>
    <w:rPr>
      <w:rFonts w:ascii="Calibri" w:hAnsi="Calibri"/>
      <w:lang w:val="en-GB" w:eastAsia="ar-SA"/>
    </w:rPr>
  </w:style>
  <w:style w:type="paragraph" w:styleId="CommentSubject">
    <w:name w:val="annotation subject"/>
    <w:basedOn w:val="CommentText"/>
    <w:next w:val="CommentText"/>
    <w:link w:val="CommentSubjectChar"/>
    <w:rsid w:val="00AA0BB3"/>
    <w:rPr>
      <w:b/>
      <w:bCs/>
    </w:rPr>
  </w:style>
  <w:style w:type="character" w:customStyle="1" w:styleId="CommentSubjectChar">
    <w:name w:val="Comment Subject Char"/>
    <w:link w:val="CommentSubject"/>
    <w:rsid w:val="00AA0BB3"/>
    <w:rPr>
      <w:rFonts w:ascii="Calibri" w:hAnsi="Calibri"/>
      <w:b/>
      <w:bCs/>
      <w:lang w:val="en-GB" w:eastAsia="ar-SA"/>
    </w:rPr>
  </w:style>
  <w:style w:type="paragraph" w:styleId="TOCHeading">
    <w:name w:val="TOC Heading"/>
    <w:basedOn w:val="Heading1"/>
    <w:next w:val="Normal"/>
    <w:uiPriority w:val="39"/>
    <w:semiHidden/>
    <w:unhideWhenUsed/>
    <w:qFormat/>
    <w:rsid w:val="005B4FD3"/>
    <w:pPr>
      <w:keepLines/>
      <w:tabs>
        <w:tab w:val="clear" w:pos="7655"/>
      </w:tabs>
      <w:suppressAutoHyphens w:val="0"/>
      <w:spacing w:before="480" w:after="0" w:line="276" w:lineRule="auto"/>
      <w:outlineLvl w:val="9"/>
    </w:pPr>
    <w:rPr>
      <w:rFonts w:ascii="Cambria" w:hAnsi="Cambria"/>
      <w:caps w:val="0"/>
      <w:color w:val="365F91"/>
      <w:kern w:val="0"/>
      <w:sz w:val="28"/>
      <w:szCs w:val="28"/>
      <w:lang w:eastAsia="el-GR"/>
    </w:rPr>
  </w:style>
  <w:style w:type="paragraph" w:customStyle="1" w:styleId="doc-ti2">
    <w:name w:val="doc-ti2"/>
    <w:basedOn w:val="Normal"/>
    <w:rsid w:val="006B2741"/>
    <w:pPr>
      <w:suppressAutoHyphens w:val="0"/>
      <w:spacing w:before="240" w:after="120" w:line="312" w:lineRule="atLeast"/>
      <w:jc w:val="center"/>
    </w:pPr>
    <w:rPr>
      <w:rFonts w:ascii="Times New Roman" w:hAnsi="Times New Roman"/>
      <w:b/>
      <w:bCs/>
      <w:sz w:val="24"/>
      <w:lang w:val="el-GR" w:eastAsia="el-GR"/>
    </w:rPr>
  </w:style>
  <w:style w:type="paragraph" w:customStyle="1" w:styleId="no-doc-c2">
    <w:name w:val="no-doc-c2"/>
    <w:basedOn w:val="Normal"/>
    <w:rsid w:val="006B2741"/>
    <w:pPr>
      <w:suppressAutoHyphens w:val="0"/>
      <w:spacing w:before="120" w:after="120" w:line="312" w:lineRule="atLeast"/>
      <w:jc w:val="center"/>
    </w:pPr>
    <w:rPr>
      <w:rFonts w:ascii="Times New Roman" w:hAnsi="Times New Roman"/>
      <w:sz w:val="24"/>
      <w:lang w:val="el-GR" w:eastAsia="el-GR"/>
    </w:rPr>
  </w:style>
  <w:style w:type="paragraph" w:customStyle="1" w:styleId="3">
    <w:name w:val="Στυλ3"/>
    <w:basedOn w:val="Normal"/>
    <w:rsid w:val="00233A75"/>
    <w:pPr>
      <w:suppressAutoHyphens w:val="0"/>
      <w:overflowPunct w:val="0"/>
      <w:autoSpaceDE w:val="0"/>
      <w:autoSpaceDN w:val="0"/>
      <w:adjustRightInd w:val="0"/>
      <w:spacing w:before="120" w:after="120" w:line="240" w:lineRule="auto"/>
    </w:pPr>
    <w:rPr>
      <w:rFonts w:ascii="HellasArial" w:eastAsia="MS Mincho" w:hAnsi="HellasArial"/>
      <w:sz w:val="22"/>
      <w:szCs w:val="22"/>
      <w:lang w:val="el-GR" w:eastAsia="el-GR"/>
    </w:rPr>
  </w:style>
  <w:style w:type="paragraph" w:customStyle="1" w:styleId="Default">
    <w:name w:val="Default"/>
    <w:rsid w:val="000E3B8B"/>
    <w:pPr>
      <w:autoSpaceDE w:val="0"/>
      <w:autoSpaceDN w:val="0"/>
      <w:adjustRightInd w:val="0"/>
    </w:pPr>
    <w:rPr>
      <w:rFonts w:ascii="Arial" w:hAnsi="Arial" w:cs="Arial"/>
      <w:color w:val="000000"/>
      <w:sz w:val="24"/>
      <w:szCs w:val="24"/>
    </w:rPr>
  </w:style>
  <w:style w:type="paragraph" w:customStyle="1" w:styleId="Heading1prosklisi">
    <w:name w:val="Heading 1 prosklisi"/>
    <w:basedOn w:val="Heading1"/>
    <w:qFormat/>
    <w:rsid w:val="004178B9"/>
    <w:pPr>
      <w:numPr>
        <w:numId w:val="20"/>
      </w:numPr>
      <w:tabs>
        <w:tab w:val="clear" w:pos="7655"/>
        <w:tab w:val="left" w:pos="709"/>
      </w:tabs>
      <w:spacing w:line="276" w:lineRule="auto"/>
    </w:pPr>
    <w:rPr>
      <w:rFonts w:ascii="Verdana" w:hAnsi="Verdana"/>
      <w:sz w:val="18"/>
      <w:szCs w:val="18"/>
    </w:rPr>
  </w:style>
  <w:style w:type="paragraph" w:customStyle="1" w:styleId="H1prosklisi">
    <w:name w:val="H.1 prosklisi"/>
    <w:basedOn w:val="Heading1prosklisi"/>
    <w:qFormat/>
    <w:rsid w:val="004178B9"/>
  </w:style>
  <w:style w:type="paragraph" w:customStyle="1" w:styleId="H2proskl">
    <w:name w:val="H.2 proskl."/>
    <w:basedOn w:val="Heading2"/>
    <w:qFormat/>
    <w:rsid w:val="00223DCD"/>
    <w:pPr>
      <w:numPr>
        <w:numId w:val="19"/>
      </w:numPr>
      <w:spacing w:line="276" w:lineRule="auto"/>
    </w:pPr>
    <w:rPr>
      <w:rFonts w:ascii="Verdana" w:hAnsi="Verdana" w:cs="Arial"/>
      <w:bCs/>
      <w:sz w:val="18"/>
      <w:szCs w:val="18"/>
    </w:rPr>
  </w:style>
  <w:style w:type="paragraph" w:styleId="Revision">
    <w:name w:val="Revision"/>
    <w:hidden/>
    <w:uiPriority w:val="99"/>
    <w:semiHidden/>
    <w:rsid w:val="00E054CB"/>
    <w:rPr>
      <w:rFonts w:ascii="Calibri" w:hAnsi="Calibri"/>
      <w:szCs w:val="24"/>
      <w:lang w:val="en-GB"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caption" w:uiPriority="99" w:qFormat="1"/>
    <w:lsdException w:name="annotation reference" w:uiPriority="99"/>
    <w:lsdException w:name="Title" w:qFormat="1"/>
    <w:lsdException w:name="Subtitle" w:qFormat="1"/>
    <w:lsdException w:name="Strong" w:qFormat="1"/>
    <w:lsdException w:name="Emphasis" w:qFormat="1"/>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25AE"/>
    <w:pPr>
      <w:suppressAutoHyphens/>
      <w:spacing w:line="360" w:lineRule="auto"/>
      <w:jc w:val="both"/>
    </w:pPr>
    <w:rPr>
      <w:rFonts w:ascii="Calibri" w:hAnsi="Calibri"/>
      <w:szCs w:val="24"/>
      <w:lang w:val="en-GB" w:eastAsia="ar-SA"/>
    </w:rPr>
  </w:style>
  <w:style w:type="paragraph" w:styleId="Heading1">
    <w:name w:val="heading 1"/>
    <w:basedOn w:val="Normal"/>
    <w:next w:val="Normal"/>
    <w:link w:val="Heading1Char"/>
    <w:qFormat/>
    <w:rsid w:val="00394A1C"/>
    <w:pPr>
      <w:keepNext/>
      <w:tabs>
        <w:tab w:val="left" w:pos="7655"/>
      </w:tabs>
      <w:spacing w:before="240" w:after="60"/>
      <w:jc w:val="left"/>
      <w:outlineLvl w:val="0"/>
    </w:pPr>
    <w:rPr>
      <w:b/>
      <w:bCs/>
      <w:caps/>
      <w:kern w:val="24"/>
      <w:sz w:val="24"/>
      <w:szCs w:val="32"/>
    </w:rPr>
  </w:style>
  <w:style w:type="paragraph" w:styleId="Heading2">
    <w:name w:val="heading 2"/>
    <w:basedOn w:val="Normal"/>
    <w:next w:val="Normal"/>
    <w:link w:val="Heading2Char"/>
    <w:qFormat/>
    <w:rsid w:val="00314EE5"/>
    <w:pPr>
      <w:keepNext/>
      <w:spacing w:before="120"/>
      <w:jc w:val="left"/>
      <w:outlineLvl w:val="1"/>
    </w:pPr>
    <w:rPr>
      <w:b/>
      <w:sz w:val="22"/>
      <w:szCs w:val="20"/>
    </w:rPr>
  </w:style>
  <w:style w:type="paragraph" w:styleId="Heading3">
    <w:name w:val="heading 3"/>
    <w:basedOn w:val="Normal"/>
    <w:next w:val="Normal"/>
    <w:link w:val="Heading3Char"/>
    <w:qFormat/>
    <w:rsid w:val="005E0013"/>
    <w:pPr>
      <w:keepNext/>
      <w:spacing w:before="240" w:after="60"/>
      <w:outlineLvl w:val="2"/>
    </w:pPr>
    <w:rPr>
      <w:b/>
      <w:bCs/>
      <w:sz w:val="22"/>
      <w:szCs w:val="26"/>
    </w:rPr>
  </w:style>
  <w:style w:type="paragraph" w:styleId="Heading4">
    <w:name w:val="heading 4"/>
    <w:basedOn w:val="Normal"/>
    <w:next w:val="Normal"/>
    <w:link w:val="Heading4Char"/>
    <w:qFormat/>
    <w:rsid w:val="008C59B2"/>
    <w:pPr>
      <w:keepNext/>
      <w:spacing w:before="240" w:after="60"/>
      <w:outlineLvl w:val="3"/>
    </w:pPr>
    <w:rPr>
      <w:b/>
      <w:bCs/>
      <w:szCs w:val="28"/>
    </w:rPr>
  </w:style>
  <w:style w:type="paragraph" w:styleId="Heading5">
    <w:name w:val="heading 5"/>
    <w:basedOn w:val="Normal"/>
    <w:next w:val="Normal"/>
    <w:link w:val="Heading5Char"/>
    <w:qFormat/>
    <w:rsid w:val="005E0013"/>
    <w:pPr>
      <w:spacing w:before="240" w:after="60"/>
      <w:outlineLvl w:val="4"/>
    </w:pPr>
    <w:rPr>
      <w:b/>
      <w:bCs/>
      <w:i/>
      <w:iCs/>
      <w:sz w:val="26"/>
      <w:szCs w:val="26"/>
    </w:rPr>
  </w:style>
  <w:style w:type="paragraph" w:styleId="Heading6">
    <w:name w:val="heading 6"/>
    <w:basedOn w:val="Normal"/>
    <w:next w:val="Normal"/>
    <w:link w:val="Heading6Char"/>
    <w:qFormat/>
    <w:rsid w:val="005E0013"/>
    <w:pPr>
      <w:spacing w:before="240" w:after="60"/>
      <w:outlineLvl w:val="5"/>
    </w:pPr>
    <w:rPr>
      <w:b/>
      <w:bCs/>
      <w:sz w:val="22"/>
      <w:szCs w:val="22"/>
    </w:rPr>
  </w:style>
  <w:style w:type="paragraph" w:styleId="Heading7">
    <w:name w:val="heading 7"/>
    <w:basedOn w:val="Normal"/>
    <w:next w:val="Normal"/>
    <w:link w:val="Heading7Char"/>
    <w:qFormat/>
    <w:rsid w:val="005E0013"/>
    <w:pPr>
      <w:spacing w:before="240" w:after="60"/>
      <w:outlineLvl w:val="6"/>
    </w:pPr>
  </w:style>
  <w:style w:type="paragraph" w:styleId="Heading8">
    <w:name w:val="heading 8"/>
    <w:basedOn w:val="Normal"/>
    <w:next w:val="Normal"/>
    <w:link w:val="Heading8Char"/>
    <w:qFormat/>
    <w:rsid w:val="005E0013"/>
    <w:pPr>
      <w:spacing w:before="240" w:after="60"/>
      <w:outlineLvl w:val="7"/>
    </w:pPr>
    <w:rPr>
      <w:i/>
      <w:iCs/>
    </w:rPr>
  </w:style>
  <w:style w:type="paragraph" w:styleId="Heading9">
    <w:name w:val="heading 9"/>
    <w:basedOn w:val="Normal"/>
    <w:next w:val="Normal"/>
    <w:link w:val="Heading9Char"/>
    <w:qFormat/>
    <w:rsid w:val="005E0013"/>
    <w:p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5E0013"/>
    <w:rPr>
      <w:rFonts w:ascii="Symbol" w:hAnsi="Symbol"/>
    </w:rPr>
  </w:style>
  <w:style w:type="character" w:customStyle="1" w:styleId="WW8Num3z0">
    <w:name w:val="WW8Num3z0"/>
    <w:rsid w:val="005E0013"/>
    <w:rPr>
      <w:rFonts w:ascii="Symbol" w:hAnsi="Symbol"/>
    </w:rPr>
  </w:style>
  <w:style w:type="character" w:customStyle="1" w:styleId="WW8Num3z1">
    <w:name w:val="WW8Num3z1"/>
    <w:rsid w:val="005E0013"/>
    <w:rPr>
      <w:rFonts w:ascii="Courier New" w:hAnsi="Courier New"/>
    </w:rPr>
  </w:style>
  <w:style w:type="character" w:customStyle="1" w:styleId="WW8Num3z2">
    <w:name w:val="WW8Num3z2"/>
    <w:rsid w:val="005E0013"/>
    <w:rPr>
      <w:rFonts w:ascii="Wingdings" w:hAnsi="Wingdings"/>
    </w:rPr>
  </w:style>
  <w:style w:type="character" w:customStyle="1" w:styleId="WW8Num5z0">
    <w:name w:val="WW8Num5z0"/>
    <w:rsid w:val="005E0013"/>
    <w:rPr>
      <w:rFonts w:ascii="Symbol" w:hAnsi="Symbol"/>
    </w:rPr>
  </w:style>
  <w:style w:type="character" w:customStyle="1" w:styleId="WW8Num5z1">
    <w:name w:val="WW8Num5z1"/>
    <w:rsid w:val="005E0013"/>
    <w:rPr>
      <w:rFonts w:ascii="Courier New" w:hAnsi="Courier New"/>
    </w:rPr>
  </w:style>
  <w:style w:type="character" w:customStyle="1" w:styleId="WW8Num5z2">
    <w:name w:val="WW8Num5z2"/>
    <w:rsid w:val="005E0013"/>
    <w:rPr>
      <w:rFonts w:ascii="Wingdings" w:hAnsi="Wingdings"/>
    </w:rPr>
  </w:style>
  <w:style w:type="character" w:customStyle="1" w:styleId="WW8Num6z0">
    <w:name w:val="WW8Num6z0"/>
    <w:rsid w:val="005E0013"/>
    <w:rPr>
      <w:rFonts w:ascii="Wingdings" w:hAnsi="Wingdings"/>
    </w:rPr>
  </w:style>
  <w:style w:type="character" w:customStyle="1" w:styleId="WW8Num6z3">
    <w:name w:val="WW8Num6z3"/>
    <w:rsid w:val="005E0013"/>
    <w:rPr>
      <w:rFonts w:ascii="Symbol" w:hAnsi="Symbol"/>
    </w:rPr>
  </w:style>
  <w:style w:type="character" w:customStyle="1" w:styleId="WW8Num6z4">
    <w:name w:val="WW8Num6z4"/>
    <w:rsid w:val="005E0013"/>
    <w:rPr>
      <w:rFonts w:ascii="Courier New" w:hAnsi="Courier New"/>
    </w:rPr>
  </w:style>
  <w:style w:type="character" w:customStyle="1" w:styleId="WW8Num7z0">
    <w:name w:val="WW8Num7z0"/>
    <w:rsid w:val="005E0013"/>
    <w:rPr>
      <w:rFonts w:ascii="Symbol" w:hAnsi="Symbol"/>
    </w:rPr>
  </w:style>
  <w:style w:type="character" w:customStyle="1" w:styleId="WW8Num8z0">
    <w:name w:val="WW8Num8z0"/>
    <w:rsid w:val="005E0013"/>
    <w:rPr>
      <w:rFonts w:ascii="Symbol" w:hAnsi="Symbol"/>
    </w:rPr>
  </w:style>
  <w:style w:type="character" w:customStyle="1" w:styleId="WW8Num8z1">
    <w:name w:val="WW8Num8z1"/>
    <w:rsid w:val="005E0013"/>
    <w:rPr>
      <w:rFonts w:ascii="Courier New" w:hAnsi="Courier New"/>
    </w:rPr>
  </w:style>
  <w:style w:type="character" w:customStyle="1" w:styleId="WW8Num8z2">
    <w:name w:val="WW8Num8z2"/>
    <w:rsid w:val="005E0013"/>
    <w:rPr>
      <w:rFonts w:ascii="Wingdings" w:hAnsi="Wingdings"/>
    </w:rPr>
  </w:style>
  <w:style w:type="character" w:customStyle="1" w:styleId="WW8Num9z0">
    <w:name w:val="WW8Num9z0"/>
    <w:rsid w:val="005E0013"/>
    <w:rPr>
      <w:rFonts w:ascii="Symbol" w:hAnsi="Symbol"/>
    </w:rPr>
  </w:style>
  <w:style w:type="character" w:customStyle="1" w:styleId="WW8Num9z1">
    <w:name w:val="WW8Num9z1"/>
    <w:rsid w:val="005E0013"/>
    <w:rPr>
      <w:rFonts w:ascii="Courier New" w:hAnsi="Courier New"/>
    </w:rPr>
  </w:style>
  <w:style w:type="character" w:customStyle="1" w:styleId="WW8Num9z2">
    <w:name w:val="WW8Num9z2"/>
    <w:rsid w:val="005E0013"/>
    <w:rPr>
      <w:rFonts w:ascii="Wingdings" w:hAnsi="Wingdings"/>
    </w:rPr>
  </w:style>
  <w:style w:type="character" w:customStyle="1" w:styleId="WW8Num11z0">
    <w:name w:val="WW8Num11z0"/>
    <w:rsid w:val="005E0013"/>
    <w:rPr>
      <w:rFonts w:ascii="Symbol" w:hAnsi="Symbol"/>
    </w:rPr>
  </w:style>
  <w:style w:type="character" w:customStyle="1" w:styleId="WW8Num12z0">
    <w:name w:val="WW8Num12z0"/>
    <w:rsid w:val="005E0013"/>
    <w:rPr>
      <w:rFonts w:ascii="Symbol" w:hAnsi="Symbol"/>
    </w:rPr>
  </w:style>
  <w:style w:type="character" w:customStyle="1" w:styleId="WW8Num12z1">
    <w:name w:val="WW8Num12z1"/>
    <w:rsid w:val="005E0013"/>
    <w:rPr>
      <w:rFonts w:ascii="Courier New" w:hAnsi="Courier New"/>
    </w:rPr>
  </w:style>
  <w:style w:type="character" w:customStyle="1" w:styleId="WW8Num12z2">
    <w:name w:val="WW8Num12z2"/>
    <w:rsid w:val="005E0013"/>
    <w:rPr>
      <w:rFonts w:ascii="Wingdings" w:hAnsi="Wingdings"/>
    </w:rPr>
  </w:style>
  <w:style w:type="character" w:customStyle="1" w:styleId="WW8Num13z0">
    <w:name w:val="WW8Num13z0"/>
    <w:rsid w:val="005E0013"/>
    <w:rPr>
      <w:rFonts w:ascii="Symbol" w:hAnsi="Symbol"/>
    </w:rPr>
  </w:style>
  <w:style w:type="character" w:customStyle="1" w:styleId="WW8Num13z1">
    <w:name w:val="WW8Num13z1"/>
    <w:rsid w:val="005E0013"/>
    <w:rPr>
      <w:rFonts w:ascii="Courier New" w:hAnsi="Courier New"/>
    </w:rPr>
  </w:style>
  <w:style w:type="character" w:customStyle="1" w:styleId="WW8Num13z2">
    <w:name w:val="WW8Num13z2"/>
    <w:rsid w:val="005E0013"/>
    <w:rPr>
      <w:rFonts w:ascii="Wingdings" w:hAnsi="Wingdings"/>
    </w:rPr>
  </w:style>
  <w:style w:type="character" w:customStyle="1" w:styleId="WW8Num14z0">
    <w:name w:val="WW8Num14z0"/>
    <w:rsid w:val="005E0013"/>
    <w:rPr>
      <w:rFonts w:ascii="Symbol" w:hAnsi="Symbol"/>
    </w:rPr>
  </w:style>
  <w:style w:type="character" w:customStyle="1" w:styleId="WW8Num14z1">
    <w:name w:val="WW8Num14z1"/>
    <w:rsid w:val="005E0013"/>
    <w:rPr>
      <w:rFonts w:ascii="Courier New" w:hAnsi="Courier New"/>
    </w:rPr>
  </w:style>
  <w:style w:type="character" w:customStyle="1" w:styleId="WW8Num14z2">
    <w:name w:val="WW8Num14z2"/>
    <w:rsid w:val="005E0013"/>
    <w:rPr>
      <w:rFonts w:ascii="Wingdings" w:hAnsi="Wingdings"/>
    </w:rPr>
  </w:style>
  <w:style w:type="character" w:customStyle="1" w:styleId="WW8Num15z0">
    <w:name w:val="WW8Num15z0"/>
    <w:rsid w:val="005E0013"/>
    <w:rPr>
      <w:b w:val="0"/>
      <w:i w:val="0"/>
    </w:rPr>
  </w:style>
  <w:style w:type="character" w:customStyle="1" w:styleId="WW8Num16z0">
    <w:name w:val="WW8Num16z0"/>
    <w:rsid w:val="005E0013"/>
    <w:rPr>
      <w:rFonts w:ascii="Symbol" w:hAnsi="Symbol"/>
    </w:rPr>
  </w:style>
  <w:style w:type="character" w:customStyle="1" w:styleId="WW8Num16z1">
    <w:name w:val="WW8Num16z1"/>
    <w:rsid w:val="005E0013"/>
    <w:rPr>
      <w:rFonts w:ascii="Courier New" w:hAnsi="Courier New"/>
    </w:rPr>
  </w:style>
  <w:style w:type="character" w:customStyle="1" w:styleId="WW8Num16z2">
    <w:name w:val="WW8Num16z2"/>
    <w:rsid w:val="005E0013"/>
    <w:rPr>
      <w:rFonts w:ascii="Wingdings" w:hAnsi="Wingdings"/>
    </w:rPr>
  </w:style>
  <w:style w:type="character" w:customStyle="1" w:styleId="WW8Num17z0">
    <w:name w:val="WW8Num17z0"/>
    <w:rsid w:val="005E0013"/>
    <w:rPr>
      <w:rFonts w:ascii="Symbol" w:hAnsi="Symbol"/>
    </w:rPr>
  </w:style>
  <w:style w:type="character" w:customStyle="1" w:styleId="WW8Num17z1">
    <w:name w:val="WW8Num17z1"/>
    <w:rsid w:val="005E0013"/>
    <w:rPr>
      <w:rFonts w:ascii="Courier New" w:hAnsi="Courier New"/>
    </w:rPr>
  </w:style>
  <w:style w:type="character" w:customStyle="1" w:styleId="WW8Num17z2">
    <w:name w:val="WW8Num17z2"/>
    <w:rsid w:val="005E0013"/>
    <w:rPr>
      <w:rFonts w:ascii="Wingdings" w:hAnsi="Wingdings"/>
    </w:rPr>
  </w:style>
  <w:style w:type="character" w:customStyle="1" w:styleId="WW8Num18z0">
    <w:name w:val="WW8Num18z0"/>
    <w:rsid w:val="005E0013"/>
    <w:rPr>
      <w:rFonts w:ascii="Times New Roman" w:eastAsia="Times New Roman" w:hAnsi="Times New Roman" w:cs="Times New Roman"/>
    </w:rPr>
  </w:style>
  <w:style w:type="character" w:customStyle="1" w:styleId="WW8Num18z1">
    <w:name w:val="WW8Num18z1"/>
    <w:rsid w:val="005E0013"/>
    <w:rPr>
      <w:rFonts w:ascii="Courier New" w:hAnsi="Courier New"/>
    </w:rPr>
  </w:style>
  <w:style w:type="character" w:customStyle="1" w:styleId="WW8Num18z2">
    <w:name w:val="WW8Num18z2"/>
    <w:rsid w:val="005E0013"/>
    <w:rPr>
      <w:rFonts w:ascii="Wingdings" w:hAnsi="Wingdings"/>
    </w:rPr>
  </w:style>
  <w:style w:type="character" w:customStyle="1" w:styleId="WW8Num18z3">
    <w:name w:val="WW8Num18z3"/>
    <w:rsid w:val="005E0013"/>
    <w:rPr>
      <w:rFonts w:ascii="Symbol" w:hAnsi="Symbol"/>
    </w:rPr>
  </w:style>
  <w:style w:type="character" w:customStyle="1" w:styleId="WW8Num19z0">
    <w:name w:val="WW8Num19z0"/>
    <w:rsid w:val="005E0013"/>
    <w:rPr>
      <w:rFonts w:ascii="Symbol" w:hAnsi="Symbol"/>
    </w:rPr>
  </w:style>
  <w:style w:type="character" w:customStyle="1" w:styleId="WW8Num19z1">
    <w:name w:val="WW8Num19z1"/>
    <w:rsid w:val="005E0013"/>
    <w:rPr>
      <w:rFonts w:ascii="Courier New" w:hAnsi="Courier New"/>
    </w:rPr>
  </w:style>
  <w:style w:type="character" w:customStyle="1" w:styleId="WW8Num19z2">
    <w:name w:val="WW8Num19z2"/>
    <w:rsid w:val="005E0013"/>
    <w:rPr>
      <w:rFonts w:ascii="Wingdings" w:hAnsi="Wingdings"/>
    </w:rPr>
  </w:style>
  <w:style w:type="character" w:customStyle="1" w:styleId="WW8Num20z0">
    <w:name w:val="WW8Num20z0"/>
    <w:rsid w:val="005E0013"/>
    <w:rPr>
      <w:rFonts w:ascii="Symbol" w:hAnsi="Symbol"/>
    </w:rPr>
  </w:style>
  <w:style w:type="character" w:customStyle="1" w:styleId="WW8Num20z1">
    <w:name w:val="WW8Num20z1"/>
    <w:rsid w:val="005E0013"/>
    <w:rPr>
      <w:rFonts w:ascii="Courier New" w:hAnsi="Courier New"/>
    </w:rPr>
  </w:style>
  <w:style w:type="character" w:customStyle="1" w:styleId="WW8Num20z2">
    <w:name w:val="WW8Num20z2"/>
    <w:rsid w:val="005E0013"/>
    <w:rPr>
      <w:rFonts w:ascii="Wingdings" w:hAnsi="Wingdings"/>
    </w:rPr>
  </w:style>
  <w:style w:type="character" w:customStyle="1" w:styleId="WW8Num21z0">
    <w:name w:val="WW8Num21z0"/>
    <w:rsid w:val="005E0013"/>
    <w:rPr>
      <w:rFonts w:ascii="Symbol" w:hAnsi="Symbol"/>
    </w:rPr>
  </w:style>
  <w:style w:type="character" w:customStyle="1" w:styleId="WW8Num21z1">
    <w:name w:val="WW8Num21z1"/>
    <w:rsid w:val="005E0013"/>
    <w:rPr>
      <w:rFonts w:ascii="Courier New" w:hAnsi="Courier New"/>
    </w:rPr>
  </w:style>
  <w:style w:type="character" w:customStyle="1" w:styleId="WW8Num21z2">
    <w:name w:val="WW8Num21z2"/>
    <w:rsid w:val="005E0013"/>
    <w:rPr>
      <w:rFonts w:ascii="Wingdings" w:hAnsi="Wingdings"/>
    </w:rPr>
  </w:style>
  <w:style w:type="character" w:customStyle="1" w:styleId="WW8Num23z0">
    <w:name w:val="WW8Num23z0"/>
    <w:rsid w:val="005E0013"/>
    <w:rPr>
      <w:rFonts w:ascii="Symbol" w:hAnsi="Symbol"/>
    </w:rPr>
  </w:style>
  <w:style w:type="character" w:customStyle="1" w:styleId="WW8Num23z1">
    <w:name w:val="WW8Num23z1"/>
    <w:rsid w:val="005E0013"/>
    <w:rPr>
      <w:rFonts w:ascii="Courier New" w:hAnsi="Courier New"/>
    </w:rPr>
  </w:style>
  <w:style w:type="character" w:customStyle="1" w:styleId="WW8Num23z2">
    <w:name w:val="WW8Num23z2"/>
    <w:rsid w:val="005E0013"/>
    <w:rPr>
      <w:rFonts w:ascii="Wingdings" w:hAnsi="Wingdings"/>
    </w:rPr>
  </w:style>
  <w:style w:type="character" w:customStyle="1" w:styleId="WW8Num25z1">
    <w:name w:val="WW8Num25z1"/>
    <w:rsid w:val="005E0013"/>
    <w:rPr>
      <w:rFonts w:ascii="Courier New" w:hAnsi="Courier New"/>
    </w:rPr>
  </w:style>
  <w:style w:type="character" w:customStyle="1" w:styleId="WW8Num25z2">
    <w:name w:val="WW8Num25z2"/>
    <w:rsid w:val="005E0013"/>
    <w:rPr>
      <w:rFonts w:ascii="Wingdings" w:hAnsi="Wingdings"/>
    </w:rPr>
  </w:style>
  <w:style w:type="character" w:customStyle="1" w:styleId="WW8Num25z3">
    <w:name w:val="WW8Num25z3"/>
    <w:rsid w:val="005E0013"/>
    <w:rPr>
      <w:rFonts w:ascii="Symbol" w:hAnsi="Symbol"/>
    </w:rPr>
  </w:style>
  <w:style w:type="character" w:customStyle="1" w:styleId="WW8Num26z0">
    <w:name w:val="WW8Num26z0"/>
    <w:rsid w:val="005E0013"/>
    <w:rPr>
      <w:rFonts w:ascii="Symbol" w:hAnsi="Symbol"/>
    </w:rPr>
  </w:style>
  <w:style w:type="character" w:customStyle="1" w:styleId="WW8Num26z1">
    <w:name w:val="WW8Num26z1"/>
    <w:rsid w:val="005E0013"/>
    <w:rPr>
      <w:rFonts w:ascii="Courier New" w:hAnsi="Courier New"/>
    </w:rPr>
  </w:style>
  <w:style w:type="character" w:customStyle="1" w:styleId="WW8Num26z2">
    <w:name w:val="WW8Num26z2"/>
    <w:rsid w:val="005E0013"/>
    <w:rPr>
      <w:rFonts w:ascii="Wingdings" w:hAnsi="Wingdings"/>
    </w:rPr>
  </w:style>
  <w:style w:type="character" w:customStyle="1" w:styleId="WW8Num28z1">
    <w:name w:val="WW8Num28z1"/>
    <w:rsid w:val="005E0013"/>
    <w:rPr>
      <w:rFonts w:ascii="Symbol" w:hAnsi="Symbol"/>
    </w:rPr>
  </w:style>
  <w:style w:type="character" w:customStyle="1" w:styleId="WW8Num29z0">
    <w:name w:val="WW8Num29z0"/>
    <w:rsid w:val="005E0013"/>
    <w:rPr>
      <w:rFonts w:ascii="Symbol" w:hAnsi="Symbol"/>
    </w:rPr>
  </w:style>
  <w:style w:type="character" w:customStyle="1" w:styleId="WW8Num31z0">
    <w:name w:val="WW8Num31z0"/>
    <w:rsid w:val="005E0013"/>
    <w:rPr>
      <w:rFonts w:ascii="Symbol" w:hAnsi="Symbol"/>
    </w:rPr>
  </w:style>
  <w:style w:type="character" w:customStyle="1" w:styleId="WW8Num31z1">
    <w:name w:val="WW8Num31z1"/>
    <w:rsid w:val="005E0013"/>
    <w:rPr>
      <w:rFonts w:ascii="Courier New" w:hAnsi="Courier New"/>
    </w:rPr>
  </w:style>
  <w:style w:type="character" w:customStyle="1" w:styleId="WW8Num31z2">
    <w:name w:val="WW8Num31z2"/>
    <w:rsid w:val="005E0013"/>
    <w:rPr>
      <w:rFonts w:ascii="Wingdings" w:hAnsi="Wingdings"/>
    </w:rPr>
  </w:style>
  <w:style w:type="character" w:customStyle="1" w:styleId="WW8Num32z0">
    <w:name w:val="WW8Num32z0"/>
    <w:rsid w:val="005E0013"/>
    <w:rPr>
      <w:rFonts w:ascii="Symbol" w:hAnsi="Symbol"/>
    </w:rPr>
  </w:style>
  <w:style w:type="character" w:customStyle="1" w:styleId="WW8Num33z0">
    <w:name w:val="WW8Num33z0"/>
    <w:rsid w:val="005E0013"/>
    <w:rPr>
      <w:b w:val="0"/>
      <w:i w:val="0"/>
    </w:rPr>
  </w:style>
  <w:style w:type="character" w:customStyle="1" w:styleId="WW8Num34z0">
    <w:name w:val="WW8Num34z0"/>
    <w:rsid w:val="005E0013"/>
    <w:rPr>
      <w:rFonts w:ascii="Wingdings" w:hAnsi="Wingdings"/>
      <w:sz w:val="12"/>
    </w:rPr>
  </w:style>
  <w:style w:type="character" w:customStyle="1" w:styleId="WW8Num35z0">
    <w:name w:val="WW8Num35z0"/>
    <w:rsid w:val="005E0013"/>
    <w:rPr>
      <w:rFonts w:ascii="Symbol" w:hAnsi="Symbol"/>
    </w:rPr>
  </w:style>
  <w:style w:type="character" w:customStyle="1" w:styleId="WW8Num35z1">
    <w:name w:val="WW8Num35z1"/>
    <w:rsid w:val="005E0013"/>
    <w:rPr>
      <w:rFonts w:ascii="Courier New" w:hAnsi="Courier New"/>
    </w:rPr>
  </w:style>
  <w:style w:type="character" w:customStyle="1" w:styleId="WW8Num35z2">
    <w:name w:val="WW8Num35z2"/>
    <w:rsid w:val="005E0013"/>
    <w:rPr>
      <w:rFonts w:ascii="Wingdings" w:hAnsi="Wingdings"/>
    </w:rPr>
  </w:style>
  <w:style w:type="character" w:customStyle="1" w:styleId="WW8Num36z0">
    <w:name w:val="WW8Num36z0"/>
    <w:rsid w:val="005E0013"/>
    <w:rPr>
      <w:rFonts w:ascii="Wingdings" w:hAnsi="Wingdings"/>
    </w:rPr>
  </w:style>
  <w:style w:type="character" w:customStyle="1" w:styleId="WW8Num38z0">
    <w:name w:val="WW8Num38z0"/>
    <w:rsid w:val="005E0013"/>
    <w:rPr>
      <w:rFonts w:ascii="Symbol" w:hAnsi="Symbol"/>
    </w:rPr>
  </w:style>
  <w:style w:type="character" w:customStyle="1" w:styleId="WW8Num38z1">
    <w:name w:val="WW8Num38z1"/>
    <w:rsid w:val="005E0013"/>
    <w:rPr>
      <w:rFonts w:ascii="Courier New" w:hAnsi="Courier New"/>
    </w:rPr>
  </w:style>
  <w:style w:type="character" w:customStyle="1" w:styleId="WW8Num38z2">
    <w:name w:val="WW8Num38z2"/>
    <w:rsid w:val="005E0013"/>
    <w:rPr>
      <w:rFonts w:ascii="Wingdings" w:hAnsi="Wingdings"/>
    </w:rPr>
  </w:style>
  <w:style w:type="character" w:customStyle="1" w:styleId="WW8Num40z0">
    <w:name w:val="WW8Num40z0"/>
    <w:rsid w:val="005E0013"/>
    <w:rPr>
      <w:rFonts w:ascii="Symbol" w:hAnsi="Symbol"/>
    </w:rPr>
  </w:style>
  <w:style w:type="character" w:customStyle="1" w:styleId="WW8Num40z1">
    <w:name w:val="WW8Num40z1"/>
    <w:rsid w:val="005E0013"/>
    <w:rPr>
      <w:rFonts w:ascii="Courier New" w:hAnsi="Courier New"/>
    </w:rPr>
  </w:style>
  <w:style w:type="character" w:customStyle="1" w:styleId="WW8Num40z2">
    <w:name w:val="WW8Num40z2"/>
    <w:rsid w:val="005E0013"/>
    <w:rPr>
      <w:rFonts w:ascii="Wingdings" w:hAnsi="Wingdings"/>
    </w:rPr>
  </w:style>
  <w:style w:type="character" w:customStyle="1" w:styleId="WW8Num42z0">
    <w:name w:val="WW8Num42z0"/>
    <w:rsid w:val="005E0013"/>
    <w:rPr>
      <w:rFonts w:ascii="Symbol" w:hAnsi="Symbol"/>
    </w:rPr>
  </w:style>
  <w:style w:type="character" w:customStyle="1" w:styleId="WW8Num42z1">
    <w:name w:val="WW8Num42z1"/>
    <w:rsid w:val="005E0013"/>
    <w:rPr>
      <w:rFonts w:ascii="Courier New" w:hAnsi="Courier New"/>
    </w:rPr>
  </w:style>
  <w:style w:type="character" w:customStyle="1" w:styleId="WW8Num42z2">
    <w:name w:val="WW8Num42z2"/>
    <w:rsid w:val="005E0013"/>
    <w:rPr>
      <w:rFonts w:ascii="Wingdings" w:hAnsi="Wingdings"/>
    </w:rPr>
  </w:style>
  <w:style w:type="character" w:customStyle="1" w:styleId="WW8Num45z0">
    <w:name w:val="WW8Num45z0"/>
    <w:rsid w:val="005E0013"/>
    <w:rPr>
      <w:rFonts w:ascii="Symbol" w:hAnsi="Symbol"/>
    </w:rPr>
  </w:style>
  <w:style w:type="character" w:customStyle="1" w:styleId="WW8Num45z1">
    <w:name w:val="WW8Num45z1"/>
    <w:rsid w:val="005E0013"/>
    <w:rPr>
      <w:rFonts w:ascii="Courier New" w:hAnsi="Courier New"/>
    </w:rPr>
  </w:style>
  <w:style w:type="character" w:customStyle="1" w:styleId="WW8Num45z2">
    <w:name w:val="WW8Num45z2"/>
    <w:rsid w:val="005E0013"/>
    <w:rPr>
      <w:rFonts w:ascii="Wingdings" w:hAnsi="Wingdings"/>
    </w:rPr>
  </w:style>
  <w:style w:type="character" w:customStyle="1" w:styleId="WW8Num46z0">
    <w:name w:val="WW8Num46z0"/>
    <w:rsid w:val="005E0013"/>
    <w:rPr>
      <w:rFonts w:ascii="Symbol" w:hAnsi="Symbol"/>
    </w:rPr>
  </w:style>
  <w:style w:type="character" w:customStyle="1" w:styleId="WW8Num46z1">
    <w:name w:val="WW8Num46z1"/>
    <w:rsid w:val="005E0013"/>
    <w:rPr>
      <w:rFonts w:ascii="Courier New" w:hAnsi="Courier New"/>
    </w:rPr>
  </w:style>
  <w:style w:type="character" w:customStyle="1" w:styleId="WW8Num46z2">
    <w:name w:val="WW8Num46z2"/>
    <w:rsid w:val="005E0013"/>
    <w:rPr>
      <w:rFonts w:ascii="Wingdings" w:hAnsi="Wingdings"/>
    </w:rPr>
  </w:style>
  <w:style w:type="character" w:customStyle="1" w:styleId="WW8Num47z0">
    <w:name w:val="WW8Num47z0"/>
    <w:rsid w:val="005E0013"/>
    <w:rPr>
      <w:rFonts w:ascii="Symbol" w:hAnsi="Symbol"/>
    </w:rPr>
  </w:style>
  <w:style w:type="character" w:customStyle="1" w:styleId="WW8Num48z0">
    <w:name w:val="WW8Num48z0"/>
    <w:rsid w:val="005E0013"/>
    <w:rPr>
      <w:rFonts w:ascii="Symbol" w:hAnsi="Symbol"/>
    </w:rPr>
  </w:style>
  <w:style w:type="character" w:customStyle="1" w:styleId="WW8Num48z1">
    <w:name w:val="WW8Num48z1"/>
    <w:rsid w:val="005E0013"/>
    <w:rPr>
      <w:rFonts w:ascii="Courier New" w:hAnsi="Courier New"/>
    </w:rPr>
  </w:style>
  <w:style w:type="character" w:customStyle="1" w:styleId="WW8Num48z2">
    <w:name w:val="WW8Num48z2"/>
    <w:rsid w:val="005E0013"/>
    <w:rPr>
      <w:rFonts w:ascii="Wingdings" w:hAnsi="Wingdings"/>
    </w:rPr>
  </w:style>
  <w:style w:type="character" w:customStyle="1" w:styleId="WW8Num49z0">
    <w:name w:val="WW8Num49z0"/>
    <w:rsid w:val="005E0013"/>
    <w:rPr>
      <w:rFonts w:ascii="Symbol" w:hAnsi="Symbol"/>
    </w:rPr>
  </w:style>
  <w:style w:type="character" w:customStyle="1" w:styleId="WW8Num51z1">
    <w:name w:val="WW8Num51z1"/>
    <w:rsid w:val="005E0013"/>
    <w:rPr>
      <w:rFonts w:ascii="Courier New" w:hAnsi="Courier New"/>
    </w:rPr>
  </w:style>
  <w:style w:type="character" w:customStyle="1" w:styleId="WW8Num51z2">
    <w:name w:val="WW8Num51z2"/>
    <w:rsid w:val="005E0013"/>
    <w:rPr>
      <w:rFonts w:ascii="Wingdings" w:hAnsi="Wingdings"/>
    </w:rPr>
  </w:style>
  <w:style w:type="character" w:customStyle="1" w:styleId="WW8Num51z3">
    <w:name w:val="WW8Num51z3"/>
    <w:rsid w:val="005E0013"/>
    <w:rPr>
      <w:rFonts w:ascii="Symbol" w:hAnsi="Symbol"/>
    </w:rPr>
  </w:style>
  <w:style w:type="character" w:customStyle="1" w:styleId="WW8Num53z0">
    <w:name w:val="WW8Num53z0"/>
    <w:rsid w:val="005E0013"/>
    <w:rPr>
      <w:rFonts w:ascii="Symbol" w:hAnsi="Symbol"/>
    </w:rPr>
  </w:style>
  <w:style w:type="character" w:customStyle="1" w:styleId="WW8Num53z1">
    <w:name w:val="WW8Num53z1"/>
    <w:rsid w:val="005E0013"/>
    <w:rPr>
      <w:rFonts w:ascii="Monotype Sorts" w:eastAsia="Times New Roman" w:hAnsi="Monotype Sorts" w:cs="Times New Roman"/>
      <w:b/>
    </w:rPr>
  </w:style>
  <w:style w:type="character" w:customStyle="1" w:styleId="WW8Num53z2">
    <w:name w:val="WW8Num53z2"/>
    <w:rsid w:val="005E0013"/>
    <w:rPr>
      <w:rFonts w:ascii="Wingdings" w:hAnsi="Wingdings"/>
    </w:rPr>
  </w:style>
  <w:style w:type="character" w:customStyle="1" w:styleId="WW8Num53z4">
    <w:name w:val="WW8Num53z4"/>
    <w:rsid w:val="005E0013"/>
    <w:rPr>
      <w:rFonts w:ascii="Courier New" w:hAnsi="Courier New"/>
    </w:rPr>
  </w:style>
  <w:style w:type="character" w:customStyle="1" w:styleId="WW8Num54z0">
    <w:name w:val="WW8Num54z0"/>
    <w:rsid w:val="005E0013"/>
    <w:rPr>
      <w:rFonts w:ascii="Symbol" w:hAnsi="Symbol"/>
    </w:rPr>
  </w:style>
  <w:style w:type="character" w:customStyle="1" w:styleId="WW8Num54z1">
    <w:name w:val="WW8Num54z1"/>
    <w:rsid w:val="005E0013"/>
    <w:rPr>
      <w:rFonts w:ascii="Courier New" w:hAnsi="Courier New"/>
    </w:rPr>
  </w:style>
  <w:style w:type="character" w:customStyle="1" w:styleId="WW8Num54z2">
    <w:name w:val="WW8Num54z2"/>
    <w:rsid w:val="005E0013"/>
    <w:rPr>
      <w:rFonts w:ascii="Wingdings" w:hAnsi="Wingdings"/>
    </w:rPr>
  </w:style>
  <w:style w:type="character" w:customStyle="1" w:styleId="WW8Num56z0">
    <w:name w:val="WW8Num56z0"/>
    <w:rsid w:val="005E0013"/>
    <w:rPr>
      <w:rFonts w:ascii="Wingdings" w:hAnsi="Wingdings"/>
      <w:sz w:val="20"/>
    </w:rPr>
  </w:style>
  <w:style w:type="character" w:customStyle="1" w:styleId="WW8Num57z0">
    <w:name w:val="WW8Num57z0"/>
    <w:rsid w:val="005E0013"/>
    <w:rPr>
      <w:rFonts w:ascii="Symbol" w:hAnsi="Symbol"/>
    </w:rPr>
  </w:style>
  <w:style w:type="character" w:customStyle="1" w:styleId="WW8Num57z1">
    <w:name w:val="WW8Num57z1"/>
    <w:rsid w:val="005E0013"/>
    <w:rPr>
      <w:rFonts w:ascii="Courier New" w:hAnsi="Courier New"/>
    </w:rPr>
  </w:style>
  <w:style w:type="character" w:customStyle="1" w:styleId="WW8Num57z2">
    <w:name w:val="WW8Num57z2"/>
    <w:rsid w:val="005E0013"/>
    <w:rPr>
      <w:rFonts w:ascii="Wingdings" w:hAnsi="Wingdings"/>
    </w:rPr>
  </w:style>
  <w:style w:type="character" w:customStyle="1" w:styleId="WW8Num59z0">
    <w:name w:val="WW8Num59z0"/>
    <w:rsid w:val="005E0013"/>
    <w:rPr>
      <w:rFonts w:ascii="Symbol" w:hAnsi="Symbol"/>
    </w:rPr>
  </w:style>
  <w:style w:type="character" w:customStyle="1" w:styleId="WW8Num59z1">
    <w:name w:val="WW8Num59z1"/>
    <w:rsid w:val="005E0013"/>
    <w:rPr>
      <w:rFonts w:ascii="Courier New" w:hAnsi="Courier New"/>
    </w:rPr>
  </w:style>
  <w:style w:type="character" w:customStyle="1" w:styleId="WW8Num59z2">
    <w:name w:val="WW8Num59z2"/>
    <w:rsid w:val="005E0013"/>
    <w:rPr>
      <w:rFonts w:ascii="Wingdings" w:hAnsi="Wingdings"/>
    </w:rPr>
  </w:style>
  <w:style w:type="character" w:customStyle="1" w:styleId="WW8Num61z0">
    <w:name w:val="WW8Num61z0"/>
    <w:rsid w:val="005E0013"/>
    <w:rPr>
      <w:rFonts w:ascii="Symbol" w:hAnsi="Symbol"/>
    </w:rPr>
  </w:style>
  <w:style w:type="character" w:customStyle="1" w:styleId="WW8Num61z1">
    <w:name w:val="WW8Num61z1"/>
    <w:rsid w:val="005E0013"/>
    <w:rPr>
      <w:rFonts w:ascii="Courier New" w:hAnsi="Courier New"/>
    </w:rPr>
  </w:style>
  <w:style w:type="character" w:customStyle="1" w:styleId="WW8Num61z2">
    <w:name w:val="WW8Num61z2"/>
    <w:rsid w:val="005E0013"/>
    <w:rPr>
      <w:rFonts w:ascii="Wingdings" w:hAnsi="Wingdings"/>
    </w:rPr>
  </w:style>
  <w:style w:type="character" w:customStyle="1" w:styleId="WW8Num62z0">
    <w:name w:val="WW8Num62z0"/>
    <w:rsid w:val="005E0013"/>
    <w:rPr>
      <w:rFonts w:ascii="Symbol" w:hAnsi="Symbol"/>
    </w:rPr>
  </w:style>
  <w:style w:type="character" w:customStyle="1" w:styleId="WW8Num62z1">
    <w:name w:val="WW8Num62z1"/>
    <w:rsid w:val="005E0013"/>
    <w:rPr>
      <w:rFonts w:ascii="Courier New" w:hAnsi="Courier New"/>
    </w:rPr>
  </w:style>
  <w:style w:type="character" w:customStyle="1" w:styleId="WW8Num62z2">
    <w:name w:val="WW8Num62z2"/>
    <w:rsid w:val="005E0013"/>
    <w:rPr>
      <w:rFonts w:ascii="Wingdings" w:hAnsi="Wingdings"/>
    </w:rPr>
  </w:style>
  <w:style w:type="character" w:customStyle="1" w:styleId="WW8Num63z0">
    <w:name w:val="WW8Num63z0"/>
    <w:rsid w:val="005E0013"/>
    <w:rPr>
      <w:rFonts w:ascii="Symbol" w:hAnsi="Symbol"/>
    </w:rPr>
  </w:style>
  <w:style w:type="character" w:customStyle="1" w:styleId="WW8Num63z1">
    <w:name w:val="WW8Num63z1"/>
    <w:rsid w:val="005E0013"/>
    <w:rPr>
      <w:rFonts w:ascii="Courier New" w:hAnsi="Courier New"/>
    </w:rPr>
  </w:style>
  <w:style w:type="character" w:customStyle="1" w:styleId="WW8Num63z2">
    <w:name w:val="WW8Num63z2"/>
    <w:rsid w:val="005E0013"/>
    <w:rPr>
      <w:rFonts w:ascii="Wingdings" w:hAnsi="Wingdings"/>
    </w:rPr>
  </w:style>
  <w:style w:type="character" w:customStyle="1" w:styleId="WW8Num64z0">
    <w:name w:val="WW8Num64z0"/>
    <w:rsid w:val="005E0013"/>
    <w:rPr>
      <w:rFonts w:ascii="Symbol" w:hAnsi="Symbol"/>
    </w:rPr>
  </w:style>
  <w:style w:type="character" w:customStyle="1" w:styleId="WW8Num64z1">
    <w:name w:val="WW8Num64z1"/>
    <w:rsid w:val="005E0013"/>
    <w:rPr>
      <w:rFonts w:ascii="Courier New" w:hAnsi="Courier New"/>
    </w:rPr>
  </w:style>
  <w:style w:type="character" w:customStyle="1" w:styleId="WW8Num64z2">
    <w:name w:val="WW8Num64z2"/>
    <w:rsid w:val="005E0013"/>
    <w:rPr>
      <w:rFonts w:ascii="Wingdings" w:hAnsi="Wingdings"/>
    </w:rPr>
  </w:style>
  <w:style w:type="character" w:customStyle="1" w:styleId="WW8Num65z0">
    <w:name w:val="WW8Num65z0"/>
    <w:rsid w:val="005E0013"/>
    <w:rPr>
      <w:rFonts w:ascii="Symbol" w:hAnsi="Symbol"/>
      <w:color w:val="auto"/>
    </w:rPr>
  </w:style>
  <w:style w:type="character" w:customStyle="1" w:styleId="WW8Num65z1">
    <w:name w:val="WW8Num65z1"/>
    <w:rsid w:val="005E0013"/>
    <w:rPr>
      <w:rFonts w:ascii="Symbol" w:hAnsi="Symbol"/>
    </w:rPr>
  </w:style>
  <w:style w:type="character" w:customStyle="1" w:styleId="WW8Num65z2">
    <w:name w:val="WW8Num65z2"/>
    <w:rsid w:val="005E0013"/>
    <w:rPr>
      <w:rFonts w:ascii="Wingdings" w:hAnsi="Wingdings"/>
    </w:rPr>
  </w:style>
  <w:style w:type="character" w:customStyle="1" w:styleId="WW8Num65z4">
    <w:name w:val="WW8Num65z4"/>
    <w:rsid w:val="005E0013"/>
    <w:rPr>
      <w:rFonts w:ascii="Courier New" w:hAnsi="Courier New"/>
    </w:rPr>
  </w:style>
  <w:style w:type="character" w:customStyle="1" w:styleId="WW8Num66z0">
    <w:name w:val="WW8Num66z0"/>
    <w:rsid w:val="005E0013"/>
    <w:rPr>
      <w:rFonts w:ascii="Symbol" w:hAnsi="Symbol"/>
    </w:rPr>
  </w:style>
  <w:style w:type="character" w:customStyle="1" w:styleId="WW8Num66z1">
    <w:name w:val="WW8Num66z1"/>
    <w:rsid w:val="005E0013"/>
    <w:rPr>
      <w:rFonts w:ascii="Courier New" w:hAnsi="Courier New"/>
    </w:rPr>
  </w:style>
  <w:style w:type="character" w:customStyle="1" w:styleId="WW8Num66z2">
    <w:name w:val="WW8Num66z2"/>
    <w:rsid w:val="005E0013"/>
    <w:rPr>
      <w:rFonts w:ascii="Wingdings" w:hAnsi="Wingdings"/>
    </w:rPr>
  </w:style>
  <w:style w:type="character" w:customStyle="1" w:styleId="WW8Num68z0">
    <w:name w:val="WW8Num68z0"/>
    <w:rsid w:val="005E0013"/>
    <w:rPr>
      <w:rFonts w:ascii="Symbol" w:hAnsi="Symbol"/>
    </w:rPr>
  </w:style>
  <w:style w:type="character" w:customStyle="1" w:styleId="WW8Num68z1">
    <w:name w:val="WW8Num68z1"/>
    <w:rsid w:val="005E0013"/>
    <w:rPr>
      <w:rFonts w:ascii="Courier New" w:hAnsi="Courier New"/>
    </w:rPr>
  </w:style>
  <w:style w:type="character" w:customStyle="1" w:styleId="WW8Num68z2">
    <w:name w:val="WW8Num68z2"/>
    <w:rsid w:val="005E0013"/>
    <w:rPr>
      <w:rFonts w:ascii="Wingdings" w:hAnsi="Wingdings"/>
    </w:rPr>
  </w:style>
  <w:style w:type="character" w:customStyle="1" w:styleId="WW8Num69z0">
    <w:name w:val="WW8Num69z0"/>
    <w:rsid w:val="005E0013"/>
    <w:rPr>
      <w:rFonts w:ascii="Times New Roman" w:hAnsi="Times New Roman"/>
      <w:b/>
      <w:i w:val="0"/>
      <w:sz w:val="22"/>
    </w:rPr>
  </w:style>
  <w:style w:type="character" w:customStyle="1" w:styleId="WW8Num70z0">
    <w:name w:val="WW8Num70z0"/>
    <w:rsid w:val="005E0013"/>
    <w:rPr>
      <w:rFonts w:ascii="Symbol" w:hAnsi="Symbol"/>
    </w:rPr>
  </w:style>
  <w:style w:type="character" w:customStyle="1" w:styleId="WW8Num70z1">
    <w:name w:val="WW8Num70z1"/>
    <w:rsid w:val="005E0013"/>
    <w:rPr>
      <w:rFonts w:ascii="Courier New" w:hAnsi="Courier New"/>
    </w:rPr>
  </w:style>
  <w:style w:type="character" w:customStyle="1" w:styleId="WW8Num70z2">
    <w:name w:val="WW8Num70z2"/>
    <w:rsid w:val="005E0013"/>
    <w:rPr>
      <w:rFonts w:ascii="Wingdings" w:hAnsi="Wingdings"/>
    </w:rPr>
  </w:style>
  <w:style w:type="character" w:customStyle="1" w:styleId="WW8Num72z0">
    <w:name w:val="WW8Num72z0"/>
    <w:rsid w:val="005E0013"/>
    <w:rPr>
      <w:rFonts w:ascii="Symbol" w:hAnsi="Symbol"/>
      <w:color w:val="auto"/>
    </w:rPr>
  </w:style>
  <w:style w:type="character" w:customStyle="1" w:styleId="WW8Num72z1">
    <w:name w:val="WW8Num72z1"/>
    <w:rsid w:val="005E0013"/>
    <w:rPr>
      <w:rFonts w:ascii="Courier New" w:hAnsi="Courier New"/>
    </w:rPr>
  </w:style>
  <w:style w:type="character" w:customStyle="1" w:styleId="WW8Num72z2">
    <w:name w:val="WW8Num72z2"/>
    <w:rsid w:val="005E0013"/>
    <w:rPr>
      <w:rFonts w:ascii="Wingdings" w:hAnsi="Wingdings"/>
    </w:rPr>
  </w:style>
  <w:style w:type="character" w:customStyle="1" w:styleId="WW8Num72z3">
    <w:name w:val="WW8Num72z3"/>
    <w:rsid w:val="005E0013"/>
    <w:rPr>
      <w:rFonts w:ascii="Symbol" w:hAnsi="Symbol"/>
    </w:rPr>
  </w:style>
  <w:style w:type="character" w:customStyle="1" w:styleId="WW8Num74z0">
    <w:name w:val="WW8Num74z0"/>
    <w:rsid w:val="005E0013"/>
    <w:rPr>
      <w:rFonts w:ascii="Symbol" w:hAnsi="Symbol"/>
    </w:rPr>
  </w:style>
  <w:style w:type="character" w:customStyle="1" w:styleId="WW8Num74z1">
    <w:name w:val="WW8Num74z1"/>
    <w:rsid w:val="005E0013"/>
    <w:rPr>
      <w:rFonts w:ascii="Courier New" w:hAnsi="Courier New"/>
    </w:rPr>
  </w:style>
  <w:style w:type="character" w:customStyle="1" w:styleId="WW8Num74z2">
    <w:name w:val="WW8Num74z2"/>
    <w:rsid w:val="005E0013"/>
    <w:rPr>
      <w:rFonts w:ascii="Wingdings" w:hAnsi="Wingdings"/>
    </w:rPr>
  </w:style>
  <w:style w:type="character" w:customStyle="1" w:styleId="WW8Num75z0">
    <w:name w:val="WW8Num75z0"/>
    <w:rsid w:val="005E0013"/>
    <w:rPr>
      <w:rFonts w:ascii="Symbol" w:hAnsi="Symbol"/>
    </w:rPr>
  </w:style>
  <w:style w:type="character" w:customStyle="1" w:styleId="WW8Num75z1">
    <w:name w:val="WW8Num75z1"/>
    <w:rsid w:val="005E0013"/>
    <w:rPr>
      <w:rFonts w:ascii="Courier New" w:hAnsi="Courier New"/>
    </w:rPr>
  </w:style>
  <w:style w:type="character" w:customStyle="1" w:styleId="WW8Num75z2">
    <w:name w:val="WW8Num75z2"/>
    <w:rsid w:val="005E0013"/>
    <w:rPr>
      <w:rFonts w:ascii="Wingdings" w:hAnsi="Wingdings"/>
    </w:rPr>
  </w:style>
  <w:style w:type="character" w:customStyle="1" w:styleId="WW8Num77z0">
    <w:name w:val="WW8Num77z0"/>
    <w:rsid w:val="005E0013"/>
    <w:rPr>
      <w:rFonts w:ascii="Symbol" w:hAnsi="Symbol"/>
    </w:rPr>
  </w:style>
  <w:style w:type="character" w:customStyle="1" w:styleId="WW8Num77z1">
    <w:name w:val="WW8Num77z1"/>
    <w:rsid w:val="005E0013"/>
    <w:rPr>
      <w:rFonts w:ascii="Courier New" w:hAnsi="Courier New"/>
    </w:rPr>
  </w:style>
  <w:style w:type="character" w:customStyle="1" w:styleId="WW8Num77z2">
    <w:name w:val="WW8Num77z2"/>
    <w:rsid w:val="005E0013"/>
    <w:rPr>
      <w:rFonts w:ascii="Wingdings" w:hAnsi="Wingdings"/>
    </w:rPr>
  </w:style>
  <w:style w:type="character" w:customStyle="1" w:styleId="WW8Num79z0">
    <w:name w:val="WW8Num79z0"/>
    <w:rsid w:val="005E0013"/>
    <w:rPr>
      <w:rFonts w:ascii="Wingdings" w:hAnsi="Wingdings"/>
      <w:sz w:val="20"/>
    </w:rPr>
  </w:style>
  <w:style w:type="character" w:customStyle="1" w:styleId="WW8Num79z1">
    <w:name w:val="WW8Num79z1"/>
    <w:rsid w:val="005E0013"/>
    <w:rPr>
      <w:b w:val="0"/>
      <w:i w:val="0"/>
      <w:sz w:val="20"/>
    </w:rPr>
  </w:style>
  <w:style w:type="character" w:customStyle="1" w:styleId="WW8Num79z2">
    <w:name w:val="WW8Num79z2"/>
    <w:rsid w:val="005E0013"/>
    <w:rPr>
      <w:rFonts w:ascii="Wingdings" w:hAnsi="Wingdings"/>
    </w:rPr>
  </w:style>
  <w:style w:type="character" w:customStyle="1" w:styleId="WW8Num79z3">
    <w:name w:val="WW8Num79z3"/>
    <w:rsid w:val="005E0013"/>
    <w:rPr>
      <w:rFonts w:ascii="Symbol" w:hAnsi="Symbol"/>
    </w:rPr>
  </w:style>
  <w:style w:type="character" w:customStyle="1" w:styleId="WW8Num79z4">
    <w:name w:val="WW8Num79z4"/>
    <w:rsid w:val="005E0013"/>
    <w:rPr>
      <w:rFonts w:ascii="Courier New" w:hAnsi="Courier New"/>
    </w:rPr>
  </w:style>
  <w:style w:type="character" w:customStyle="1" w:styleId="WW8Num80z0">
    <w:name w:val="WW8Num80z0"/>
    <w:rsid w:val="005E0013"/>
    <w:rPr>
      <w:rFonts w:ascii="Symbol" w:hAnsi="Symbol"/>
    </w:rPr>
  </w:style>
  <w:style w:type="character" w:customStyle="1" w:styleId="WW8Num80z1">
    <w:name w:val="WW8Num80z1"/>
    <w:rsid w:val="005E0013"/>
    <w:rPr>
      <w:rFonts w:ascii="Courier New" w:hAnsi="Courier New" w:cs="Courier New"/>
    </w:rPr>
  </w:style>
  <w:style w:type="character" w:customStyle="1" w:styleId="WW8Num80z2">
    <w:name w:val="WW8Num80z2"/>
    <w:rsid w:val="005E0013"/>
    <w:rPr>
      <w:rFonts w:ascii="Wingdings" w:hAnsi="Wingdings" w:cs="Times New Roman"/>
    </w:rPr>
  </w:style>
  <w:style w:type="character" w:customStyle="1" w:styleId="WW8Num80z3">
    <w:name w:val="WW8Num80z3"/>
    <w:rsid w:val="005E0013"/>
    <w:rPr>
      <w:rFonts w:ascii="Symbol" w:hAnsi="Symbol" w:cs="Times New Roman"/>
    </w:rPr>
  </w:style>
  <w:style w:type="character" w:customStyle="1" w:styleId="WW8Num81z0">
    <w:name w:val="WW8Num81z0"/>
    <w:rsid w:val="005E0013"/>
    <w:rPr>
      <w:rFonts w:ascii="Symbol" w:hAnsi="Symbol"/>
    </w:rPr>
  </w:style>
  <w:style w:type="character" w:customStyle="1" w:styleId="WW8Num82z0">
    <w:name w:val="WW8Num82z0"/>
    <w:rsid w:val="005E0013"/>
    <w:rPr>
      <w:rFonts w:ascii="Symbol" w:hAnsi="Symbol"/>
    </w:rPr>
  </w:style>
  <w:style w:type="character" w:customStyle="1" w:styleId="WW8Num82z1">
    <w:name w:val="WW8Num82z1"/>
    <w:rsid w:val="005E0013"/>
    <w:rPr>
      <w:rFonts w:ascii="Courier New" w:hAnsi="Courier New"/>
    </w:rPr>
  </w:style>
  <w:style w:type="character" w:customStyle="1" w:styleId="WW8Num82z2">
    <w:name w:val="WW8Num82z2"/>
    <w:rsid w:val="005E0013"/>
    <w:rPr>
      <w:rFonts w:ascii="Wingdings" w:hAnsi="Wingdings"/>
    </w:rPr>
  </w:style>
  <w:style w:type="character" w:customStyle="1" w:styleId="WW8Num84z0">
    <w:name w:val="WW8Num84z0"/>
    <w:rsid w:val="005E0013"/>
    <w:rPr>
      <w:rFonts w:ascii="Symbol" w:hAnsi="Symbol"/>
    </w:rPr>
  </w:style>
  <w:style w:type="character" w:customStyle="1" w:styleId="WW8Num84z1">
    <w:name w:val="WW8Num84z1"/>
    <w:rsid w:val="005E0013"/>
    <w:rPr>
      <w:rFonts w:ascii="Times New Roman" w:eastAsia="Times New Roman" w:hAnsi="Times New Roman" w:cs="Times New Roman"/>
      <w:b w:val="0"/>
    </w:rPr>
  </w:style>
  <w:style w:type="character" w:customStyle="1" w:styleId="WW8Num84z2">
    <w:name w:val="WW8Num84z2"/>
    <w:rsid w:val="005E0013"/>
    <w:rPr>
      <w:rFonts w:ascii="Wingdings" w:hAnsi="Wingdings"/>
    </w:rPr>
  </w:style>
  <w:style w:type="character" w:customStyle="1" w:styleId="WW8Num84z4">
    <w:name w:val="WW8Num84z4"/>
    <w:rsid w:val="005E0013"/>
    <w:rPr>
      <w:rFonts w:ascii="Courier New" w:hAnsi="Courier New"/>
    </w:rPr>
  </w:style>
  <w:style w:type="character" w:customStyle="1" w:styleId="WW8Num85z0">
    <w:name w:val="WW8Num85z0"/>
    <w:rsid w:val="005E0013"/>
    <w:rPr>
      <w:rFonts w:ascii="Symbol" w:hAnsi="Symbol"/>
    </w:rPr>
  </w:style>
  <w:style w:type="character" w:customStyle="1" w:styleId="WW8Num85z1">
    <w:name w:val="WW8Num85z1"/>
    <w:rsid w:val="005E0013"/>
    <w:rPr>
      <w:rFonts w:ascii="Courier New" w:hAnsi="Courier New" w:cs="Courier New"/>
    </w:rPr>
  </w:style>
  <w:style w:type="character" w:customStyle="1" w:styleId="WW8Num85z2">
    <w:name w:val="WW8Num85z2"/>
    <w:rsid w:val="005E0013"/>
    <w:rPr>
      <w:rFonts w:ascii="Wingdings" w:hAnsi="Wingdings" w:cs="Times New Roman"/>
    </w:rPr>
  </w:style>
  <w:style w:type="character" w:customStyle="1" w:styleId="WW8Num85z3">
    <w:name w:val="WW8Num85z3"/>
    <w:rsid w:val="005E0013"/>
    <w:rPr>
      <w:rFonts w:ascii="Symbol" w:hAnsi="Symbol" w:cs="Times New Roman"/>
    </w:rPr>
  </w:style>
  <w:style w:type="character" w:customStyle="1" w:styleId="WW8Num86z0">
    <w:name w:val="WW8Num86z0"/>
    <w:rsid w:val="005E0013"/>
    <w:rPr>
      <w:rFonts w:ascii="Symbol" w:hAnsi="Symbol"/>
    </w:rPr>
  </w:style>
  <w:style w:type="character" w:customStyle="1" w:styleId="WW8Num86z1">
    <w:name w:val="WW8Num86z1"/>
    <w:rsid w:val="005E0013"/>
    <w:rPr>
      <w:rFonts w:ascii="Courier New" w:hAnsi="Courier New"/>
    </w:rPr>
  </w:style>
  <w:style w:type="character" w:customStyle="1" w:styleId="WW8Num86z2">
    <w:name w:val="WW8Num86z2"/>
    <w:rsid w:val="005E0013"/>
    <w:rPr>
      <w:rFonts w:ascii="Wingdings" w:hAnsi="Wingdings"/>
    </w:rPr>
  </w:style>
  <w:style w:type="character" w:customStyle="1" w:styleId="WW8Num87z0">
    <w:name w:val="WW8Num87z0"/>
    <w:rsid w:val="005E0013"/>
    <w:rPr>
      <w:b w:val="0"/>
      <w:i w:val="0"/>
    </w:rPr>
  </w:style>
  <w:style w:type="character" w:customStyle="1" w:styleId="WW8Num87z1">
    <w:name w:val="WW8Num87z1"/>
    <w:rsid w:val="005E0013"/>
    <w:rPr>
      <w:rFonts w:ascii="Courier New" w:hAnsi="Courier New" w:cs="Wingdings"/>
    </w:rPr>
  </w:style>
  <w:style w:type="character" w:customStyle="1" w:styleId="WW8Num87z2">
    <w:name w:val="WW8Num87z2"/>
    <w:rsid w:val="005E0013"/>
    <w:rPr>
      <w:rFonts w:ascii="Wingdings" w:hAnsi="Wingdings" w:cs="Times New Roman"/>
    </w:rPr>
  </w:style>
  <w:style w:type="character" w:customStyle="1" w:styleId="WW8Num87z3">
    <w:name w:val="WW8Num87z3"/>
    <w:rsid w:val="005E0013"/>
    <w:rPr>
      <w:rFonts w:ascii="Symbol" w:hAnsi="Symbol" w:cs="Times New Roman"/>
    </w:rPr>
  </w:style>
  <w:style w:type="character" w:customStyle="1" w:styleId="WW8Num88z0">
    <w:name w:val="WW8Num88z0"/>
    <w:rsid w:val="005E0013"/>
    <w:rPr>
      <w:rFonts w:ascii="Symbol" w:hAnsi="Symbol"/>
    </w:rPr>
  </w:style>
  <w:style w:type="character" w:customStyle="1" w:styleId="WW8Num88z1">
    <w:name w:val="WW8Num88z1"/>
    <w:rsid w:val="005E0013"/>
    <w:rPr>
      <w:rFonts w:ascii="Courier New" w:hAnsi="Courier New"/>
    </w:rPr>
  </w:style>
  <w:style w:type="character" w:customStyle="1" w:styleId="WW8Num88z2">
    <w:name w:val="WW8Num88z2"/>
    <w:rsid w:val="005E0013"/>
    <w:rPr>
      <w:rFonts w:ascii="Wingdings" w:hAnsi="Wingdings"/>
    </w:rPr>
  </w:style>
  <w:style w:type="character" w:customStyle="1" w:styleId="WW8Num89z0">
    <w:name w:val="WW8Num89z0"/>
    <w:rsid w:val="005E0013"/>
    <w:rPr>
      <w:rFonts w:ascii="Symbol" w:hAnsi="Symbol"/>
    </w:rPr>
  </w:style>
  <w:style w:type="character" w:customStyle="1" w:styleId="WW8Num89z1">
    <w:name w:val="WW8Num89z1"/>
    <w:rsid w:val="005E0013"/>
    <w:rPr>
      <w:rFonts w:ascii="Courier New" w:hAnsi="Courier New"/>
    </w:rPr>
  </w:style>
  <w:style w:type="character" w:customStyle="1" w:styleId="WW8Num89z2">
    <w:name w:val="WW8Num89z2"/>
    <w:rsid w:val="005E0013"/>
    <w:rPr>
      <w:rFonts w:ascii="Wingdings" w:hAnsi="Wingdings"/>
    </w:rPr>
  </w:style>
  <w:style w:type="character" w:customStyle="1" w:styleId="WW8Num90z0">
    <w:name w:val="WW8Num90z0"/>
    <w:rsid w:val="005E0013"/>
    <w:rPr>
      <w:rFonts w:ascii="Symbol" w:hAnsi="Symbol"/>
    </w:rPr>
  </w:style>
  <w:style w:type="character" w:customStyle="1" w:styleId="WW8Num90z1">
    <w:name w:val="WW8Num90z1"/>
    <w:rsid w:val="005E0013"/>
    <w:rPr>
      <w:rFonts w:ascii="Courier New" w:hAnsi="Courier New"/>
    </w:rPr>
  </w:style>
  <w:style w:type="character" w:customStyle="1" w:styleId="WW8Num90z2">
    <w:name w:val="WW8Num90z2"/>
    <w:rsid w:val="005E0013"/>
    <w:rPr>
      <w:rFonts w:ascii="Wingdings" w:hAnsi="Wingdings"/>
    </w:rPr>
  </w:style>
  <w:style w:type="character" w:customStyle="1" w:styleId="WW8Num91z0">
    <w:name w:val="WW8Num91z0"/>
    <w:rsid w:val="005E0013"/>
    <w:rPr>
      <w:rFonts w:ascii="Wingdings" w:hAnsi="Wingdings"/>
      <w:sz w:val="24"/>
    </w:rPr>
  </w:style>
  <w:style w:type="character" w:customStyle="1" w:styleId="WW8Num91z1">
    <w:name w:val="WW8Num91z1"/>
    <w:rsid w:val="005E0013"/>
    <w:rPr>
      <w:rFonts w:ascii="Courier New" w:hAnsi="Courier New"/>
    </w:rPr>
  </w:style>
  <w:style w:type="character" w:customStyle="1" w:styleId="WW8Num91z2">
    <w:name w:val="WW8Num91z2"/>
    <w:rsid w:val="005E0013"/>
    <w:rPr>
      <w:rFonts w:ascii="Wingdings" w:hAnsi="Wingdings"/>
    </w:rPr>
  </w:style>
  <w:style w:type="character" w:customStyle="1" w:styleId="WW8Num91z3">
    <w:name w:val="WW8Num91z3"/>
    <w:rsid w:val="005E0013"/>
    <w:rPr>
      <w:rFonts w:ascii="Symbol" w:hAnsi="Symbol"/>
    </w:rPr>
  </w:style>
  <w:style w:type="character" w:customStyle="1" w:styleId="WW8Num92z0">
    <w:name w:val="WW8Num92z0"/>
    <w:rsid w:val="005E0013"/>
    <w:rPr>
      <w:rFonts w:ascii="Symbol" w:hAnsi="Symbol"/>
    </w:rPr>
  </w:style>
  <w:style w:type="character" w:customStyle="1" w:styleId="WW8Num92z1">
    <w:name w:val="WW8Num92z1"/>
    <w:rsid w:val="005E0013"/>
    <w:rPr>
      <w:rFonts w:ascii="Courier New" w:hAnsi="Courier New"/>
    </w:rPr>
  </w:style>
  <w:style w:type="character" w:customStyle="1" w:styleId="WW8Num92z2">
    <w:name w:val="WW8Num92z2"/>
    <w:rsid w:val="005E0013"/>
    <w:rPr>
      <w:rFonts w:ascii="Wingdings" w:hAnsi="Wingdings"/>
    </w:rPr>
  </w:style>
  <w:style w:type="character" w:customStyle="1" w:styleId="WW8Num93z0">
    <w:name w:val="WW8Num93z0"/>
    <w:rsid w:val="005E0013"/>
    <w:rPr>
      <w:rFonts w:ascii="Symbol" w:hAnsi="Symbol"/>
    </w:rPr>
  </w:style>
  <w:style w:type="character" w:customStyle="1" w:styleId="WW8Num93z1">
    <w:name w:val="WW8Num93z1"/>
    <w:rsid w:val="005E0013"/>
    <w:rPr>
      <w:rFonts w:ascii="Courier New" w:hAnsi="Courier New"/>
    </w:rPr>
  </w:style>
  <w:style w:type="character" w:customStyle="1" w:styleId="WW8Num93z2">
    <w:name w:val="WW8Num93z2"/>
    <w:rsid w:val="005E0013"/>
    <w:rPr>
      <w:rFonts w:ascii="Wingdings" w:hAnsi="Wingdings"/>
    </w:rPr>
  </w:style>
  <w:style w:type="character" w:customStyle="1" w:styleId="WW8Num94z0">
    <w:name w:val="WW8Num94z0"/>
    <w:rsid w:val="005E0013"/>
    <w:rPr>
      <w:rFonts w:ascii="Symbol" w:hAnsi="Symbol"/>
    </w:rPr>
  </w:style>
  <w:style w:type="character" w:customStyle="1" w:styleId="WW8Num94z1">
    <w:name w:val="WW8Num94z1"/>
    <w:rsid w:val="005E0013"/>
    <w:rPr>
      <w:rFonts w:ascii="Courier New" w:hAnsi="Courier New"/>
    </w:rPr>
  </w:style>
  <w:style w:type="character" w:customStyle="1" w:styleId="WW8Num94z2">
    <w:name w:val="WW8Num94z2"/>
    <w:rsid w:val="005E0013"/>
    <w:rPr>
      <w:rFonts w:ascii="Wingdings" w:hAnsi="Wingdings"/>
    </w:rPr>
  </w:style>
  <w:style w:type="character" w:customStyle="1" w:styleId="WW8Num95z0">
    <w:name w:val="WW8Num95z0"/>
    <w:rsid w:val="005E0013"/>
    <w:rPr>
      <w:rFonts w:ascii="Symbol" w:hAnsi="Symbol"/>
    </w:rPr>
  </w:style>
  <w:style w:type="character" w:customStyle="1" w:styleId="WW8Num95z1">
    <w:name w:val="WW8Num95z1"/>
    <w:rsid w:val="005E0013"/>
    <w:rPr>
      <w:rFonts w:ascii="Courier New" w:hAnsi="Courier New"/>
    </w:rPr>
  </w:style>
  <w:style w:type="character" w:customStyle="1" w:styleId="WW8Num95z2">
    <w:name w:val="WW8Num95z2"/>
    <w:rsid w:val="005E0013"/>
    <w:rPr>
      <w:rFonts w:ascii="Wingdings" w:hAnsi="Wingdings"/>
    </w:rPr>
  </w:style>
  <w:style w:type="character" w:customStyle="1" w:styleId="WW8Num99z0">
    <w:name w:val="WW8Num99z0"/>
    <w:rsid w:val="005E0013"/>
    <w:rPr>
      <w:rFonts w:ascii="Wingdings" w:hAnsi="Wingdings"/>
      <w:sz w:val="24"/>
    </w:rPr>
  </w:style>
  <w:style w:type="character" w:customStyle="1" w:styleId="WW8Num99z1">
    <w:name w:val="WW8Num99z1"/>
    <w:rsid w:val="005E0013"/>
    <w:rPr>
      <w:rFonts w:ascii="Courier New" w:hAnsi="Courier New"/>
    </w:rPr>
  </w:style>
  <w:style w:type="character" w:customStyle="1" w:styleId="WW8Num99z2">
    <w:name w:val="WW8Num99z2"/>
    <w:rsid w:val="005E0013"/>
    <w:rPr>
      <w:rFonts w:ascii="Wingdings" w:hAnsi="Wingdings"/>
    </w:rPr>
  </w:style>
  <w:style w:type="character" w:customStyle="1" w:styleId="WW8Num99z3">
    <w:name w:val="WW8Num99z3"/>
    <w:rsid w:val="005E0013"/>
    <w:rPr>
      <w:rFonts w:ascii="Symbol" w:hAnsi="Symbol"/>
    </w:rPr>
  </w:style>
  <w:style w:type="character" w:customStyle="1" w:styleId="WW8Num100z0">
    <w:name w:val="WW8Num100z0"/>
    <w:rsid w:val="005E0013"/>
    <w:rPr>
      <w:rFonts w:ascii="Symbol" w:hAnsi="Symbol"/>
    </w:rPr>
  </w:style>
  <w:style w:type="character" w:customStyle="1" w:styleId="WW8Num100z1">
    <w:name w:val="WW8Num100z1"/>
    <w:rsid w:val="005E0013"/>
    <w:rPr>
      <w:rFonts w:ascii="Courier New" w:hAnsi="Courier New"/>
    </w:rPr>
  </w:style>
  <w:style w:type="character" w:customStyle="1" w:styleId="WW8Num100z2">
    <w:name w:val="WW8Num100z2"/>
    <w:rsid w:val="005E0013"/>
    <w:rPr>
      <w:rFonts w:ascii="Wingdings" w:hAnsi="Wingdings"/>
    </w:rPr>
  </w:style>
  <w:style w:type="character" w:customStyle="1" w:styleId="WW8Num101z0">
    <w:name w:val="WW8Num101z0"/>
    <w:rsid w:val="005E0013"/>
    <w:rPr>
      <w:rFonts w:ascii="Symbol" w:hAnsi="Symbol"/>
    </w:rPr>
  </w:style>
  <w:style w:type="character" w:customStyle="1" w:styleId="WW8Num101z1">
    <w:name w:val="WW8Num101z1"/>
    <w:rsid w:val="005E0013"/>
    <w:rPr>
      <w:rFonts w:ascii="Courier New" w:hAnsi="Courier New"/>
    </w:rPr>
  </w:style>
  <w:style w:type="character" w:customStyle="1" w:styleId="WW8Num101z2">
    <w:name w:val="WW8Num101z2"/>
    <w:rsid w:val="005E0013"/>
    <w:rPr>
      <w:rFonts w:ascii="Wingdings" w:hAnsi="Wingdings"/>
    </w:rPr>
  </w:style>
  <w:style w:type="character" w:customStyle="1" w:styleId="WW8Num102z0">
    <w:name w:val="WW8Num102z0"/>
    <w:rsid w:val="005E0013"/>
    <w:rPr>
      <w:rFonts w:ascii="Symbol" w:hAnsi="Symbol"/>
    </w:rPr>
  </w:style>
  <w:style w:type="character" w:customStyle="1" w:styleId="WW8Num103z0">
    <w:name w:val="WW8Num103z0"/>
    <w:rsid w:val="005E0013"/>
    <w:rPr>
      <w:rFonts w:ascii="Symbol" w:hAnsi="Symbol"/>
    </w:rPr>
  </w:style>
  <w:style w:type="character" w:customStyle="1" w:styleId="WW8Num103z1">
    <w:name w:val="WW8Num103z1"/>
    <w:rsid w:val="005E0013"/>
    <w:rPr>
      <w:rFonts w:ascii="Courier New" w:hAnsi="Courier New"/>
    </w:rPr>
  </w:style>
  <w:style w:type="character" w:customStyle="1" w:styleId="WW8Num103z2">
    <w:name w:val="WW8Num103z2"/>
    <w:rsid w:val="005E0013"/>
    <w:rPr>
      <w:rFonts w:ascii="Wingdings" w:hAnsi="Wingdings"/>
    </w:rPr>
  </w:style>
  <w:style w:type="character" w:customStyle="1" w:styleId="WW8Num104z0">
    <w:name w:val="WW8Num104z0"/>
    <w:rsid w:val="005E0013"/>
    <w:rPr>
      <w:rFonts w:ascii="Symbol" w:hAnsi="Symbol"/>
    </w:rPr>
  </w:style>
  <w:style w:type="character" w:customStyle="1" w:styleId="WW8Num104z1">
    <w:name w:val="WW8Num104z1"/>
    <w:rsid w:val="005E0013"/>
    <w:rPr>
      <w:rFonts w:ascii="Courier New" w:hAnsi="Courier New"/>
    </w:rPr>
  </w:style>
  <w:style w:type="character" w:customStyle="1" w:styleId="WW8Num104z2">
    <w:name w:val="WW8Num104z2"/>
    <w:rsid w:val="005E0013"/>
    <w:rPr>
      <w:rFonts w:ascii="Wingdings" w:hAnsi="Wingdings"/>
    </w:rPr>
  </w:style>
  <w:style w:type="character" w:customStyle="1" w:styleId="WW8Num105z0">
    <w:name w:val="WW8Num105z0"/>
    <w:rsid w:val="005E0013"/>
    <w:rPr>
      <w:rFonts w:ascii="Symbol" w:hAnsi="Symbol"/>
    </w:rPr>
  </w:style>
  <w:style w:type="character" w:customStyle="1" w:styleId="WW8Num105z1">
    <w:name w:val="WW8Num105z1"/>
    <w:rsid w:val="005E0013"/>
    <w:rPr>
      <w:rFonts w:ascii="Courier New" w:hAnsi="Courier New"/>
    </w:rPr>
  </w:style>
  <w:style w:type="character" w:customStyle="1" w:styleId="WW8Num105z2">
    <w:name w:val="WW8Num105z2"/>
    <w:rsid w:val="005E0013"/>
    <w:rPr>
      <w:rFonts w:ascii="Wingdings" w:hAnsi="Wingdings"/>
    </w:rPr>
  </w:style>
  <w:style w:type="character" w:customStyle="1" w:styleId="WW8Num106z0">
    <w:name w:val="WW8Num106z0"/>
    <w:rsid w:val="005E0013"/>
    <w:rPr>
      <w:rFonts w:ascii="Symbol" w:hAnsi="Symbol"/>
    </w:rPr>
  </w:style>
  <w:style w:type="character" w:customStyle="1" w:styleId="WW8Num106z1">
    <w:name w:val="WW8Num106z1"/>
    <w:rsid w:val="005E0013"/>
    <w:rPr>
      <w:rFonts w:ascii="Courier New" w:hAnsi="Courier New"/>
    </w:rPr>
  </w:style>
  <w:style w:type="character" w:customStyle="1" w:styleId="WW8Num106z2">
    <w:name w:val="WW8Num106z2"/>
    <w:rsid w:val="005E0013"/>
    <w:rPr>
      <w:rFonts w:ascii="Wingdings" w:hAnsi="Wingdings"/>
    </w:rPr>
  </w:style>
  <w:style w:type="character" w:customStyle="1" w:styleId="WW8Num107z1">
    <w:name w:val="WW8Num107z1"/>
    <w:rsid w:val="005E0013"/>
    <w:rPr>
      <w:rFonts w:ascii="Symbol" w:hAnsi="Symbol"/>
    </w:rPr>
  </w:style>
  <w:style w:type="character" w:customStyle="1" w:styleId="WW8Num109z0">
    <w:name w:val="WW8Num109z0"/>
    <w:rsid w:val="005E0013"/>
    <w:rPr>
      <w:rFonts w:ascii="Symbol" w:hAnsi="Symbol"/>
    </w:rPr>
  </w:style>
  <w:style w:type="character" w:customStyle="1" w:styleId="WW8Num110z0">
    <w:name w:val="WW8Num110z0"/>
    <w:rsid w:val="005E0013"/>
    <w:rPr>
      <w:rFonts w:ascii="Wingdings" w:hAnsi="Wingdings"/>
    </w:rPr>
  </w:style>
  <w:style w:type="character" w:customStyle="1" w:styleId="WW8Num111z0">
    <w:name w:val="WW8Num111z0"/>
    <w:rsid w:val="005E0013"/>
    <w:rPr>
      <w:rFonts w:ascii="Wingdings" w:hAnsi="Wingdings"/>
      <w:sz w:val="24"/>
    </w:rPr>
  </w:style>
  <w:style w:type="character" w:customStyle="1" w:styleId="WW8Num111z1">
    <w:name w:val="WW8Num111z1"/>
    <w:rsid w:val="005E0013"/>
    <w:rPr>
      <w:rFonts w:ascii="Courier New" w:hAnsi="Courier New"/>
    </w:rPr>
  </w:style>
  <w:style w:type="character" w:customStyle="1" w:styleId="WW8Num111z2">
    <w:name w:val="WW8Num111z2"/>
    <w:rsid w:val="005E0013"/>
    <w:rPr>
      <w:rFonts w:ascii="Wingdings" w:hAnsi="Wingdings"/>
    </w:rPr>
  </w:style>
  <w:style w:type="character" w:customStyle="1" w:styleId="WW8Num111z3">
    <w:name w:val="WW8Num111z3"/>
    <w:rsid w:val="005E0013"/>
    <w:rPr>
      <w:rFonts w:ascii="Symbol" w:hAnsi="Symbol"/>
    </w:rPr>
  </w:style>
  <w:style w:type="character" w:customStyle="1" w:styleId="WW8Num112z0">
    <w:name w:val="WW8Num112z0"/>
    <w:rsid w:val="005E0013"/>
    <w:rPr>
      <w:rFonts w:ascii="Symbol" w:hAnsi="Symbol"/>
      <w:color w:val="auto"/>
    </w:rPr>
  </w:style>
  <w:style w:type="character" w:customStyle="1" w:styleId="WW8Num112z1">
    <w:name w:val="WW8Num112z1"/>
    <w:rsid w:val="005E0013"/>
    <w:rPr>
      <w:rFonts w:ascii="Wingdings" w:hAnsi="Wingdings"/>
    </w:rPr>
  </w:style>
  <w:style w:type="character" w:customStyle="1" w:styleId="WW8Num112z3">
    <w:name w:val="WW8Num112z3"/>
    <w:rsid w:val="005E0013"/>
    <w:rPr>
      <w:rFonts w:ascii="Symbol" w:hAnsi="Symbol"/>
    </w:rPr>
  </w:style>
  <w:style w:type="character" w:customStyle="1" w:styleId="WW8Num112z4">
    <w:name w:val="WW8Num112z4"/>
    <w:rsid w:val="005E0013"/>
    <w:rPr>
      <w:rFonts w:ascii="Courier New" w:hAnsi="Courier New"/>
    </w:rPr>
  </w:style>
  <w:style w:type="character" w:customStyle="1" w:styleId="WW8Num113z0">
    <w:name w:val="WW8Num113z0"/>
    <w:rsid w:val="005E0013"/>
    <w:rPr>
      <w:rFonts w:ascii="Wingdings" w:hAnsi="Wingdings"/>
      <w:sz w:val="24"/>
    </w:rPr>
  </w:style>
  <w:style w:type="character" w:customStyle="1" w:styleId="WW8Num113z1">
    <w:name w:val="WW8Num113z1"/>
    <w:rsid w:val="005E0013"/>
    <w:rPr>
      <w:rFonts w:ascii="Courier New" w:hAnsi="Courier New"/>
    </w:rPr>
  </w:style>
  <w:style w:type="character" w:customStyle="1" w:styleId="WW8Num113z2">
    <w:name w:val="WW8Num113z2"/>
    <w:rsid w:val="005E0013"/>
    <w:rPr>
      <w:rFonts w:ascii="Wingdings" w:hAnsi="Wingdings"/>
    </w:rPr>
  </w:style>
  <w:style w:type="character" w:customStyle="1" w:styleId="WW8Num113z3">
    <w:name w:val="WW8Num113z3"/>
    <w:rsid w:val="005E0013"/>
    <w:rPr>
      <w:rFonts w:ascii="Symbol" w:hAnsi="Symbol"/>
    </w:rPr>
  </w:style>
  <w:style w:type="character" w:customStyle="1" w:styleId="WW8Num115z0">
    <w:name w:val="WW8Num115z0"/>
    <w:rsid w:val="005E0013"/>
    <w:rPr>
      <w:rFonts w:ascii="Wingdings" w:hAnsi="Wingdings"/>
      <w:sz w:val="24"/>
    </w:rPr>
  </w:style>
  <w:style w:type="character" w:customStyle="1" w:styleId="WW8Num115z1">
    <w:name w:val="WW8Num115z1"/>
    <w:rsid w:val="005E0013"/>
    <w:rPr>
      <w:rFonts w:ascii="Courier New" w:hAnsi="Courier New"/>
    </w:rPr>
  </w:style>
  <w:style w:type="character" w:customStyle="1" w:styleId="WW8Num115z2">
    <w:name w:val="WW8Num115z2"/>
    <w:rsid w:val="005E0013"/>
    <w:rPr>
      <w:rFonts w:ascii="Wingdings" w:hAnsi="Wingdings"/>
    </w:rPr>
  </w:style>
  <w:style w:type="character" w:customStyle="1" w:styleId="WW8Num115z3">
    <w:name w:val="WW8Num115z3"/>
    <w:rsid w:val="005E0013"/>
    <w:rPr>
      <w:rFonts w:ascii="Symbol" w:hAnsi="Symbol"/>
    </w:rPr>
  </w:style>
  <w:style w:type="character" w:customStyle="1" w:styleId="WW8Num116z2">
    <w:name w:val="WW8Num116z2"/>
    <w:rsid w:val="005E0013"/>
    <w:rPr>
      <w:rFonts w:ascii="Wingdings" w:hAnsi="Wingdings"/>
    </w:rPr>
  </w:style>
  <w:style w:type="character" w:customStyle="1" w:styleId="WW8Num116z3">
    <w:name w:val="WW8Num116z3"/>
    <w:rsid w:val="005E0013"/>
    <w:rPr>
      <w:rFonts w:ascii="Symbol" w:hAnsi="Symbol"/>
    </w:rPr>
  </w:style>
  <w:style w:type="character" w:customStyle="1" w:styleId="WW8Num116z4">
    <w:name w:val="WW8Num116z4"/>
    <w:rsid w:val="005E0013"/>
    <w:rPr>
      <w:rFonts w:ascii="Courier New" w:hAnsi="Courier New"/>
    </w:rPr>
  </w:style>
  <w:style w:type="character" w:customStyle="1" w:styleId="WW8Num118z0">
    <w:name w:val="WW8Num118z0"/>
    <w:rsid w:val="005E0013"/>
    <w:rPr>
      <w:rFonts w:ascii="Symbol" w:hAnsi="Symbol"/>
    </w:rPr>
  </w:style>
  <w:style w:type="character" w:customStyle="1" w:styleId="WW8Num118z1">
    <w:name w:val="WW8Num118z1"/>
    <w:rsid w:val="005E0013"/>
    <w:rPr>
      <w:rFonts w:ascii="Courier New" w:hAnsi="Courier New"/>
    </w:rPr>
  </w:style>
  <w:style w:type="character" w:customStyle="1" w:styleId="WW8Num118z2">
    <w:name w:val="WW8Num118z2"/>
    <w:rsid w:val="005E0013"/>
    <w:rPr>
      <w:rFonts w:ascii="Wingdings" w:hAnsi="Wingdings"/>
    </w:rPr>
  </w:style>
  <w:style w:type="character" w:customStyle="1" w:styleId="WW8Num119z1">
    <w:name w:val="WW8Num119z1"/>
    <w:rsid w:val="005E0013"/>
    <w:rPr>
      <w:rFonts w:ascii="Symbol" w:hAnsi="Symbol"/>
    </w:rPr>
  </w:style>
  <w:style w:type="character" w:customStyle="1" w:styleId="WW8Num121z0">
    <w:name w:val="WW8Num121z0"/>
    <w:rsid w:val="005E0013"/>
    <w:rPr>
      <w:rFonts w:ascii="Wingdings" w:hAnsi="Wingdings"/>
    </w:rPr>
  </w:style>
  <w:style w:type="character" w:customStyle="1" w:styleId="WW8Num122z0">
    <w:name w:val="WW8Num122z0"/>
    <w:rsid w:val="005E0013"/>
    <w:rPr>
      <w:rFonts w:ascii="Symbol" w:hAnsi="Symbol"/>
    </w:rPr>
  </w:style>
  <w:style w:type="character" w:customStyle="1" w:styleId="WW8Num122z2">
    <w:name w:val="WW8Num122z2"/>
    <w:rsid w:val="005E0013"/>
    <w:rPr>
      <w:rFonts w:ascii="Wingdings" w:hAnsi="Wingdings"/>
    </w:rPr>
  </w:style>
  <w:style w:type="character" w:customStyle="1" w:styleId="WW8Num122z4">
    <w:name w:val="WW8Num122z4"/>
    <w:rsid w:val="005E0013"/>
    <w:rPr>
      <w:rFonts w:ascii="Courier New" w:hAnsi="Courier New"/>
    </w:rPr>
  </w:style>
  <w:style w:type="character" w:customStyle="1" w:styleId="WW8Num123z0">
    <w:name w:val="WW8Num123z0"/>
    <w:rsid w:val="005E0013"/>
    <w:rPr>
      <w:rFonts w:ascii="Symbol" w:hAnsi="Symbol"/>
    </w:rPr>
  </w:style>
  <w:style w:type="character" w:customStyle="1" w:styleId="WW8Num123z1">
    <w:name w:val="WW8Num123z1"/>
    <w:rsid w:val="005E0013"/>
    <w:rPr>
      <w:rFonts w:ascii="Courier New" w:hAnsi="Courier New"/>
    </w:rPr>
  </w:style>
  <w:style w:type="character" w:customStyle="1" w:styleId="WW8Num123z2">
    <w:name w:val="WW8Num123z2"/>
    <w:rsid w:val="005E0013"/>
    <w:rPr>
      <w:rFonts w:ascii="Wingdings" w:hAnsi="Wingdings"/>
    </w:rPr>
  </w:style>
  <w:style w:type="character" w:customStyle="1" w:styleId="WW8Num124z0">
    <w:name w:val="WW8Num124z0"/>
    <w:rsid w:val="005E0013"/>
    <w:rPr>
      <w:rFonts w:ascii="Symbol" w:hAnsi="Symbol" w:cs="Times New Roman"/>
    </w:rPr>
  </w:style>
  <w:style w:type="character" w:customStyle="1" w:styleId="WW8Num124z1">
    <w:name w:val="WW8Num124z1"/>
    <w:rsid w:val="005E0013"/>
    <w:rPr>
      <w:rFonts w:ascii="Courier New" w:hAnsi="Courier New" w:cs="Courier New"/>
    </w:rPr>
  </w:style>
  <w:style w:type="character" w:customStyle="1" w:styleId="WW8Num124z2">
    <w:name w:val="WW8Num124z2"/>
    <w:rsid w:val="005E0013"/>
    <w:rPr>
      <w:rFonts w:ascii="Wingdings" w:hAnsi="Wingdings" w:cs="Times New Roman"/>
    </w:rPr>
  </w:style>
  <w:style w:type="character" w:customStyle="1" w:styleId="WW8Num125z0">
    <w:name w:val="WW8Num125z0"/>
    <w:rsid w:val="005E0013"/>
    <w:rPr>
      <w:rFonts w:ascii="Symbol" w:hAnsi="Symbol"/>
    </w:rPr>
  </w:style>
  <w:style w:type="character" w:customStyle="1" w:styleId="WW8Num126z0">
    <w:name w:val="WW8Num126z0"/>
    <w:rsid w:val="005E0013"/>
    <w:rPr>
      <w:rFonts w:ascii="Wingdings" w:hAnsi="Wingdings"/>
    </w:rPr>
  </w:style>
  <w:style w:type="character" w:customStyle="1" w:styleId="WW8Num126z1">
    <w:name w:val="WW8Num126z1"/>
    <w:rsid w:val="005E0013"/>
    <w:rPr>
      <w:rFonts w:ascii="Courier New" w:hAnsi="Courier New"/>
    </w:rPr>
  </w:style>
  <w:style w:type="character" w:customStyle="1" w:styleId="WW8Num126z3">
    <w:name w:val="WW8Num126z3"/>
    <w:rsid w:val="005E0013"/>
    <w:rPr>
      <w:rFonts w:ascii="Symbol" w:hAnsi="Symbol"/>
    </w:rPr>
  </w:style>
  <w:style w:type="character" w:customStyle="1" w:styleId="WW8Num127z0">
    <w:name w:val="WW8Num127z0"/>
    <w:rsid w:val="005E0013"/>
    <w:rPr>
      <w:rFonts w:ascii="Symbol" w:hAnsi="Symbol"/>
    </w:rPr>
  </w:style>
  <w:style w:type="character" w:customStyle="1" w:styleId="WW8Num127z1">
    <w:name w:val="WW8Num127z1"/>
    <w:rsid w:val="005E0013"/>
    <w:rPr>
      <w:rFonts w:ascii="Courier New" w:hAnsi="Courier New"/>
    </w:rPr>
  </w:style>
  <w:style w:type="character" w:customStyle="1" w:styleId="WW8Num127z2">
    <w:name w:val="WW8Num127z2"/>
    <w:rsid w:val="005E0013"/>
    <w:rPr>
      <w:rFonts w:ascii="Wingdings" w:hAnsi="Wingdings"/>
    </w:rPr>
  </w:style>
  <w:style w:type="character" w:customStyle="1" w:styleId="WW8Num128z0">
    <w:name w:val="WW8Num128z0"/>
    <w:rsid w:val="005E0013"/>
    <w:rPr>
      <w:rFonts w:ascii="Wingdings" w:hAnsi="Wingdings"/>
      <w:sz w:val="24"/>
    </w:rPr>
  </w:style>
  <w:style w:type="character" w:customStyle="1" w:styleId="WW8Num128z1">
    <w:name w:val="WW8Num128z1"/>
    <w:rsid w:val="005E0013"/>
    <w:rPr>
      <w:rFonts w:ascii="Courier New" w:hAnsi="Courier New"/>
    </w:rPr>
  </w:style>
  <w:style w:type="character" w:customStyle="1" w:styleId="WW8Num128z2">
    <w:name w:val="WW8Num128z2"/>
    <w:rsid w:val="005E0013"/>
    <w:rPr>
      <w:rFonts w:ascii="Wingdings" w:hAnsi="Wingdings"/>
    </w:rPr>
  </w:style>
  <w:style w:type="character" w:customStyle="1" w:styleId="WW8Num128z3">
    <w:name w:val="WW8Num128z3"/>
    <w:rsid w:val="005E0013"/>
    <w:rPr>
      <w:rFonts w:ascii="Symbol" w:hAnsi="Symbol"/>
    </w:rPr>
  </w:style>
  <w:style w:type="character" w:customStyle="1" w:styleId="WW8Num129z0">
    <w:name w:val="WW8Num129z0"/>
    <w:rsid w:val="005E0013"/>
    <w:rPr>
      <w:rFonts w:ascii="Symbol" w:hAnsi="Symbol"/>
    </w:rPr>
  </w:style>
  <w:style w:type="character" w:customStyle="1" w:styleId="WW8Num129z1">
    <w:name w:val="WW8Num129z1"/>
    <w:rsid w:val="005E0013"/>
    <w:rPr>
      <w:rFonts w:ascii="Courier New" w:hAnsi="Courier New"/>
    </w:rPr>
  </w:style>
  <w:style w:type="character" w:customStyle="1" w:styleId="WW8Num129z2">
    <w:name w:val="WW8Num129z2"/>
    <w:rsid w:val="005E0013"/>
    <w:rPr>
      <w:rFonts w:ascii="Wingdings" w:hAnsi="Wingdings"/>
    </w:rPr>
  </w:style>
  <w:style w:type="character" w:customStyle="1" w:styleId="WW8Num130z0">
    <w:name w:val="WW8Num130z0"/>
    <w:rsid w:val="005E0013"/>
    <w:rPr>
      <w:rFonts w:ascii="Wingdings" w:hAnsi="Wingdings"/>
    </w:rPr>
  </w:style>
  <w:style w:type="character" w:customStyle="1" w:styleId="WW8Num130z1">
    <w:name w:val="WW8Num130z1"/>
    <w:rsid w:val="005E0013"/>
    <w:rPr>
      <w:rFonts w:ascii="Courier New" w:hAnsi="Courier New"/>
    </w:rPr>
  </w:style>
  <w:style w:type="character" w:customStyle="1" w:styleId="WW8Num130z3">
    <w:name w:val="WW8Num130z3"/>
    <w:rsid w:val="005E0013"/>
    <w:rPr>
      <w:rFonts w:ascii="Symbol" w:hAnsi="Symbol"/>
    </w:rPr>
  </w:style>
  <w:style w:type="character" w:customStyle="1" w:styleId="WW8Num131z0">
    <w:name w:val="WW8Num131z0"/>
    <w:rsid w:val="005E0013"/>
    <w:rPr>
      <w:rFonts w:ascii="Symbol" w:hAnsi="Symbol"/>
    </w:rPr>
  </w:style>
  <w:style w:type="character" w:customStyle="1" w:styleId="WW8Num131z1">
    <w:name w:val="WW8Num131z1"/>
    <w:rsid w:val="005E0013"/>
    <w:rPr>
      <w:rFonts w:ascii="Courier New" w:hAnsi="Courier New"/>
    </w:rPr>
  </w:style>
  <w:style w:type="character" w:customStyle="1" w:styleId="WW8Num131z2">
    <w:name w:val="WW8Num131z2"/>
    <w:rsid w:val="005E0013"/>
    <w:rPr>
      <w:rFonts w:ascii="Wingdings" w:hAnsi="Wingdings"/>
    </w:rPr>
  </w:style>
  <w:style w:type="character" w:customStyle="1" w:styleId="WW8Num132z0">
    <w:name w:val="WW8Num132z0"/>
    <w:rsid w:val="005E0013"/>
    <w:rPr>
      <w:b w:val="0"/>
      <w:i w:val="0"/>
    </w:rPr>
  </w:style>
  <w:style w:type="character" w:customStyle="1" w:styleId="WW8Num133z0">
    <w:name w:val="WW8Num133z0"/>
    <w:rsid w:val="005E0013"/>
    <w:rPr>
      <w:b w:val="0"/>
    </w:rPr>
  </w:style>
  <w:style w:type="character" w:customStyle="1" w:styleId="WW8Num134z0">
    <w:name w:val="WW8Num134z0"/>
    <w:rsid w:val="005E0013"/>
    <w:rPr>
      <w:rFonts w:ascii="Wingdings" w:hAnsi="Wingdings"/>
      <w:sz w:val="20"/>
    </w:rPr>
  </w:style>
  <w:style w:type="character" w:customStyle="1" w:styleId="WW8Num134z1">
    <w:name w:val="WW8Num134z1"/>
    <w:rsid w:val="005E0013"/>
    <w:rPr>
      <w:rFonts w:ascii="Courier New" w:hAnsi="Courier New"/>
    </w:rPr>
  </w:style>
  <w:style w:type="character" w:customStyle="1" w:styleId="WW8Num134z2">
    <w:name w:val="WW8Num134z2"/>
    <w:rsid w:val="005E0013"/>
    <w:rPr>
      <w:rFonts w:ascii="Wingdings" w:hAnsi="Wingdings"/>
    </w:rPr>
  </w:style>
  <w:style w:type="character" w:customStyle="1" w:styleId="WW8Num134z3">
    <w:name w:val="WW8Num134z3"/>
    <w:rsid w:val="005E0013"/>
    <w:rPr>
      <w:rFonts w:ascii="Symbol" w:hAnsi="Symbol"/>
    </w:rPr>
  </w:style>
  <w:style w:type="character" w:customStyle="1" w:styleId="WW8Num135z0">
    <w:name w:val="WW8Num135z0"/>
    <w:rsid w:val="005E0013"/>
    <w:rPr>
      <w:b w:val="0"/>
      <w:i w:val="0"/>
    </w:rPr>
  </w:style>
  <w:style w:type="character" w:customStyle="1" w:styleId="WW8Num136z1">
    <w:name w:val="WW8Num136z1"/>
    <w:rsid w:val="005E0013"/>
    <w:rPr>
      <w:rFonts w:ascii="Courier New" w:hAnsi="Courier New"/>
    </w:rPr>
  </w:style>
  <w:style w:type="character" w:customStyle="1" w:styleId="WW8Num136z2">
    <w:name w:val="WW8Num136z2"/>
    <w:rsid w:val="005E0013"/>
    <w:rPr>
      <w:rFonts w:ascii="Wingdings" w:hAnsi="Wingdings"/>
    </w:rPr>
  </w:style>
  <w:style w:type="character" w:customStyle="1" w:styleId="WW8Num136z3">
    <w:name w:val="WW8Num136z3"/>
    <w:rsid w:val="005E0013"/>
    <w:rPr>
      <w:rFonts w:ascii="Symbol" w:hAnsi="Symbol"/>
    </w:rPr>
  </w:style>
  <w:style w:type="character" w:customStyle="1" w:styleId="WW8Num137z0">
    <w:name w:val="WW8Num137z0"/>
    <w:rsid w:val="005E0013"/>
    <w:rPr>
      <w:rFonts w:ascii="Symbol" w:hAnsi="Symbol"/>
    </w:rPr>
  </w:style>
  <w:style w:type="character" w:customStyle="1" w:styleId="WW8Num137z1">
    <w:name w:val="WW8Num137z1"/>
    <w:rsid w:val="005E0013"/>
    <w:rPr>
      <w:rFonts w:ascii="Courier New" w:hAnsi="Courier New"/>
    </w:rPr>
  </w:style>
  <w:style w:type="character" w:customStyle="1" w:styleId="WW8Num137z2">
    <w:name w:val="WW8Num137z2"/>
    <w:rsid w:val="005E0013"/>
    <w:rPr>
      <w:rFonts w:ascii="Wingdings" w:hAnsi="Wingdings"/>
    </w:rPr>
  </w:style>
  <w:style w:type="character" w:customStyle="1" w:styleId="WW8Num138z0">
    <w:name w:val="WW8Num138z0"/>
    <w:rsid w:val="005E0013"/>
    <w:rPr>
      <w:rFonts w:ascii="Wingdings" w:hAnsi="Wingdings"/>
    </w:rPr>
  </w:style>
  <w:style w:type="character" w:customStyle="1" w:styleId="WW8Num139z0">
    <w:name w:val="WW8Num139z0"/>
    <w:rsid w:val="005E0013"/>
    <w:rPr>
      <w:rFonts w:ascii="Symbol" w:hAnsi="Symbol"/>
    </w:rPr>
  </w:style>
  <w:style w:type="character" w:customStyle="1" w:styleId="WW8Num139z1">
    <w:name w:val="WW8Num139z1"/>
    <w:rsid w:val="005E0013"/>
    <w:rPr>
      <w:rFonts w:ascii="Courier New" w:hAnsi="Courier New"/>
    </w:rPr>
  </w:style>
  <w:style w:type="character" w:customStyle="1" w:styleId="WW8Num139z2">
    <w:name w:val="WW8Num139z2"/>
    <w:rsid w:val="005E0013"/>
    <w:rPr>
      <w:rFonts w:ascii="Wingdings" w:hAnsi="Wingdings"/>
    </w:rPr>
  </w:style>
  <w:style w:type="character" w:customStyle="1" w:styleId="WW8Num141z0">
    <w:name w:val="WW8Num141z0"/>
    <w:rsid w:val="005E0013"/>
    <w:rPr>
      <w:rFonts w:ascii="Symbol" w:hAnsi="Symbol"/>
    </w:rPr>
  </w:style>
  <w:style w:type="character" w:customStyle="1" w:styleId="WW8Num141z1">
    <w:name w:val="WW8Num141z1"/>
    <w:rsid w:val="005E0013"/>
    <w:rPr>
      <w:rFonts w:ascii="Courier New" w:hAnsi="Courier New"/>
    </w:rPr>
  </w:style>
  <w:style w:type="character" w:customStyle="1" w:styleId="WW8Num141z2">
    <w:name w:val="WW8Num141z2"/>
    <w:rsid w:val="005E0013"/>
    <w:rPr>
      <w:rFonts w:ascii="Wingdings" w:hAnsi="Wingdings"/>
    </w:rPr>
  </w:style>
  <w:style w:type="character" w:customStyle="1" w:styleId="WW8Num142z1">
    <w:name w:val="WW8Num142z1"/>
    <w:rsid w:val="005E0013"/>
    <w:rPr>
      <w:rFonts w:ascii="Symbol" w:hAnsi="Symbol"/>
    </w:rPr>
  </w:style>
  <w:style w:type="character" w:customStyle="1" w:styleId="WW8Num143z0">
    <w:name w:val="WW8Num143z0"/>
    <w:rsid w:val="005E0013"/>
    <w:rPr>
      <w:rFonts w:ascii="Symbol" w:hAnsi="Symbol"/>
    </w:rPr>
  </w:style>
  <w:style w:type="character" w:customStyle="1" w:styleId="WW8Num143z1">
    <w:name w:val="WW8Num143z1"/>
    <w:rsid w:val="005E0013"/>
    <w:rPr>
      <w:rFonts w:ascii="Courier New" w:hAnsi="Courier New"/>
    </w:rPr>
  </w:style>
  <w:style w:type="character" w:customStyle="1" w:styleId="WW8Num143z2">
    <w:name w:val="WW8Num143z2"/>
    <w:rsid w:val="005E0013"/>
    <w:rPr>
      <w:rFonts w:ascii="Wingdings" w:hAnsi="Wingdings"/>
    </w:rPr>
  </w:style>
  <w:style w:type="character" w:customStyle="1" w:styleId="WW8Num144z0">
    <w:name w:val="WW8Num144z0"/>
    <w:rsid w:val="005E0013"/>
    <w:rPr>
      <w:rFonts w:ascii="Symbol" w:hAnsi="Symbol"/>
    </w:rPr>
  </w:style>
  <w:style w:type="character" w:customStyle="1" w:styleId="WW8Num145z0">
    <w:name w:val="WW8Num145z0"/>
    <w:rsid w:val="005E0013"/>
    <w:rPr>
      <w:rFonts w:ascii="Symbol" w:hAnsi="Symbol"/>
    </w:rPr>
  </w:style>
  <w:style w:type="character" w:customStyle="1" w:styleId="WW8Num145z1">
    <w:name w:val="WW8Num145z1"/>
    <w:rsid w:val="005E0013"/>
    <w:rPr>
      <w:rFonts w:ascii="Courier New" w:hAnsi="Courier New"/>
    </w:rPr>
  </w:style>
  <w:style w:type="character" w:customStyle="1" w:styleId="WW8Num145z2">
    <w:name w:val="WW8Num145z2"/>
    <w:rsid w:val="005E0013"/>
    <w:rPr>
      <w:rFonts w:ascii="Wingdings" w:hAnsi="Wingdings"/>
    </w:rPr>
  </w:style>
  <w:style w:type="character" w:customStyle="1" w:styleId="WW8Num147z0">
    <w:name w:val="WW8Num147z0"/>
    <w:rsid w:val="005E0013"/>
    <w:rPr>
      <w:rFonts w:ascii="Symbol" w:hAnsi="Symbol"/>
      <w:sz w:val="16"/>
    </w:rPr>
  </w:style>
  <w:style w:type="character" w:customStyle="1" w:styleId="WW8Num148z0">
    <w:name w:val="WW8Num148z0"/>
    <w:rsid w:val="005E0013"/>
    <w:rPr>
      <w:rFonts w:ascii="Symbol" w:hAnsi="Symbol"/>
    </w:rPr>
  </w:style>
  <w:style w:type="character" w:customStyle="1" w:styleId="WW8Num148z1">
    <w:name w:val="WW8Num148z1"/>
    <w:rsid w:val="005E0013"/>
    <w:rPr>
      <w:rFonts w:ascii="Courier New" w:hAnsi="Courier New"/>
    </w:rPr>
  </w:style>
  <w:style w:type="character" w:customStyle="1" w:styleId="WW8Num148z2">
    <w:name w:val="WW8Num148z2"/>
    <w:rsid w:val="005E0013"/>
    <w:rPr>
      <w:rFonts w:ascii="Wingdings" w:hAnsi="Wingdings"/>
    </w:rPr>
  </w:style>
  <w:style w:type="character" w:customStyle="1" w:styleId="WW8Num149z0">
    <w:name w:val="WW8Num149z0"/>
    <w:rsid w:val="005E0013"/>
    <w:rPr>
      <w:rFonts w:ascii="Times New Roman" w:eastAsia="Times New Roman" w:hAnsi="Times New Roman" w:cs="Times New Roman"/>
    </w:rPr>
  </w:style>
  <w:style w:type="character" w:customStyle="1" w:styleId="WW8Num149z1">
    <w:name w:val="WW8Num149z1"/>
    <w:rsid w:val="005E0013"/>
    <w:rPr>
      <w:rFonts w:ascii="Courier New" w:hAnsi="Courier New"/>
    </w:rPr>
  </w:style>
  <w:style w:type="character" w:customStyle="1" w:styleId="WW8Num149z2">
    <w:name w:val="WW8Num149z2"/>
    <w:rsid w:val="005E0013"/>
    <w:rPr>
      <w:rFonts w:ascii="Wingdings" w:hAnsi="Wingdings"/>
    </w:rPr>
  </w:style>
  <w:style w:type="character" w:customStyle="1" w:styleId="WW8Num149z3">
    <w:name w:val="WW8Num149z3"/>
    <w:rsid w:val="005E0013"/>
    <w:rPr>
      <w:rFonts w:ascii="Symbol" w:hAnsi="Symbol"/>
    </w:rPr>
  </w:style>
  <w:style w:type="character" w:customStyle="1" w:styleId="WW8Num150z0">
    <w:name w:val="WW8Num150z0"/>
    <w:rsid w:val="005E0013"/>
    <w:rPr>
      <w:rFonts w:ascii="Wingdings" w:hAnsi="Wingdings"/>
    </w:rPr>
  </w:style>
  <w:style w:type="character" w:customStyle="1" w:styleId="WW8Num150z1">
    <w:name w:val="WW8Num150z1"/>
    <w:rsid w:val="005E0013"/>
    <w:rPr>
      <w:rFonts w:ascii="Courier New" w:hAnsi="Courier New"/>
    </w:rPr>
  </w:style>
  <w:style w:type="character" w:customStyle="1" w:styleId="WW8Num150z3">
    <w:name w:val="WW8Num150z3"/>
    <w:rsid w:val="005E0013"/>
    <w:rPr>
      <w:rFonts w:ascii="Symbol" w:hAnsi="Symbol"/>
    </w:rPr>
  </w:style>
  <w:style w:type="character" w:customStyle="1" w:styleId="WW8Num152z0">
    <w:name w:val="WW8Num152z0"/>
    <w:rsid w:val="005E0013"/>
    <w:rPr>
      <w:rFonts w:ascii="Symbol" w:hAnsi="Symbol"/>
    </w:rPr>
  </w:style>
  <w:style w:type="character" w:customStyle="1" w:styleId="WW8Num152z1">
    <w:name w:val="WW8Num152z1"/>
    <w:rsid w:val="005E0013"/>
    <w:rPr>
      <w:rFonts w:ascii="Courier New" w:hAnsi="Courier New"/>
    </w:rPr>
  </w:style>
  <w:style w:type="character" w:customStyle="1" w:styleId="WW8Num152z2">
    <w:name w:val="WW8Num152z2"/>
    <w:rsid w:val="005E0013"/>
    <w:rPr>
      <w:rFonts w:ascii="Wingdings" w:hAnsi="Wingdings"/>
    </w:rPr>
  </w:style>
  <w:style w:type="character" w:customStyle="1" w:styleId="WW8Num153z0">
    <w:name w:val="WW8Num153z0"/>
    <w:rsid w:val="005E0013"/>
    <w:rPr>
      <w:rFonts w:ascii="Symbol" w:hAnsi="Symbol"/>
    </w:rPr>
  </w:style>
  <w:style w:type="character" w:customStyle="1" w:styleId="WW8Num154z0">
    <w:name w:val="WW8Num154z0"/>
    <w:rsid w:val="005E0013"/>
    <w:rPr>
      <w:rFonts w:ascii="Wingdings" w:hAnsi="Wingdings"/>
    </w:rPr>
  </w:style>
  <w:style w:type="character" w:customStyle="1" w:styleId="WW8Num154z1">
    <w:name w:val="WW8Num154z1"/>
    <w:rsid w:val="005E0013"/>
    <w:rPr>
      <w:rFonts w:ascii="Courier New" w:hAnsi="Courier New"/>
    </w:rPr>
  </w:style>
  <w:style w:type="character" w:customStyle="1" w:styleId="WW8Num154z3">
    <w:name w:val="WW8Num154z3"/>
    <w:rsid w:val="005E0013"/>
    <w:rPr>
      <w:rFonts w:ascii="Symbol" w:hAnsi="Symbol"/>
    </w:rPr>
  </w:style>
  <w:style w:type="character" w:customStyle="1" w:styleId="WW8Num155z0">
    <w:name w:val="WW8Num155z0"/>
    <w:rsid w:val="005E0013"/>
    <w:rPr>
      <w:rFonts w:ascii="Symbol" w:hAnsi="Symbol"/>
    </w:rPr>
  </w:style>
  <w:style w:type="character" w:customStyle="1" w:styleId="WW8Num155z1">
    <w:name w:val="WW8Num155z1"/>
    <w:rsid w:val="005E0013"/>
    <w:rPr>
      <w:rFonts w:ascii="Courier New" w:hAnsi="Courier New"/>
    </w:rPr>
  </w:style>
  <w:style w:type="character" w:customStyle="1" w:styleId="WW8Num155z2">
    <w:name w:val="WW8Num155z2"/>
    <w:rsid w:val="005E0013"/>
    <w:rPr>
      <w:rFonts w:ascii="Wingdings" w:hAnsi="Wingdings"/>
    </w:rPr>
  </w:style>
  <w:style w:type="character" w:customStyle="1" w:styleId="WW8Num156z0">
    <w:name w:val="WW8Num156z0"/>
    <w:rsid w:val="005E0013"/>
    <w:rPr>
      <w:rFonts w:ascii="Symbol" w:hAnsi="Symbol"/>
    </w:rPr>
  </w:style>
  <w:style w:type="character" w:customStyle="1" w:styleId="WW8Num156z1">
    <w:name w:val="WW8Num156z1"/>
    <w:rsid w:val="005E0013"/>
    <w:rPr>
      <w:rFonts w:ascii="Courier New" w:hAnsi="Courier New" w:cs="Courier New"/>
    </w:rPr>
  </w:style>
  <w:style w:type="character" w:customStyle="1" w:styleId="WW8Num156z2">
    <w:name w:val="WW8Num156z2"/>
    <w:rsid w:val="005E0013"/>
    <w:rPr>
      <w:rFonts w:ascii="Wingdings" w:hAnsi="Wingdings" w:cs="Times New Roman"/>
    </w:rPr>
  </w:style>
  <w:style w:type="character" w:customStyle="1" w:styleId="WW8Num156z3">
    <w:name w:val="WW8Num156z3"/>
    <w:rsid w:val="005E0013"/>
    <w:rPr>
      <w:rFonts w:ascii="Symbol" w:hAnsi="Symbol" w:cs="Times New Roman"/>
    </w:rPr>
  </w:style>
  <w:style w:type="character" w:customStyle="1" w:styleId="WW8Num157z0">
    <w:name w:val="WW8Num157z0"/>
    <w:rsid w:val="005E0013"/>
    <w:rPr>
      <w:rFonts w:ascii="Symbol" w:hAnsi="Symbol"/>
    </w:rPr>
  </w:style>
  <w:style w:type="character" w:customStyle="1" w:styleId="WW8Num157z1">
    <w:name w:val="WW8Num157z1"/>
    <w:rsid w:val="005E0013"/>
    <w:rPr>
      <w:rFonts w:ascii="Courier New" w:hAnsi="Courier New"/>
    </w:rPr>
  </w:style>
  <w:style w:type="character" w:customStyle="1" w:styleId="WW8Num157z2">
    <w:name w:val="WW8Num157z2"/>
    <w:rsid w:val="005E0013"/>
    <w:rPr>
      <w:rFonts w:ascii="Wingdings" w:hAnsi="Wingdings"/>
    </w:rPr>
  </w:style>
  <w:style w:type="character" w:customStyle="1" w:styleId="WW8Num158z0">
    <w:name w:val="WW8Num158z0"/>
    <w:rsid w:val="005E0013"/>
    <w:rPr>
      <w:b/>
      <w:i w:val="0"/>
    </w:rPr>
  </w:style>
  <w:style w:type="character" w:customStyle="1" w:styleId="WW8Num159z0">
    <w:name w:val="WW8Num159z0"/>
    <w:rsid w:val="005E0013"/>
    <w:rPr>
      <w:rFonts w:ascii="Wingdings" w:hAnsi="Wingdings"/>
    </w:rPr>
  </w:style>
  <w:style w:type="character" w:customStyle="1" w:styleId="WW8Num159z1">
    <w:name w:val="WW8Num159z1"/>
    <w:rsid w:val="005E0013"/>
    <w:rPr>
      <w:rFonts w:ascii="Courier New" w:hAnsi="Courier New"/>
    </w:rPr>
  </w:style>
  <w:style w:type="character" w:customStyle="1" w:styleId="WW8Num159z3">
    <w:name w:val="WW8Num159z3"/>
    <w:rsid w:val="005E0013"/>
    <w:rPr>
      <w:rFonts w:ascii="Symbol" w:hAnsi="Symbol"/>
    </w:rPr>
  </w:style>
  <w:style w:type="character" w:customStyle="1" w:styleId="WW8Num160z0">
    <w:name w:val="WW8Num160z0"/>
    <w:rsid w:val="005E0013"/>
    <w:rPr>
      <w:rFonts w:ascii="Wingdings" w:hAnsi="Wingdings"/>
    </w:rPr>
  </w:style>
  <w:style w:type="character" w:customStyle="1" w:styleId="WW8Num160z1">
    <w:name w:val="WW8Num160z1"/>
    <w:rsid w:val="005E0013"/>
    <w:rPr>
      <w:rFonts w:ascii="Courier New" w:hAnsi="Courier New" w:cs="Courier New"/>
    </w:rPr>
  </w:style>
  <w:style w:type="character" w:customStyle="1" w:styleId="WW8Num160z3">
    <w:name w:val="WW8Num160z3"/>
    <w:rsid w:val="005E0013"/>
    <w:rPr>
      <w:rFonts w:ascii="Symbol" w:hAnsi="Symbol"/>
    </w:rPr>
  </w:style>
  <w:style w:type="character" w:customStyle="1" w:styleId="WW8Num162z0">
    <w:name w:val="WW8Num162z0"/>
    <w:rsid w:val="005E0013"/>
    <w:rPr>
      <w:rFonts w:ascii="Symbol" w:hAnsi="Symbol"/>
    </w:rPr>
  </w:style>
  <w:style w:type="character" w:customStyle="1" w:styleId="WW8Num162z1">
    <w:name w:val="WW8Num162z1"/>
    <w:rsid w:val="005E0013"/>
    <w:rPr>
      <w:rFonts w:ascii="Courier New" w:hAnsi="Courier New"/>
    </w:rPr>
  </w:style>
  <w:style w:type="character" w:customStyle="1" w:styleId="WW8Num162z2">
    <w:name w:val="WW8Num162z2"/>
    <w:rsid w:val="005E0013"/>
    <w:rPr>
      <w:rFonts w:ascii="Wingdings" w:hAnsi="Wingdings"/>
    </w:rPr>
  </w:style>
  <w:style w:type="character" w:customStyle="1" w:styleId="WW8Num164z0">
    <w:name w:val="WW8Num164z0"/>
    <w:rsid w:val="005E0013"/>
    <w:rPr>
      <w:rFonts w:ascii="Symbol" w:hAnsi="Symbol"/>
    </w:rPr>
  </w:style>
  <w:style w:type="character" w:customStyle="1" w:styleId="WW8Num164z1">
    <w:name w:val="WW8Num164z1"/>
    <w:rsid w:val="005E0013"/>
    <w:rPr>
      <w:rFonts w:ascii="Courier New" w:hAnsi="Courier New"/>
    </w:rPr>
  </w:style>
  <w:style w:type="character" w:customStyle="1" w:styleId="WW8Num164z2">
    <w:name w:val="WW8Num164z2"/>
    <w:rsid w:val="005E0013"/>
    <w:rPr>
      <w:rFonts w:ascii="Wingdings" w:hAnsi="Wingdings"/>
    </w:rPr>
  </w:style>
  <w:style w:type="character" w:customStyle="1" w:styleId="WW8Num165z0">
    <w:name w:val="WW8Num165z0"/>
    <w:rsid w:val="005E0013"/>
    <w:rPr>
      <w:rFonts w:ascii="Symbol" w:hAnsi="Symbol"/>
    </w:rPr>
  </w:style>
  <w:style w:type="character" w:customStyle="1" w:styleId="WW8Num165z1">
    <w:name w:val="WW8Num165z1"/>
    <w:rsid w:val="005E0013"/>
    <w:rPr>
      <w:rFonts w:ascii="Courier New" w:hAnsi="Courier New"/>
    </w:rPr>
  </w:style>
  <w:style w:type="character" w:customStyle="1" w:styleId="WW8Num165z2">
    <w:name w:val="WW8Num165z2"/>
    <w:rsid w:val="005E0013"/>
    <w:rPr>
      <w:rFonts w:ascii="Wingdings" w:hAnsi="Wingdings"/>
    </w:rPr>
  </w:style>
  <w:style w:type="character" w:customStyle="1" w:styleId="WW8Num166z1">
    <w:name w:val="WW8Num166z1"/>
    <w:rsid w:val="005E0013"/>
    <w:rPr>
      <w:b w:val="0"/>
      <w:i w:val="0"/>
    </w:rPr>
  </w:style>
  <w:style w:type="character" w:customStyle="1" w:styleId="WW8Num168z0">
    <w:name w:val="WW8Num168z0"/>
    <w:rsid w:val="005E0013"/>
    <w:rPr>
      <w:rFonts w:ascii="Symbol" w:hAnsi="Symbol"/>
    </w:rPr>
  </w:style>
  <w:style w:type="character" w:customStyle="1" w:styleId="WW8Num168z1">
    <w:name w:val="WW8Num168z1"/>
    <w:rsid w:val="005E0013"/>
    <w:rPr>
      <w:rFonts w:ascii="Courier New" w:hAnsi="Courier New"/>
    </w:rPr>
  </w:style>
  <w:style w:type="character" w:customStyle="1" w:styleId="WW8Num168z2">
    <w:name w:val="WW8Num168z2"/>
    <w:rsid w:val="005E0013"/>
    <w:rPr>
      <w:rFonts w:ascii="Wingdings" w:hAnsi="Wingdings"/>
    </w:rPr>
  </w:style>
  <w:style w:type="character" w:customStyle="1" w:styleId="WW8Num169z0">
    <w:name w:val="WW8Num169z0"/>
    <w:rsid w:val="005E0013"/>
    <w:rPr>
      <w:rFonts w:ascii="Symbol" w:hAnsi="Symbol"/>
    </w:rPr>
  </w:style>
  <w:style w:type="character" w:customStyle="1" w:styleId="WW8Num172z0">
    <w:name w:val="WW8Num172z0"/>
    <w:rsid w:val="005E0013"/>
    <w:rPr>
      <w:rFonts w:ascii="Symbol" w:hAnsi="Symbol"/>
    </w:rPr>
  </w:style>
  <w:style w:type="character" w:customStyle="1" w:styleId="WW8Num172z1">
    <w:name w:val="WW8Num172z1"/>
    <w:rsid w:val="005E0013"/>
    <w:rPr>
      <w:rFonts w:ascii="Courier New" w:hAnsi="Courier New"/>
    </w:rPr>
  </w:style>
  <w:style w:type="character" w:customStyle="1" w:styleId="WW8Num172z2">
    <w:name w:val="WW8Num172z2"/>
    <w:rsid w:val="005E0013"/>
    <w:rPr>
      <w:rFonts w:ascii="Wingdings" w:hAnsi="Wingdings"/>
    </w:rPr>
  </w:style>
  <w:style w:type="character" w:customStyle="1" w:styleId="WW8Num176z0">
    <w:name w:val="WW8Num176z0"/>
    <w:rsid w:val="005E0013"/>
    <w:rPr>
      <w:rFonts w:ascii="Times New Roman" w:hAnsi="Times New Roman"/>
    </w:rPr>
  </w:style>
  <w:style w:type="character" w:customStyle="1" w:styleId="WW8Num176z1">
    <w:name w:val="WW8Num176z1"/>
    <w:rsid w:val="005E0013"/>
    <w:rPr>
      <w:rFonts w:ascii="Courier New" w:hAnsi="Courier New"/>
    </w:rPr>
  </w:style>
  <w:style w:type="character" w:customStyle="1" w:styleId="WW8Num176z2">
    <w:name w:val="WW8Num176z2"/>
    <w:rsid w:val="005E0013"/>
    <w:rPr>
      <w:rFonts w:ascii="Wingdings" w:hAnsi="Wingdings"/>
    </w:rPr>
  </w:style>
  <w:style w:type="character" w:customStyle="1" w:styleId="WW8Num176z3">
    <w:name w:val="WW8Num176z3"/>
    <w:rsid w:val="005E0013"/>
    <w:rPr>
      <w:rFonts w:ascii="Symbol" w:hAnsi="Symbol"/>
    </w:rPr>
  </w:style>
  <w:style w:type="character" w:customStyle="1" w:styleId="WW8Num177z0">
    <w:name w:val="WW8Num177z0"/>
    <w:rsid w:val="005E0013"/>
    <w:rPr>
      <w:rFonts w:ascii="Wingdings" w:hAnsi="Wingdings"/>
    </w:rPr>
  </w:style>
  <w:style w:type="character" w:customStyle="1" w:styleId="WW8Num177z1">
    <w:name w:val="WW8Num177z1"/>
    <w:rsid w:val="005E0013"/>
    <w:rPr>
      <w:rFonts w:ascii="Courier New" w:hAnsi="Courier New"/>
    </w:rPr>
  </w:style>
  <w:style w:type="character" w:customStyle="1" w:styleId="WW8Num177z3">
    <w:name w:val="WW8Num177z3"/>
    <w:rsid w:val="005E0013"/>
    <w:rPr>
      <w:rFonts w:ascii="Symbol" w:hAnsi="Symbol"/>
    </w:rPr>
  </w:style>
  <w:style w:type="character" w:customStyle="1" w:styleId="WW8Num178z0">
    <w:name w:val="WW8Num178z0"/>
    <w:rsid w:val="005E0013"/>
    <w:rPr>
      <w:rFonts w:ascii="Symbol" w:hAnsi="Symbol"/>
    </w:rPr>
  </w:style>
  <w:style w:type="character" w:customStyle="1" w:styleId="WW8Num179z0">
    <w:name w:val="WW8Num179z0"/>
    <w:rsid w:val="005E0013"/>
    <w:rPr>
      <w:rFonts w:ascii="Symbol" w:hAnsi="Symbol"/>
    </w:rPr>
  </w:style>
  <w:style w:type="character" w:customStyle="1" w:styleId="WW8Num179z1">
    <w:name w:val="WW8Num179z1"/>
    <w:rsid w:val="005E0013"/>
    <w:rPr>
      <w:rFonts w:ascii="Courier New" w:hAnsi="Courier New"/>
    </w:rPr>
  </w:style>
  <w:style w:type="character" w:customStyle="1" w:styleId="WW8Num179z2">
    <w:name w:val="WW8Num179z2"/>
    <w:rsid w:val="005E0013"/>
    <w:rPr>
      <w:rFonts w:ascii="Wingdings" w:hAnsi="Wingdings"/>
    </w:rPr>
  </w:style>
  <w:style w:type="character" w:customStyle="1" w:styleId="WW8Num180z0">
    <w:name w:val="WW8Num180z0"/>
    <w:rsid w:val="005E0013"/>
    <w:rPr>
      <w:rFonts w:ascii="Symbol" w:hAnsi="Symbol"/>
    </w:rPr>
  </w:style>
  <w:style w:type="character" w:customStyle="1" w:styleId="WW8Num180z1">
    <w:name w:val="WW8Num180z1"/>
    <w:rsid w:val="005E0013"/>
    <w:rPr>
      <w:rFonts w:ascii="Courier New" w:hAnsi="Courier New"/>
    </w:rPr>
  </w:style>
  <w:style w:type="character" w:customStyle="1" w:styleId="WW8Num180z2">
    <w:name w:val="WW8Num180z2"/>
    <w:rsid w:val="005E0013"/>
    <w:rPr>
      <w:rFonts w:ascii="Wingdings" w:hAnsi="Wingdings"/>
    </w:rPr>
  </w:style>
  <w:style w:type="character" w:customStyle="1" w:styleId="WW8Num181z0">
    <w:name w:val="WW8Num181z0"/>
    <w:rsid w:val="005E0013"/>
    <w:rPr>
      <w:rFonts w:ascii="Symbol" w:hAnsi="Symbol"/>
    </w:rPr>
  </w:style>
  <w:style w:type="character" w:customStyle="1" w:styleId="WW8Num181z1">
    <w:name w:val="WW8Num181z1"/>
    <w:rsid w:val="005E0013"/>
    <w:rPr>
      <w:rFonts w:ascii="Courier New" w:hAnsi="Courier New"/>
    </w:rPr>
  </w:style>
  <w:style w:type="character" w:customStyle="1" w:styleId="WW8Num181z2">
    <w:name w:val="WW8Num181z2"/>
    <w:rsid w:val="005E0013"/>
    <w:rPr>
      <w:rFonts w:ascii="Wingdings" w:hAnsi="Wingdings"/>
    </w:rPr>
  </w:style>
  <w:style w:type="character" w:customStyle="1" w:styleId="WW8Num184z0">
    <w:name w:val="WW8Num184z0"/>
    <w:rsid w:val="005E0013"/>
    <w:rPr>
      <w:rFonts w:ascii="Symbol" w:hAnsi="Symbol"/>
    </w:rPr>
  </w:style>
  <w:style w:type="character" w:customStyle="1" w:styleId="WW8Num185z0">
    <w:name w:val="WW8Num185z0"/>
    <w:rsid w:val="005E0013"/>
    <w:rPr>
      <w:rFonts w:ascii="Symbol" w:hAnsi="Symbol"/>
    </w:rPr>
  </w:style>
  <w:style w:type="character" w:customStyle="1" w:styleId="WW8Num185z1">
    <w:name w:val="WW8Num185z1"/>
    <w:rsid w:val="005E0013"/>
    <w:rPr>
      <w:rFonts w:ascii="Courier New" w:hAnsi="Courier New"/>
    </w:rPr>
  </w:style>
  <w:style w:type="character" w:customStyle="1" w:styleId="WW8Num185z2">
    <w:name w:val="WW8Num185z2"/>
    <w:rsid w:val="005E0013"/>
    <w:rPr>
      <w:rFonts w:ascii="Wingdings" w:hAnsi="Wingdings"/>
    </w:rPr>
  </w:style>
  <w:style w:type="character" w:customStyle="1" w:styleId="WW8Num186z0">
    <w:name w:val="WW8Num186z0"/>
    <w:rsid w:val="005E0013"/>
    <w:rPr>
      <w:rFonts w:ascii="Symbol" w:hAnsi="Symbol"/>
    </w:rPr>
  </w:style>
  <w:style w:type="character" w:customStyle="1" w:styleId="WW8Num186z1">
    <w:name w:val="WW8Num186z1"/>
    <w:rsid w:val="005E0013"/>
    <w:rPr>
      <w:rFonts w:ascii="Courier New" w:hAnsi="Courier New"/>
    </w:rPr>
  </w:style>
  <w:style w:type="character" w:customStyle="1" w:styleId="WW8Num186z2">
    <w:name w:val="WW8Num186z2"/>
    <w:rsid w:val="005E0013"/>
    <w:rPr>
      <w:rFonts w:ascii="Wingdings" w:hAnsi="Wingdings"/>
    </w:rPr>
  </w:style>
  <w:style w:type="character" w:customStyle="1" w:styleId="WW8Num187z0">
    <w:name w:val="WW8Num187z0"/>
    <w:rsid w:val="005E0013"/>
    <w:rPr>
      <w:rFonts w:ascii="Symbol" w:hAnsi="Symbol"/>
    </w:rPr>
  </w:style>
  <w:style w:type="character" w:customStyle="1" w:styleId="WW8Num187z1">
    <w:name w:val="WW8Num187z1"/>
    <w:rsid w:val="005E0013"/>
    <w:rPr>
      <w:rFonts w:ascii="Courier New" w:hAnsi="Courier New"/>
    </w:rPr>
  </w:style>
  <w:style w:type="character" w:customStyle="1" w:styleId="WW8Num187z2">
    <w:name w:val="WW8Num187z2"/>
    <w:rsid w:val="005E0013"/>
    <w:rPr>
      <w:rFonts w:ascii="Wingdings" w:hAnsi="Wingdings"/>
    </w:rPr>
  </w:style>
  <w:style w:type="character" w:customStyle="1" w:styleId="WW8Num188z0">
    <w:name w:val="WW8Num188z0"/>
    <w:rsid w:val="005E0013"/>
    <w:rPr>
      <w:rFonts w:ascii="Symbol" w:hAnsi="Symbol"/>
    </w:rPr>
  </w:style>
  <w:style w:type="character" w:customStyle="1" w:styleId="WW8Num188z1">
    <w:name w:val="WW8Num188z1"/>
    <w:rsid w:val="005E0013"/>
    <w:rPr>
      <w:rFonts w:ascii="Courier New" w:hAnsi="Courier New"/>
    </w:rPr>
  </w:style>
  <w:style w:type="character" w:customStyle="1" w:styleId="WW8Num188z2">
    <w:name w:val="WW8Num188z2"/>
    <w:rsid w:val="005E0013"/>
    <w:rPr>
      <w:rFonts w:ascii="Wingdings" w:hAnsi="Wingdings"/>
    </w:rPr>
  </w:style>
  <w:style w:type="character" w:customStyle="1" w:styleId="WW8Num189z0">
    <w:name w:val="WW8Num189z0"/>
    <w:rsid w:val="005E0013"/>
    <w:rPr>
      <w:rFonts w:ascii="Symbol" w:hAnsi="Symbol"/>
    </w:rPr>
  </w:style>
  <w:style w:type="character" w:customStyle="1" w:styleId="WW8Num189z1">
    <w:name w:val="WW8Num189z1"/>
    <w:rsid w:val="005E0013"/>
    <w:rPr>
      <w:rFonts w:ascii="Courier New" w:hAnsi="Courier New"/>
    </w:rPr>
  </w:style>
  <w:style w:type="character" w:customStyle="1" w:styleId="WW8Num189z2">
    <w:name w:val="WW8Num189z2"/>
    <w:rsid w:val="005E0013"/>
    <w:rPr>
      <w:rFonts w:ascii="Wingdings" w:hAnsi="Wingdings"/>
    </w:rPr>
  </w:style>
  <w:style w:type="character" w:customStyle="1" w:styleId="WW8Num190z1">
    <w:name w:val="WW8Num190z1"/>
    <w:rsid w:val="005E0013"/>
    <w:rPr>
      <w:rFonts w:ascii="Symbol" w:hAnsi="Symbol"/>
    </w:rPr>
  </w:style>
  <w:style w:type="character" w:customStyle="1" w:styleId="WW8Num191z0">
    <w:name w:val="WW8Num191z0"/>
    <w:rsid w:val="005E0013"/>
    <w:rPr>
      <w:rFonts w:ascii="Wingdings" w:hAnsi="Wingdings"/>
    </w:rPr>
  </w:style>
  <w:style w:type="character" w:customStyle="1" w:styleId="WW8Num191z1">
    <w:name w:val="WW8Num191z1"/>
    <w:rsid w:val="005E0013"/>
    <w:rPr>
      <w:rFonts w:ascii="Courier New" w:hAnsi="Courier New"/>
    </w:rPr>
  </w:style>
  <w:style w:type="character" w:customStyle="1" w:styleId="WW8Num191z3">
    <w:name w:val="WW8Num191z3"/>
    <w:rsid w:val="005E0013"/>
    <w:rPr>
      <w:rFonts w:ascii="Symbol" w:hAnsi="Symbol"/>
    </w:rPr>
  </w:style>
  <w:style w:type="character" w:customStyle="1" w:styleId="WW8Num192z0">
    <w:name w:val="WW8Num192z0"/>
    <w:rsid w:val="005E0013"/>
    <w:rPr>
      <w:rFonts w:ascii="Symbol" w:hAnsi="Symbol"/>
    </w:rPr>
  </w:style>
  <w:style w:type="character" w:customStyle="1" w:styleId="WW8Num192z1">
    <w:name w:val="WW8Num192z1"/>
    <w:rsid w:val="005E0013"/>
    <w:rPr>
      <w:rFonts w:ascii="Courier New" w:hAnsi="Courier New"/>
    </w:rPr>
  </w:style>
  <w:style w:type="character" w:customStyle="1" w:styleId="WW8Num192z2">
    <w:name w:val="WW8Num192z2"/>
    <w:rsid w:val="005E0013"/>
    <w:rPr>
      <w:rFonts w:ascii="Wingdings" w:hAnsi="Wingdings"/>
    </w:rPr>
  </w:style>
  <w:style w:type="character" w:customStyle="1" w:styleId="WW8Num193z0">
    <w:name w:val="WW8Num193z0"/>
    <w:rsid w:val="005E0013"/>
    <w:rPr>
      <w:rFonts w:ascii="Symbol" w:hAnsi="Symbol"/>
    </w:rPr>
  </w:style>
  <w:style w:type="character" w:customStyle="1" w:styleId="WW8Num193z1">
    <w:name w:val="WW8Num193z1"/>
    <w:rsid w:val="005E0013"/>
    <w:rPr>
      <w:rFonts w:ascii="Courier New" w:hAnsi="Courier New"/>
    </w:rPr>
  </w:style>
  <w:style w:type="character" w:customStyle="1" w:styleId="WW8Num193z2">
    <w:name w:val="WW8Num193z2"/>
    <w:rsid w:val="005E0013"/>
    <w:rPr>
      <w:rFonts w:ascii="Wingdings" w:hAnsi="Wingdings"/>
    </w:rPr>
  </w:style>
  <w:style w:type="character" w:customStyle="1" w:styleId="WW8Num195z0">
    <w:name w:val="WW8Num195z0"/>
    <w:rsid w:val="005E0013"/>
    <w:rPr>
      <w:rFonts w:ascii="Symbol" w:hAnsi="Symbol"/>
    </w:rPr>
  </w:style>
  <w:style w:type="character" w:customStyle="1" w:styleId="WW8Num195z1">
    <w:name w:val="WW8Num195z1"/>
    <w:rsid w:val="005E0013"/>
    <w:rPr>
      <w:rFonts w:ascii="Courier New" w:hAnsi="Courier New"/>
    </w:rPr>
  </w:style>
  <w:style w:type="character" w:customStyle="1" w:styleId="WW8Num195z2">
    <w:name w:val="WW8Num195z2"/>
    <w:rsid w:val="005E0013"/>
    <w:rPr>
      <w:rFonts w:ascii="Wingdings" w:hAnsi="Wingdings"/>
    </w:rPr>
  </w:style>
  <w:style w:type="character" w:customStyle="1" w:styleId="WW8Num196z0">
    <w:name w:val="WW8Num196z0"/>
    <w:rsid w:val="005E0013"/>
    <w:rPr>
      <w:b w:val="0"/>
      <w:i w:val="0"/>
    </w:rPr>
  </w:style>
  <w:style w:type="character" w:customStyle="1" w:styleId="WW8Num197z0">
    <w:name w:val="WW8Num197z0"/>
    <w:rsid w:val="005E0013"/>
    <w:rPr>
      <w:rFonts w:ascii="Symbol" w:hAnsi="Symbol"/>
    </w:rPr>
  </w:style>
  <w:style w:type="character" w:customStyle="1" w:styleId="WW8Num197z1">
    <w:name w:val="WW8Num197z1"/>
    <w:rsid w:val="005E0013"/>
    <w:rPr>
      <w:rFonts w:ascii="Courier New" w:hAnsi="Courier New"/>
    </w:rPr>
  </w:style>
  <w:style w:type="character" w:customStyle="1" w:styleId="WW8Num197z2">
    <w:name w:val="WW8Num197z2"/>
    <w:rsid w:val="005E0013"/>
    <w:rPr>
      <w:rFonts w:ascii="Wingdings" w:hAnsi="Wingdings"/>
    </w:rPr>
  </w:style>
  <w:style w:type="character" w:customStyle="1" w:styleId="WW8Num199z0">
    <w:name w:val="WW8Num199z0"/>
    <w:rsid w:val="005E0013"/>
    <w:rPr>
      <w:rFonts w:ascii="Wingdings" w:hAnsi="Wingdings"/>
      <w:sz w:val="24"/>
    </w:rPr>
  </w:style>
  <w:style w:type="character" w:customStyle="1" w:styleId="WW8Num199z1">
    <w:name w:val="WW8Num199z1"/>
    <w:rsid w:val="005E0013"/>
    <w:rPr>
      <w:rFonts w:ascii="Courier New" w:hAnsi="Courier New"/>
    </w:rPr>
  </w:style>
  <w:style w:type="character" w:customStyle="1" w:styleId="WW8Num199z2">
    <w:name w:val="WW8Num199z2"/>
    <w:rsid w:val="005E0013"/>
    <w:rPr>
      <w:rFonts w:ascii="Wingdings" w:hAnsi="Wingdings"/>
    </w:rPr>
  </w:style>
  <w:style w:type="character" w:customStyle="1" w:styleId="WW8Num199z3">
    <w:name w:val="WW8Num199z3"/>
    <w:rsid w:val="005E0013"/>
    <w:rPr>
      <w:rFonts w:ascii="Symbol" w:hAnsi="Symbol"/>
    </w:rPr>
  </w:style>
  <w:style w:type="character" w:customStyle="1" w:styleId="WW8Num203z0">
    <w:name w:val="WW8Num203z0"/>
    <w:rsid w:val="005E0013"/>
    <w:rPr>
      <w:rFonts w:ascii="Symbol" w:hAnsi="Symbol"/>
    </w:rPr>
  </w:style>
  <w:style w:type="character" w:customStyle="1" w:styleId="WW8Num203z1">
    <w:name w:val="WW8Num203z1"/>
    <w:rsid w:val="005E0013"/>
    <w:rPr>
      <w:rFonts w:ascii="Courier New" w:hAnsi="Courier New"/>
    </w:rPr>
  </w:style>
  <w:style w:type="character" w:customStyle="1" w:styleId="WW8Num203z2">
    <w:name w:val="WW8Num203z2"/>
    <w:rsid w:val="005E0013"/>
    <w:rPr>
      <w:rFonts w:ascii="Wingdings" w:hAnsi="Wingdings"/>
    </w:rPr>
  </w:style>
  <w:style w:type="character" w:customStyle="1" w:styleId="WW8Num205z0">
    <w:name w:val="WW8Num205z0"/>
    <w:rsid w:val="005E0013"/>
    <w:rPr>
      <w:rFonts w:ascii="Symbol" w:hAnsi="Symbol"/>
    </w:rPr>
  </w:style>
  <w:style w:type="character" w:customStyle="1" w:styleId="WW8Num205z1">
    <w:name w:val="WW8Num205z1"/>
    <w:rsid w:val="005E0013"/>
    <w:rPr>
      <w:rFonts w:ascii="Courier New" w:hAnsi="Courier New"/>
    </w:rPr>
  </w:style>
  <w:style w:type="character" w:customStyle="1" w:styleId="WW8Num205z2">
    <w:name w:val="WW8Num205z2"/>
    <w:rsid w:val="005E0013"/>
    <w:rPr>
      <w:rFonts w:ascii="Wingdings" w:hAnsi="Wingdings"/>
    </w:rPr>
  </w:style>
  <w:style w:type="character" w:customStyle="1" w:styleId="WW8Num206z0">
    <w:name w:val="WW8Num206z0"/>
    <w:rsid w:val="005E0013"/>
    <w:rPr>
      <w:rFonts w:ascii="Wingdings" w:hAnsi="Wingdings"/>
      <w:sz w:val="20"/>
    </w:rPr>
  </w:style>
  <w:style w:type="character" w:customStyle="1" w:styleId="WW8Num206z1">
    <w:name w:val="WW8Num206z1"/>
    <w:rsid w:val="005E0013"/>
    <w:rPr>
      <w:rFonts w:ascii="Courier New" w:hAnsi="Courier New"/>
    </w:rPr>
  </w:style>
  <w:style w:type="character" w:customStyle="1" w:styleId="WW8Num206z2">
    <w:name w:val="WW8Num206z2"/>
    <w:rsid w:val="005E0013"/>
    <w:rPr>
      <w:rFonts w:ascii="Wingdings" w:hAnsi="Wingdings"/>
    </w:rPr>
  </w:style>
  <w:style w:type="character" w:customStyle="1" w:styleId="WW8Num206z3">
    <w:name w:val="WW8Num206z3"/>
    <w:rsid w:val="005E0013"/>
    <w:rPr>
      <w:rFonts w:ascii="Symbol" w:hAnsi="Symbol"/>
    </w:rPr>
  </w:style>
  <w:style w:type="character" w:customStyle="1" w:styleId="WW8Num207z1">
    <w:name w:val="WW8Num207z1"/>
    <w:rsid w:val="005E0013"/>
    <w:rPr>
      <w:rFonts w:ascii="Courier New" w:hAnsi="Courier New"/>
    </w:rPr>
  </w:style>
  <w:style w:type="character" w:customStyle="1" w:styleId="WW8Num207z2">
    <w:name w:val="WW8Num207z2"/>
    <w:rsid w:val="005E0013"/>
    <w:rPr>
      <w:rFonts w:ascii="Wingdings" w:hAnsi="Wingdings"/>
    </w:rPr>
  </w:style>
  <w:style w:type="character" w:customStyle="1" w:styleId="WW8Num207z3">
    <w:name w:val="WW8Num207z3"/>
    <w:rsid w:val="005E0013"/>
    <w:rPr>
      <w:rFonts w:ascii="Symbol" w:hAnsi="Symbol"/>
    </w:rPr>
  </w:style>
  <w:style w:type="character" w:customStyle="1" w:styleId="WW8Num208z0">
    <w:name w:val="WW8Num208z0"/>
    <w:rsid w:val="005E0013"/>
    <w:rPr>
      <w:rFonts w:ascii="Symbol" w:hAnsi="Symbol"/>
    </w:rPr>
  </w:style>
  <w:style w:type="character" w:customStyle="1" w:styleId="WW8Num208z1">
    <w:name w:val="WW8Num208z1"/>
    <w:rsid w:val="005E0013"/>
    <w:rPr>
      <w:rFonts w:ascii="Courier New" w:hAnsi="Courier New"/>
    </w:rPr>
  </w:style>
  <w:style w:type="character" w:customStyle="1" w:styleId="WW8Num208z2">
    <w:name w:val="WW8Num208z2"/>
    <w:rsid w:val="005E0013"/>
    <w:rPr>
      <w:rFonts w:ascii="Wingdings" w:hAnsi="Wingdings"/>
    </w:rPr>
  </w:style>
  <w:style w:type="character" w:customStyle="1" w:styleId="WW8Num209z0">
    <w:name w:val="WW8Num209z0"/>
    <w:rsid w:val="005E0013"/>
    <w:rPr>
      <w:rFonts w:ascii="Symbol" w:hAnsi="Symbol"/>
    </w:rPr>
  </w:style>
  <w:style w:type="character" w:customStyle="1" w:styleId="WW8Num209z1">
    <w:name w:val="WW8Num209z1"/>
    <w:rsid w:val="005E0013"/>
    <w:rPr>
      <w:rFonts w:ascii="Courier New" w:hAnsi="Courier New"/>
    </w:rPr>
  </w:style>
  <w:style w:type="character" w:customStyle="1" w:styleId="WW8Num209z2">
    <w:name w:val="WW8Num209z2"/>
    <w:rsid w:val="005E0013"/>
    <w:rPr>
      <w:rFonts w:ascii="Wingdings" w:hAnsi="Wingdings"/>
    </w:rPr>
  </w:style>
  <w:style w:type="character" w:customStyle="1" w:styleId="WW8Num211z1">
    <w:name w:val="WW8Num211z1"/>
    <w:rsid w:val="005E0013"/>
    <w:rPr>
      <w:rFonts w:ascii="Courier New" w:hAnsi="Courier New"/>
    </w:rPr>
  </w:style>
  <w:style w:type="character" w:customStyle="1" w:styleId="WW8Num211z2">
    <w:name w:val="WW8Num211z2"/>
    <w:rsid w:val="005E0013"/>
    <w:rPr>
      <w:rFonts w:ascii="Wingdings" w:hAnsi="Wingdings"/>
    </w:rPr>
  </w:style>
  <w:style w:type="character" w:customStyle="1" w:styleId="WW8Num211z3">
    <w:name w:val="WW8Num211z3"/>
    <w:rsid w:val="005E0013"/>
    <w:rPr>
      <w:rFonts w:ascii="Symbol" w:hAnsi="Symbol"/>
    </w:rPr>
  </w:style>
  <w:style w:type="character" w:customStyle="1" w:styleId="WW8Num212z1">
    <w:name w:val="WW8Num212z1"/>
    <w:rsid w:val="005E0013"/>
    <w:rPr>
      <w:rFonts w:ascii="Symbol" w:hAnsi="Symbol"/>
    </w:rPr>
  </w:style>
  <w:style w:type="character" w:customStyle="1" w:styleId="WW8Num213z0">
    <w:name w:val="WW8Num213z0"/>
    <w:rsid w:val="005E0013"/>
    <w:rPr>
      <w:rFonts w:ascii="Wingdings" w:hAnsi="Wingdings"/>
      <w:sz w:val="20"/>
    </w:rPr>
  </w:style>
  <w:style w:type="character" w:customStyle="1" w:styleId="WW8Num213z1">
    <w:name w:val="WW8Num213z1"/>
    <w:rsid w:val="005E0013"/>
    <w:rPr>
      <w:rFonts w:ascii="Courier New" w:hAnsi="Courier New"/>
    </w:rPr>
  </w:style>
  <w:style w:type="character" w:customStyle="1" w:styleId="WW8Num213z2">
    <w:name w:val="WW8Num213z2"/>
    <w:rsid w:val="005E0013"/>
    <w:rPr>
      <w:rFonts w:ascii="Wingdings" w:hAnsi="Wingdings"/>
    </w:rPr>
  </w:style>
  <w:style w:type="character" w:customStyle="1" w:styleId="WW8Num213z3">
    <w:name w:val="WW8Num213z3"/>
    <w:rsid w:val="005E0013"/>
    <w:rPr>
      <w:rFonts w:ascii="Symbol" w:hAnsi="Symbol"/>
    </w:rPr>
  </w:style>
  <w:style w:type="character" w:customStyle="1" w:styleId="WW8Num214z0">
    <w:name w:val="WW8Num214z0"/>
    <w:rsid w:val="005E0013"/>
    <w:rPr>
      <w:rFonts w:ascii="Wingdings" w:hAnsi="Wingdings"/>
    </w:rPr>
  </w:style>
  <w:style w:type="character" w:customStyle="1" w:styleId="WW8Num214z1">
    <w:name w:val="WW8Num214z1"/>
    <w:rsid w:val="005E0013"/>
    <w:rPr>
      <w:rFonts w:ascii="Courier New" w:hAnsi="Courier New"/>
    </w:rPr>
  </w:style>
  <w:style w:type="character" w:customStyle="1" w:styleId="WW8Num214z3">
    <w:name w:val="WW8Num214z3"/>
    <w:rsid w:val="005E0013"/>
    <w:rPr>
      <w:rFonts w:ascii="Symbol" w:hAnsi="Symbol"/>
    </w:rPr>
  </w:style>
  <w:style w:type="character" w:customStyle="1" w:styleId="WW8Num215z0">
    <w:name w:val="WW8Num215z0"/>
    <w:rsid w:val="005E0013"/>
    <w:rPr>
      <w:rFonts w:ascii="Symbol" w:hAnsi="Symbol"/>
    </w:rPr>
  </w:style>
  <w:style w:type="character" w:customStyle="1" w:styleId="WW8Num215z1">
    <w:name w:val="WW8Num215z1"/>
    <w:rsid w:val="005E0013"/>
    <w:rPr>
      <w:rFonts w:ascii="Courier New" w:hAnsi="Courier New"/>
    </w:rPr>
  </w:style>
  <w:style w:type="character" w:customStyle="1" w:styleId="WW8Num215z2">
    <w:name w:val="WW8Num215z2"/>
    <w:rsid w:val="005E0013"/>
    <w:rPr>
      <w:rFonts w:ascii="Wingdings" w:hAnsi="Wingdings"/>
    </w:rPr>
  </w:style>
  <w:style w:type="character" w:customStyle="1" w:styleId="WW8Num216z0">
    <w:name w:val="WW8Num216z0"/>
    <w:rsid w:val="005E0013"/>
    <w:rPr>
      <w:rFonts w:ascii="Symbol" w:hAnsi="Symbol"/>
    </w:rPr>
  </w:style>
  <w:style w:type="character" w:customStyle="1" w:styleId="WW8Num216z1">
    <w:name w:val="WW8Num216z1"/>
    <w:rsid w:val="005E0013"/>
    <w:rPr>
      <w:rFonts w:ascii="Courier New" w:hAnsi="Courier New"/>
    </w:rPr>
  </w:style>
  <w:style w:type="character" w:customStyle="1" w:styleId="WW8Num216z2">
    <w:name w:val="WW8Num216z2"/>
    <w:rsid w:val="005E0013"/>
    <w:rPr>
      <w:rFonts w:ascii="Wingdings" w:hAnsi="Wingdings"/>
    </w:rPr>
  </w:style>
  <w:style w:type="character" w:customStyle="1" w:styleId="WW8Num217z2">
    <w:name w:val="WW8Num217z2"/>
    <w:rsid w:val="005E0013"/>
    <w:rPr>
      <w:rFonts w:ascii="Wingdings" w:hAnsi="Wingdings"/>
    </w:rPr>
  </w:style>
  <w:style w:type="character" w:customStyle="1" w:styleId="WW8Num217z3">
    <w:name w:val="WW8Num217z3"/>
    <w:rsid w:val="005E0013"/>
    <w:rPr>
      <w:rFonts w:ascii="Symbol" w:hAnsi="Symbol"/>
    </w:rPr>
  </w:style>
  <w:style w:type="character" w:customStyle="1" w:styleId="WW8Num217z4">
    <w:name w:val="WW8Num217z4"/>
    <w:rsid w:val="005E0013"/>
    <w:rPr>
      <w:rFonts w:ascii="Courier New" w:hAnsi="Courier New"/>
    </w:rPr>
  </w:style>
  <w:style w:type="character" w:customStyle="1" w:styleId="WW8Num218z0">
    <w:name w:val="WW8Num218z0"/>
    <w:rsid w:val="005E0013"/>
    <w:rPr>
      <w:rFonts w:ascii="Wingdings" w:hAnsi="Wingdings"/>
      <w:sz w:val="20"/>
    </w:rPr>
  </w:style>
  <w:style w:type="character" w:customStyle="1" w:styleId="WW8Num218z1">
    <w:name w:val="WW8Num218z1"/>
    <w:rsid w:val="005E0013"/>
    <w:rPr>
      <w:rFonts w:ascii="Wingdings" w:hAnsi="Wingdings"/>
      <w:sz w:val="12"/>
    </w:rPr>
  </w:style>
  <w:style w:type="character" w:customStyle="1" w:styleId="WW8Num218z2">
    <w:name w:val="WW8Num218z2"/>
    <w:rsid w:val="005E0013"/>
    <w:rPr>
      <w:rFonts w:ascii="Wingdings" w:hAnsi="Wingdings"/>
    </w:rPr>
  </w:style>
  <w:style w:type="character" w:customStyle="1" w:styleId="WW8Num218z3">
    <w:name w:val="WW8Num218z3"/>
    <w:rsid w:val="005E0013"/>
    <w:rPr>
      <w:rFonts w:ascii="Symbol" w:hAnsi="Symbol"/>
    </w:rPr>
  </w:style>
  <w:style w:type="character" w:customStyle="1" w:styleId="WW8Num218z4">
    <w:name w:val="WW8Num218z4"/>
    <w:rsid w:val="005E0013"/>
    <w:rPr>
      <w:rFonts w:ascii="Courier New" w:hAnsi="Courier New"/>
    </w:rPr>
  </w:style>
  <w:style w:type="character" w:customStyle="1" w:styleId="WW8Num219z0">
    <w:name w:val="WW8Num219z0"/>
    <w:rsid w:val="005E0013"/>
    <w:rPr>
      <w:rFonts w:ascii="Symbol" w:hAnsi="Symbol"/>
    </w:rPr>
  </w:style>
  <w:style w:type="character" w:customStyle="1" w:styleId="WW8Num219z1">
    <w:name w:val="WW8Num219z1"/>
    <w:rsid w:val="005E0013"/>
    <w:rPr>
      <w:rFonts w:ascii="Courier New" w:hAnsi="Courier New"/>
    </w:rPr>
  </w:style>
  <w:style w:type="character" w:customStyle="1" w:styleId="WW8Num219z2">
    <w:name w:val="WW8Num219z2"/>
    <w:rsid w:val="005E0013"/>
    <w:rPr>
      <w:rFonts w:ascii="Wingdings" w:hAnsi="Wingdings"/>
    </w:rPr>
  </w:style>
  <w:style w:type="character" w:customStyle="1" w:styleId="WW8Num221z0">
    <w:name w:val="WW8Num221z0"/>
    <w:rsid w:val="005E0013"/>
    <w:rPr>
      <w:rFonts w:ascii="Symbol" w:hAnsi="Symbol"/>
    </w:rPr>
  </w:style>
  <w:style w:type="character" w:customStyle="1" w:styleId="WW8Num224z0">
    <w:name w:val="WW8Num224z0"/>
    <w:rsid w:val="005E0013"/>
    <w:rPr>
      <w:rFonts w:ascii="Symbol" w:hAnsi="Symbol"/>
    </w:rPr>
  </w:style>
  <w:style w:type="character" w:customStyle="1" w:styleId="WW8Num224z1">
    <w:name w:val="WW8Num224z1"/>
    <w:rsid w:val="005E0013"/>
    <w:rPr>
      <w:rFonts w:ascii="Courier New" w:hAnsi="Courier New"/>
    </w:rPr>
  </w:style>
  <w:style w:type="character" w:customStyle="1" w:styleId="WW8Num224z2">
    <w:name w:val="WW8Num224z2"/>
    <w:rsid w:val="005E0013"/>
    <w:rPr>
      <w:rFonts w:ascii="Wingdings" w:hAnsi="Wingdings"/>
    </w:rPr>
  </w:style>
  <w:style w:type="character" w:customStyle="1" w:styleId="WW8Num225z0">
    <w:name w:val="WW8Num225z0"/>
    <w:rsid w:val="005E0013"/>
    <w:rPr>
      <w:rFonts w:ascii="Symbol" w:hAnsi="Symbol"/>
    </w:rPr>
  </w:style>
  <w:style w:type="character" w:customStyle="1" w:styleId="WW8Num225z1">
    <w:name w:val="WW8Num225z1"/>
    <w:rsid w:val="005E0013"/>
    <w:rPr>
      <w:rFonts w:ascii="Courier New" w:hAnsi="Courier New"/>
    </w:rPr>
  </w:style>
  <w:style w:type="character" w:customStyle="1" w:styleId="WW8Num225z2">
    <w:name w:val="WW8Num225z2"/>
    <w:rsid w:val="005E0013"/>
    <w:rPr>
      <w:rFonts w:ascii="Wingdings" w:hAnsi="Wingdings"/>
    </w:rPr>
  </w:style>
  <w:style w:type="character" w:customStyle="1" w:styleId="WW8Num226z0">
    <w:name w:val="WW8Num226z0"/>
    <w:rsid w:val="005E0013"/>
    <w:rPr>
      <w:b w:val="0"/>
      <w:i w:val="0"/>
    </w:rPr>
  </w:style>
  <w:style w:type="character" w:customStyle="1" w:styleId="WW8Num227z0">
    <w:name w:val="WW8Num227z0"/>
    <w:rsid w:val="005E0013"/>
    <w:rPr>
      <w:rFonts w:ascii="Symbol" w:hAnsi="Symbol"/>
    </w:rPr>
  </w:style>
  <w:style w:type="character" w:customStyle="1" w:styleId="WW8Num227z1">
    <w:name w:val="WW8Num227z1"/>
    <w:rsid w:val="005E0013"/>
    <w:rPr>
      <w:rFonts w:ascii="Courier New" w:hAnsi="Courier New"/>
    </w:rPr>
  </w:style>
  <w:style w:type="character" w:customStyle="1" w:styleId="WW8Num227z2">
    <w:name w:val="WW8Num227z2"/>
    <w:rsid w:val="005E0013"/>
    <w:rPr>
      <w:rFonts w:ascii="Wingdings" w:hAnsi="Wingdings"/>
    </w:rPr>
  </w:style>
  <w:style w:type="character" w:customStyle="1" w:styleId="WW8Num228z0">
    <w:name w:val="WW8Num228z0"/>
    <w:rsid w:val="005E0013"/>
    <w:rPr>
      <w:rFonts w:ascii="Symbol" w:hAnsi="Symbol"/>
    </w:rPr>
  </w:style>
  <w:style w:type="character" w:customStyle="1" w:styleId="WW8Num230z0">
    <w:name w:val="WW8Num230z0"/>
    <w:rsid w:val="005E0013"/>
    <w:rPr>
      <w:rFonts w:ascii="Symbol" w:hAnsi="Symbol"/>
    </w:rPr>
  </w:style>
  <w:style w:type="character" w:customStyle="1" w:styleId="WW8Num230z1">
    <w:name w:val="WW8Num230z1"/>
    <w:rsid w:val="005E0013"/>
    <w:rPr>
      <w:rFonts w:ascii="Courier New" w:hAnsi="Courier New"/>
    </w:rPr>
  </w:style>
  <w:style w:type="character" w:customStyle="1" w:styleId="WW8Num230z2">
    <w:name w:val="WW8Num230z2"/>
    <w:rsid w:val="005E0013"/>
    <w:rPr>
      <w:rFonts w:ascii="Wingdings" w:hAnsi="Wingdings"/>
    </w:rPr>
  </w:style>
  <w:style w:type="character" w:customStyle="1" w:styleId="WW8Num232z0">
    <w:name w:val="WW8Num232z0"/>
    <w:rsid w:val="005E0013"/>
    <w:rPr>
      <w:rFonts w:ascii="Symbol" w:hAnsi="Symbol"/>
    </w:rPr>
  </w:style>
  <w:style w:type="character" w:customStyle="1" w:styleId="WW8Num232z1">
    <w:name w:val="WW8Num232z1"/>
    <w:rsid w:val="005E0013"/>
    <w:rPr>
      <w:rFonts w:ascii="Courier New" w:hAnsi="Courier New"/>
    </w:rPr>
  </w:style>
  <w:style w:type="character" w:customStyle="1" w:styleId="WW8Num232z2">
    <w:name w:val="WW8Num232z2"/>
    <w:rsid w:val="005E0013"/>
    <w:rPr>
      <w:rFonts w:ascii="Wingdings" w:hAnsi="Wingdings"/>
    </w:rPr>
  </w:style>
  <w:style w:type="character" w:customStyle="1" w:styleId="WW8Num233z0">
    <w:name w:val="WW8Num233z0"/>
    <w:rsid w:val="005E0013"/>
    <w:rPr>
      <w:rFonts w:ascii="Symbol" w:hAnsi="Symbol"/>
    </w:rPr>
  </w:style>
  <w:style w:type="character" w:customStyle="1" w:styleId="WW8Num233z1">
    <w:name w:val="WW8Num233z1"/>
    <w:rsid w:val="005E0013"/>
    <w:rPr>
      <w:rFonts w:ascii="Courier New" w:hAnsi="Courier New" w:cs="Courier New"/>
    </w:rPr>
  </w:style>
  <w:style w:type="character" w:customStyle="1" w:styleId="WW8Num233z2">
    <w:name w:val="WW8Num233z2"/>
    <w:rsid w:val="005E0013"/>
    <w:rPr>
      <w:rFonts w:ascii="Wingdings" w:hAnsi="Wingdings"/>
    </w:rPr>
  </w:style>
  <w:style w:type="character" w:customStyle="1" w:styleId="WW8Num234z0">
    <w:name w:val="WW8Num234z0"/>
    <w:rsid w:val="005E0013"/>
    <w:rPr>
      <w:rFonts w:ascii="Symbol" w:hAnsi="Symbol"/>
    </w:rPr>
  </w:style>
  <w:style w:type="character" w:customStyle="1" w:styleId="WW8Num234z1">
    <w:name w:val="WW8Num234z1"/>
    <w:rsid w:val="005E0013"/>
    <w:rPr>
      <w:rFonts w:ascii="Courier New" w:hAnsi="Courier New"/>
    </w:rPr>
  </w:style>
  <w:style w:type="character" w:customStyle="1" w:styleId="WW8Num234z2">
    <w:name w:val="WW8Num234z2"/>
    <w:rsid w:val="005E0013"/>
    <w:rPr>
      <w:rFonts w:ascii="Wingdings" w:hAnsi="Wingdings"/>
    </w:rPr>
  </w:style>
  <w:style w:type="character" w:customStyle="1" w:styleId="WW8Num235z0">
    <w:name w:val="WW8Num235z0"/>
    <w:rsid w:val="005E0013"/>
    <w:rPr>
      <w:rFonts w:ascii="Symbol" w:hAnsi="Symbol"/>
    </w:rPr>
  </w:style>
  <w:style w:type="character" w:customStyle="1" w:styleId="WW8Num235z1">
    <w:name w:val="WW8Num235z1"/>
    <w:rsid w:val="005E0013"/>
    <w:rPr>
      <w:rFonts w:ascii="Courier New" w:hAnsi="Courier New"/>
    </w:rPr>
  </w:style>
  <w:style w:type="character" w:customStyle="1" w:styleId="WW8Num235z2">
    <w:name w:val="WW8Num235z2"/>
    <w:rsid w:val="005E0013"/>
    <w:rPr>
      <w:rFonts w:ascii="Wingdings" w:hAnsi="Wingdings"/>
    </w:rPr>
  </w:style>
  <w:style w:type="character" w:customStyle="1" w:styleId="WW8Num236z0">
    <w:name w:val="WW8Num236z0"/>
    <w:rsid w:val="005E0013"/>
    <w:rPr>
      <w:rFonts w:ascii="Wingdings" w:hAnsi="Wingdings"/>
      <w:sz w:val="20"/>
    </w:rPr>
  </w:style>
  <w:style w:type="character" w:customStyle="1" w:styleId="WW8Num236z1">
    <w:name w:val="WW8Num236z1"/>
    <w:rsid w:val="005E0013"/>
    <w:rPr>
      <w:rFonts w:ascii="Courier New" w:hAnsi="Courier New"/>
    </w:rPr>
  </w:style>
  <w:style w:type="character" w:customStyle="1" w:styleId="WW8Num236z2">
    <w:name w:val="WW8Num236z2"/>
    <w:rsid w:val="005E0013"/>
    <w:rPr>
      <w:rFonts w:ascii="Wingdings" w:hAnsi="Wingdings"/>
    </w:rPr>
  </w:style>
  <w:style w:type="character" w:customStyle="1" w:styleId="WW8Num236z3">
    <w:name w:val="WW8Num236z3"/>
    <w:rsid w:val="005E0013"/>
    <w:rPr>
      <w:rFonts w:ascii="Symbol" w:hAnsi="Symbol"/>
    </w:rPr>
  </w:style>
  <w:style w:type="character" w:customStyle="1" w:styleId="WW8Num237z0">
    <w:name w:val="WW8Num237z0"/>
    <w:rsid w:val="005E0013"/>
    <w:rPr>
      <w:rFonts w:ascii="Symbol" w:hAnsi="Symbol"/>
    </w:rPr>
  </w:style>
  <w:style w:type="character" w:customStyle="1" w:styleId="WW8Num237z1">
    <w:name w:val="WW8Num237z1"/>
    <w:rsid w:val="005E0013"/>
    <w:rPr>
      <w:rFonts w:ascii="Courier New" w:hAnsi="Courier New"/>
    </w:rPr>
  </w:style>
  <w:style w:type="character" w:customStyle="1" w:styleId="WW8Num237z2">
    <w:name w:val="WW8Num237z2"/>
    <w:rsid w:val="005E0013"/>
    <w:rPr>
      <w:rFonts w:ascii="Wingdings" w:hAnsi="Wingdings"/>
    </w:rPr>
  </w:style>
  <w:style w:type="character" w:customStyle="1" w:styleId="WW8Num238z0">
    <w:name w:val="WW8Num238z0"/>
    <w:rsid w:val="005E0013"/>
    <w:rPr>
      <w:rFonts w:ascii="Wingdings" w:hAnsi="Wingdings"/>
    </w:rPr>
  </w:style>
  <w:style w:type="character" w:customStyle="1" w:styleId="WW8Num238z1">
    <w:name w:val="WW8Num238z1"/>
    <w:rsid w:val="005E0013"/>
    <w:rPr>
      <w:rFonts w:ascii="Courier New" w:hAnsi="Courier New"/>
    </w:rPr>
  </w:style>
  <w:style w:type="character" w:customStyle="1" w:styleId="WW8Num238z3">
    <w:name w:val="WW8Num238z3"/>
    <w:rsid w:val="005E0013"/>
    <w:rPr>
      <w:rFonts w:ascii="Symbol" w:hAnsi="Symbol"/>
    </w:rPr>
  </w:style>
  <w:style w:type="character" w:customStyle="1" w:styleId="WW8Num240z0">
    <w:name w:val="WW8Num240z0"/>
    <w:rsid w:val="005E0013"/>
    <w:rPr>
      <w:rFonts w:ascii="Symbol" w:hAnsi="Symbol"/>
    </w:rPr>
  </w:style>
  <w:style w:type="character" w:customStyle="1" w:styleId="WW8Num240z1">
    <w:name w:val="WW8Num240z1"/>
    <w:rsid w:val="005E0013"/>
    <w:rPr>
      <w:rFonts w:ascii="Courier New" w:hAnsi="Courier New"/>
    </w:rPr>
  </w:style>
  <w:style w:type="character" w:customStyle="1" w:styleId="WW8Num240z2">
    <w:name w:val="WW8Num240z2"/>
    <w:rsid w:val="005E0013"/>
    <w:rPr>
      <w:rFonts w:ascii="Wingdings" w:hAnsi="Wingdings"/>
    </w:rPr>
  </w:style>
  <w:style w:type="character" w:customStyle="1" w:styleId="WW8Num242z0">
    <w:name w:val="WW8Num242z0"/>
    <w:rsid w:val="005E0013"/>
    <w:rPr>
      <w:rFonts w:ascii="Symbol" w:hAnsi="Symbol"/>
    </w:rPr>
  </w:style>
  <w:style w:type="character" w:customStyle="1" w:styleId="WW8Num242z1">
    <w:name w:val="WW8Num242z1"/>
    <w:rsid w:val="005E0013"/>
    <w:rPr>
      <w:rFonts w:ascii="Courier New" w:hAnsi="Courier New"/>
    </w:rPr>
  </w:style>
  <w:style w:type="character" w:customStyle="1" w:styleId="WW8Num242z2">
    <w:name w:val="WW8Num242z2"/>
    <w:rsid w:val="005E0013"/>
    <w:rPr>
      <w:rFonts w:ascii="Wingdings" w:hAnsi="Wingdings"/>
    </w:rPr>
  </w:style>
  <w:style w:type="character" w:customStyle="1" w:styleId="WW8Num243z0">
    <w:name w:val="WW8Num243z0"/>
    <w:rsid w:val="005E0013"/>
    <w:rPr>
      <w:rFonts w:ascii="Symbol" w:hAnsi="Symbol"/>
    </w:rPr>
  </w:style>
  <w:style w:type="character" w:customStyle="1" w:styleId="WW8Num245z0">
    <w:name w:val="WW8Num245z0"/>
    <w:rsid w:val="005E0013"/>
    <w:rPr>
      <w:rFonts w:ascii="Symbol" w:hAnsi="Symbol"/>
    </w:rPr>
  </w:style>
  <w:style w:type="character" w:customStyle="1" w:styleId="WW8Num245z1">
    <w:name w:val="WW8Num245z1"/>
    <w:rsid w:val="005E0013"/>
    <w:rPr>
      <w:rFonts w:ascii="Courier New" w:hAnsi="Courier New"/>
    </w:rPr>
  </w:style>
  <w:style w:type="character" w:customStyle="1" w:styleId="WW8Num245z2">
    <w:name w:val="WW8Num245z2"/>
    <w:rsid w:val="005E0013"/>
    <w:rPr>
      <w:rFonts w:ascii="Wingdings" w:hAnsi="Wingdings"/>
    </w:rPr>
  </w:style>
  <w:style w:type="character" w:customStyle="1" w:styleId="WW8Num248z0">
    <w:name w:val="WW8Num248z0"/>
    <w:rsid w:val="005E0013"/>
    <w:rPr>
      <w:rFonts w:ascii="Wingdings" w:hAnsi="Wingdings"/>
    </w:rPr>
  </w:style>
  <w:style w:type="character" w:customStyle="1" w:styleId="WW8Num249z0">
    <w:name w:val="WW8Num249z0"/>
    <w:rsid w:val="005E0013"/>
    <w:rPr>
      <w:rFonts w:ascii="Wingdings" w:hAnsi="Wingdings"/>
      <w:sz w:val="20"/>
    </w:rPr>
  </w:style>
  <w:style w:type="character" w:customStyle="1" w:styleId="WW8Num249z1">
    <w:name w:val="WW8Num249z1"/>
    <w:rsid w:val="005E0013"/>
    <w:rPr>
      <w:rFonts w:ascii="Courier New" w:hAnsi="Courier New"/>
    </w:rPr>
  </w:style>
  <w:style w:type="character" w:customStyle="1" w:styleId="WW8Num249z2">
    <w:name w:val="WW8Num249z2"/>
    <w:rsid w:val="005E0013"/>
    <w:rPr>
      <w:rFonts w:ascii="Wingdings" w:hAnsi="Wingdings"/>
    </w:rPr>
  </w:style>
  <w:style w:type="character" w:customStyle="1" w:styleId="WW8Num249z3">
    <w:name w:val="WW8Num249z3"/>
    <w:rsid w:val="005E0013"/>
    <w:rPr>
      <w:rFonts w:ascii="Symbol" w:hAnsi="Symbol"/>
    </w:rPr>
  </w:style>
  <w:style w:type="character" w:customStyle="1" w:styleId="WW8Num250z0">
    <w:name w:val="WW8Num250z0"/>
    <w:rsid w:val="005E0013"/>
    <w:rPr>
      <w:rFonts w:ascii="Wingdings" w:hAnsi="Wingdings"/>
    </w:rPr>
  </w:style>
  <w:style w:type="character" w:customStyle="1" w:styleId="WW8Num252z0">
    <w:name w:val="WW8Num252z0"/>
    <w:rsid w:val="005E0013"/>
    <w:rPr>
      <w:rFonts w:ascii="Wingdings" w:hAnsi="Wingdings"/>
      <w:sz w:val="20"/>
    </w:rPr>
  </w:style>
  <w:style w:type="character" w:customStyle="1" w:styleId="WW8Num252z1">
    <w:name w:val="WW8Num252z1"/>
    <w:rsid w:val="005E0013"/>
    <w:rPr>
      <w:rFonts w:ascii="Courier New" w:hAnsi="Courier New"/>
    </w:rPr>
  </w:style>
  <w:style w:type="character" w:customStyle="1" w:styleId="WW8Num252z2">
    <w:name w:val="WW8Num252z2"/>
    <w:rsid w:val="005E0013"/>
    <w:rPr>
      <w:rFonts w:ascii="Wingdings" w:hAnsi="Wingdings"/>
    </w:rPr>
  </w:style>
  <w:style w:type="character" w:customStyle="1" w:styleId="WW8Num252z3">
    <w:name w:val="WW8Num252z3"/>
    <w:rsid w:val="005E0013"/>
    <w:rPr>
      <w:rFonts w:ascii="Symbol" w:hAnsi="Symbol"/>
    </w:rPr>
  </w:style>
  <w:style w:type="character" w:customStyle="1" w:styleId="WW8Num253z0">
    <w:name w:val="WW8Num253z0"/>
    <w:rsid w:val="005E0013"/>
    <w:rPr>
      <w:rFonts w:ascii="Symbol" w:hAnsi="Symbol"/>
    </w:rPr>
  </w:style>
  <w:style w:type="character" w:customStyle="1" w:styleId="WW8Num253z1">
    <w:name w:val="WW8Num253z1"/>
    <w:rsid w:val="005E0013"/>
    <w:rPr>
      <w:rFonts w:ascii="Courier New" w:hAnsi="Courier New"/>
    </w:rPr>
  </w:style>
  <w:style w:type="character" w:customStyle="1" w:styleId="WW8Num253z2">
    <w:name w:val="WW8Num253z2"/>
    <w:rsid w:val="005E0013"/>
    <w:rPr>
      <w:rFonts w:ascii="Wingdings" w:hAnsi="Wingdings"/>
    </w:rPr>
  </w:style>
  <w:style w:type="character" w:customStyle="1" w:styleId="WW8Num254z0">
    <w:name w:val="WW8Num254z0"/>
    <w:rsid w:val="005E0013"/>
    <w:rPr>
      <w:rFonts w:ascii="Symbol" w:hAnsi="Symbol"/>
    </w:rPr>
  </w:style>
  <w:style w:type="character" w:customStyle="1" w:styleId="WW8Num254z1">
    <w:name w:val="WW8Num254z1"/>
    <w:rsid w:val="005E0013"/>
    <w:rPr>
      <w:rFonts w:ascii="Courier New" w:hAnsi="Courier New"/>
    </w:rPr>
  </w:style>
  <w:style w:type="character" w:customStyle="1" w:styleId="WW8Num254z2">
    <w:name w:val="WW8Num254z2"/>
    <w:rsid w:val="005E0013"/>
    <w:rPr>
      <w:rFonts w:ascii="Wingdings" w:hAnsi="Wingdings"/>
    </w:rPr>
  </w:style>
  <w:style w:type="character" w:customStyle="1" w:styleId="WW8Num255z0">
    <w:name w:val="WW8Num255z0"/>
    <w:rsid w:val="005E0013"/>
    <w:rPr>
      <w:rFonts w:ascii="Symbol" w:hAnsi="Symbol"/>
    </w:rPr>
  </w:style>
  <w:style w:type="character" w:customStyle="1" w:styleId="WW8Num255z1">
    <w:name w:val="WW8Num255z1"/>
    <w:rsid w:val="005E0013"/>
    <w:rPr>
      <w:rFonts w:ascii="Courier New" w:hAnsi="Courier New"/>
    </w:rPr>
  </w:style>
  <w:style w:type="character" w:customStyle="1" w:styleId="WW8Num255z2">
    <w:name w:val="WW8Num255z2"/>
    <w:rsid w:val="005E0013"/>
    <w:rPr>
      <w:rFonts w:ascii="Wingdings" w:hAnsi="Wingdings"/>
    </w:rPr>
  </w:style>
  <w:style w:type="character" w:customStyle="1" w:styleId="WW8Num256z0">
    <w:name w:val="WW8Num256z0"/>
    <w:rsid w:val="005E0013"/>
    <w:rPr>
      <w:rFonts w:ascii="Symbol" w:hAnsi="Symbol"/>
    </w:rPr>
  </w:style>
  <w:style w:type="character" w:customStyle="1" w:styleId="WW8Num256z1">
    <w:name w:val="WW8Num256z1"/>
    <w:rsid w:val="005E0013"/>
    <w:rPr>
      <w:rFonts w:ascii="Courier New" w:hAnsi="Courier New"/>
    </w:rPr>
  </w:style>
  <w:style w:type="character" w:customStyle="1" w:styleId="WW8Num256z2">
    <w:name w:val="WW8Num256z2"/>
    <w:rsid w:val="005E0013"/>
    <w:rPr>
      <w:rFonts w:ascii="Wingdings" w:hAnsi="Wingdings"/>
    </w:rPr>
  </w:style>
  <w:style w:type="character" w:customStyle="1" w:styleId="WW8Num257z0">
    <w:name w:val="WW8Num257z0"/>
    <w:rsid w:val="005E0013"/>
    <w:rPr>
      <w:rFonts w:ascii="Symbol" w:hAnsi="Symbol"/>
    </w:rPr>
  </w:style>
  <w:style w:type="character" w:customStyle="1" w:styleId="WW8Num257z2">
    <w:name w:val="WW8Num257z2"/>
    <w:rsid w:val="005E0013"/>
    <w:rPr>
      <w:rFonts w:ascii="Wingdings" w:hAnsi="Wingdings"/>
    </w:rPr>
  </w:style>
  <w:style w:type="character" w:customStyle="1" w:styleId="WW8Num257z4">
    <w:name w:val="WW8Num257z4"/>
    <w:rsid w:val="005E0013"/>
    <w:rPr>
      <w:rFonts w:ascii="Courier New" w:hAnsi="Courier New"/>
    </w:rPr>
  </w:style>
  <w:style w:type="character" w:customStyle="1" w:styleId="WW8Num258z0">
    <w:name w:val="WW8Num258z0"/>
    <w:rsid w:val="005E0013"/>
    <w:rPr>
      <w:rFonts w:ascii="Symbol" w:hAnsi="Symbol"/>
    </w:rPr>
  </w:style>
  <w:style w:type="character" w:customStyle="1" w:styleId="WW8Num258z1">
    <w:name w:val="WW8Num258z1"/>
    <w:rsid w:val="005E0013"/>
    <w:rPr>
      <w:rFonts w:ascii="Courier New" w:hAnsi="Courier New"/>
    </w:rPr>
  </w:style>
  <w:style w:type="character" w:customStyle="1" w:styleId="WW8Num258z2">
    <w:name w:val="WW8Num258z2"/>
    <w:rsid w:val="005E0013"/>
    <w:rPr>
      <w:rFonts w:ascii="Wingdings" w:hAnsi="Wingdings"/>
    </w:rPr>
  </w:style>
  <w:style w:type="character" w:customStyle="1" w:styleId="WW8Num259z1">
    <w:name w:val="WW8Num259z1"/>
    <w:rsid w:val="005E0013"/>
    <w:rPr>
      <w:rFonts w:ascii="Wingdings" w:hAnsi="Wingdings"/>
      <w:sz w:val="20"/>
    </w:rPr>
  </w:style>
  <w:style w:type="character" w:customStyle="1" w:styleId="WW8Num262z0">
    <w:name w:val="WW8Num262z0"/>
    <w:rsid w:val="005E0013"/>
    <w:rPr>
      <w:rFonts w:ascii="Symbol" w:hAnsi="Symbol"/>
    </w:rPr>
  </w:style>
  <w:style w:type="character" w:customStyle="1" w:styleId="WW8Num262z1">
    <w:name w:val="WW8Num262z1"/>
    <w:rsid w:val="005E0013"/>
    <w:rPr>
      <w:rFonts w:ascii="Courier New" w:hAnsi="Courier New" w:cs="Courier New"/>
    </w:rPr>
  </w:style>
  <w:style w:type="character" w:customStyle="1" w:styleId="WW8Num262z2">
    <w:name w:val="WW8Num262z2"/>
    <w:rsid w:val="005E0013"/>
    <w:rPr>
      <w:rFonts w:ascii="Wingdings" w:hAnsi="Wingdings" w:cs="Times New Roman"/>
    </w:rPr>
  </w:style>
  <w:style w:type="character" w:customStyle="1" w:styleId="WW8Num262z3">
    <w:name w:val="WW8Num262z3"/>
    <w:rsid w:val="005E0013"/>
    <w:rPr>
      <w:rFonts w:ascii="Symbol" w:hAnsi="Symbol" w:cs="Times New Roman"/>
    </w:rPr>
  </w:style>
  <w:style w:type="character" w:customStyle="1" w:styleId="WW8Num263z0">
    <w:name w:val="WW8Num263z0"/>
    <w:rsid w:val="005E0013"/>
    <w:rPr>
      <w:rFonts w:ascii="Wingdings" w:hAnsi="Wingdings" w:cs="Times New Roman"/>
      <w:sz w:val="12"/>
      <w:szCs w:val="12"/>
    </w:rPr>
  </w:style>
  <w:style w:type="character" w:customStyle="1" w:styleId="WW8Num264z0">
    <w:name w:val="WW8Num264z0"/>
    <w:rsid w:val="005E0013"/>
    <w:rPr>
      <w:rFonts w:ascii="Symbol" w:hAnsi="Symbol"/>
    </w:rPr>
  </w:style>
  <w:style w:type="character" w:customStyle="1" w:styleId="WW8Num264z1">
    <w:name w:val="WW8Num264z1"/>
    <w:rsid w:val="005E0013"/>
    <w:rPr>
      <w:rFonts w:ascii="Courier New" w:hAnsi="Courier New"/>
    </w:rPr>
  </w:style>
  <w:style w:type="character" w:customStyle="1" w:styleId="WW8Num264z2">
    <w:name w:val="WW8Num264z2"/>
    <w:rsid w:val="005E0013"/>
    <w:rPr>
      <w:rFonts w:ascii="Wingdings" w:hAnsi="Wingdings"/>
    </w:rPr>
  </w:style>
  <w:style w:type="character" w:customStyle="1" w:styleId="WW8Num265z1">
    <w:name w:val="WW8Num265z1"/>
    <w:rsid w:val="005E0013"/>
    <w:rPr>
      <w:rFonts w:ascii="Courier New" w:hAnsi="Courier New"/>
    </w:rPr>
  </w:style>
  <w:style w:type="character" w:customStyle="1" w:styleId="WW8Num265z2">
    <w:name w:val="WW8Num265z2"/>
    <w:rsid w:val="005E0013"/>
    <w:rPr>
      <w:rFonts w:ascii="Wingdings" w:hAnsi="Wingdings"/>
    </w:rPr>
  </w:style>
  <w:style w:type="character" w:customStyle="1" w:styleId="WW8Num265z3">
    <w:name w:val="WW8Num265z3"/>
    <w:rsid w:val="005E0013"/>
    <w:rPr>
      <w:rFonts w:ascii="Symbol" w:hAnsi="Symbol"/>
    </w:rPr>
  </w:style>
  <w:style w:type="character" w:customStyle="1" w:styleId="WW8Num266z0">
    <w:name w:val="WW8Num266z0"/>
    <w:rsid w:val="005E0013"/>
    <w:rPr>
      <w:rFonts w:ascii="Symbol" w:hAnsi="Symbol"/>
    </w:rPr>
  </w:style>
  <w:style w:type="character" w:customStyle="1" w:styleId="WW8Num266z1">
    <w:name w:val="WW8Num266z1"/>
    <w:rsid w:val="005E0013"/>
    <w:rPr>
      <w:rFonts w:ascii="Courier New" w:hAnsi="Courier New"/>
    </w:rPr>
  </w:style>
  <w:style w:type="character" w:customStyle="1" w:styleId="WW8Num266z2">
    <w:name w:val="WW8Num266z2"/>
    <w:rsid w:val="005E0013"/>
    <w:rPr>
      <w:rFonts w:ascii="Wingdings" w:hAnsi="Wingdings"/>
    </w:rPr>
  </w:style>
  <w:style w:type="character" w:customStyle="1" w:styleId="WW8Num267z0">
    <w:name w:val="WW8Num267z0"/>
    <w:rsid w:val="005E0013"/>
    <w:rPr>
      <w:rFonts w:ascii="Symbol" w:hAnsi="Symbol"/>
    </w:rPr>
  </w:style>
  <w:style w:type="character" w:customStyle="1" w:styleId="WW8Num267z1">
    <w:name w:val="WW8Num267z1"/>
    <w:rsid w:val="005E0013"/>
    <w:rPr>
      <w:rFonts w:ascii="Courier New" w:hAnsi="Courier New"/>
    </w:rPr>
  </w:style>
  <w:style w:type="character" w:customStyle="1" w:styleId="WW8Num267z2">
    <w:name w:val="WW8Num267z2"/>
    <w:rsid w:val="005E0013"/>
    <w:rPr>
      <w:rFonts w:ascii="Wingdings" w:hAnsi="Wingdings"/>
    </w:rPr>
  </w:style>
  <w:style w:type="character" w:customStyle="1" w:styleId="WW8Num268z0">
    <w:name w:val="WW8Num268z0"/>
    <w:rsid w:val="005E0013"/>
    <w:rPr>
      <w:rFonts w:ascii="Arial" w:hAnsi="Arial" w:cs="Arial"/>
      <w:b w:val="0"/>
      <w:i w:val="0"/>
      <w:sz w:val="20"/>
      <w:szCs w:val="20"/>
    </w:rPr>
  </w:style>
  <w:style w:type="character" w:customStyle="1" w:styleId="WW8Num269z0">
    <w:name w:val="WW8Num269z0"/>
    <w:rsid w:val="005E0013"/>
    <w:rPr>
      <w:rFonts w:ascii="Wingdings" w:hAnsi="Wingdings"/>
    </w:rPr>
  </w:style>
  <w:style w:type="character" w:customStyle="1" w:styleId="WW8Num270z0">
    <w:name w:val="WW8Num270z0"/>
    <w:rsid w:val="005E0013"/>
    <w:rPr>
      <w:rFonts w:ascii="Symbol" w:hAnsi="Symbol"/>
    </w:rPr>
  </w:style>
  <w:style w:type="character" w:customStyle="1" w:styleId="WW8Num270z1">
    <w:name w:val="WW8Num270z1"/>
    <w:rsid w:val="005E0013"/>
    <w:rPr>
      <w:rFonts w:ascii="Courier New" w:hAnsi="Courier New"/>
    </w:rPr>
  </w:style>
  <w:style w:type="character" w:customStyle="1" w:styleId="WW8Num270z2">
    <w:name w:val="WW8Num270z2"/>
    <w:rsid w:val="005E0013"/>
    <w:rPr>
      <w:rFonts w:ascii="Wingdings" w:hAnsi="Wingdings"/>
    </w:rPr>
  </w:style>
  <w:style w:type="character" w:customStyle="1" w:styleId="WW8Num271z0">
    <w:name w:val="WW8Num271z0"/>
    <w:rsid w:val="005E0013"/>
    <w:rPr>
      <w:rFonts w:ascii="Symbol" w:hAnsi="Symbol"/>
    </w:rPr>
  </w:style>
  <w:style w:type="character" w:customStyle="1" w:styleId="WW8Num271z1">
    <w:name w:val="WW8Num271z1"/>
    <w:rsid w:val="005E0013"/>
    <w:rPr>
      <w:rFonts w:ascii="Courier New" w:hAnsi="Courier New"/>
    </w:rPr>
  </w:style>
  <w:style w:type="character" w:customStyle="1" w:styleId="WW8Num271z2">
    <w:name w:val="WW8Num271z2"/>
    <w:rsid w:val="005E0013"/>
    <w:rPr>
      <w:rFonts w:ascii="Wingdings" w:hAnsi="Wingdings"/>
    </w:rPr>
  </w:style>
  <w:style w:type="character" w:customStyle="1" w:styleId="WW8Num272z0">
    <w:name w:val="WW8Num272z0"/>
    <w:rsid w:val="005E0013"/>
    <w:rPr>
      <w:rFonts w:ascii="Symbol" w:hAnsi="Symbol"/>
    </w:rPr>
  </w:style>
  <w:style w:type="character" w:customStyle="1" w:styleId="WW8Num272z1">
    <w:name w:val="WW8Num272z1"/>
    <w:rsid w:val="005E0013"/>
    <w:rPr>
      <w:rFonts w:ascii="Courier New" w:hAnsi="Courier New"/>
    </w:rPr>
  </w:style>
  <w:style w:type="character" w:customStyle="1" w:styleId="WW8Num272z2">
    <w:name w:val="WW8Num272z2"/>
    <w:rsid w:val="005E0013"/>
    <w:rPr>
      <w:rFonts w:ascii="Wingdings" w:hAnsi="Wingdings"/>
    </w:rPr>
  </w:style>
  <w:style w:type="character" w:customStyle="1" w:styleId="WW8Num273z1">
    <w:name w:val="WW8Num273z1"/>
    <w:rsid w:val="005E0013"/>
    <w:rPr>
      <w:rFonts w:ascii="Symbol" w:hAnsi="Symbol"/>
    </w:rPr>
  </w:style>
  <w:style w:type="character" w:customStyle="1" w:styleId="WW8Num274z0">
    <w:name w:val="WW8Num274z0"/>
    <w:rsid w:val="005E0013"/>
    <w:rPr>
      <w:rFonts w:ascii="Symbol" w:hAnsi="Symbol"/>
    </w:rPr>
  </w:style>
  <w:style w:type="character" w:customStyle="1" w:styleId="WW8Num274z1">
    <w:name w:val="WW8Num274z1"/>
    <w:rsid w:val="005E0013"/>
    <w:rPr>
      <w:rFonts w:ascii="Courier New" w:hAnsi="Courier New"/>
    </w:rPr>
  </w:style>
  <w:style w:type="character" w:customStyle="1" w:styleId="WW8Num274z2">
    <w:name w:val="WW8Num274z2"/>
    <w:rsid w:val="005E0013"/>
    <w:rPr>
      <w:rFonts w:ascii="Wingdings" w:hAnsi="Wingdings"/>
    </w:rPr>
  </w:style>
  <w:style w:type="character" w:customStyle="1" w:styleId="WW8Num276z0">
    <w:name w:val="WW8Num276z0"/>
    <w:rsid w:val="005E0013"/>
    <w:rPr>
      <w:rFonts w:ascii="Wingdings" w:hAnsi="Wingdings"/>
      <w:sz w:val="20"/>
    </w:rPr>
  </w:style>
  <w:style w:type="character" w:customStyle="1" w:styleId="WW8Num276z1">
    <w:name w:val="WW8Num276z1"/>
    <w:rsid w:val="005E0013"/>
    <w:rPr>
      <w:rFonts w:ascii="Wingdings" w:hAnsi="Wingdings"/>
      <w:sz w:val="12"/>
    </w:rPr>
  </w:style>
  <w:style w:type="character" w:customStyle="1" w:styleId="WW8Num276z2">
    <w:name w:val="WW8Num276z2"/>
    <w:rsid w:val="005E0013"/>
    <w:rPr>
      <w:rFonts w:ascii="Wingdings" w:hAnsi="Wingdings"/>
    </w:rPr>
  </w:style>
  <w:style w:type="character" w:customStyle="1" w:styleId="WW8Num276z3">
    <w:name w:val="WW8Num276z3"/>
    <w:rsid w:val="005E0013"/>
    <w:rPr>
      <w:rFonts w:ascii="Symbol" w:hAnsi="Symbol"/>
    </w:rPr>
  </w:style>
  <w:style w:type="character" w:customStyle="1" w:styleId="WW8Num276z4">
    <w:name w:val="WW8Num276z4"/>
    <w:rsid w:val="005E0013"/>
    <w:rPr>
      <w:rFonts w:ascii="Courier New" w:hAnsi="Courier New"/>
    </w:rPr>
  </w:style>
  <w:style w:type="character" w:customStyle="1" w:styleId="WW8Num277z0">
    <w:name w:val="WW8Num277z0"/>
    <w:rsid w:val="005E0013"/>
    <w:rPr>
      <w:rFonts w:ascii="Symbol" w:hAnsi="Symbol"/>
    </w:rPr>
  </w:style>
  <w:style w:type="character" w:customStyle="1" w:styleId="WW8Num277z1">
    <w:name w:val="WW8Num277z1"/>
    <w:rsid w:val="005E0013"/>
    <w:rPr>
      <w:rFonts w:ascii="Courier New" w:hAnsi="Courier New"/>
    </w:rPr>
  </w:style>
  <w:style w:type="character" w:customStyle="1" w:styleId="WW8Num277z2">
    <w:name w:val="WW8Num277z2"/>
    <w:rsid w:val="005E0013"/>
    <w:rPr>
      <w:rFonts w:ascii="Wingdings" w:hAnsi="Wingdings"/>
    </w:rPr>
  </w:style>
  <w:style w:type="character" w:customStyle="1" w:styleId="WW8Num279z0">
    <w:name w:val="WW8Num279z0"/>
    <w:rsid w:val="005E0013"/>
    <w:rPr>
      <w:rFonts w:ascii="Symbol" w:hAnsi="Symbol"/>
    </w:rPr>
  </w:style>
  <w:style w:type="character" w:customStyle="1" w:styleId="WW8Num279z1">
    <w:name w:val="WW8Num279z1"/>
    <w:rsid w:val="005E0013"/>
    <w:rPr>
      <w:rFonts w:ascii="Courier New" w:hAnsi="Courier New"/>
    </w:rPr>
  </w:style>
  <w:style w:type="character" w:customStyle="1" w:styleId="WW8Num279z2">
    <w:name w:val="WW8Num279z2"/>
    <w:rsid w:val="005E0013"/>
    <w:rPr>
      <w:rFonts w:ascii="Wingdings" w:hAnsi="Wingdings"/>
    </w:rPr>
  </w:style>
  <w:style w:type="character" w:customStyle="1" w:styleId="WW8Num280z0">
    <w:name w:val="WW8Num280z0"/>
    <w:rsid w:val="005E0013"/>
    <w:rPr>
      <w:rFonts w:ascii="Symbol" w:hAnsi="Symbol"/>
    </w:rPr>
  </w:style>
  <w:style w:type="character" w:customStyle="1" w:styleId="WW8Num280z1">
    <w:name w:val="WW8Num280z1"/>
    <w:rsid w:val="005E0013"/>
    <w:rPr>
      <w:rFonts w:ascii="Courier New" w:hAnsi="Courier New"/>
    </w:rPr>
  </w:style>
  <w:style w:type="character" w:customStyle="1" w:styleId="WW8Num280z2">
    <w:name w:val="WW8Num280z2"/>
    <w:rsid w:val="005E0013"/>
    <w:rPr>
      <w:rFonts w:ascii="Wingdings" w:hAnsi="Wingdings"/>
    </w:rPr>
  </w:style>
  <w:style w:type="character" w:customStyle="1" w:styleId="WW8Num281z1">
    <w:name w:val="WW8Num281z1"/>
    <w:rsid w:val="005E0013"/>
    <w:rPr>
      <w:rFonts w:ascii="Wingdings" w:hAnsi="Wingdings"/>
    </w:rPr>
  </w:style>
  <w:style w:type="character" w:customStyle="1" w:styleId="WW8Num282z0">
    <w:name w:val="WW8Num282z0"/>
    <w:rsid w:val="005E0013"/>
    <w:rPr>
      <w:rFonts w:ascii="Symbol" w:hAnsi="Symbol"/>
    </w:rPr>
  </w:style>
  <w:style w:type="character" w:customStyle="1" w:styleId="WW8Num282z1">
    <w:name w:val="WW8Num282z1"/>
    <w:rsid w:val="005E0013"/>
    <w:rPr>
      <w:rFonts w:ascii="Courier New" w:hAnsi="Courier New"/>
    </w:rPr>
  </w:style>
  <w:style w:type="character" w:customStyle="1" w:styleId="WW8Num282z2">
    <w:name w:val="WW8Num282z2"/>
    <w:rsid w:val="005E0013"/>
    <w:rPr>
      <w:rFonts w:ascii="Wingdings" w:hAnsi="Wingdings"/>
    </w:rPr>
  </w:style>
  <w:style w:type="character" w:customStyle="1" w:styleId="WW8Num283z0">
    <w:name w:val="WW8Num283z0"/>
    <w:rsid w:val="005E0013"/>
    <w:rPr>
      <w:rFonts w:ascii="Symbol" w:hAnsi="Symbol"/>
    </w:rPr>
  </w:style>
  <w:style w:type="character" w:customStyle="1" w:styleId="WW8Num285z0">
    <w:name w:val="WW8Num285z0"/>
    <w:rsid w:val="005E0013"/>
    <w:rPr>
      <w:rFonts w:ascii="Wingdings" w:hAnsi="Wingdings"/>
    </w:rPr>
  </w:style>
  <w:style w:type="character" w:customStyle="1" w:styleId="WW8Num285z1">
    <w:name w:val="WW8Num285z1"/>
    <w:rsid w:val="005E0013"/>
    <w:rPr>
      <w:rFonts w:ascii="Symbol" w:hAnsi="Symbol"/>
    </w:rPr>
  </w:style>
  <w:style w:type="character" w:customStyle="1" w:styleId="WW8Num286z0">
    <w:name w:val="WW8Num286z0"/>
    <w:rsid w:val="005E0013"/>
    <w:rPr>
      <w:rFonts w:ascii="Symbol" w:hAnsi="Symbol"/>
    </w:rPr>
  </w:style>
  <w:style w:type="character" w:customStyle="1" w:styleId="WW8Num286z1">
    <w:name w:val="WW8Num286z1"/>
    <w:rsid w:val="005E0013"/>
    <w:rPr>
      <w:rFonts w:ascii="Courier New" w:hAnsi="Courier New"/>
    </w:rPr>
  </w:style>
  <w:style w:type="character" w:customStyle="1" w:styleId="WW8Num286z2">
    <w:name w:val="WW8Num286z2"/>
    <w:rsid w:val="005E0013"/>
    <w:rPr>
      <w:rFonts w:ascii="Wingdings" w:hAnsi="Wingdings"/>
    </w:rPr>
  </w:style>
  <w:style w:type="character" w:customStyle="1" w:styleId="WW8Num287z0">
    <w:name w:val="WW8Num287z0"/>
    <w:rsid w:val="005E0013"/>
    <w:rPr>
      <w:rFonts w:ascii="Wingdings" w:hAnsi="Wingdings"/>
      <w:sz w:val="20"/>
    </w:rPr>
  </w:style>
  <w:style w:type="character" w:customStyle="1" w:styleId="WW8Num287z1">
    <w:name w:val="WW8Num287z1"/>
    <w:rsid w:val="005E0013"/>
    <w:rPr>
      <w:rFonts w:ascii="Courier New" w:hAnsi="Courier New"/>
    </w:rPr>
  </w:style>
  <w:style w:type="character" w:customStyle="1" w:styleId="WW8Num287z2">
    <w:name w:val="WW8Num287z2"/>
    <w:rsid w:val="005E0013"/>
    <w:rPr>
      <w:rFonts w:ascii="Wingdings" w:hAnsi="Wingdings"/>
    </w:rPr>
  </w:style>
  <w:style w:type="character" w:customStyle="1" w:styleId="WW8Num287z3">
    <w:name w:val="WW8Num287z3"/>
    <w:rsid w:val="005E0013"/>
    <w:rPr>
      <w:rFonts w:ascii="Symbol" w:hAnsi="Symbol"/>
    </w:rPr>
  </w:style>
  <w:style w:type="character" w:customStyle="1" w:styleId="WW8Num288z0">
    <w:name w:val="WW8Num288z0"/>
    <w:rsid w:val="005E0013"/>
    <w:rPr>
      <w:b w:val="0"/>
      <w:i w:val="0"/>
    </w:rPr>
  </w:style>
  <w:style w:type="character" w:customStyle="1" w:styleId="WW8Num289z0">
    <w:name w:val="WW8Num289z0"/>
    <w:rsid w:val="005E0013"/>
    <w:rPr>
      <w:rFonts w:ascii="Symbol" w:hAnsi="Symbol"/>
    </w:rPr>
  </w:style>
  <w:style w:type="character" w:customStyle="1" w:styleId="WW8Num289z1">
    <w:name w:val="WW8Num289z1"/>
    <w:rsid w:val="005E0013"/>
    <w:rPr>
      <w:rFonts w:ascii="Courier New" w:hAnsi="Courier New"/>
    </w:rPr>
  </w:style>
  <w:style w:type="character" w:customStyle="1" w:styleId="WW8Num289z2">
    <w:name w:val="WW8Num289z2"/>
    <w:rsid w:val="005E0013"/>
    <w:rPr>
      <w:rFonts w:ascii="Wingdings" w:hAnsi="Wingdings"/>
    </w:rPr>
  </w:style>
  <w:style w:type="character" w:customStyle="1" w:styleId="WW8Num290z0">
    <w:name w:val="WW8Num290z0"/>
    <w:rsid w:val="005E0013"/>
    <w:rPr>
      <w:rFonts w:ascii="Symbol" w:hAnsi="Symbol"/>
    </w:rPr>
  </w:style>
  <w:style w:type="character" w:customStyle="1" w:styleId="WW8Num290z1">
    <w:name w:val="WW8Num290z1"/>
    <w:rsid w:val="005E0013"/>
    <w:rPr>
      <w:rFonts w:ascii="Courier New" w:hAnsi="Courier New"/>
    </w:rPr>
  </w:style>
  <w:style w:type="character" w:customStyle="1" w:styleId="WW8Num290z2">
    <w:name w:val="WW8Num290z2"/>
    <w:rsid w:val="005E0013"/>
    <w:rPr>
      <w:rFonts w:ascii="Wingdings" w:hAnsi="Wingdings"/>
    </w:rPr>
  </w:style>
  <w:style w:type="character" w:customStyle="1" w:styleId="WW8Num291z0">
    <w:name w:val="WW8Num291z0"/>
    <w:rsid w:val="005E0013"/>
    <w:rPr>
      <w:rFonts w:ascii="Wingdings" w:hAnsi="Wingdings"/>
      <w:sz w:val="24"/>
    </w:rPr>
  </w:style>
  <w:style w:type="character" w:customStyle="1" w:styleId="WW8Num291z1">
    <w:name w:val="WW8Num291z1"/>
    <w:rsid w:val="005E0013"/>
    <w:rPr>
      <w:rFonts w:ascii="Courier New" w:hAnsi="Courier New"/>
    </w:rPr>
  </w:style>
  <w:style w:type="character" w:customStyle="1" w:styleId="WW8Num291z2">
    <w:name w:val="WW8Num291z2"/>
    <w:rsid w:val="005E0013"/>
    <w:rPr>
      <w:rFonts w:ascii="Wingdings" w:hAnsi="Wingdings"/>
    </w:rPr>
  </w:style>
  <w:style w:type="character" w:customStyle="1" w:styleId="WW8Num291z3">
    <w:name w:val="WW8Num291z3"/>
    <w:rsid w:val="005E0013"/>
    <w:rPr>
      <w:rFonts w:ascii="Symbol" w:hAnsi="Symbol"/>
    </w:rPr>
  </w:style>
  <w:style w:type="character" w:customStyle="1" w:styleId="WW8Num292z0">
    <w:name w:val="WW8Num292z0"/>
    <w:rsid w:val="005E0013"/>
    <w:rPr>
      <w:b/>
      <w:i w:val="0"/>
    </w:rPr>
  </w:style>
  <w:style w:type="character" w:customStyle="1" w:styleId="WW8Num293z0">
    <w:name w:val="WW8Num293z0"/>
    <w:rsid w:val="005E0013"/>
    <w:rPr>
      <w:rFonts w:ascii="Wingdings" w:eastAsia="Times New Roman" w:hAnsi="Wingdings" w:cs="Times New Roman"/>
    </w:rPr>
  </w:style>
  <w:style w:type="character" w:customStyle="1" w:styleId="WW8Num293z2">
    <w:name w:val="WW8Num293z2"/>
    <w:rsid w:val="005E0013"/>
    <w:rPr>
      <w:rFonts w:ascii="Wingdings" w:hAnsi="Wingdings"/>
    </w:rPr>
  </w:style>
  <w:style w:type="character" w:customStyle="1" w:styleId="WW8Num293z3">
    <w:name w:val="WW8Num293z3"/>
    <w:rsid w:val="005E0013"/>
    <w:rPr>
      <w:rFonts w:ascii="Symbol" w:hAnsi="Symbol"/>
    </w:rPr>
  </w:style>
  <w:style w:type="character" w:customStyle="1" w:styleId="WW8Num293z4">
    <w:name w:val="WW8Num293z4"/>
    <w:rsid w:val="005E0013"/>
    <w:rPr>
      <w:rFonts w:ascii="Courier New" w:hAnsi="Courier New"/>
    </w:rPr>
  </w:style>
  <w:style w:type="character" w:customStyle="1" w:styleId="WW8Num294z0">
    <w:name w:val="WW8Num294z0"/>
    <w:rsid w:val="005E0013"/>
    <w:rPr>
      <w:rFonts w:ascii="Wingdings" w:hAnsi="Wingdings"/>
    </w:rPr>
  </w:style>
  <w:style w:type="character" w:customStyle="1" w:styleId="WW8Num294z1">
    <w:name w:val="WW8Num294z1"/>
    <w:rsid w:val="005E0013"/>
    <w:rPr>
      <w:rFonts w:ascii="Courier New" w:hAnsi="Courier New"/>
    </w:rPr>
  </w:style>
  <w:style w:type="character" w:customStyle="1" w:styleId="WW8Num294z3">
    <w:name w:val="WW8Num294z3"/>
    <w:rsid w:val="005E0013"/>
    <w:rPr>
      <w:rFonts w:ascii="Symbol" w:hAnsi="Symbol"/>
    </w:rPr>
  </w:style>
  <w:style w:type="character" w:customStyle="1" w:styleId="WW8Num295z0">
    <w:name w:val="WW8Num295z0"/>
    <w:rsid w:val="005E0013"/>
    <w:rPr>
      <w:rFonts w:ascii="Symbol" w:hAnsi="Symbol"/>
    </w:rPr>
  </w:style>
  <w:style w:type="character" w:customStyle="1" w:styleId="WW8Num295z1">
    <w:name w:val="WW8Num295z1"/>
    <w:rsid w:val="005E0013"/>
    <w:rPr>
      <w:rFonts w:ascii="Courier New" w:hAnsi="Courier New"/>
    </w:rPr>
  </w:style>
  <w:style w:type="character" w:customStyle="1" w:styleId="WW8Num295z2">
    <w:name w:val="WW8Num295z2"/>
    <w:rsid w:val="005E0013"/>
    <w:rPr>
      <w:rFonts w:ascii="Wingdings" w:hAnsi="Wingdings"/>
    </w:rPr>
  </w:style>
  <w:style w:type="character" w:customStyle="1" w:styleId="WW8Num296z0">
    <w:name w:val="WW8Num296z0"/>
    <w:rsid w:val="005E0013"/>
    <w:rPr>
      <w:rFonts w:ascii="Symbol" w:hAnsi="Symbol"/>
    </w:rPr>
  </w:style>
  <w:style w:type="character" w:customStyle="1" w:styleId="WW8Num297z0">
    <w:name w:val="WW8Num297z0"/>
    <w:rsid w:val="005E0013"/>
    <w:rPr>
      <w:rFonts w:ascii="Symbol" w:hAnsi="Symbol"/>
    </w:rPr>
  </w:style>
  <w:style w:type="character" w:customStyle="1" w:styleId="WW8Num297z1">
    <w:name w:val="WW8Num297z1"/>
    <w:rsid w:val="005E0013"/>
    <w:rPr>
      <w:rFonts w:ascii="Courier New" w:hAnsi="Courier New"/>
    </w:rPr>
  </w:style>
  <w:style w:type="character" w:customStyle="1" w:styleId="WW8Num297z2">
    <w:name w:val="WW8Num297z2"/>
    <w:rsid w:val="005E0013"/>
    <w:rPr>
      <w:rFonts w:ascii="Wingdings" w:hAnsi="Wingdings"/>
    </w:rPr>
  </w:style>
  <w:style w:type="character" w:customStyle="1" w:styleId="WW8Num298z0">
    <w:name w:val="WW8Num298z0"/>
    <w:rsid w:val="005E0013"/>
    <w:rPr>
      <w:rFonts w:ascii="Symbol" w:hAnsi="Symbol"/>
    </w:rPr>
  </w:style>
  <w:style w:type="character" w:customStyle="1" w:styleId="WW8Num298z1">
    <w:name w:val="WW8Num298z1"/>
    <w:rsid w:val="005E0013"/>
    <w:rPr>
      <w:rFonts w:ascii="Courier New" w:hAnsi="Courier New"/>
    </w:rPr>
  </w:style>
  <w:style w:type="character" w:customStyle="1" w:styleId="WW8Num298z2">
    <w:name w:val="WW8Num298z2"/>
    <w:rsid w:val="005E0013"/>
    <w:rPr>
      <w:rFonts w:ascii="Wingdings" w:hAnsi="Wingdings"/>
    </w:rPr>
  </w:style>
  <w:style w:type="character" w:customStyle="1" w:styleId="WW8Num301z0">
    <w:name w:val="WW8Num301z0"/>
    <w:rsid w:val="005E0013"/>
    <w:rPr>
      <w:rFonts w:ascii="Symbol" w:hAnsi="Symbol"/>
    </w:rPr>
  </w:style>
  <w:style w:type="character" w:customStyle="1" w:styleId="WW8Num301z1">
    <w:name w:val="WW8Num301z1"/>
    <w:rsid w:val="005E0013"/>
    <w:rPr>
      <w:rFonts w:ascii="Courier New" w:hAnsi="Courier New"/>
    </w:rPr>
  </w:style>
  <w:style w:type="character" w:customStyle="1" w:styleId="WW8Num301z2">
    <w:name w:val="WW8Num301z2"/>
    <w:rsid w:val="005E0013"/>
    <w:rPr>
      <w:rFonts w:ascii="Wingdings" w:hAnsi="Wingdings"/>
    </w:rPr>
  </w:style>
  <w:style w:type="character" w:customStyle="1" w:styleId="WW8Num302z0">
    <w:name w:val="WW8Num302z0"/>
    <w:rsid w:val="005E0013"/>
    <w:rPr>
      <w:rFonts w:ascii="Symbol" w:hAnsi="Symbol"/>
    </w:rPr>
  </w:style>
  <w:style w:type="character" w:customStyle="1" w:styleId="WW8Num303z0">
    <w:name w:val="WW8Num303z0"/>
    <w:rsid w:val="005E0013"/>
    <w:rPr>
      <w:rFonts w:ascii="Symbol" w:hAnsi="Symbol"/>
    </w:rPr>
  </w:style>
  <w:style w:type="character" w:customStyle="1" w:styleId="WW8Num303z1">
    <w:name w:val="WW8Num303z1"/>
    <w:rsid w:val="005E0013"/>
    <w:rPr>
      <w:rFonts w:ascii="Courier New" w:hAnsi="Courier New"/>
    </w:rPr>
  </w:style>
  <w:style w:type="character" w:customStyle="1" w:styleId="WW8Num303z2">
    <w:name w:val="WW8Num303z2"/>
    <w:rsid w:val="005E0013"/>
    <w:rPr>
      <w:rFonts w:ascii="Wingdings" w:hAnsi="Wingdings"/>
    </w:rPr>
  </w:style>
  <w:style w:type="character" w:customStyle="1" w:styleId="WW8Num304z0">
    <w:name w:val="WW8Num304z0"/>
    <w:rsid w:val="005E0013"/>
    <w:rPr>
      <w:rFonts w:ascii="Symbol" w:hAnsi="Symbol"/>
    </w:rPr>
  </w:style>
  <w:style w:type="character" w:customStyle="1" w:styleId="WW8Num304z1">
    <w:name w:val="WW8Num304z1"/>
    <w:rsid w:val="005E0013"/>
    <w:rPr>
      <w:rFonts w:ascii="Courier New" w:hAnsi="Courier New"/>
    </w:rPr>
  </w:style>
  <w:style w:type="character" w:customStyle="1" w:styleId="WW8Num304z2">
    <w:name w:val="WW8Num304z2"/>
    <w:rsid w:val="005E0013"/>
    <w:rPr>
      <w:rFonts w:ascii="Wingdings" w:hAnsi="Wingdings"/>
    </w:rPr>
  </w:style>
  <w:style w:type="character" w:customStyle="1" w:styleId="WW8Num305z0">
    <w:name w:val="WW8Num305z0"/>
    <w:rsid w:val="005E0013"/>
    <w:rPr>
      <w:rFonts w:ascii="Symbol" w:hAnsi="Symbol"/>
    </w:rPr>
  </w:style>
  <w:style w:type="character" w:customStyle="1" w:styleId="WW8Num305z1">
    <w:name w:val="WW8Num305z1"/>
    <w:rsid w:val="005E0013"/>
    <w:rPr>
      <w:rFonts w:ascii="Courier New" w:hAnsi="Courier New"/>
    </w:rPr>
  </w:style>
  <w:style w:type="character" w:customStyle="1" w:styleId="WW8Num305z2">
    <w:name w:val="WW8Num305z2"/>
    <w:rsid w:val="005E0013"/>
    <w:rPr>
      <w:rFonts w:ascii="Wingdings" w:hAnsi="Wingdings"/>
    </w:rPr>
  </w:style>
  <w:style w:type="character" w:customStyle="1" w:styleId="WW8Num306z0">
    <w:name w:val="WW8Num306z0"/>
    <w:rsid w:val="005E0013"/>
    <w:rPr>
      <w:rFonts w:ascii="Symbol" w:hAnsi="Symbol"/>
    </w:rPr>
  </w:style>
  <w:style w:type="character" w:customStyle="1" w:styleId="WW8Num306z1">
    <w:name w:val="WW8Num306z1"/>
    <w:rsid w:val="005E0013"/>
    <w:rPr>
      <w:rFonts w:ascii="Courier New" w:hAnsi="Courier New"/>
    </w:rPr>
  </w:style>
  <w:style w:type="character" w:customStyle="1" w:styleId="WW8Num306z2">
    <w:name w:val="WW8Num306z2"/>
    <w:rsid w:val="005E0013"/>
    <w:rPr>
      <w:rFonts w:ascii="Wingdings" w:hAnsi="Wingdings"/>
    </w:rPr>
  </w:style>
  <w:style w:type="character" w:customStyle="1" w:styleId="WW8NumSt76z0">
    <w:name w:val="WW8NumSt76z0"/>
    <w:rsid w:val="005E0013"/>
    <w:rPr>
      <w:rFonts w:ascii="Arial" w:hAnsi="Arial" w:cs="Arial"/>
      <w:b w:val="0"/>
      <w:i w:val="0"/>
      <w:sz w:val="20"/>
      <w:szCs w:val="20"/>
    </w:rPr>
  </w:style>
  <w:style w:type="character" w:customStyle="1" w:styleId="WW8NumSt80z0">
    <w:name w:val="WW8NumSt80z0"/>
    <w:rsid w:val="005E0013"/>
    <w:rPr>
      <w:rFonts w:ascii="Symbol" w:hAnsi="Symbol"/>
    </w:rPr>
  </w:style>
  <w:style w:type="character" w:customStyle="1" w:styleId="WW8NumSt80z1">
    <w:name w:val="WW8NumSt80z1"/>
    <w:rsid w:val="005E0013"/>
    <w:rPr>
      <w:rFonts w:ascii="Courier New" w:hAnsi="Courier New"/>
    </w:rPr>
  </w:style>
  <w:style w:type="character" w:customStyle="1" w:styleId="WW8NumSt80z2">
    <w:name w:val="WW8NumSt80z2"/>
    <w:rsid w:val="005E0013"/>
    <w:rPr>
      <w:rFonts w:ascii="Wingdings" w:hAnsi="Wingdings"/>
    </w:rPr>
  </w:style>
  <w:style w:type="character" w:customStyle="1" w:styleId="WW8NumSt82z1">
    <w:name w:val="WW8NumSt82z1"/>
    <w:rsid w:val="005E0013"/>
    <w:rPr>
      <w:rFonts w:ascii="Symbol" w:hAnsi="Symbol"/>
    </w:rPr>
  </w:style>
  <w:style w:type="character" w:customStyle="1" w:styleId="WW8NumSt196z0">
    <w:name w:val="WW8NumSt196z0"/>
    <w:rsid w:val="005E0013"/>
    <w:rPr>
      <w:rFonts w:ascii="Symbol" w:hAnsi="Symbol"/>
    </w:rPr>
  </w:style>
  <w:style w:type="character" w:customStyle="1" w:styleId="WW8NumSt234z0">
    <w:name w:val="WW8NumSt234z0"/>
    <w:rsid w:val="005E0013"/>
    <w:rPr>
      <w:rFonts w:ascii="Symbol" w:hAnsi="Symbol"/>
    </w:rPr>
  </w:style>
  <w:style w:type="character" w:customStyle="1" w:styleId="WW8NumSt234z1">
    <w:name w:val="WW8NumSt234z1"/>
    <w:rsid w:val="005E0013"/>
    <w:rPr>
      <w:rFonts w:ascii="Courier New" w:hAnsi="Courier New"/>
    </w:rPr>
  </w:style>
  <w:style w:type="character" w:customStyle="1" w:styleId="WW8NumSt234z2">
    <w:name w:val="WW8NumSt234z2"/>
    <w:rsid w:val="005E0013"/>
    <w:rPr>
      <w:rFonts w:ascii="Wingdings" w:hAnsi="Wingdings"/>
    </w:rPr>
  </w:style>
  <w:style w:type="character" w:styleId="PageNumber">
    <w:name w:val="page number"/>
    <w:basedOn w:val="DefaultParagraphFont"/>
    <w:rsid w:val="005E0013"/>
  </w:style>
  <w:style w:type="character" w:customStyle="1" w:styleId="justi1">
    <w:name w:val="justi1"/>
    <w:basedOn w:val="DefaultParagraphFont"/>
    <w:rsid w:val="005E0013"/>
  </w:style>
  <w:style w:type="character" w:styleId="Hyperlink">
    <w:name w:val="Hyperlink"/>
    <w:rsid w:val="005E0013"/>
    <w:rPr>
      <w:color w:val="0000FF"/>
      <w:u w:val="single"/>
    </w:rPr>
  </w:style>
  <w:style w:type="character" w:styleId="FollowedHyperlink">
    <w:name w:val="FollowedHyperlink"/>
    <w:rsid w:val="005E0013"/>
    <w:rPr>
      <w:color w:val="800080"/>
      <w:u w:val="single"/>
    </w:rPr>
  </w:style>
  <w:style w:type="character" w:customStyle="1" w:styleId="FootnoteCharacters">
    <w:name w:val="Footnote Characters"/>
    <w:rsid w:val="005E0013"/>
    <w:rPr>
      <w:vertAlign w:val="superscript"/>
    </w:rPr>
  </w:style>
  <w:style w:type="character" w:styleId="Strong">
    <w:name w:val="Strong"/>
    <w:qFormat/>
    <w:rsid w:val="005E0013"/>
    <w:rPr>
      <w:b/>
      <w:bCs/>
    </w:rPr>
  </w:style>
  <w:style w:type="character" w:customStyle="1" w:styleId="fieldtext">
    <w:name w:val="fieldtext"/>
    <w:basedOn w:val="DefaultParagraphFont"/>
    <w:rsid w:val="005E0013"/>
  </w:style>
  <w:style w:type="character" w:styleId="FootnoteReference">
    <w:name w:val="footnote reference"/>
    <w:aliases w:val="Footnote symbol,Footnote,υποσημείωση1,Footnote reference number,note TESI"/>
    <w:rsid w:val="005E0013"/>
    <w:rPr>
      <w:vertAlign w:val="superscript"/>
    </w:rPr>
  </w:style>
  <w:style w:type="character" w:styleId="EndnoteReference">
    <w:name w:val="endnote reference"/>
    <w:semiHidden/>
    <w:rsid w:val="005E0013"/>
    <w:rPr>
      <w:vertAlign w:val="superscript"/>
    </w:rPr>
  </w:style>
  <w:style w:type="character" w:customStyle="1" w:styleId="EndnoteCharacters">
    <w:name w:val="Endnote Characters"/>
    <w:rsid w:val="005E0013"/>
  </w:style>
  <w:style w:type="character" w:customStyle="1" w:styleId="Bullets">
    <w:name w:val="Bullets"/>
    <w:rsid w:val="005E0013"/>
    <w:rPr>
      <w:rFonts w:ascii="OpenSymbol" w:eastAsia="OpenSymbol" w:hAnsi="OpenSymbol" w:cs="OpenSymbol"/>
    </w:rPr>
  </w:style>
  <w:style w:type="paragraph" w:customStyle="1" w:styleId="Heading">
    <w:name w:val="Heading"/>
    <w:basedOn w:val="Normal"/>
    <w:next w:val="BodyText"/>
    <w:rsid w:val="005E0013"/>
    <w:pPr>
      <w:keepNext/>
      <w:spacing w:before="240" w:after="120"/>
    </w:pPr>
    <w:rPr>
      <w:rFonts w:eastAsia="MS Mincho" w:cs="Tahoma"/>
      <w:sz w:val="28"/>
      <w:szCs w:val="28"/>
    </w:rPr>
  </w:style>
  <w:style w:type="paragraph" w:styleId="BodyText">
    <w:name w:val="Body Text"/>
    <w:basedOn w:val="Normal"/>
    <w:link w:val="BodyTextChar"/>
    <w:rsid w:val="005E0013"/>
    <w:rPr>
      <w:rFonts w:ascii="Arial" w:hAnsi="Arial"/>
      <w:sz w:val="22"/>
      <w:szCs w:val="20"/>
      <w:lang w:val="en-US"/>
    </w:rPr>
  </w:style>
  <w:style w:type="paragraph" w:styleId="List">
    <w:name w:val="List"/>
    <w:basedOn w:val="Normal"/>
    <w:rsid w:val="005E0013"/>
    <w:pPr>
      <w:numPr>
        <w:numId w:val="4"/>
      </w:numPr>
      <w:jc w:val="left"/>
    </w:pPr>
    <w:rPr>
      <w:rFonts w:ascii="Times New Roman" w:hAnsi="Times New Roman"/>
      <w:szCs w:val="20"/>
      <w:lang w:val="en-US"/>
    </w:rPr>
  </w:style>
  <w:style w:type="paragraph" w:styleId="Caption">
    <w:name w:val="caption"/>
    <w:basedOn w:val="Normal"/>
    <w:next w:val="Normal"/>
    <w:uiPriority w:val="99"/>
    <w:qFormat/>
    <w:rsid w:val="005E0013"/>
    <w:pPr>
      <w:spacing w:before="120" w:after="120"/>
      <w:jc w:val="center"/>
    </w:pPr>
    <w:rPr>
      <w:rFonts w:cs="Arial"/>
      <w:b/>
      <w:color w:val="000000"/>
      <w:szCs w:val="20"/>
      <w:lang w:val="el-GR"/>
    </w:rPr>
  </w:style>
  <w:style w:type="paragraph" w:customStyle="1" w:styleId="Index">
    <w:name w:val="Index"/>
    <w:basedOn w:val="Normal"/>
    <w:rsid w:val="005E0013"/>
    <w:pPr>
      <w:suppressLineNumbers/>
    </w:pPr>
    <w:rPr>
      <w:rFonts w:cs="Tahoma"/>
    </w:rPr>
  </w:style>
  <w:style w:type="paragraph" w:styleId="Footer">
    <w:name w:val="footer"/>
    <w:aliases w:val="ft"/>
    <w:basedOn w:val="Normal"/>
    <w:link w:val="FooterChar"/>
    <w:rsid w:val="005E0013"/>
    <w:pPr>
      <w:tabs>
        <w:tab w:val="center" w:pos="4153"/>
        <w:tab w:val="right" w:pos="8306"/>
      </w:tabs>
    </w:pPr>
    <w:rPr>
      <w:rFonts w:ascii="Arial" w:hAnsi="Arial"/>
      <w:sz w:val="22"/>
      <w:szCs w:val="20"/>
    </w:rPr>
  </w:style>
  <w:style w:type="paragraph" w:styleId="Header">
    <w:name w:val="header"/>
    <w:aliases w:val="hd"/>
    <w:basedOn w:val="Normal"/>
    <w:link w:val="HeaderChar"/>
    <w:rsid w:val="005E0013"/>
    <w:pPr>
      <w:tabs>
        <w:tab w:val="center" w:pos="4153"/>
        <w:tab w:val="right" w:pos="8306"/>
      </w:tabs>
    </w:pPr>
    <w:rPr>
      <w:rFonts w:ascii="Arial" w:hAnsi="Arial"/>
      <w:sz w:val="22"/>
      <w:szCs w:val="20"/>
    </w:rPr>
  </w:style>
  <w:style w:type="paragraph" w:customStyle="1" w:styleId="NumberList">
    <w:name w:val="Number List"/>
    <w:basedOn w:val="BodyText"/>
    <w:rsid w:val="005E0013"/>
    <w:pPr>
      <w:numPr>
        <w:numId w:val="2"/>
      </w:numPr>
      <w:spacing w:before="40" w:after="40"/>
    </w:pPr>
    <w:rPr>
      <w:rFonts w:ascii="Times New Roman" w:hAnsi="Times New Roman"/>
      <w:color w:val="000000"/>
      <w:kern w:val="1"/>
      <w:sz w:val="24"/>
      <w:lang w:val="el-GR"/>
    </w:rPr>
  </w:style>
  <w:style w:type="paragraph" w:styleId="NormalWeb">
    <w:name w:val="Normal (Web)"/>
    <w:basedOn w:val="Normal"/>
    <w:rsid w:val="005E0013"/>
    <w:pPr>
      <w:spacing w:before="100" w:after="100"/>
    </w:pPr>
    <w:rPr>
      <w:color w:val="800080"/>
      <w:szCs w:val="20"/>
    </w:rPr>
  </w:style>
  <w:style w:type="paragraph" w:customStyle="1" w:styleId="1stParagraph">
    <w:name w:val="1st Paragraph"/>
    <w:basedOn w:val="Normal"/>
    <w:next w:val="BodyText"/>
    <w:rsid w:val="005E0013"/>
    <w:rPr>
      <w:color w:val="000000"/>
      <w:szCs w:val="20"/>
      <w:lang w:val="el-GR"/>
    </w:rPr>
  </w:style>
  <w:style w:type="paragraph" w:styleId="BodyTextIndent2">
    <w:name w:val="Body Text Indent 2"/>
    <w:basedOn w:val="Normal"/>
    <w:link w:val="BodyTextIndent2Char"/>
    <w:rsid w:val="005E0013"/>
    <w:pPr>
      <w:ind w:left="360"/>
    </w:pPr>
    <w:rPr>
      <w:rFonts w:ascii="Arial" w:hAnsi="Arial"/>
      <w:b/>
      <w:bCs/>
      <w:sz w:val="24"/>
      <w:szCs w:val="20"/>
    </w:rPr>
  </w:style>
  <w:style w:type="paragraph" w:styleId="BodyTextIndent3">
    <w:name w:val="Body Text Indent 3"/>
    <w:basedOn w:val="Normal"/>
    <w:link w:val="BodyTextIndent3Char"/>
    <w:rsid w:val="005E0013"/>
    <w:pPr>
      <w:tabs>
        <w:tab w:val="left" w:pos="906"/>
        <w:tab w:val="left" w:pos="1272"/>
      </w:tabs>
      <w:ind w:left="426"/>
    </w:pPr>
    <w:rPr>
      <w:rFonts w:ascii="Arial" w:hAnsi="Arial"/>
      <w:b/>
      <w:sz w:val="22"/>
      <w:szCs w:val="20"/>
      <w:lang w:val="en-US"/>
    </w:rPr>
  </w:style>
  <w:style w:type="paragraph" w:styleId="BodyText2">
    <w:name w:val="Body Text 2"/>
    <w:basedOn w:val="Normal"/>
    <w:link w:val="BodyText2Char"/>
    <w:rsid w:val="005E0013"/>
    <w:pPr>
      <w:tabs>
        <w:tab w:val="left" w:pos="567"/>
        <w:tab w:val="left" w:pos="864"/>
        <w:tab w:val="left" w:pos="1296"/>
        <w:tab w:val="left" w:pos="3168"/>
        <w:tab w:val="left" w:pos="3312"/>
      </w:tabs>
      <w:spacing w:after="120"/>
    </w:pPr>
    <w:rPr>
      <w:rFonts w:ascii="Arial" w:hAnsi="Arial"/>
      <w:sz w:val="22"/>
    </w:rPr>
  </w:style>
  <w:style w:type="paragraph" w:styleId="ListBullet">
    <w:name w:val="List Bullet"/>
    <w:basedOn w:val="Normal"/>
    <w:rsid w:val="005E0013"/>
    <w:rPr>
      <w:b/>
      <w:bCs/>
      <w:iCs/>
      <w:szCs w:val="20"/>
      <w:lang w:val="el-GR"/>
    </w:rPr>
  </w:style>
  <w:style w:type="paragraph" w:customStyle="1" w:styleId="ListBullet-2">
    <w:name w:val="List Bullet -2"/>
    <w:basedOn w:val="ListBullet"/>
    <w:rsid w:val="005E0013"/>
    <w:pPr>
      <w:ind w:left="836"/>
    </w:pPr>
  </w:style>
  <w:style w:type="paragraph" w:customStyle="1" w:styleId="Head">
    <w:name w:val="Head"/>
    <w:basedOn w:val="Normal"/>
    <w:rsid w:val="005E0013"/>
    <w:rPr>
      <w:b/>
      <w:sz w:val="22"/>
      <w:szCs w:val="20"/>
      <w:lang w:val="el-GR"/>
    </w:rPr>
  </w:style>
  <w:style w:type="paragraph" w:styleId="TOC1">
    <w:name w:val="toc 1"/>
    <w:basedOn w:val="Normal"/>
    <w:next w:val="Normal"/>
    <w:uiPriority w:val="39"/>
    <w:rsid w:val="005E0013"/>
    <w:pPr>
      <w:tabs>
        <w:tab w:val="left" w:pos="720"/>
        <w:tab w:val="right" w:leader="dot" w:pos="9540"/>
      </w:tabs>
      <w:spacing w:before="60"/>
      <w:ind w:left="720" w:hanging="720"/>
    </w:pPr>
    <w:rPr>
      <w:b/>
      <w:noProof/>
      <w:lang w:val="el-GR"/>
    </w:rPr>
  </w:style>
  <w:style w:type="paragraph" w:styleId="TOC2">
    <w:name w:val="toc 2"/>
    <w:basedOn w:val="Normal"/>
    <w:next w:val="Normal"/>
    <w:uiPriority w:val="39"/>
    <w:rsid w:val="005E0013"/>
    <w:pPr>
      <w:tabs>
        <w:tab w:val="left" w:pos="720"/>
        <w:tab w:val="right" w:leader="dot" w:pos="9540"/>
      </w:tabs>
      <w:spacing w:before="60"/>
      <w:ind w:left="720" w:hanging="720"/>
    </w:pPr>
    <w:rPr>
      <w:noProof/>
      <w:szCs w:val="28"/>
      <w:lang w:val="el-GR"/>
    </w:rPr>
  </w:style>
  <w:style w:type="paragraph" w:styleId="TOC3">
    <w:name w:val="toc 3"/>
    <w:basedOn w:val="Normal"/>
    <w:next w:val="Normal"/>
    <w:uiPriority w:val="39"/>
    <w:rsid w:val="005E0013"/>
    <w:pPr>
      <w:tabs>
        <w:tab w:val="left" w:pos="720"/>
        <w:tab w:val="right" w:leader="dot" w:pos="9528"/>
      </w:tabs>
      <w:spacing w:before="60"/>
      <w:ind w:left="720" w:hanging="720"/>
    </w:pPr>
    <w:rPr>
      <w:noProof/>
    </w:rPr>
  </w:style>
  <w:style w:type="paragraph" w:styleId="TOC4">
    <w:name w:val="toc 4"/>
    <w:basedOn w:val="Normal"/>
    <w:next w:val="Normal"/>
    <w:semiHidden/>
    <w:rsid w:val="005E0013"/>
    <w:pPr>
      <w:ind w:left="720"/>
    </w:pPr>
  </w:style>
  <w:style w:type="paragraph" w:styleId="TOC5">
    <w:name w:val="toc 5"/>
    <w:basedOn w:val="Normal"/>
    <w:next w:val="Normal"/>
    <w:semiHidden/>
    <w:rsid w:val="005E0013"/>
    <w:pPr>
      <w:ind w:left="960"/>
    </w:pPr>
  </w:style>
  <w:style w:type="paragraph" w:styleId="TOC6">
    <w:name w:val="toc 6"/>
    <w:basedOn w:val="Normal"/>
    <w:next w:val="Normal"/>
    <w:semiHidden/>
    <w:rsid w:val="005E0013"/>
    <w:pPr>
      <w:ind w:left="1200"/>
    </w:pPr>
  </w:style>
  <w:style w:type="paragraph" w:styleId="TOC7">
    <w:name w:val="toc 7"/>
    <w:basedOn w:val="Normal"/>
    <w:next w:val="Normal"/>
    <w:semiHidden/>
    <w:rsid w:val="005E0013"/>
    <w:pPr>
      <w:ind w:left="1440"/>
    </w:pPr>
  </w:style>
  <w:style w:type="paragraph" w:styleId="TOC8">
    <w:name w:val="toc 8"/>
    <w:basedOn w:val="Normal"/>
    <w:next w:val="Normal"/>
    <w:semiHidden/>
    <w:rsid w:val="005E0013"/>
    <w:pPr>
      <w:ind w:left="1680"/>
    </w:pPr>
  </w:style>
  <w:style w:type="paragraph" w:styleId="TOC9">
    <w:name w:val="toc 9"/>
    <w:basedOn w:val="Normal"/>
    <w:next w:val="Normal"/>
    <w:semiHidden/>
    <w:rsid w:val="005E0013"/>
    <w:pPr>
      <w:ind w:left="1920"/>
    </w:pPr>
  </w:style>
  <w:style w:type="paragraph" w:styleId="BodyText3">
    <w:name w:val="Body Text 3"/>
    <w:basedOn w:val="Normal"/>
    <w:link w:val="BodyText3Char"/>
    <w:rsid w:val="005E0013"/>
    <w:rPr>
      <w:rFonts w:ascii="Arial" w:hAnsi="Arial"/>
      <w:sz w:val="24"/>
    </w:rPr>
  </w:style>
  <w:style w:type="paragraph" w:styleId="BodyTextIndent">
    <w:name w:val="Body Text Indent"/>
    <w:basedOn w:val="Normal"/>
    <w:link w:val="BodyTextIndentChar"/>
    <w:rsid w:val="005E0013"/>
    <w:pPr>
      <w:tabs>
        <w:tab w:val="left" w:pos="1418"/>
        <w:tab w:val="left" w:pos="1715"/>
        <w:tab w:val="left" w:pos="1859"/>
        <w:tab w:val="decimal" w:pos="2147"/>
        <w:tab w:val="left" w:pos="2435"/>
        <w:tab w:val="left" w:pos="9635"/>
      </w:tabs>
      <w:ind w:left="851" w:hanging="283"/>
      <w:jc w:val="left"/>
    </w:pPr>
    <w:rPr>
      <w:rFonts w:ascii="Times New Roman" w:hAnsi="Times New Roman"/>
      <w:sz w:val="28"/>
    </w:rPr>
  </w:style>
  <w:style w:type="paragraph" w:customStyle="1" w:styleId="Bullet-intent">
    <w:name w:val="Bullet-intent"/>
    <w:basedOn w:val="Normal"/>
    <w:rsid w:val="005E0013"/>
    <w:pPr>
      <w:numPr>
        <w:numId w:val="3"/>
      </w:numPr>
      <w:spacing w:before="40" w:after="40"/>
      <w:ind w:left="2268"/>
      <w:jc w:val="left"/>
    </w:pPr>
    <w:rPr>
      <w:rFonts w:ascii="Times New Roman" w:hAnsi="Times New Roman"/>
      <w:color w:val="000000"/>
      <w:kern w:val="1"/>
      <w:sz w:val="22"/>
      <w:szCs w:val="20"/>
      <w:lang w:val="el-GR"/>
    </w:rPr>
  </w:style>
  <w:style w:type="paragraph" w:customStyle="1" w:styleId="Bullet-less-intent">
    <w:name w:val="Bullet-less-intent"/>
    <w:basedOn w:val="Bullet-intent"/>
    <w:rsid w:val="005E0013"/>
    <w:pPr>
      <w:numPr>
        <w:numId w:val="0"/>
      </w:numPr>
      <w:ind w:left="1701"/>
    </w:pPr>
  </w:style>
  <w:style w:type="paragraph" w:customStyle="1" w:styleId="1stparagraph0">
    <w:name w:val="1st paragraph"/>
    <w:basedOn w:val="Normal"/>
    <w:rsid w:val="005E0013"/>
    <w:rPr>
      <w:sz w:val="22"/>
      <w:lang w:val="el-GR"/>
    </w:rPr>
  </w:style>
  <w:style w:type="paragraph" w:customStyle="1" w:styleId="simple">
    <w:name w:val="simple"/>
    <w:basedOn w:val="Normal"/>
    <w:rsid w:val="005E0013"/>
    <w:pPr>
      <w:autoSpaceDE w:val="0"/>
    </w:pPr>
    <w:rPr>
      <w:rFonts w:ascii="Times New Roman" w:hAnsi="Times New Roman"/>
      <w:i/>
    </w:rPr>
  </w:style>
  <w:style w:type="paragraph" w:styleId="FootnoteText">
    <w:name w:val="footnote text"/>
    <w:aliases w:val="Footnote text,Point 3 Char, Char,Schriftart: 9 pt,Schriftart: 10 pt,Schriftart: 8 pt,WB-Fußnotentext,fn,Footnotes,Footnote ak"/>
    <w:basedOn w:val="Normal"/>
    <w:link w:val="FootnoteTextChar"/>
    <w:rsid w:val="005E0013"/>
    <w:rPr>
      <w:rFonts w:ascii="Arial" w:hAnsi="Arial"/>
      <w:szCs w:val="20"/>
    </w:rPr>
  </w:style>
  <w:style w:type="paragraph" w:customStyle="1" w:styleId="Tittle">
    <w:name w:val="Tittle"/>
    <w:basedOn w:val="Normal"/>
    <w:rsid w:val="005E0013"/>
    <w:pPr>
      <w:keepLines/>
      <w:widowControl w:val="0"/>
      <w:overflowPunct w:val="0"/>
      <w:autoSpaceDE w:val="0"/>
      <w:spacing w:after="120" w:line="300" w:lineRule="auto"/>
      <w:jc w:val="center"/>
      <w:textAlignment w:val="baseline"/>
    </w:pPr>
    <w:rPr>
      <w:sz w:val="32"/>
      <w:szCs w:val="20"/>
      <w:lang w:val="el-GR"/>
    </w:rPr>
  </w:style>
  <w:style w:type="paragraph" w:customStyle="1" w:styleId="8">
    <w:name w:val="Σώμα κειμένου 8"/>
    <w:basedOn w:val="BodyText3"/>
    <w:rsid w:val="005E0013"/>
    <w:pPr>
      <w:autoSpaceDE w:val="0"/>
      <w:jc w:val="center"/>
    </w:pPr>
    <w:rPr>
      <w:rFonts w:ascii="Century Gothic" w:hAnsi="Century Gothic"/>
      <w:b/>
      <w:bCs/>
      <w:color w:val="000000"/>
      <w:szCs w:val="20"/>
      <w:u w:val="single"/>
    </w:rPr>
  </w:style>
  <w:style w:type="paragraph" w:customStyle="1" w:styleId="-">
    <w:name w:val="Λιστα με κουκίδες-Α"/>
    <w:basedOn w:val="Normal"/>
    <w:rsid w:val="005E0013"/>
    <w:pPr>
      <w:numPr>
        <w:numId w:val="1"/>
      </w:numPr>
      <w:spacing w:before="120" w:after="120"/>
    </w:pPr>
    <w:rPr>
      <w:sz w:val="22"/>
      <w:szCs w:val="20"/>
      <w:lang w:val="el-GR"/>
    </w:rPr>
  </w:style>
  <w:style w:type="paragraph" w:customStyle="1" w:styleId="Style1">
    <w:name w:val="Style1"/>
    <w:basedOn w:val="Header"/>
    <w:rsid w:val="005E0013"/>
    <w:pPr>
      <w:pBdr>
        <w:bottom w:val="single" w:sz="4" w:space="1" w:color="000000"/>
      </w:pBdr>
    </w:pPr>
    <w:rPr>
      <w:rFonts w:ascii="Times New Roman" w:hAnsi="Times New Roman"/>
      <w:sz w:val="18"/>
      <w:szCs w:val="24"/>
    </w:rPr>
  </w:style>
  <w:style w:type="paragraph" w:customStyle="1" w:styleId="DapanesTitle">
    <w:name w:val="DapanesTitle"/>
    <w:basedOn w:val="Normal"/>
    <w:rsid w:val="005E0013"/>
    <w:pPr>
      <w:keepNext/>
      <w:keepLines/>
      <w:pageBreakBefore/>
      <w:widowControl w:val="0"/>
      <w:overflowPunct w:val="0"/>
      <w:autoSpaceDE w:val="0"/>
      <w:jc w:val="center"/>
    </w:pPr>
    <w:rPr>
      <w:b/>
      <w:szCs w:val="20"/>
      <w:lang w:val="el-GR"/>
    </w:rPr>
  </w:style>
  <w:style w:type="paragraph" w:customStyle="1" w:styleId="Arial11pt">
    <w:name w:val="Στυλ Arial 11 pt Πλήρης"/>
    <w:basedOn w:val="Normal"/>
    <w:rsid w:val="005E0013"/>
    <w:pPr>
      <w:spacing w:after="120"/>
    </w:pPr>
    <w:rPr>
      <w:sz w:val="22"/>
      <w:szCs w:val="20"/>
      <w:lang w:val="el-GR"/>
    </w:rPr>
  </w:style>
  <w:style w:type="paragraph" w:styleId="Title">
    <w:name w:val="Title"/>
    <w:basedOn w:val="Normal"/>
    <w:next w:val="Subtitle"/>
    <w:link w:val="TitleChar"/>
    <w:qFormat/>
    <w:rsid w:val="005E0013"/>
    <w:pPr>
      <w:jc w:val="center"/>
    </w:pPr>
    <w:rPr>
      <w:rFonts w:ascii="Arial" w:hAnsi="Arial"/>
      <w:b/>
      <w:bCs/>
      <w:sz w:val="24"/>
      <w:u w:val="single"/>
    </w:rPr>
  </w:style>
  <w:style w:type="paragraph" w:styleId="Subtitle">
    <w:name w:val="Subtitle"/>
    <w:basedOn w:val="Heading"/>
    <w:next w:val="BodyText"/>
    <w:link w:val="SubtitleChar"/>
    <w:qFormat/>
    <w:rsid w:val="005E0013"/>
    <w:pPr>
      <w:jc w:val="center"/>
    </w:pPr>
    <w:rPr>
      <w:rFonts w:ascii="Arial" w:hAnsi="Arial" w:cs="Times New Roman"/>
      <w:i/>
      <w:iCs/>
    </w:rPr>
  </w:style>
  <w:style w:type="paragraph" w:customStyle="1" w:styleId="TableContents">
    <w:name w:val="Table Contents"/>
    <w:basedOn w:val="Normal"/>
    <w:rsid w:val="005E0013"/>
    <w:pPr>
      <w:suppressLineNumbers/>
    </w:pPr>
  </w:style>
  <w:style w:type="paragraph" w:customStyle="1" w:styleId="TableHeading">
    <w:name w:val="Table Heading"/>
    <w:basedOn w:val="TableContents"/>
    <w:rsid w:val="005E0013"/>
    <w:pPr>
      <w:jc w:val="center"/>
    </w:pPr>
    <w:rPr>
      <w:b/>
      <w:bCs/>
    </w:rPr>
  </w:style>
  <w:style w:type="paragraph" w:customStyle="1" w:styleId="Contents10">
    <w:name w:val="Contents 10"/>
    <w:basedOn w:val="Index"/>
    <w:rsid w:val="005E0013"/>
    <w:pPr>
      <w:tabs>
        <w:tab w:val="right" w:leader="dot" w:pos="9637"/>
      </w:tabs>
      <w:ind w:left="2547"/>
    </w:pPr>
  </w:style>
  <w:style w:type="paragraph" w:customStyle="1" w:styleId="Framecontents">
    <w:name w:val="Frame contents"/>
    <w:basedOn w:val="BodyText"/>
    <w:rsid w:val="005E0013"/>
  </w:style>
  <w:style w:type="table" w:styleId="TableGrid">
    <w:name w:val="Table Grid"/>
    <w:basedOn w:val="TableNormal"/>
    <w:uiPriority w:val="59"/>
    <w:rsid w:val="00587E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80B4F"/>
    <w:pPr>
      <w:suppressAutoHyphens/>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link w:val="BalloonTextChar"/>
    <w:uiPriority w:val="99"/>
    <w:rsid w:val="00F82AB8"/>
    <w:rPr>
      <w:rFonts w:ascii="Tahoma" w:hAnsi="Tahoma"/>
      <w:sz w:val="16"/>
      <w:szCs w:val="16"/>
    </w:rPr>
  </w:style>
  <w:style w:type="character" w:customStyle="1" w:styleId="BalloonTextChar">
    <w:name w:val="Balloon Text Char"/>
    <w:link w:val="BalloonText"/>
    <w:uiPriority w:val="99"/>
    <w:rsid w:val="00F82AB8"/>
    <w:rPr>
      <w:rFonts w:ascii="Tahoma" w:hAnsi="Tahoma" w:cs="Tahoma"/>
      <w:sz w:val="16"/>
      <w:szCs w:val="16"/>
      <w:lang w:val="en-GB" w:eastAsia="ar-SA"/>
    </w:rPr>
  </w:style>
  <w:style w:type="character" w:customStyle="1" w:styleId="Heading1Char">
    <w:name w:val="Heading 1 Char"/>
    <w:link w:val="Heading1"/>
    <w:rsid w:val="00394A1C"/>
    <w:rPr>
      <w:rFonts w:ascii="Calibri" w:hAnsi="Calibri" w:cs="Arial"/>
      <w:b/>
      <w:bCs/>
      <w:caps/>
      <w:kern w:val="24"/>
      <w:sz w:val="24"/>
      <w:szCs w:val="32"/>
      <w:lang w:eastAsia="ar-SA"/>
    </w:rPr>
  </w:style>
  <w:style w:type="character" w:customStyle="1" w:styleId="FooterChar">
    <w:name w:val="Footer Char"/>
    <w:aliases w:val="ft Char"/>
    <w:link w:val="Footer"/>
    <w:rsid w:val="007427FA"/>
    <w:rPr>
      <w:rFonts w:ascii="Arial" w:hAnsi="Arial"/>
      <w:sz w:val="22"/>
      <w:lang w:eastAsia="ar-SA"/>
    </w:rPr>
  </w:style>
  <w:style w:type="character" w:customStyle="1" w:styleId="HeaderChar">
    <w:name w:val="Header Char"/>
    <w:aliases w:val="hd Char"/>
    <w:link w:val="Header"/>
    <w:rsid w:val="007427FA"/>
    <w:rPr>
      <w:rFonts w:ascii="Arial" w:hAnsi="Arial"/>
      <w:sz w:val="22"/>
      <w:lang w:eastAsia="ar-SA"/>
    </w:rPr>
  </w:style>
  <w:style w:type="paragraph" w:customStyle="1" w:styleId="BodyText21">
    <w:name w:val="Body Text 21"/>
    <w:basedOn w:val="Normal"/>
    <w:rsid w:val="007427FA"/>
    <w:pPr>
      <w:suppressAutoHyphens w:val="0"/>
      <w:ind w:right="567"/>
    </w:pPr>
    <w:rPr>
      <w:rFonts w:ascii="Times New Roman" w:hAnsi="Times New Roman"/>
      <w:szCs w:val="20"/>
      <w:lang w:val="el-GR" w:eastAsia="el-GR"/>
    </w:rPr>
  </w:style>
  <w:style w:type="character" w:customStyle="1" w:styleId="FootnoteTextChar">
    <w:name w:val="Footnote Text Char"/>
    <w:aliases w:val="Footnote text Char,Point 3 Char Char, Char Char,Schriftart: 9 pt Char,Schriftart: 10 pt Char,Schriftart: 8 pt Char,WB-Fußnotentext Char,fn Char,Footnotes Char,Footnote ak Char"/>
    <w:link w:val="FootnoteText"/>
    <w:rsid w:val="007427FA"/>
    <w:rPr>
      <w:rFonts w:ascii="Arial" w:hAnsi="Arial"/>
      <w:lang w:val="en-GB" w:eastAsia="ar-SA"/>
    </w:rPr>
  </w:style>
  <w:style w:type="character" w:customStyle="1" w:styleId="Heading2Char">
    <w:name w:val="Heading 2 Char"/>
    <w:link w:val="Heading2"/>
    <w:rsid w:val="00314EE5"/>
    <w:rPr>
      <w:rFonts w:ascii="Calibri" w:hAnsi="Calibri"/>
      <w:b/>
      <w:sz w:val="22"/>
      <w:lang w:eastAsia="ar-SA"/>
    </w:rPr>
  </w:style>
  <w:style w:type="character" w:customStyle="1" w:styleId="Heading3Char">
    <w:name w:val="Heading 3 Char"/>
    <w:link w:val="Heading3"/>
    <w:rsid w:val="007427FA"/>
    <w:rPr>
      <w:rFonts w:ascii="Calibri" w:hAnsi="Calibri" w:cs="Arial"/>
      <w:b/>
      <w:bCs/>
      <w:sz w:val="22"/>
      <w:szCs w:val="26"/>
      <w:lang w:eastAsia="ar-SA"/>
    </w:rPr>
  </w:style>
  <w:style w:type="character" w:customStyle="1" w:styleId="Heading4Char">
    <w:name w:val="Heading 4 Char"/>
    <w:link w:val="Heading4"/>
    <w:rsid w:val="008C59B2"/>
    <w:rPr>
      <w:rFonts w:ascii="Calibri" w:hAnsi="Calibri"/>
      <w:b/>
      <w:bCs/>
      <w:szCs w:val="28"/>
      <w:lang w:eastAsia="ar-SA"/>
    </w:rPr>
  </w:style>
  <w:style w:type="character" w:customStyle="1" w:styleId="Heading5Char">
    <w:name w:val="Heading 5 Char"/>
    <w:link w:val="Heading5"/>
    <w:rsid w:val="007427FA"/>
    <w:rPr>
      <w:rFonts w:ascii="Calibri" w:hAnsi="Calibri"/>
      <w:b/>
      <w:bCs/>
      <w:i/>
      <w:iCs/>
      <w:sz w:val="26"/>
      <w:szCs w:val="26"/>
      <w:lang w:eastAsia="ar-SA"/>
    </w:rPr>
  </w:style>
  <w:style w:type="character" w:customStyle="1" w:styleId="Heading6Char">
    <w:name w:val="Heading 6 Char"/>
    <w:link w:val="Heading6"/>
    <w:rsid w:val="007427FA"/>
    <w:rPr>
      <w:rFonts w:ascii="Calibri" w:hAnsi="Calibri"/>
      <w:b/>
      <w:bCs/>
      <w:sz w:val="22"/>
      <w:szCs w:val="22"/>
      <w:lang w:eastAsia="ar-SA"/>
    </w:rPr>
  </w:style>
  <w:style w:type="character" w:customStyle="1" w:styleId="Heading7Char">
    <w:name w:val="Heading 7 Char"/>
    <w:link w:val="Heading7"/>
    <w:rsid w:val="007427FA"/>
    <w:rPr>
      <w:rFonts w:ascii="Calibri" w:hAnsi="Calibri"/>
      <w:szCs w:val="24"/>
      <w:lang w:eastAsia="ar-SA"/>
    </w:rPr>
  </w:style>
  <w:style w:type="character" w:customStyle="1" w:styleId="Heading8Char">
    <w:name w:val="Heading 8 Char"/>
    <w:link w:val="Heading8"/>
    <w:rsid w:val="007427FA"/>
    <w:rPr>
      <w:rFonts w:ascii="Calibri" w:hAnsi="Calibri"/>
      <w:i/>
      <w:iCs/>
      <w:szCs w:val="24"/>
      <w:lang w:eastAsia="ar-SA"/>
    </w:rPr>
  </w:style>
  <w:style w:type="character" w:customStyle="1" w:styleId="Heading9Char">
    <w:name w:val="Heading 9 Char"/>
    <w:link w:val="Heading9"/>
    <w:rsid w:val="007427FA"/>
    <w:rPr>
      <w:rFonts w:ascii="Calibri" w:hAnsi="Calibri" w:cs="Arial"/>
      <w:sz w:val="22"/>
      <w:szCs w:val="22"/>
      <w:lang w:eastAsia="ar-SA"/>
    </w:rPr>
  </w:style>
  <w:style w:type="character" w:customStyle="1" w:styleId="BodyTextChar">
    <w:name w:val="Body Text Char"/>
    <w:link w:val="BodyText"/>
    <w:rsid w:val="007427FA"/>
    <w:rPr>
      <w:rFonts w:ascii="Arial" w:hAnsi="Arial"/>
      <w:sz w:val="22"/>
      <w:lang w:val="en-US" w:eastAsia="ar-SA"/>
    </w:rPr>
  </w:style>
  <w:style w:type="character" w:customStyle="1" w:styleId="BodyTextIndent2Char">
    <w:name w:val="Body Text Indent 2 Char"/>
    <w:link w:val="BodyTextIndent2"/>
    <w:rsid w:val="007427FA"/>
    <w:rPr>
      <w:rFonts w:ascii="Arial" w:hAnsi="Arial" w:cs="Arial"/>
      <w:b/>
      <w:bCs/>
      <w:sz w:val="24"/>
      <w:lang w:eastAsia="ar-SA"/>
    </w:rPr>
  </w:style>
  <w:style w:type="character" w:customStyle="1" w:styleId="BodyTextIndent3Char">
    <w:name w:val="Body Text Indent 3 Char"/>
    <w:link w:val="BodyTextIndent3"/>
    <w:rsid w:val="007427FA"/>
    <w:rPr>
      <w:rFonts w:ascii="Arial" w:hAnsi="Arial"/>
      <w:b/>
      <w:sz w:val="22"/>
      <w:lang w:val="en-US" w:eastAsia="ar-SA"/>
    </w:rPr>
  </w:style>
  <w:style w:type="character" w:customStyle="1" w:styleId="BodyText2Char">
    <w:name w:val="Body Text 2 Char"/>
    <w:link w:val="BodyText2"/>
    <w:rsid w:val="007427FA"/>
    <w:rPr>
      <w:rFonts w:ascii="Arial" w:hAnsi="Arial"/>
      <w:sz w:val="22"/>
      <w:szCs w:val="24"/>
      <w:lang w:eastAsia="ar-SA"/>
    </w:rPr>
  </w:style>
  <w:style w:type="character" w:customStyle="1" w:styleId="BodyText3Char">
    <w:name w:val="Body Text 3 Char"/>
    <w:link w:val="BodyText3"/>
    <w:rsid w:val="007427FA"/>
    <w:rPr>
      <w:rFonts w:ascii="Arial" w:hAnsi="Arial" w:cs="Arial"/>
      <w:sz w:val="24"/>
      <w:szCs w:val="24"/>
      <w:lang w:eastAsia="ar-SA"/>
    </w:rPr>
  </w:style>
  <w:style w:type="character" w:customStyle="1" w:styleId="BodyTextIndentChar">
    <w:name w:val="Body Text Indent Char"/>
    <w:link w:val="BodyTextIndent"/>
    <w:rsid w:val="007427FA"/>
    <w:rPr>
      <w:sz w:val="28"/>
      <w:szCs w:val="24"/>
      <w:lang w:eastAsia="ar-SA"/>
    </w:rPr>
  </w:style>
  <w:style w:type="character" w:customStyle="1" w:styleId="TitleChar">
    <w:name w:val="Title Char"/>
    <w:link w:val="Title"/>
    <w:rsid w:val="007427FA"/>
    <w:rPr>
      <w:rFonts w:ascii="Arial" w:hAnsi="Arial"/>
      <w:b/>
      <w:bCs/>
      <w:sz w:val="24"/>
      <w:szCs w:val="24"/>
      <w:u w:val="single"/>
      <w:lang w:eastAsia="ar-SA"/>
    </w:rPr>
  </w:style>
  <w:style w:type="character" w:customStyle="1" w:styleId="SubtitleChar">
    <w:name w:val="Subtitle Char"/>
    <w:link w:val="Subtitle"/>
    <w:rsid w:val="007427FA"/>
    <w:rPr>
      <w:rFonts w:ascii="Arial" w:eastAsia="MS Mincho" w:hAnsi="Arial" w:cs="Tahoma"/>
      <w:i/>
      <w:iCs/>
      <w:sz w:val="28"/>
      <w:szCs w:val="28"/>
      <w:lang w:val="en-GB" w:eastAsia="ar-SA"/>
    </w:rPr>
  </w:style>
  <w:style w:type="paragraph" w:customStyle="1" w:styleId="StyleHeading114pt">
    <w:name w:val="Style Heading 1 + 14 pt"/>
    <w:basedOn w:val="Heading1"/>
    <w:semiHidden/>
    <w:rsid w:val="00C47B78"/>
    <w:pPr>
      <w:numPr>
        <w:numId w:val="5"/>
      </w:numPr>
      <w:tabs>
        <w:tab w:val="clear" w:pos="7655"/>
      </w:tabs>
      <w:suppressAutoHyphens w:val="0"/>
      <w:jc w:val="both"/>
    </w:pPr>
    <w:rPr>
      <w:kern w:val="32"/>
      <w:sz w:val="28"/>
      <w:szCs w:val="28"/>
      <w:lang w:eastAsia="el-GR"/>
    </w:rPr>
  </w:style>
  <w:style w:type="character" w:styleId="CommentReference">
    <w:name w:val="annotation reference"/>
    <w:uiPriority w:val="99"/>
    <w:unhideWhenUsed/>
    <w:rsid w:val="00920404"/>
    <w:rPr>
      <w:sz w:val="16"/>
      <w:szCs w:val="16"/>
    </w:rPr>
  </w:style>
  <w:style w:type="paragraph" w:styleId="ListParagraph">
    <w:name w:val="List Paragraph"/>
    <w:basedOn w:val="Normal"/>
    <w:uiPriority w:val="34"/>
    <w:qFormat/>
    <w:rsid w:val="00DC20C0"/>
    <w:pPr>
      <w:ind w:left="720"/>
      <w:contextualSpacing/>
    </w:pPr>
  </w:style>
  <w:style w:type="paragraph" w:customStyle="1" w:styleId="CM1">
    <w:name w:val="CM1"/>
    <w:basedOn w:val="Normal"/>
    <w:next w:val="Normal"/>
    <w:uiPriority w:val="99"/>
    <w:rsid w:val="008C59B2"/>
    <w:pPr>
      <w:suppressAutoHyphens w:val="0"/>
      <w:autoSpaceDE w:val="0"/>
      <w:autoSpaceDN w:val="0"/>
      <w:adjustRightInd w:val="0"/>
      <w:jc w:val="left"/>
    </w:pPr>
    <w:rPr>
      <w:rFonts w:ascii="EUAlbertina" w:hAnsi="EUAlbertina" w:cs="EUAlbertina"/>
      <w:lang w:val="el-GR" w:eastAsia="en-US"/>
    </w:rPr>
  </w:style>
  <w:style w:type="character" w:customStyle="1" w:styleId="hps">
    <w:name w:val="hps"/>
    <w:basedOn w:val="DefaultParagraphFont"/>
    <w:rsid w:val="0029774D"/>
  </w:style>
  <w:style w:type="paragraph" w:customStyle="1" w:styleId="CM4">
    <w:name w:val="CM4"/>
    <w:basedOn w:val="Normal"/>
    <w:next w:val="Normal"/>
    <w:uiPriority w:val="99"/>
    <w:rsid w:val="00FE3347"/>
    <w:pPr>
      <w:suppressAutoHyphens w:val="0"/>
      <w:autoSpaceDE w:val="0"/>
      <w:autoSpaceDN w:val="0"/>
      <w:adjustRightInd w:val="0"/>
      <w:spacing w:line="240" w:lineRule="auto"/>
      <w:jc w:val="left"/>
    </w:pPr>
    <w:rPr>
      <w:rFonts w:ascii="EUAlbertina" w:hAnsi="EUAlbertina" w:cs="EUAlbertina"/>
      <w:sz w:val="24"/>
      <w:lang w:val="el-GR" w:eastAsia="en-US"/>
    </w:rPr>
  </w:style>
  <w:style w:type="paragraph" w:styleId="CommentText">
    <w:name w:val="annotation text"/>
    <w:basedOn w:val="Normal"/>
    <w:link w:val="CommentTextChar"/>
    <w:uiPriority w:val="99"/>
    <w:rsid w:val="00AC1B8B"/>
    <w:rPr>
      <w:szCs w:val="20"/>
    </w:rPr>
  </w:style>
  <w:style w:type="character" w:customStyle="1" w:styleId="CommentTextChar">
    <w:name w:val="Comment Text Char"/>
    <w:link w:val="CommentText"/>
    <w:uiPriority w:val="99"/>
    <w:rsid w:val="00AC1B8B"/>
    <w:rPr>
      <w:rFonts w:ascii="Calibri" w:hAnsi="Calibri"/>
      <w:lang w:val="en-GB" w:eastAsia="ar-SA"/>
    </w:rPr>
  </w:style>
  <w:style w:type="paragraph" w:styleId="CommentSubject">
    <w:name w:val="annotation subject"/>
    <w:basedOn w:val="CommentText"/>
    <w:next w:val="CommentText"/>
    <w:link w:val="CommentSubjectChar"/>
    <w:rsid w:val="00AA0BB3"/>
    <w:rPr>
      <w:b/>
      <w:bCs/>
    </w:rPr>
  </w:style>
  <w:style w:type="character" w:customStyle="1" w:styleId="CommentSubjectChar">
    <w:name w:val="Comment Subject Char"/>
    <w:link w:val="CommentSubject"/>
    <w:rsid w:val="00AA0BB3"/>
    <w:rPr>
      <w:rFonts w:ascii="Calibri" w:hAnsi="Calibri"/>
      <w:b/>
      <w:bCs/>
      <w:lang w:val="en-GB" w:eastAsia="ar-SA"/>
    </w:rPr>
  </w:style>
  <w:style w:type="paragraph" w:styleId="TOCHeading">
    <w:name w:val="TOC Heading"/>
    <w:basedOn w:val="Heading1"/>
    <w:next w:val="Normal"/>
    <w:uiPriority w:val="39"/>
    <w:semiHidden/>
    <w:unhideWhenUsed/>
    <w:qFormat/>
    <w:rsid w:val="005B4FD3"/>
    <w:pPr>
      <w:keepLines/>
      <w:tabs>
        <w:tab w:val="clear" w:pos="7655"/>
      </w:tabs>
      <w:suppressAutoHyphens w:val="0"/>
      <w:spacing w:before="480" w:after="0" w:line="276" w:lineRule="auto"/>
      <w:outlineLvl w:val="9"/>
    </w:pPr>
    <w:rPr>
      <w:rFonts w:ascii="Cambria" w:hAnsi="Cambria"/>
      <w:caps w:val="0"/>
      <w:color w:val="365F91"/>
      <w:kern w:val="0"/>
      <w:sz w:val="28"/>
      <w:szCs w:val="28"/>
      <w:lang w:eastAsia="el-GR"/>
    </w:rPr>
  </w:style>
  <w:style w:type="paragraph" w:customStyle="1" w:styleId="doc-ti2">
    <w:name w:val="doc-ti2"/>
    <w:basedOn w:val="Normal"/>
    <w:rsid w:val="006B2741"/>
    <w:pPr>
      <w:suppressAutoHyphens w:val="0"/>
      <w:spacing w:before="240" w:after="120" w:line="312" w:lineRule="atLeast"/>
      <w:jc w:val="center"/>
    </w:pPr>
    <w:rPr>
      <w:rFonts w:ascii="Times New Roman" w:hAnsi="Times New Roman"/>
      <w:b/>
      <w:bCs/>
      <w:sz w:val="24"/>
      <w:lang w:val="el-GR" w:eastAsia="el-GR"/>
    </w:rPr>
  </w:style>
  <w:style w:type="paragraph" w:customStyle="1" w:styleId="no-doc-c2">
    <w:name w:val="no-doc-c2"/>
    <w:basedOn w:val="Normal"/>
    <w:rsid w:val="006B2741"/>
    <w:pPr>
      <w:suppressAutoHyphens w:val="0"/>
      <w:spacing w:before="120" w:after="120" w:line="312" w:lineRule="atLeast"/>
      <w:jc w:val="center"/>
    </w:pPr>
    <w:rPr>
      <w:rFonts w:ascii="Times New Roman" w:hAnsi="Times New Roman"/>
      <w:sz w:val="24"/>
      <w:lang w:val="el-GR" w:eastAsia="el-GR"/>
    </w:rPr>
  </w:style>
  <w:style w:type="paragraph" w:customStyle="1" w:styleId="3">
    <w:name w:val="Στυλ3"/>
    <w:basedOn w:val="Normal"/>
    <w:rsid w:val="00233A75"/>
    <w:pPr>
      <w:suppressAutoHyphens w:val="0"/>
      <w:overflowPunct w:val="0"/>
      <w:autoSpaceDE w:val="0"/>
      <w:autoSpaceDN w:val="0"/>
      <w:adjustRightInd w:val="0"/>
      <w:spacing w:before="120" w:after="120" w:line="240" w:lineRule="auto"/>
    </w:pPr>
    <w:rPr>
      <w:rFonts w:ascii="HellasArial" w:eastAsia="MS Mincho" w:hAnsi="HellasArial"/>
      <w:sz w:val="22"/>
      <w:szCs w:val="22"/>
      <w:lang w:val="el-GR" w:eastAsia="el-GR"/>
    </w:rPr>
  </w:style>
  <w:style w:type="paragraph" w:customStyle="1" w:styleId="Default">
    <w:name w:val="Default"/>
    <w:rsid w:val="000E3B8B"/>
    <w:pPr>
      <w:autoSpaceDE w:val="0"/>
      <w:autoSpaceDN w:val="0"/>
      <w:adjustRightInd w:val="0"/>
    </w:pPr>
    <w:rPr>
      <w:rFonts w:ascii="Arial" w:hAnsi="Arial" w:cs="Arial"/>
      <w:color w:val="000000"/>
      <w:sz w:val="24"/>
      <w:szCs w:val="24"/>
    </w:rPr>
  </w:style>
  <w:style w:type="paragraph" w:customStyle="1" w:styleId="Heading1prosklisi">
    <w:name w:val="Heading 1 prosklisi"/>
    <w:basedOn w:val="Heading1"/>
    <w:qFormat/>
    <w:rsid w:val="004178B9"/>
    <w:pPr>
      <w:numPr>
        <w:numId w:val="20"/>
      </w:numPr>
      <w:tabs>
        <w:tab w:val="clear" w:pos="7655"/>
        <w:tab w:val="left" w:pos="709"/>
      </w:tabs>
      <w:spacing w:line="276" w:lineRule="auto"/>
    </w:pPr>
    <w:rPr>
      <w:rFonts w:ascii="Verdana" w:hAnsi="Verdana"/>
      <w:sz w:val="18"/>
      <w:szCs w:val="18"/>
    </w:rPr>
  </w:style>
  <w:style w:type="paragraph" w:customStyle="1" w:styleId="H1prosklisi">
    <w:name w:val="H.1 prosklisi"/>
    <w:basedOn w:val="Heading1prosklisi"/>
    <w:qFormat/>
    <w:rsid w:val="004178B9"/>
  </w:style>
  <w:style w:type="paragraph" w:customStyle="1" w:styleId="H2proskl">
    <w:name w:val="H.2 proskl."/>
    <w:basedOn w:val="Heading2"/>
    <w:qFormat/>
    <w:rsid w:val="00223DCD"/>
    <w:pPr>
      <w:numPr>
        <w:numId w:val="19"/>
      </w:numPr>
      <w:spacing w:line="276" w:lineRule="auto"/>
    </w:pPr>
    <w:rPr>
      <w:rFonts w:ascii="Verdana" w:hAnsi="Verdana" w:cs="Arial"/>
      <w:bCs/>
      <w:sz w:val="18"/>
      <w:szCs w:val="18"/>
    </w:rPr>
  </w:style>
  <w:style w:type="paragraph" w:styleId="Revision">
    <w:name w:val="Revision"/>
    <w:hidden/>
    <w:uiPriority w:val="99"/>
    <w:semiHidden/>
    <w:rsid w:val="00E054CB"/>
    <w:rPr>
      <w:rFonts w:ascii="Calibri" w:hAnsi="Calibri"/>
      <w:szCs w:val="24"/>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87064">
      <w:bodyDiv w:val="1"/>
      <w:marLeft w:val="0"/>
      <w:marRight w:val="0"/>
      <w:marTop w:val="0"/>
      <w:marBottom w:val="0"/>
      <w:divBdr>
        <w:top w:val="none" w:sz="0" w:space="0" w:color="auto"/>
        <w:left w:val="none" w:sz="0" w:space="0" w:color="auto"/>
        <w:bottom w:val="none" w:sz="0" w:space="0" w:color="auto"/>
        <w:right w:val="none" w:sz="0" w:space="0" w:color="auto"/>
      </w:divBdr>
    </w:div>
    <w:div w:id="47267016">
      <w:bodyDiv w:val="1"/>
      <w:marLeft w:val="0"/>
      <w:marRight w:val="0"/>
      <w:marTop w:val="0"/>
      <w:marBottom w:val="0"/>
      <w:divBdr>
        <w:top w:val="none" w:sz="0" w:space="0" w:color="auto"/>
        <w:left w:val="none" w:sz="0" w:space="0" w:color="auto"/>
        <w:bottom w:val="none" w:sz="0" w:space="0" w:color="auto"/>
        <w:right w:val="none" w:sz="0" w:space="0" w:color="auto"/>
      </w:divBdr>
    </w:div>
    <w:div w:id="52195857">
      <w:bodyDiv w:val="1"/>
      <w:marLeft w:val="0"/>
      <w:marRight w:val="0"/>
      <w:marTop w:val="0"/>
      <w:marBottom w:val="0"/>
      <w:divBdr>
        <w:top w:val="none" w:sz="0" w:space="0" w:color="auto"/>
        <w:left w:val="none" w:sz="0" w:space="0" w:color="auto"/>
        <w:bottom w:val="none" w:sz="0" w:space="0" w:color="auto"/>
        <w:right w:val="none" w:sz="0" w:space="0" w:color="auto"/>
      </w:divBdr>
    </w:div>
    <w:div w:id="53506873">
      <w:bodyDiv w:val="1"/>
      <w:marLeft w:val="0"/>
      <w:marRight w:val="0"/>
      <w:marTop w:val="0"/>
      <w:marBottom w:val="0"/>
      <w:divBdr>
        <w:top w:val="none" w:sz="0" w:space="0" w:color="auto"/>
        <w:left w:val="none" w:sz="0" w:space="0" w:color="auto"/>
        <w:bottom w:val="none" w:sz="0" w:space="0" w:color="auto"/>
        <w:right w:val="none" w:sz="0" w:space="0" w:color="auto"/>
      </w:divBdr>
    </w:div>
    <w:div w:id="73816726">
      <w:bodyDiv w:val="1"/>
      <w:marLeft w:val="0"/>
      <w:marRight w:val="0"/>
      <w:marTop w:val="0"/>
      <w:marBottom w:val="0"/>
      <w:divBdr>
        <w:top w:val="none" w:sz="0" w:space="0" w:color="auto"/>
        <w:left w:val="none" w:sz="0" w:space="0" w:color="auto"/>
        <w:bottom w:val="none" w:sz="0" w:space="0" w:color="auto"/>
        <w:right w:val="none" w:sz="0" w:space="0" w:color="auto"/>
      </w:divBdr>
    </w:div>
    <w:div w:id="79376593">
      <w:bodyDiv w:val="1"/>
      <w:marLeft w:val="0"/>
      <w:marRight w:val="0"/>
      <w:marTop w:val="0"/>
      <w:marBottom w:val="0"/>
      <w:divBdr>
        <w:top w:val="none" w:sz="0" w:space="0" w:color="auto"/>
        <w:left w:val="none" w:sz="0" w:space="0" w:color="auto"/>
        <w:bottom w:val="none" w:sz="0" w:space="0" w:color="auto"/>
        <w:right w:val="none" w:sz="0" w:space="0" w:color="auto"/>
      </w:divBdr>
    </w:div>
    <w:div w:id="82338225">
      <w:bodyDiv w:val="1"/>
      <w:marLeft w:val="0"/>
      <w:marRight w:val="0"/>
      <w:marTop w:val="0"/>
      <w:marBottom w:val="0"/>
      <w:divBdr>
        <w:top w:val="none" w:sz="0" w:space="0" w:color="auto"/>
        <w:left w:val="none" w:sz="0" w:space="0" w:color="auto"/>
        <w:bottom w:val="none" w:sz="0" w:space="0" w:color="auto"/>
        <w:right w:val="none" w:sz="0" w:space="0" w:color="auto"/>
      </w:divBdr>
    </w:div>
    <w:div w:id="89930638">
      <w:bodyDiv w:val="1"/>
      <w:marLeft w:val="0"/>
      <w:marRight w:val="0"/>
      <w:marTop w:val="0"/>
      <w:marBottom w:val="0"/>
      <w:divBdr>
        <w:top w:val="none" w:sz="0" w:space="0" w:color="auto"/>
        <w:left w:val="none" w:sz="0" w:space="0" w:color="auto"/>
        <w:bottom w:val="none" w:sz="0" w:space="0" w:color="auto"/>
        <w:right w:val="none" w:sz="0" w:space="0" w:color="auto"/>
      </w:divBdr>
    </w:div>
    <w:div w:id="99418652">
      <w:bodyDiv w:val="1"/>
      <w:marLeft w:val="0"/>
      <w:marRight w:val="0"/>
      <w:marTop w:val="0"/>
      <w:marBottom w:val="0"/>
      <w:divBdr>
        <w:top w:val="none" w:sz="0" w:space="0" w:color="auto"/>
        <w:left w:val="none" w:sz="0" w:space="0" w:color="auto"/>
        <w:bottom w:val="none" w:sz="0" w:space="0" w:color="auto"/>
        <w:right w:val="none" w:sz="0" w:space="0" w:color="auto"/>
      </w:divBdr>
    </w:div>
    <w:div w:id="113212990">
      <w:bodyDiv w:val="1"/>
      <w:marLeft w:val="0"/>
      <w:marRight w:val="0"/>
      <w:marTop w:val="0"/>
      <w:marBottom w:val="0"/>
      <w:divBdr>
        <w:top w:val="none" w:sz="0" w:space="0" w:color="auto"/>
        <w:left w:val="none" w:sz="0" w:space="0" w:color="auto"/>
        <w:bottom w:val="none" w:sz="0" w:space="0" w:color="auto"/>
        <w:right w:val="none" w:sz="0" w:space="0" w:color="auto"/>
      </w:divBdr>
    </w:div>
    <w:div w:id="130444293">
      <w:bodyDiv w:val="1"/>
      <w:marLeft w:val="0"/>
      <w:marRight w:val="0"/>
      <w:marTop w:val="0"/>
      <w:marBottom w:val="0"/>
      <w:divBdr>
        <w:top w:val="none" w:sz="0" w:space="0" w:color="auto"/>
        <w:left w:val="none" w:sz="0" w:space="0" w:color="auto"/>
        <w:bottom w:val="none" w:sz="0" w:space="0" w:color="auto"/>
        <w:right w:val="none" w:sz="0" w:space="0" w:color="auto"/>
      </w:divBdr>
    </w:div>
    <w:div w:id="167720743">
      <w:bodyDiv w:val="1"/>
      <w:marLeft w:val="0"/>
      <w:marRight w:val="0"/>
      <w:marTop w:val="0"/>
      <w:marBottom w:val="0"/>
      <w:divBdr>
        <w:top w:val="none" w:sz="0" w:space="0" w:color="auto"/>
        <w:left w:val="none" w:sz="0" w:space="0" w:color="auto"/>
        <w:bottom w:val="none" w:sz="0" w:space="0" w:color="auto"/>
        <w:right w:val="none" w:sz="0" w:space="0" w:color="auto"/>
      </w:divBdr>
    </w:div>
    <w:div w:id="199710583">
      <w:bodyDiv w:val="1"/>
      <w:marLeft w:val="0"/>
      <w:marRight w:val="0"/>
      <w:marTop w:val="0"/>
      <w:marBottom w:val="0"/>
      <w:divBdr>
        <w:top w:val="none" w:sz="0" w:space="0" w:color="auto"/>
        <w:left w:val="none" w:sz="0" w:space="0" w:color="auto"/>
        <w:bottom w:val="none" w:sz="0" w:space="0" w:color="auto"/>
        <w:right w:val="none" w:sz="0" w:space="0" w:color="auto"/>
      </w:divBdr>
    </w:div>
    <w:div w:id="200366850">
      <w:bodyDiv w:val="1"/>
      <w:marLeft w:val="0"/>
      <w:marRight w:val="0"/>
      <w:marTop w:val="0"/>
      <w:marBottom w:val="0"/>
      <w:divBdr>
        <w:top w:val="none" w:sz="0" w:space="0" w:color="auto"/>
        <w:left w:val="none" w:sz="0" w:space="0" w:color="auto"/>
        <w:bottom w:val="none" w:sz="0" w:space="0" w:color="auto"/>
        <w:right w:val="none" w:sz="0" w:space="0" w:color="auto"/>
      </w:divBdr>
    </w:div>
    <w:div w:id="237134299">
      <w:bodyDiv w:val="1"/>
      <w:marLeft w:val="0"/>
      <w:marRight w:val="0"/>
      <w:marTop w:val="0"/>
      <w:marBottom w:val="0"/>
      <w:divBdr>
        <w:top w:val="none" w:sz="0" w:space="0" w:color="auto"/>
        <w:left w:val="none" w:sz="0" w:space="0" w:color="auto"/>
        <w:bottom w:val="none" w:sz="0" w:space="0" w:color="auto"/>
        <w:right w:val="none" w:sz="0" w:space="0" w:color="auto"/>
      </w:divBdr>
    </w:div>
    <w:div w:id="242373644">
      <w:bodyDiv w:val="1"/>
      <w:marLeft w:val="0"/>
      <w:marRight w:val="0"/>
      <w:marTop w:val="0"/>
      <w:marBottom w:val="0"/>
      <w:divBdr>
        <w:top w:val="none" w:sz="0" w:space="0" w:color="auto"/>
        <w:left w:val="none" w:sz="0" w:space="0" w:color="auto"/>
        <w:bottom w:val="none" w:sz="0" w:space="0" w:color="auto"/>
        <w:right w:val="none" w:sz="0" w:space="0" w:color="auto"/>
      </w:divBdr>
    </w:div>
    <w:div w:id="265700136">
      <w:bodyDiv w:val="1"/>
      <w:marLeft w:val="0"/>
      <w:marRight w:val="0"/>
      <w:marTop w:val="0"/>
      <w:marBottom w:val="0"/>
      <w:divBdr>
        <w:top w:val="none" w:sz="0" w:space="0" w:color="auto"/>
        <w:left w:val="none" w:sz="0" w:space="0" w:color="auto"/>
        <w:bottom w:val="none" w:sz="0" w:space="0" w:color="auto"/>
        <w:right w:val="none" w:sz="0" w:space="0" w:color="auto"/>
      </w:divBdr>
    </w:div>
    <w:div w:id="270674857">
      <w:bodyDiv w:val="1"/>
      <w:marLeft w:val="0"/>
      <w:marRight w:val="0"/>
      <w:marTop w:val="0"/>
      <w:marBottom w:val="0"/>
      <w:divBdr>
        <w:top w:val="none" w:sz="0" w:space="0" w:color="auto"/>
        <w:left w:val="none" w:sz="0" w:space="0" w:color="auto"/>
        <w:bottom w:val="none" w:sz="0" w:space="0" w:color="auto"/>
        <w:right w:val="none" w:sz="0" w:space="0" w:color="auto"/>
      </w:divBdr>
    </w:div>
    <w:div w:id="291987060">
      <w:bodyDiv w:val="1"/>
      <w:marLeft w:val="0"/>
      <w:marRight w:val="0"/>
      <w:marTop w:val="0"/>
      <w:marBottom w:val="0"/>
      <w:divBdr>
        <w:top w:val="none" w:sz="0" w:space="0" w:color="auto"/>
        <w:left w:val="none" w:sz="0" w:space="0" w:color="auto"/>
        <w:bottom w:val="none" w:sz="0" w:space="0" w:color="auto"/>
        <w:right w:val="none" w:sz="0" w:space="0" w:color="auto"/>
      </w:divBdr>
    </w:div>
    <w:div w:id="324433082">
      <w:bodyDiv w:val="1"/>
      <w:marLeft w:val="0"/>
      <w:marRight w:val="0"/>
      <w:marTop w:val="0"/>
      <w:marBottom w:val="0"/>
      <w:divBdr>
        <w:top w:val="none" w:sz="0" w:space="0" w:color="auto"/>
        <w:left w:val="none" w:sz="0" w:space="0" w:color="auto"/>
        <w:bottom w:val="none" w:sz="0" w:space="0" w:color="auto"/>
        <w:right w:val="none" w:sz="0" w:space="0" w:color="auto"/>
      </w:divBdr>
    </w:div>
    <w:div w:id="334765330">
      <w:bodyDiv w:val="1"/>
      <w:marLeft w:val="0"/>
      <w:marRight w:val="0"/>
      <w:marTop w:val="0"/>
      <w:marBottom w:val="0"/>
      <w:divBdr>
        <w:top w:val="none" w:sz="0" w:space="0" w:color="auto"/>
        <w:left w:val="none" w:sz="0" w:space="0" w:color="auto"/>
        <w:bottom w:val="none" w:sz="0" w:space="0" w:color="auto"/>
        <w:right w:val="none" w:sz="0" w:space="0" w:color="auto"/>
      </w:divBdr>
    </w:div>
    <w:div w:id="356927665">
      <w:bodyDiv w:val="1"/>
      <w:marLeft w:val="0"/>
      <w:marRight w:val="0"/>
      <w:marTop w:val="0"/>
      <w:marBottom w:val="0"/>
      <w:divBdr>
        <w:top w:val="none" w:sz="0" w:space="0" w:color="auto"/>
        <w:left w:val="none" w:sz="0" w:space="0" w:color="auto"/>
        <w:bottom w:val="none" w:sz="0" w:space="0" w:color="auto"/>
        <w:right w:val="none" w:sz="0" w:space="0" w:color="auto"/>
      </w:divBdr>
    </w:div>
    <w:div w:id="363873738">
      <w:bodyDiv w:val="1"/>
      <w:marLeft w:val="0"/>
      <w:marRight w:val="0"/>
      <w:marTop w:val="0"/>
      <w:marBottom w:val="0"/>
      <w:divBdr>
        <w:top w:val="none" w:sz="0" w:space="0" w:color="auto"/>
        <w:left w:val="none" w:sz="0" w:space="0" w:color="auto"/>
        <w:bottom w:val="none" w:sz="0" w:space="0" w:color="auto"/>
        <w:right w:val="none" w:sz="0" w:space="0" w:color="auto"/>
      </w:divBdr>
    </w:div>
    <w:div w:id="365370363">
      <w:bodyDiv w:val="1"/>
      <w:marLeft w:val="0"/>
      <w:marRight w:val="0"/>
      <w:marTop w:val="0"/>
      <w:marBottom w:val="0"/>
      <w:divBdr>
        <w:top w:val="none" w:sz="0" w:space="0" w:color="auto"/>
        <w:left w:val="none" w:sz="0" w:space="0" w:color="auto"/>
        <w:bottom w:val="none" w:sz="0" w:space="0" w:color="auto"/>
        <w:right w:val="none" w:sz="0" w:space="0" w:color="auto"/>
      </w:divBdr>
    </w:div>
    <w:div w:id="367294773">
      <w:bodyDiv w:val="1"/>
      <w:marLeft w:val="0"/>
      <w:marRight w:val="0"/>
      <w:marTop w:val="0"/>
      <w:marBottom w:val="0"/>
      <w:divBdr>
        <w:top w:val="none" w:sz="0" w:space="0" w:color="auto"/>
        <w:left w:val="none" w:sz="0" w:space="0" w:color="auto"/>
        <w:bottom w:val="none" w:sz="0" w:space="0" w:color="auto"/>
        <w:right w:val="none" w:sz="0" w:space="0" w:color="auto"/>
      </w:divBdr>
    </w:div>
    <w:div w:id="368143478">
      <w:bodyDiv w:val="1"/>
      <w:marLeft w:val="0"/>
      <w:marRight w:val="0"/>
      <w:marTop w:val="0"/>
      <w:marBottom w:val="0"/>
      <w:divBdr>
        <w:top w:val="none" w:sz="0" w:space="0" w:color="auto"/>
        <w:left w:val="none" w:sz="0" w:space="0" w:color="auto"/>
        <w:bottom w:val="none" w:sz="0" w:space="0" w:color="auto"/>
        <w:right w:val="none" w:sz="0" w:space="0" w:color="auto"/>
      </w:divBdr>
    </w:div>
    <w:div w:id="375935878">
      <w:bodyDiv w:val="1"/>
      <w:marLeft w:val="0"/>
      <w:marRight w:val="0"/>
      <w:marTop w:val="0"/>
      <w:marBottom w:val="0"/>
      <w:divBdr>
        <w:top w:val="none" w:sz="0" w:space="0" w:color="auto"/>
        <w:left w:val="none" w:sz="0" w:space="0" w:color="auto"/>
        <w:bottom w:val="none" w:sz="0" w:space="0" w:color="auto"/>
        <w:right w:val="none" w:sz="0" w:space="0" w:color="auto"/>
      </w:divBdr>
    </w:div>
    <w:div w:id="376008539">
      <w:bodyDiv w:val="1"/>
      <w:marLeft w:val="0"/>
      <w:marRight w:val="0"/>
      <w:marTop w:val="0"/>
      <w:marBottom w:val="0"/>
      <w:divBdr>
        <w:top w:val="none" w:sz="0" w:space="0" w:color="auto"/>
        <w:left w:val="none" w:sz="0" w:space="0" w:color="auto"/>
        <w:bottom w:val="none" w:sz="0" w:space="0" w:color="auto"/>
        <w:right w:val="none" w:sz="0" w:space="0" w:color="auto"/>
      </w:divBdr>
    </w:div>
    <w:div w:id="397560734">
      <w:bodyDiv w:val="1"/>
      <w:marLeft w:val="0"/>
      <w:marRight w:val="0"/>
      <w:marTop w:val="0"/>
      <w:marBottom w:val="0"/>
      <w:divBdr>
        <w:top w:val="none" w:sz="0" w:space="0" w:color="auto"/>
        <w:left w:val="none" w:sz="0" w:space="0" w:color="auto"/>
        <w:bottom w:val="none" w:sz="0" w:space="0" w:color="auto"/>
        <w:right w:val="none" w:sz="0" w:space="0" w:color="auto"/>
      </w:divBdr>
    </w:div>
    <w:div w:id="414670425">
      <w:bodyDiv w:val="1"/>
      <w:marLeft w:val="0"/>
      <w:marRight w:val="0"/>
      <w:marTop w:val="0"/>
      <w:marBottom w:val="0"/>
      <w:divBdr>
        <w:top w:val="none" w:sz="0" w:space="0" w:color="auto"/>
        <w:left w:val="none" w:sz="0" w:space="0" w:color="auto"/>
        <w:bottom w:val="none" w:sz="0" w:space="0" w:color="auto"/>
        <w:right w:val="none" w:sz="0" w:space="0" w:color="auto"/>
      </w:divBdr>
    </w:div>
    <w:div w:id="436216732">
      <w:bodyDiv w:val="1"/>
      <w:marLeft w:val="0"/>
      <w:marRight w:val="0"/>
      <w:marTop w:val="0"/>
      <w:marBottom w:val="0"/>
      <w:divBdr>
        <w:top w:val="none" w:sz="0" w:space="0" w:color="auto"/>
        <w:left w:val="none" w:sz="0" w:space="0" w:color="auto"/>
        <w:bottom w:val="none" w:sz="0" w:space="0" w:color="auto"/>
        <w:right w:val="none" w:sz="0" w:space="0" w:color="auto"/>
      </w:divBdr>
    </w:div>
    <w:div w:id="443113945">
      <w:bodyDiv w:val="1"/>
      <w:marLeft w:val="0"/>
      <w:marRight w:val="0"/>
      <w:marTop w:val="0"/>
      <w:marBottom w:val="0"/>
      <w:divBdr>
        <w:top w:val="none" w:sz="0" w:space="0" w:color="auto"/>
        <w:left w:val="none" w:sz="0" w:space="0" w:color="auto"/>
        <w:bottom w:val="none" w:sz="0" w:space="0" w:color="auto"/>
        <w:right w:val="none" w:sz="0" w:space="0" w:color="auto"/>
      </w:divBdr>
    </w:div>
    <w:div w:id="446850036">
      <w:bodyDiv w:val="1"/>
      <w:marLeft w:val="0"/>
      <w:marRight w:val="0"/>
      <w:marTop w:val="0"/>
      <w:marBottom w:val="0"/>
      <w:divBdr>
        <w:top w:val="none" w:sz="0" w:space="0" w:color="auto"/>
        <w:left w:val="none" w:sz="0" w:space="0" w:color="auto"/>
        <w:bottom w:val="none" w:sz="0" w:space="0" w:color="auto"/>
        <w:right w:val="none" w:sz="0" w:space="0" w:color="auto"/>
      </w:divBdr>
    </w:div>
    <w:div w:id="458302661">
      <w:bodyDiv w:val="1"/>
      <w:marLeft w:val="0"/>
      <w:marRight w:val="0"/>
      <w:marTop w:val="0"/>
      <w:marBottom w:val="0"/>
      <w:divBdr>
        <w:top w:val="none" w:sz="0" w:space="0" w:color="auto"/>
        <w:left w:val="none" w:sz="0" w:space="0" w:color="auto"/>
        <w:bottom w:val="none" w:sz="0" w:space="0" w:color="auto"/>
        <w:right w:val="none" w:sz="0" w:space="0" w:color="auto"/>
      </w:divBdr>
    </w:div>
    <w:div w:id="494079369">
      <w:bodyDiv w:val="1"/>
      <w:marLeft w:val="0"/>
      <w:marRight w:val="0"/>
      <w:marTop w:val="0"/>
      <w:marBottom w:val="0"/>
      <w:divBdr>
        <w:top w:val="none" w:sz="0" w:space="0" w:color="auto"/>
        <w:left w:val="none" w:sz="0" w:space="0" w:color="auto"/>
        <w:bottom w:val="none" w:sz="0" w:space="0" w:color="auto"/>
        <w:right w:val="none" w:sz="0" w:space="0" w:color="auto"/>
      </w:divBdr>
    </w:div>
    <w:div w:id="563882257">
      <w:bodyDiv w:val="1"/>
      <w:marLeft w:val="0"/>
      <w:marRight w:val="0"/>
      <w:marTop w:val="0"/>
      <w:marBottom w:val="0"/>
      <w:divBdr>
        <w:top w:val="none" w:sz="0" w:space="0" w:color="auto"/>
        <w:left w:val="none" w:sz="0" w:space="0" w:color="auto"/>
        <w:bottom w:val="none" w:sz="0" w:space="0" w:color="auto"/>
        <w:right w:val="none" w:sz="0" w:space="0" w:color="auto"/>
      </w:divBdr>
    </w:div>
    <w:div w:id="574167951">
      <w:bodyDiv w:val="1"/>
      <w:marLeft w:val="0"/>
      <w:marRight w:val="0"/>
      <w:marTop w:val="0"/>
      <w:marBottom w:val="0"/>
      <w:divBdr>
        <w:top w:val="none" w:sz="0" w:space="0" w:color="auto"/>
        <w:left w:val="none" w:sz="0" w:space="0" w:color="auto"/>
        <w:bottom w:val="none" w:sz="0" w:space="0" w:color="auto"/>
        <w:right w:val="none" w:sz="0" w:space="0" w:color="auto"/>
      </w:divBdr>
    </w:div>
    <w:div w:id="575162748">
      <w:bodyDiv w:val="1"/>
      <w:marLeft w:val="0"/>
      <w:marRight w:val="0"/>
      <w:marTop w:val="0"/>
      <w:marBottom w:val="0"/>
      <w:divBdr>
        <w:top w:val="none" w:sz="0" w:space="0" w:color="auto"/>
        <w:left w:val="none" w:sz="0" w:space="0" w:color="auto"/>
        <w:bottom w:val="none" w:sz="0" w:space="0" w:color="auto"/>
        <w:right w:val="none" w:sz="0" w:space="0" w:color="auto"/>
      </w:divBdr>
    </w:div>
    <w:div w:id="582227680">
      <w:bodyDiv w:val="1"/>
      <w:marLeft w:val="0"/>
      <w:marRight w:val="0"/>
      <w:marTop w:val="0"/>
      <w:marBottom w:val="0"/>
      <w:divBdr>
        <w:top w:val="none" w:sz="0" w:space="0" w:color="auto"/>
        <w:left w:val="none" w:sz="0" w:space="0" w:color="auto"/>
        <w:bottom w:val="none" w:sz="0" w:space="0" w:color="auto"/>
        <w:right w:val="none" w:sz="0" w:space="0" w:color="auto"/>
      </w:divBdr>
    </w:div>
    <w:div w:id="617756462">
      <w:bodyDiv w:val="1"/>
      <w:marLeft w:val="0"/>
      <w:marRight w:val="0"/>
      <w:marTop w:val="0"/>
      <w:marBottom w:val="0"/>
      <w:divBdr>
        <w:top w:val="none" w:sz="0" w:space="0" w:color="auto"/>
        <w:left w:val="none" w:sz="0" w:space="0" w:color="auto"/>
        <w:bottom w:val="none" w:sz="0" w:space="0" w:color="auto"/>
        <w:right w:val="none" w:sz="0" w:space="0" w:color="auto"/>
      </w:divBdr>
    </w:div>
    <w:div w:id="622930741">
      <w:bodyDiv w:val="1"/>
      <w:marLeft w:val="0"/>
      <w:marRight w:val="0"/>
      <w:marTop w:val="0"/>
      <w:marBottom w:val="0"/>
      <w:divBdr>
        <w:top w:val="none" w:sz="0" w:space="0" w:color="auto"/>
        <w:left w:val="none" w:sz="0" w:space="0" w:color="auto"/>
        <w:bottom w:val="none" w:sz="0" w:space="0" w:color="auto"/>
        <w:right w:val="none" w:sz="0" w:space="0" w:color="auto"/>
      </w:divBdr>
    </w:div>
    <w:div w:id="625357708">
      <w:bodyDiv w:val="1"/>
      <w:marLeft w:val="0"/>
      <w:marRight w:val="0"/>
      <w:marTop w:val="0"/>
      <w:marBottom w:val="0"/>
      <w:divBdr>
        <w:top w:val="none" w:sz="0" w:space="0" w:color="auto"/>
        <w:left w:val="none" w:sz="0" w:space="0" w:color="auto"/>
        <w:bottom w:val="none" w:sz="0" w:space="0" w:color="auto"/>
        <w:right w:val="none" w:sz="0" w:space="0" w:color="auto"/>
      </w:divBdr>
    </w:div>
    <w:div w:id="631982231">
      <w:bodyDiv w:val="1"/>
      <w:marLeft w:val="0"/>
      <w:marRight w:val="0"/>
      <w:marTop w:val="0"/>
      <w:marBottom w:val="0"/>
      <w:divBdr>
        <w:top w:val="none" w:sz="0" w:space="0" w:color="auto"/>
        <w:left w:val="none" w:sz="0" w:space="0" w:color="auto"/>
        <w:bottom w:val="none" w:sz="0" w:space="0" w:color="auto"/>
        <w:right w:val="none" w:sz="0" w:space="0" w:color="auto"/>
      </w:divBdr>
    </w:div>
    <w:div w:id="635338141">
      <w:bodyDiv w:val="1"/>
      <w:marLeft w:val="0"/>
      <w:marRight w:val="0"/>
      <w:marTop w:val="0"/>
      <w:marBottom w:val="0"/>
      <w:divBdr>
        <w:top w:val="none" w:sz="0" w:space="0" w:color="auto"/>
        <w:left w:val="none" w:sz="0" w:space="0" w:color="auto"/>
        <w:bottom w:val="none" w:sz="0" w:space="0" w:color="auto"/>
        <w:right w:val="none" w:sz="0" w:space="0" w:color="auto"/>
      </w:divBdr>
    </w:div>
    <w:div w:id="644706281">
      <w:bodyDiv w:val="1"/>
      <w:marLeft w:val="0"/>
      <w:marRight w:val="0"/>
      <w:marTop w:val="0"/>
      <w:marBottom w:val="0"/>
      <w:divBdr>
        <w:top w:val="none" w:sz="0" w:space="0" w:color="auto"/>
        <w:left w:val="none" w:sz="0" w:space="0" w:color="auto"/>
        <w:bottom w:val="none" w:sz="0" w:space="0" w:color="auto"/>
        <w:right w:val="none" w:sz="0" w:space="0" w:color="auto"/>
      </w:divBdr>
    </w:div>
    <w:div w:id="672221494">
      <w:bodyDiv w:val="1"/>
      <w:marLeft w:val="0"/>
      <w:marRight w:val="0"/>
      <w:marTop w:val="0"/>
      <w:marBottom w:val="0"/>
      <w:divBdr>
        <w:top w:val="none" w:sz="0" w:space="0" w:color="auto"/>
        <w:left w:val="none" w:sz="0" w:space="0" w:color="auto"/>
        <w:bottom w:val="none" w:sz="0" w:space="0" w:color="auto"/>
        <w:right w:val="none" w:sz="0" w:space="0" w:color="auto"/>
      </w:divBdr>
    </w:div>
    <w:div w:id="674110428">
      <w:bodyDiv w:val="1"/>
      <w:marLeft w:val="0"/>
      <w:marRight w:val="0"/>
      <w:marTop w:val="0"/>
      <w:marBottom w:val="0"/>
      <w:divBdr>
        <w:top w:val="none" w:sz="0" w:space="0" w:color="auto"/>
        <w:left w:val="none" w:sz="0" w:space="0" w:color="auto"/>
        <w:bottom w:val="none" w:sz="0" w:space="0" w:color="auto"/>
        <w:right w:val="none" w:sz="0" w:space="0" w:color="auto"/>
      </w:divBdr>
    </w:div>
    <w:div w:id="683557074">
      <w:bodyDiv w:val="1"/>
      <w:marLeft w:val="0"/>
      <w:marRight w:val="0"/>
      <w:marTop w:val="0"/>
      <w:marBottom w:val="0"/>
      <w:divBdr>
        <w:top w:val="none" w:sz="0" w:space="0" w:color="auto"/>
        <w:left w:val="none" w:sz="0" w:space="0" w:color="auto"/>
        <w:bottom w:val="none" w:sz="0" w:space="0" w:color="auto"/>
        <w:right w:val="none" w:sz="0" w:space="0" w:color="auto"/>
      </w:divBdr>
    </w:div>
    <w:div w:id="700938600">
      <w:bodyDiv w:val="1"/>
      <w:marLeft w:val="0"/>
      <w:marRight w:val="0"/>
      <w:marTop w:val="0"/>
      <w:marBottom w:val="0"/>
      <w:divBdr>
        <w:top w:val="none" w:sz="0" w:space="0" w:color="auto"/>
        <w:left w:val="none" w:sz="0" w:space="0" w:color="auto"/>
        <w:bottom w:val="none" w:sz="0" w:space="0" w:color="auto"/>
        <w:right w:val="none" w:sz="0" w:space="0" w:color="auto"/>
      </w:divBdr>
    </w:div>
    <w:div w:id="724716741">
      <w:bodyDiv w:val="1"/>
      <w:marLeft w:val="0"/>
      <w:marRight w:val="0"/>
      <w:marTop w:val="0"/>
      <w:marBottom w:val="0"/>
      <w:divBdr>
        <w:top w:val="none" w:sz="0" w:space="0" w:color="auto"/>
        <w:left w:val="none" w:sz="0" w:space="0" w:color="auto"/>
        <w:bottom w:val="none" w:sz="0" w:space="0" w:color="auto"/>
        <w:right w:val="none" w:sz="0" w:space="0" w:color="auto"/>
      </w:divBdr>
    </w:div>
    <w:div w:id="730420576">
      <w:bodyDiv w:val="1"/>
      <w:marLeft w:val="0"/>
      <w:marRight w:val="0"/>
      <w:marTop w:val="0"/>
      <w:marBottom w:val="0"/>
      <w:divBdr>
        <w:top w:val="none" w:sz="0" w:space="0" w:color="auto"/>
        <w:left w:val="none" w:sz="0" w:space="0" w:color="auto"/>
        <w:bottom w:val="none" w:sz="0" w:space="0" w:color="auto"/>
        <w:right w:val="none" w:sz="0" w:space="0" w:color="auto"/>
      </w:divBdr>
    </w:div>
    <w:div w:id="749232719">
      <w:bodyDiv w:val="1"/>
      <w:marLeft w:val="0"/>
      <w:marRight w:val="0"/>
      <w:marTop w:val="0"/>
      <w:marBottom w:val="0"/>
      <w:divBdr>
        <w:top w:val="none" w:sz="0" w:space="0" w:color="auto"/>
        <w:left w:val="none" w:sz="0" w:space="0" w:color="auto"/>
        <w:bottom w:val="none" w:sz="0" w:space="0" w:color="auto"/>
        <w:right w:val="none" w:sz="0" w:space="0" w:color="auto"/>
      </w:divBdr>
    </w:div>
    <w:div w:id="749930651">
      <w:bodyDiv w:val="1"/>
      <w:marLeft w:val="0"/>
      <w:marRight w:val="0"/>
      <w:marTop w:val="0"/>
      <w:marBottom w:val="0"/>
      <w:divBdr>
        <w:top w:val="none" w:sz="0" w:space="0" w:color="auto"/>
        <w:left w:val="none" w:sz="0" w:space="0" w:color="auto"/>
        <w:bottom w:val="none" w:sz="0" w:space="0" w:color="auto"/>
        <w:right w:val="none" w:sz="0" w:space="0" w:color="auto"/>
      </w:divBdr>
    </w:div>
    <w:div w:id="770276178">
      <w:bodyDiv w:val="1"/>
      <w:marLeft w:val="0"/>
      <w:marRight w:val="0"/>
      <w:marTop w:val="0"/>
      <w:marBottom w:val="0"/>
      <w:divBdr>
        <w:top w:val="none" w:sz="0" w:space="0" w:color="auto"/>
        <w:left w:val="none" w:sz="0" w:space="0" w:color="auto"/>
        <w:bottom w:val="none" w:sz="0" w:space="0" w:color="auto"/>
        <w:right w:val="none" w:sz="0" w:space="0" w:color="auto"/>
      </w:divBdr>
    </w:div>
    <w:div w:id="824974703">
      <w:bodyDiv w:val="1"/>
      <w:marLeft w:val="0"/>
      <w:marRight w:val="0"/>
      <w:marTop w:val="0"/>
      <w:marBottom w:val="0"/>
      <w:divBdr>
        <w:top w:val="none" w:sz="0" w:space="0" w:color="auto"/>
        <w:left w:val="none" w:sz="0" w:space="0" w:color="auto"/>
        <w:bottom w:val="none" w:sz="0" w:space="0" w:color="auto"/>
        <w:right w:val="none" w:sz="0" w:space="0" w:color="auto"/>
      </w:divBdr>
    </w:div>
    <w:div w:id="827479837">
      <w:bodyDiv w:val="1"/>
      <w:marLeft w:val="0"/>
      <w:marRight w:val="0"/>
      <w:marTop w:val="0"/>
      <w:marBottom w:val="0"/>
      <w:divBdr>
        <w:top w:val="none" w:sz="0" w:space="0" w:color="auto"/>
        <w:left w:val="none" w:sz="0" w:space="0" w:color="auto"/>
        <w:bottom w:val="none" w:sz="0" w:space="0" w:color="auto"/>
        <w:right w:val="none" w:sz="0" w:space="0" w:color="auto"/>
      </w:divBdr>
    </w:div>
    <w:div w:id="850952104">
      <w:bodyDiv w:val="1"/>
      <w:marLeft w:val="0"/>
      <w:marRight w:val="0"/>
      <w:marTop w:val="0"/>
      <w:marBottom w:val="0"/>
      <w:divBdr>
        <w:top w:val="none" w:sz="0" w:space="0" w:color="auto"/>
        <w:left w:val="none" w:sz="0" w:space="0" w:color="auto"/>
        <w:bottom w:val="none" w:sz="0" w:space="0" w:color="auto"/>
        <w:right w:val="none" w:sz="0" w:space="0" w:color="auto"/>
      </w:divBdr>
    </w:div>
    <w:div w:id="862786921">
      <w:bodyDiv w:val="1"/>
      <w:marLeft w:val="0"/>
      <w:marRight w:val="0"/>
      <w:marTop w:val="0"/>
      <w:marBottom w:val="0"/>
      <w:divBdr>
        <w:top w:val="none" w:sz="0" w:space="0" w:color="auto"/>
        <w:left w:val="none" w:sz="0" w:space="0" w:color="auto"/>
        <w:bottom w:val="none" w:sz="0" w:space="0" w:color="auto"/>
        <w:right w:val="none" w:sz="0" w:space="0" w:color="auto"/>
      </w:divBdr>
    </w:div>
    <w:div w:id="900210578">
      <w:bodyDiv w:val="1"/>
      <w:marLeft w:val="0"/>
      <w:marRight w:val="0"/>
      <w:marTop w:val="0"/>
      <w:marBottom w:val="0"/>
      <w:divBdr>
        <w:top w:val="none" w:sz="0" w:space="0" w:color="auto"/>
        <w:left w:val="none" w:sz="0" w:space="0" w:color="auto"/>
        <w:bottom w:val="none" w:sz="0" w:space="0" w:color="auto"/>
        <w:right w:val="none" w:sz="0" w:space="0" w:color="auto"/>
      </w:divBdr>
    </w:div>
    <w:div w:id="905578024">
      <w:bodyDiv w:val="1"/>
      <w:marLeft w:val="0"/>
      <w:marRight w:val="0"/>
      <w:marTop w:val="0"/>
      <w:marBottom w:val="0"/>
      <w:divBdr>
        <w:top w:val="none" w:sz="0" w:space="0" w:color="auto"/>
        <w:left w:val="none" w:sz="0" w:space="0" w:color="auto"/>
        <w:bottom w:val="none" w:sz="0" w:space="0" w:color="auto"/>
        <w:right w:val="none" w:sz="0" w:space="0" w:color="auto"/>
      </w:divBdr>
    </w:div>
    <w:div w:id="929855662">
      <w:bodyDiv w:val="1"/>
      <w:marLeft w:val="0"/>
      <w:marRight w:val="0"/>
      <w:marTop w:val="0"/>
      <w:marBottom w:val="0"/>
      <w:divBdr>
        <w:top w:val="none" w:sz="0" w:space="0" w:color="auto"/>
        <w:left w:val="none" w:sz="0" w:space="0" w:color="auto"/>
        <w:bottom w:val="none" w:sz="0" w:space="0" w:color="auto"/>
        <w:right w:val="none" w:sz="0" w:space="0" w:color="auto"/>
      </w:divBdr>
    </w:div>
    <w:div w:id="936525118">
      <w:bodyDiv w:val="1"/>
      <w:marLeft w:val="0"/>
      <w:marRight w:val="0"/>
      <w:marTop w:val="0"/>
      <w:marBottom w:val="0"/>
      <w:divBdr>
        <w:top w:val="none" w:sz="0" w:space="0" w:color="auto"/>
        <w:left w:val="none" w:sz="0" w:space="0" w:color="auto"/>
        <w:bottom w:val="none" w:sz="0" w:space="0" w:color="auto"/>
        <w:right w:val="none" w:sz="0" w:space="0" w:color="auto"/>
      </w:divBdr>
    </w:div>
    <w:div w:id="977535315">
      <w:bodyDiv w:val="1"/>
      <w:marLeft w:val="0"/>
      <w:marRight w:val="0"/>
      <w:marTop w:val="0"/>
      <w:marBottom w:val="0"/>
      <w:divBdr>
        <w:top w:val="none" w:sz="0" w:space="0" w:color="auto"/>
        <w:left w:val="none" w:sz="0" w:space="0" w:color="auto"/>
        <w:bottom w:val="none" w:sz="0" w:space="0" w:color="auto"/>
        <w:right w:val="none" w:sz="0" w:space="0" w:color="auto"/>
      </w:divBdr>
    </w:div>
    <w:div w:id="995256958">
      <w:bodyDiv w:val="1"/>
      <w:marLeft w:val="0"/>
      <w:marRight w:val="0"/>
      <w:marTop w:val="0"/>
      <w:marBottom w:val="0"/>
      <w:divBdr>
        <w:top w:val="none" w:sz="0" w:space="0" w:color="auto"/>
        <w:left w:val="none" w:sz="0" w:space="0" w:color="auto"/>
        <w:bottom w:val="none" w:sz="0" w:space="0" w:color="auto"/>
        <w:right w:val="none" w:sz="0" w:space="0" w:color="auto"/>
      </w:divBdr>
    </w:div>
    <w:div w:id="996805877">
      <w:bodyDiv w:val="1"/>
      <w:marLeft w:val="0"/>
      <w:marRight w:val="0"/>
      <w:marTop w:val="0"/>
      <w:marBottom w:val="0"/>
      <w:divBdr>
        <w:top w:val="none" w:sz="0" w:space="0" w:color="auto"/>
        <w:left w:val="none" w:sz="0" w:space="0" w:color="auto"/>
        <w:bottom w:val="none" w:sz="0" w:space="0" w:color="auto"/>
        <w:right w:val="none" w:sz="0" w:space="0" w:color="auto"/>
      </w:divBdr>
    </w:div>
    <w:div w:id="997490350">
      <w:bodyDiv w:val="1"/>
      <w:marLeft w:val="0"/>
      <w:marRight w:val="0"/>
      <w:marTop w:val="0"/>
      <w:marBottom w:val="0"/>
      <w:divBdr>
        <w:top w:val="none" w:sz="0" w:space="0" w:color="auto"/>
        <w:left w:val="none" w:sz="0" w:space="0" w:color="auto"/>
        <w:bottom w:val="none" w:sz="0" w:space="0" w:color="auto"/>
        <w:right w:val="none" w:sz="0" w:space="0" w:color="auto"/>
      </w:divBdr>
    </w:div>
    <w:div w:id="999507203">
      <w:bodyDiv w:val="1"/>
      <w:marLeft w:val="0"/>
      <w:marRight w:val="0"/>
      <w:marTop w:val="0"/>
      <w:marBottom w:val="0"/>
      <w:divBdr>
        <w:top w:val="none" w:sz="0" w:space="0" w:color="auto"/>
        <w:left w:val="none" w:sz="0" w:space="0" w:color="auto"/>
        <w:bottom w:val="none" w:sz="0" w:space="0" w:color="auto"/>
        <w:right w:val="none" w:sz="0" w:space="0" w:color="auto"/>
      </w:divBdr>
    </w:div>
    <w:div w:id="1002392024">
      <w:bodyDiv w:val="1"/>
      <w:marLeft w:val="0"/>
      <w:marRight w:val="0"/>
      <w:marTop w:val="0"/>
      <w:marBottom w:val="0"/>
      <w:divBdr>
        <w:top w:val="none" w:sz="0" w:space="0" w:color="auto"/>
        <w:left w:val="none" w:sz="0" w:space="0" w:color="auto"/>
        <w:bottom w:val="none" w:sz="0" w:space="0" w:color="auto"/>
        <w:right w:val="none" w:sz="0" w:space="0" w:color="auto"/>
      </w:divBdr>
    </w:div>
    <w:div w:id="1007293926">
      <w:bodyDiv w:val="1"/>
      <w:marLeft w:val="0"/>
      <w:marRight w:val="0"/>
      <w:marTop w:val="0"/>
      <w:marBottom w:val="0"/>
      <w:divBdr>
        <w:top w:val="none" w:sz="0" w:space="0" w:color="auto"/>
        <w:left w:val="none" w:sz="0" w:space="0" w:color="auto"/>
        <w:bottom w:val="none" w:sz="0" w:space="0" w:color="auto"/>
        <w:right w:val="none" w:sz="0" w:space="0" w:color="auto"/>
      </w:divBdr>
    </w:div>
    <w:div w:id="1014650810">
      <w:bodyDiv w:val="1"/>
      <w:marLeft w:val="0"/>
      <w:marRight w:val="0"/>
      <w:marTop w:val="0"/>
      <w:marBottom w:val="0"/>
      <w:divBdr>
        <w:top w:val="none" w:sz="0" w:space="0" w:color="auto"/>
        <w:left w:val="none" w:sz="0" w:space="0" w:color="auto"/>
        <w:bottom w:val="none" w:sz="0" w:space="0" w:color="auto"/>
        <w:right w:val="none" w:sz="0" w:space="0" w:color="auto"/>
      </w:divBdr>
    </w:div>
    <w:div w:id="1029528496">
      <w:bodyDiv w:val="1"/>
      <w:marLeft w:val="0"/>
      <w:marRight w:val="0"/>
      <w:marTop w:val="0"/>
      <w:marBottom w:val="0"/>
      <w:divBdr>
        <w:top w:val="none" w:sz="0" w:space="0" w:color="auto"/>
        <w:left w:val="none" w:sz="0" w:space="0" w:color="auto"/>
        <w:bottom w:val="none" w:sz="0" w:space="0" w:color="auto"/>
        <w:right w:val="none" w:sz="0" w:space="0" w:color="auto"/>
      </w:divBdr>
    </w:div>
    <w:div w:id="1060520598">
      <w:bodyDiv w:val="1"/>
      <w:marLeft w:val="0"/>
      <w:marRight w:val="0"/>
      <w:marTop w:val="0"/>
      <w:marBottom w:val="0"/>
      <w:divBdr>
        <w:top w:val="none" w:sz="0" w:space="0" w:color="auto"/>
        <w:left w:val="none" w:sz="0" w:space="0" w:color="auto"/>
        <w:bottom w:val="none" w:sz="0" w:space="0" w:color="auto"/>
        <w:right w:val="none" w:sz="0" w:space="0" w:color="auto"/>
      </w:divBdr>
    </w:div>
    <w:div w:id="1073359072">
      <w:bodyDiv w:val="1"/>
      <w:marLeft w:val="0"/>
      <w:marRight w:val="0"/>
      <w:marTop w:val="0"/>
      <w:marBottom w:val="0"/>
      <w:divBdr>
        <w:top w:val="none" w:sz="0" w:space="0" w:color="auto"/>
        <w:left w:val="none" w:sz="0" w:space="0" w:color="auto"/>
        <w:bottom w:val="none" w:sz="0" w:space="0" w:color="auto"/>
        <w:right w:val="none" w:sz="0" w:space="0" w:color="auto"/>
      </w:divBdr>
    </w:div>
    <w:div w:id="1097359848">
      <w:bodyDiv w:val="1"/>
      <w:marLeft w:val="0"/>
      <w:marRight w:val="0"/>
      <w:marTop w:val="0"/>
      <w:marBottom w:val="0"/>
      <w:divBdr>
        <w:top w:val="none" w:sz="0" w:space="0" w:color="auto"/>
        <w:left w:val="none" w:sz="0" w:space="0" w:color="auto"/>
        <w:bottom w:val="none" w:sz="0" w:space="0" w:color="auto"/>
        <w:right w:val="none" w:sz="0" w:space="0" w:color="auto"/>
      </w:divBdr>
    </w:div>
    <w:div w:id="1103841413">
      <w:bodyDiv w:val="1"/>
      <w:marLeft w:val="0"/>
      <w:marRight w:val="0"/>
      <w:marTop w:val="0"/>
      <w:marBottom w:val="0"/>
      <w:divBdr>
        <w:top w:val="none" w:sz="0" w:space="0" w:color="auto"/>
        <w:left w:val="none" w:sz="0" w:space="0" w:color="auto"/>
        <w:bottom w:val="none" w:sz="0" w:space="0" w:color="auto"/>
        <w:right w:val="none" w:sz="0" w:space="0" w:color="auto"/>
      </w:divBdr>
    </w:div>
    <w:div w:id="1108236972">
      <w:bodyDiv w:val="1"/>
      <w:marLeft w:val="0"/>
      <w:marRight w:val="0"/>
      <w:marTop w:val="0"/>
      <w:marBottom w:val="0"/>
      <w:divBdr>
        <w:top w:val="none" w:sz="0" w:space="0" w:color="auto"/>
        <w:left w:val="none" w:sz="0" w:space="0" w:color="auto"/>
        <w:bottom w:val="none" w:sz="0" w:space="0" w:color="auto"/>
        <w:right w:val="none" w:sz="0" w:space="0" w:color="auto"/>
      </w:divBdr>
    </w:div>
    <w:div w:id="1114597838">
      <w:bodyDiv w:val="1"/>
      <w:marLeft w:val="0"/>
      <w:marRight w:val="0"/>
      <w:marTop w:val="0"/>
      <w:marBottom w:val="0"/>
      <w:divBdr>
        <w:top w:val="none" w:sz="0" w:space="0" w:color="auto"/>
        <w:left w:val="none" w:sz="0" w:space="0" w:color="auto"/>
        <w:bottom w:val="none" w:sz="0" w:space="0" w:color="auto"/>
        <w:right w:val="none" w:sz="0" w:space="0" w:color="auto"/>
      </w:divBdr>
    </w:div>
    <w:div w:id="1117605404">
      <w:bodyDiv w:val="1"/>
      <w:marLeft w:val="0"/>
      <w:marRight w:val="0"/>
      <w:marTop w:val="0"/>
      <w:marBottom w:val="0"/>
      <w:divBdr>
        <w:top w:val="none" w:sz="0" w:space="0" w:color="auto"/>
        <w:left w:val="none" w:sz="0" w:space="0" w:color="auto"/>
        <w:bottom w:val="none" w:sz="0" w:space="0" w:color="auto"/>
        <w:right w:val="none" w:sz="0" w:space="0" w:color="auto"/>
      </w:divBdr>
    </w:div>
    <w:div w:id="1121193332">
      <w:bodyDiv w:val="1"/>
      <w:marLeft w:val="0"/>
      <w:marRight w:val="0"/>
      <w:marTop w:val="0"/>
      <w:marBottom w:val="0"/>
      <w:divBdr>
        <w:top w:val="none" w:sz="0" w:space="0" w:color="auto"/>
        <w:left w:val="none" w:sz="0" w:space="0" w:color="auto"/>
        <w:bottom w:val="none" w:sz="0" w:space="0" w:color="auto"/>
        <w:right w:val="none" w:sz="0" w:space="0" w:color="auto"/>
      </w:divBdr>
    </w:div>
    <w:div w:id="1142620784">
      <w:bodyDiv w:val="1"/>
      <w:marLeft w:val="0"/>
      <w:marRight w:val="0"/>
      <w:marTop w:val="0"/>
      <w:marBottom w:val="0"/>
      <w:divBdr>
        <w:top w:val="none" w:sz="0" w:space="0" w:color="auto"/>
        <w:left w:val="none" w:sz="0" w:space="0" w:color="auto"/>
        <w:bottom w:val="none" w:sz="0" w:space="0" w:color="auto"/>
        <w:right w:val="none" w:sz="0" w:space="0" w:color="auto"/>
      </w:divBdr>
    </w:div>
    <w:div w:id="1146358787">
      <w:bodyDiv w:val="1"/>
      <w:marLeft w:val="0"/>
      <w:marRight w:val="0"/>
      <w:marTop w:val="0"/>
      <w:marBottom w:val="0"/>
      <w:divBdr>
        <w:top w:val="none" w:sz="0" w:space="0" w:color="auto"/>
        <w:left w:val="none" w:sz="0" w:space="0" w:color="auto"/>
        <w:bottom w:val="none" w:sz="0" w:space="0" w:color="auto"/>
        <w:right w:val="none" w:sz="0" w:space="0" w:color="auto"/>
      </w:divBdr>
    </w:div>
    <w:div w:id="1184442344">
      <w:bodyDiv w:val="1"/>
      <w:marLeft w:val="0"/>
      <w:marRight w:val="0"/>
      <w:marTop w:val="0"/>
      <w:marBottom w:val="0"/>
      <w:divBdr>
        <w:top w:val="none" w:sz="0" w:space="0" w:color="auto"/>
        <w:left w:val="none" w:sz="0" w:space="0" w:color="auto"/>
        <w:bottom w:val="none" w:sz="0" w:space="0" w:color="auto"/>
        <w:right w:val="none" w:sz="0" w:space="0" w:color="auto"/>
      </w:divBdr>
    </w:div>
    <w:div w:id="1229072067">
      <w:bodyDiv w:val="1"/>
      <w:marLeft w:val="0"/>
      <w:marRight w:val="0"/>
      <w:marTop w:val="0"/>
      <w:marBottom w:val="0"/>
      <w:divBdr>
        <w:top w:val="none" w:sz="0" w:space="0" w:color="auto"/>
        <w:left w:val="none" w:sz="0" w:space="0" w:color="auto"/>
        <w:bottom w:val="none" w:sz="0" w:space="0" w:color="auto"/>
        <w:right w:val="none" w:sz="0" w:space="0" w:color="auto"/>
      </w:divBdr>
    </w:div>
    <w:div w:id="1231694896">
      <w:bodyDiv w:val="1"/>
      <w:marLeft w:val="0"/>
      <w:marRight w:val="0"/>
      <w:marTop w:val="0"/>
      <w:marBottom w:val="0"/>
      <w:divBdr>
        <w:top w:val="none" w:sz="0" w:space="0" w:color="auto"/>
        <w:left w:val="none" w:sz="0" w:space="0" w:color="auto"/>
        <w:bottom w:val="none" w:sz="0" w:space="0" w:color="auto"/>
        <w:right w:val="none" w:sz="0" w:space="0" w:color="auto"/>
      </w:divBdr>
    </w:div>
    <w:div w:id="1254431291">
      <w:bodyDiv w:val="1"/>
      <w:marLeft w:val="0"/>
      <w:marRight w:val="0"/>
      <w:marTop w:val="0"/>
      <w:marBottom w:val="0"/>
      <w:divBdr>
        <w:top w:val="none" w:sz="0" w:space="0" w:color="auto"/>
        <w:left w:val="none" w:sz="0" w:space="0" w:color="auto"/>
        <w:bottom w:val="none" w:sz="0" w:space="0" w:color="auto"/>
        <w:right w:val="none" w:sz="0" w:space="0" w:color="auto"/>
      </w:divBdr>
    </w:div>
    <w:div w:id="1256937264">
      <w:bodyDiv w:val="1"/>
      <w:marLeft w:val="0"/>
      <w:marRight w:val="0"/>
      <w:marTop w:val="0"/>
      <w:marBottom w:val="0"/>
      <w:divBdr>
        <w:top w:val="none" w:sz="0" w:space="0" w:color="auto"/>
        <w:left w:val="none" w:sz="0" w:space="0" w:color="auto"/>
        <w:bottom w:val="none" w:sz="0" w:space="0" w:color="auto"/>
        <w:right w:val="none" w:sz="0" w:space="0" w:color="auto"/>
      </w:divBdr>
    </w:div>
    <w:div w:id="1261448064">
      <w:bodyDiv w:val="1"/>
      <w:marLeft w:val="0"/>
      <w:marRight w:val="0"/>
      <w:marTop w:val="0"/>
      <w:marBottom w:val="0"/>
      <w:divBdr>
        <w:top w:val="none" w:sz="0" w:space="0" w:color="auto"/>
        <w:left w:val="none" w:sz="0" w:space="0" w:color="auto"/>
        <w:bottom w:val="none" w:sz="0" w:space="0" w:color="auto"/>
        <w:right w:val="none" w:sz="0" w:space="0" w:color="auto"/>
      </w:divBdr>
    </w:div>
    <w:div w:id="1263224017">
      <w:bodyDiv w:val="1"/>
      <w:marLeft w:val="0"/>
      <w:marRight w:val="0"/>
      <w:marTop w:val="0"/>
      <w:marBottom w:val="0"/>
      <w:divBdr>
        <w:top w:val="none" w:sz="0" w:space="0" w:color="auto"/>
        <w:left w:val="none" w:sz="0" w:space="0" w:color="auto"/>
        <w:bottom w:val="none" w:sz="0" w:space="0" w:color="auto"/>
        <w:right w:val="none" w:sz="0" w:space="0" w:color="auto"/>
      </w:divBdr>
    </w:div>
    <w:div w:id="1264219966">
      <w:bodyDiv w:val="1"/>
      <w:marLeft w:val="0"/>
      <w:marRight w:val="0"/>
      <w:marTop w:val="0"/>
      <w:marBottom w:val="0"/>
      <w:divBdr>
        <w:top w:val="none" w:sz="0" w:space="0" w:color="auto"/>
        <w:left w:val="none" w:sz="0" w:space="0" w:color="auto"/>
        <w:bottom w:val="none" w:sz="0" w:space="0" w:color="auto"/>
        <w:right w:val="none" w:sz="0" w:space="0" w:color="auto"/>
      </w:divBdr>
    </w:div>
    <w:div w:id="1265531322">
      <w:bodyDiv w:val="1"/>
      <w:marLeft w:val="0"/>
      <w:marRight w:val="0"/>
      <w:marTop w:val="0"/>
      <w:marBottom w:val="0"/>
      <w:divBdr>
        <w:top w:val="none" w:sz="0" w:space="0" w:color="auto"/>
        <w:left w:val="none" w:sz="0" w:space="0" w:color="auto"/>
        <w:bottom w:val="none" w:sz="0" w:space="0" w:color="auto"/>
        <w:right w:val="none" w:sz="0" w:space="0" w:color="auto"/>
      </w:divBdr>
    </w:div>
    <w:div w:id="1285041380">
      <w:bodyDiv w:val="1"/>
      <w:marLeft w:val="0"/>
      <w:marRight w:val="0"/>
      <w:marTop w:val="0"/>
      <w:marBottom w:val="0"/>
      <w:divBdr>
        <w:top w:val="none" w:sz="0" w:space="0" w:color="auto"/>
        <w:left w:val="none" w:sz="0" w:space="0" w:color="auto"/>
        <w:bottom w:val="none" w:sz="0" w:space="0" w:color="auto"/>
        <w:right w:val="none" w:sz="0" w:space="0" w:color="auto"/>
      </w:divBdr>
    </w:div>
    <w:div w:id="1323436804">
      <w:bodyDiv w:val="1"/>
      <w:marLeft w:val="0"/>
      <w:marRight w:val="0"/>
      <w:marTop w:val="0"/>
      <w:marBottom w:val="0"/>
      <w:divBdr>
        <w:top w:val="none" w:sz="0" w:space="0" w:color="auto"/>
        <w:left w:val="none" w:sz="0" w:space="0" w:color="auto"/>
        <w:bottom w:val="none" w:sz="0" w:space="0" w:color="auto"/>
        <w:right w:val="none" w:sz="0" w:space="0" w:color="auto"/>
      </w:divBdr>
    </w:div>
    <w:div w:id="1353873191">
      <w:bodyDiv w:val="1"/>
      <w:marLeft w:val="0"/>
      <w:marRight w:val="0"/>
      <w:marTop w:val="0"/>
      <w:marBottom w:val="0"/>
      <w:divBdr>
        <w:top w:val="none" w:sz="0" w:space="0" w:color="auto"/>
        <w:left w:val="none" w:sz="0" w:space="0" w:color="auto"/>
        <w:bottom w:val="none" w:sz="0" w:space="0" w:color="auto"/>
        <w:right w:val="none" w:sz="0" w:space="0" w:color="auto"/>
      </w:divBdr>
    </w:div>
    <w:div w:id="1357655023">
      <w:bodyDiv w:val="1"/>
      <w:marLeft w:val="0"/>
      <w:marRight w:val="0"/>
      <w:marTop w:val="0"/>
      <w:marBottom w:val="0"/>
      <w:divBdr>
        <w:top w:val="none" w:sz="0" w:space="0" w:color="auto"/>
        <w:left w:val="none" w:sz="0" w:space="0" w:color="auto"/>
        <w:bottom w:val="none" w:sz="0" w:space="0" w:color="auto"/>
        <w:right w:val="none" w:sz="0" w:space="0" w:color="auto"/>
      </w:divBdr>
    </w:div>
    <w:div w:id="1373655746">
      <w:bodyDiv w:val="1"/>
      <w:marLeft w:val="0"/>
      <w:marRight w:val="0"/>
      <w:marTop w:val="0"/>
      <w:marBottom w:val="0"/>
      <w:divBdr>
        <w:top w:val="none" w:sz="0" w:space="0" w:color="auto"/>
        <w:left w:val="none" w:sz="0" w:space="0" w:color="auto"/>
        <w:bottom w:val="none" w:sz="0" w:space="0" w:color="auto"/>
        <w:right w:val="none" w:sz="0" w:space="0" w:color="auto"/>
      </w:divBdr>
    </w:div>
    <w:div w:id="1390886169">
      <w:bodyDiv w:val="1"/>
      <w:marLeft w:val="0"/>
      <w:marRight w:val="0"/>
      <w:marTop w:val="0"/>
      <w:marBottom w:val="0"/>
      <w:divBdr>
        <w:top w:val="none" w:sz="0" w:space="0" w:color="auto"/>
        <w:left w:val="none" w:sz="0" w:space="0" w:color="auto"/>
        <w:bottom w:val="none" w:sz="0" w:space="0" w:color="auto"/>
        <w:right w:val="none" w:sz="0" w:space="0" w:color="auto"/>
      </w:divBdr>
    </w:div>
    <w:div w:id="1398439335">
      <w:bodyDiv w:val="1"/>
      <w:marLeft w:val="0"/>
      <w:marRight w:val="0"/>
      <w:marTop w:val="0"/>
      <w:marBottom w:val="0"/>
      <w:divBdr>
        <w:top w:val="none" w:sz="0" w:space="0" w:color="auto"/>
        <w:left w:val="none" w:sz="0" w:space="0" w:color="auto"/>
        <w:bottom w:val="none" w:sz="0" w:space="0" w:color="auto"/>
        <w:right w:val="none" w:sz="0" w:space="0" w:color="auto"/>
      </w:divBdr>
    </w:div>
    <w:div w:id="1408847485">
      <w:bodyDiv w:val="1"/>
      <w:marLeft w:val="0"/>
      <w:marRight w:val="0"/>
      <w:marTop w:val="0"/>
      <w:marBottom w:val="0"/>
      <w:divBdr>
        <w:top w:val="none" w:sz="0" w:space="0" w:color="auto"/>
        <w:left w:val="none" w:sz="0" w:space="0" w:color="auto"/>
        <w:bottom w:val="none" w:sz="0" w:space="0" w:color="auto"/>
        <w:right w:val="none" w:sz="0" w:space="0" w:color="auto"/>
      </w:divBdr>
    </w:div>
    <w:div w:id="1446537384">
      <w:bodyDiv w:val="1"/>
      <w:marLeft w:val="0"/>
      <w:marRight w:val="0"/>
      <w:marTop w:val="0"/>
      <w:marBottom w:val="0"/>
      <w:divBdr>
        <w:top w:val="none" w:sz="0" w:space="0" w:color="auto"/>
        <w:left w:val="none" w:sz="0" w:space="0" w:color="auto"/>
        <w:bottom w:val="none" w:sz="0" w:space="0" w:color="auto"/>
        <w:right w:val="none" w:sz="0" w:space="0" w:color="auto"/>
      </w:divBdr>
    </w:div>
    <w:div w:id="1447507355">
      <w:bodyDiv w:val="1"/>
      <w:marLeft w:val="0"/>
      <w:marRight w:val="0"/>
      <w:marTop w:val="0"/>
      <w:marBottom w:val="0"/>
      <w:divBdr>
        <w:top w:val="none" w:sz="0" w:space="0" w:color="auto"/>
        <w:left w:val="none" w:sz="0" w:space="0" w:color="auto"/>
        <w:bottom w:val="none" w:sz="0" w:space="0" w:color="auto"/>
        <w:right w:val="none" w:sz="0" w:space="0" w:color="auto"/>
      </w:divBdr>
    </w:div>
    <w:div w:id="1451702266">
      <w:bodyDiv w:val="1"/>
      <w:marLeft w:val="0"/>
      <w:marRight w:val="0"/>
      <w:marTop w:val="0"/>
      <w:marBottom w:val="0"/>
      <w:divBdr>
        <w:top w:val="none" w:sz="0" w:space="0" w:color="auto"/>
        <w:left w:val="none" w:sz="0" w:space="0" w:color="auto"/>
        <w:bottom w:val="none" w:sz="0" w:space="0" w:color="auto"/>
        <w:right w:val="none" w:sz="0" w:space="0" w:color="auto"/>
      </w:divBdr>
    </w:div>
    <w:div w:id="1469974033">
      <w:bodyDiv w:val="1"/>
      <w:marLeft w:val="0"/>
      <w:marRight w:val="0"/>
      <w:marTop w:val="0"/>
      <w:marBottom w:val="0"/>
      <w:divBdr>
        <w:top w:val="none" w:sz="0" w:space="0" w:color="auto"/>
        <w:left w:val="none" w:sz="0" w:space="0" w:color="auto"/>
        <w:bottom w:val="none" w:sz="0" w:space="0" w:color="auto"/>
        <w:right w:val="none" w:sz="0" w:space="0" w:color="auto"/>
      </w:divBdr>
    </w:div>
    <w:div w:id="1472290380">
      <w:bodyDiv w:val="1"/>
      <w:marLeft w:val="0"/>
      <w:marRight w:val="0"/>
      <w:marTop w:val="0"/>
      <w:marBottom w:val="0"/>
      <w:divBdr>
        <w:top w:val="none" w:sz="0" w:space="0" w:color="auto"/>
        <w:left w:val="none" w:sz="0" w:space="0" w:color="auto"/>
        <w:bottom w:val="none" w:sz="0" w:space="0" w:color="auto"/>
        <w:right w:val="none" w:sz="0" w:space="0" w:color="auto"/>
      </w:divBdr>
    </w:div>
    <w:div w:id="1487286844">
      <w:bodyDiv w:val="1"/>
      <w:marLeft w:val="0"/>
      <w:marRight w:val="0"/>
      <w:marTop w:val="0"/>
      <w:marBottom w:val="0"/>
      <w:divBdr>
        <w:top w:val="none" w:sz="0" w:space="0" w:color="auto"/>
        <w:left w:val="none" w:sz="0" w:space="0" w:color="auto"/>
        <w:bottom w:val="none" w:sz="0" w:space="0" w:color="auto"/>
        <w:right w:val="none" w:sz="0" w:space="0" w:color="auto"/>
      </w:divBdr>
    </w:div>
    <w:div w:id="1491021454">
      <w:bodyDiv w:val="1"/>
      <w:marLeft w:val="0"/>
      <w:marRight w:val="0"/>
      <w:marTop w:val="0"/>
      <w:marBottom w:val="0"/>
      <w:divBdr>
        <w:top w:val="none" w:sz="0" w:space="0" w:color="auto"/>
        <w:left w:val="none" w:sz="0" w:space="0" w:color="auto"/>
        <w:bottom w:val="none" w:sz="0" w:space="0" w:color="auto"/>
        <w:right w:val="none" w:sz="0" w:space="0" w:color="auto"/>
      </w:divBdr>
    </w:div>
    <w:div w:id="1491479947">
      <w:bodyDiv w:val="1"/>
      <w:marLeft w:val="0"/>
      <w:marRight w:val="0"/>
      <w:marTop w:val="0"/>
      <w:marBottom w:val="0"/>
      <w:divBdr>
        <w:top w:val="none" w:sz="0" w:space="0" w:color="auto"/>
        <w:left w:val="none" w:sz="0" w:space="0" w:color="auto"/>
        <w:bottom w:val="none" w:sz="0" w:space="0" w:color="auto"/>
        <w:right w:val="none" w:sz="0" w:space="0" w:color="auto"/>
      </w:divBdr>
    </w:div>
    <w:div w:id="1518931392">
      <w:bodyDiv w:val="1"/>
      <w:marLeft w:val="0"/>
      <w:marRight w:val="0"/>
      <w:marTop w:val="0"/>
      <w:marBottom w:val="0"/>
      <w:divBdr>
        <w:top w:val="none" w:sz="0" w:space="0" w:color="auto"/>
        <w:left w:val="none" w:sz="0" w:space="0" w:color="auto"/>
        <w:bottom w:val="none" w:sz="0" w:space="0" w:color="auto"/>
        <w:right w:val="none" w:sz="0" w:space="0" w:color="auto"/>
      </w:divBdr>
    </w:div>
    <w:div w:id="1526556124">
      <w:bodyDiv w:val="1"/>
      <w:marLeft w:val="0"/>
      <w:marRight w:val="0"/>
      <w:marTop w:val="0"/>
      <w:marBottom w:val="0"/>
      <w:divBdr>
        <w:top w:val="none" w:sz="0" w:space="0" w:color="auto"/>
        <w:left w:val="none" w:sz="0" w:space="0" w:color="auto"/>
        <w:bottom w:val="none" w:sz="0" w:space="0" w:color="auto"/>
        <w:right w:val="none" w:sz="0" w:space="0" w:color="auto"/>
      </w:divBdr>
    </w:div>
    <w:div w:id="1529104861">
      <w:bodyDiv w:val="1"/>
      <w:marLeft w:val="0"/>
      <w:marRight w:val="0"/>
      <w:marTop w:val="0"/>
      <w:marBottom w:val="0"/>
      <w:divBdr>
        <w:top w:val="none" w:sz="0" w:space="0" w:color="auto"/>
        <w:left w:val="none" w:sz="0" w:space="0" w:color="auto"/>
        <w:bottom w:val="none" w:sz="0" w:space="0" w:color="auto"/>
        <w:right w:val="none" w:sz="0" w:space="0" w:color="auto"/>
      </w:divBdr>
    </w:div>
    <w:div w:id="1544439925">
      <w:bodyDiv w:val="1"/>
      <w:marLeft w:val="0"/>
      <w:marRight w:val="0"/>
      <w:marTop w:val="0"/>
      <w:marBottom w:val="0"/>
      <w:divBdr>
        <w:top w:val="none" w:sz="0" w:space="0" w:color="auto"/>
        <w:left w:val="none" w:sz="0" w:space="0" w:color="auto"/>
        <w:bottom w:val="none" w:sz="0" w:space="0" w:color="auto"/>
        <w:right w:val="none" w:sz="0" w:space="0" w:color="auto"/>
      </w:divBdr>
    </w:div>
    <w:div w:id="1547647226">
      <w:bodyDiv w:val="1"/>
      <w:marLeft w:val="0"/>
      <w:marRight w:val="0"/>
      <w:marTop w:val="0"/>
      <w:marBottom w:val="0"/>
      <w:divBdr>
        <w:top w:val="none" w:sz="0" w:space="0" w:color="auto"/>
        <w:left w:val="none" w:sz="0" w:space="0" w:color="auto"/>
        <w:bottom w:val="none" w:sz="0" w:space="0" w:color="auto"/>
        <w:right w:val="none" w:sz="0" w:space="0" w:color="auto"/>
      </w:divBdr>
    </w:div>
    <w:div w:id="1561794274">
      <w:bodyDiv w:val="1"/>
      <w:marLeft w:val="0"/>
      <w:marRight w:val="0"/>
      <w:marTop w:val="0"/>
      <w:marBottom w:val="0"/>
      <w:divBdr>
        <w:top w:val="none" w:sz="0" w:space="0" w:color="auto"/>
        <w:left w:val="none" w:sz="0" w:space="0" w:color="auto"/>
        <w:bottom w:val="none" w:sz="0" w:space="0" w:color="auto"/>
        <w:right w:val="none" w:sz="0" w:space="0" w:color="auto"/>
      </w:divBdr>
    </w:div>
    <w:div w:id="1565601653">
      <w:bodyDiv w:val="1"/>
      <w:marLeft w:val="0"/>
      <w:marRight w:val="0"/>
      <w:marTop w:val="0"/>
      <w:marBottom w:val="0"/>
      <w:divBdr>
        <w:top w:val="none" w:sz="0" w:space="0" w:color="auto"/>
        <w:left w:val="none" w:sz="0" w:space="0" w:color="auto"/>
        <w:bottom w:val="none" w:sz="0" w:space="0" w:color="auto"/>
        <w:right w:val="none" w:sz="0" w:space="0" w:color="auto"/>
      </w:divBdr>
    </w:div>
    <w:div w:id="1571454243">
      <w:bodyDiv w:val="1"/>
      <w:marLeft w:val="0"/>
      <w:marRight w:val="0"/>
      <w:marTop w:val="0"/>
      <w:marBottom w:val="0"/>
      <w:divBdr>
        <w:top w:val="none" w:sz="0" w:space="0" w:color="auto"/>
        <w:left w:val="none" w:sz="0" w:space="0" w:color="auto"/>
        <w:bottom w:val="none" w:sz="0" w:space="0" w:color="auto"/>
        <w:right w:val="none" w:sz="0" w:space="0" w:color="auto"/>
      </w:divBdr>
    </w:div>
    <w:div w:id="1578976253">
      <w:bodyDiv w:val="1"/>
      <w:marLeft w:val="0"/>
      <w:marRight w:val="0"/>
      <w:marTop w:val="0"/>
      <w:marBottom w:val="0"/>
      <w:divBdr>
        <w:top w:val="none" w:sz="0" w:space="0" w:color="auto"/>
        <w:left w:val="none" w:sz="0" w:space="0" w:color="auto"/>
        <w:bottom w:val="none" w:sz="0" w:space="0" w:color="auto"/>
        <w:right w:val="none" w:sz="0" w:space="0" w:color="auto"/>
      </w:divBdr>
    </w:div>
    <w:div w:id="1583565851">
      <w:bodyDiv w:val="1"/>
      <w:marLeft w:val="0"/>
      <w:marRight w:val="0"/>
      <w:marTop w:val="0"/>
      <w:marBottom w:val="0"/>
      <w:divBdr>
        <w:top w:val="none" w:sz="0" w:space="0" w:color="auto"/>
        <w:left w:val="none" w:sz="0" w:space="0" w:color="auto"/>
        <w:bottom w:val="none" w:sz="0" w:space="0" w:color="auto"/>
        <w:right w:val="none" w:sz="0" w:space="0" w:color="auto"/>
      </w:divBdr>
    </w:div>
    <w:div w:id="1595895527">
      <w:bodyDiv w:val="1"/>
      <w:marLeft w:val="0"/>
      <w:marRight w:val="0"/>
      <w:marTop w:val="0"/>
      <w:marBottom w:val="0"/>
      <w:divBdr>
        <w:top w:val="none" w:sz="0" w:space="0" w:color="auto"/>
        <w:left w:val="none" w:sz="0" w:space="0" w:color="auto"/>
        <w:bottom w:val="none" w:sz="0" w:space="0" w:color="auto"/>
        <w:right w:val="none" w:sz="0" w:space="0" w:color="auto"/>
      </w:divBdr>
    </w:div>
    <w:div w:id="1621960337">
      <w:bodyDiv w:val="1"/>
      <w:marLeft w:val="0"/>
      <w:marRight w:val="0"/>
      <w:marTop w:val="0"/>
      <w:marBottom w:val="0"/>
      <w:divBdr>
        <w:top w:val="none" w:sz="0" w:space="0" w:color="auto"/>
        <w:left w:val="none" w:sz="0" w:space="0" w:color="auto"/>
        <w:bottom w:val="none" w:sz="0" w:space="0" w:color="auto"/>
        <w:right w:val="none" w:sz="0" w:space="0" w:color="auto"/>
      </w:divBdr>
    </w:div>
    <w:div w:id="1622573029">
      <w:bodyDiv w:val="1"/>
      <w:marLeft w:val="0"/>
      <w:marRight w:val="0"/>
      <w:marTop w:val="0"/>
      <w:marBottom w:val="0"/>
      <w:divBdr>
        <w:top w:val="none" w:sz="0" w:space="0" w:color="auto"/>
        <w:left w:val="none" w:sz="0" w:space="0" w:color="auto"/>
        <w:bottom w:val="none" w:sz="0" w:space="0" w:color="auto"/>
        <w:right w:val="none" w:sz="0" w:space="0" w:color="auto"/>
      </w:divBdr>
    </w:div>
    <w:div w:id="1630240230">
      <w:bodyDiv w:val="1"/>
      <w:marLeft w:val="0"/>
      <w:marRight w:val="0"/>
      <w:marTop w:val="0"/>
      <w:marBottom w:val="0"/>
      <w:divBdr>
        <w:top w:val="none" w:sz="0" w:space="0" w:color="auto"/>
        <w:left w:val="none" w:sz="0" w:space="0" w:color="auto"/>
        <w:bottom w:val="none" w:sz="0" w:space="0" w:color="auto"/>
        <w:right w:val="none" w:sz="0" w:space="0" w:color="auto"/>
      </w:divBdr>
    </w:div>
    <w:div w:id="1632787016">
      <w:bodyDiv w:val="1"/>
      <w:marLeft w:val="0"/>
      <w:marRight w:val="0"/>
      <w:marTop w:val="0"/>
      <w:marBottom w:val="0"/>
      <w:divBdr>
        <w:top w:val="none" w:sz="0" w:space="0" w:color="auto"/>
        <w:left w:val="none" w:sz="0" w:space="0" w:color="auto"/>
        <w:bottom w:val="none" w:sz="0" w:space="0" w:color="auto"/>
        <w:right w:val="none" w:sz="0" w:space="0" w:color="auto"/>
      </w:divBdr>
    </w:div>
    <w:div w:id="1635215022">
      <w:bodyDiv w:val="1"/>
      <w:marLeft w:val="0"/>
      <w:marRight w:val="0"/>
      <w:marTop w:val="0"/>
      <w:marBottom w:val="0"/>
      <w:divBdr>
        <w:top w:val="none" w:sz="0" w:space="0" w:color="auto"/>
        <w:left w:val="none" w:sz="0" w:space="0" w:color="auto"/>
        <w:bottom w:val="none" w:sz="0" w:space="0" w:color="auto"/>
        <w:right w:val="none" w:sz="0" w:space="0" w:color="auto"/>
      </w:divBdr>
    </w:div>
    <w:div w:id="1657342874">
      <w:bodyDiv w:val="1"/>
      <w:marLeft w:val="0"/>
      <w:marRight w:val="0"/>
      <w:marTop w:val="0"/>
      <w:marBottom w:val="0"/>
      <w:divBdr>
        <w:top w:val="none" w:sz="0" w:space="0" w:color="auto"/>
        <w:left w:val="none" w:sz="0" w:space="0" w:color="auto"/>
        <w:bottom w:val="none" w:sz="0" w:space="0" w:color="auto"/>
        <w:right w:val="none" w:sz="0" w:space="0" w:color="auto"/>
      </w:divBdr>
    </w:div>
    <w:div w:id="1667828029">
      <w:bodyDiv w:val="1"/>
      <w:marLeft w:val="0"/>
      <w:marRight w:val="0"/>
      <w:marTop w:val="0"/>
      <w:marBottom w:val="0"/>
      <w:divBdr>
        <w:top w:val="none" w:sz="0" w:space="0" w:color="auto"/>
        <w:left w:val="none" w:sz="0" w:space="0" w:color="auto"/>
        <w:bottom w:val="none" w:sz="0" w:space="0" w:color="auto"/>
        <w:right w:val="none" w:sz="0" w:space="0" w:color="auto"/>
      </w:divBdr>
    </w:div>
    <w:div w:id="1735734592">
      <w:bodyDiv w:val="1"/>
      <w:marLeft w:val="0"/>
      <w:marRight w:val="0"/>
      <w:marTop w:val="0"/>
      <w:marBottom w:val="0"/>
      <w:divBdr>
        <w:top w:val="none" w:sz="0" w:space="0" w:color="auto"/>
        <w:left w:val="none" w:sz="0" w:space="0" w:color="auto"/>
        <w:bottom w:val="none" w:sz="0" w:space="0" w:color="auto"/>
        <w:right w:val="none" w:sz="0" w:space="0" w:color="auto"/>
      </w:divBdr>
    </w:div>
    <w:div w:id="1742947992">
      <w:bodyDiv w:val="1"/>
      <w:marLeft w:val="0"/>
      <w:marRight w:val="0"/>
      <w:marTop w:val="0"/>
      <w:marBottom w:val="0"/>
      <w:divBdr>
        <w:top w:val="none" w:sz="0" w:space="0" w:color="auto"/>
        <w:left w:val="none" w:sz="0" w:space="0" w:color="auto"/>
        <w:bottom w:val="none" w:sz="0" w:space="0" w:color="auto"/>
        <w:right w:val="none" w:sz="0" w:space="0" w:color="auto"/>
      </w:divBdr>
    </w:div>
    <w:div w:id="1751073385">
      <w:bodyDiv w:val="1"/>
      <w:marLeft w:val="0"/>
      <w:marRight w:val="0"/>
      <w:marTop w:val="0"/>
      <w:marBottom w:val="0"/>
      <w:divBdr>
        <w:top w:val="none" w:sz="0" w:space="0" w:color="auto"/>
        <w:left w:val="none" w:sz="0" w:space="0" w:color="auto"/>
        <w:bottom w:val="none" w:sz="0" w:space="0" w:color="auto"/>
        <w:right w:val="none" w:sz="0" w:space="0" w:color="auto"/>
      </w:divBdr>
    </w:div>
    <w:div w:id="1761414042">
      <w:bodyDiv w:val="1"/>
      <w:marLeft w:val="0"/>
      <w:marRight w:val="0"/>
      <w:marTop w:val="0"/>
      <w:marBottom w:val="0"/>
      <w:divBdr>
        <w:top w:val="none" w:sz="0" w:space="0" w:color="auto"/>
        <w:left w:val="none" w:sz="0" w:space="0" w:color="auto"/>
        <w:bottom w:val="none" w:sz="0" w:space="0" w:color="auto"/>
        <w:right w:val="none" w:sz="0" w:space="0" w:color="auto"/>
      </w:divBdr>
    </w:div>
    <w:div w:id="1800562699">
      <w:bodyDiv w:val="1"/>
      <w:marLeft w:val="0"/>
      <w:marRight w:val="0"/>
      <w:marTop w:val="0"/>
      <w:marBottom w:val="0"/>
      <w:divBdr>
        <w:top w:val="none" w:sz="0" w:space="0" w:color="auto"/>
        <w:left w:val="none" w:sz="0" w:space="0" w:color="auto"/>
        <w:bottom w:val="none" w:sz="0" w:space="0" w:color="auto"/>
        <w:right w:val="none" w:sz="0" w:space="0" w:color="auto"/>
      </w:divBdr>
    </w:div>
    <w:div w:id="1805658707">
      <w:bodyDiv w:val="1"/>
      <w:marLeft w:val="0"/>
      <w:marRight w:val="0"/>
      <w:marTop w:val="0"/>
      <w:marBottom w:val="0"/>
      <w:divBdr>
        <w:top w:val="none" w:sz="0" w:space="0" w:color="auto"/>
        <w:left w:val="none" w:sz="0" w:space="0" w:color="auto"/>
        <w:bottom w:val="none" w:sz="0" w:space="0" w:color="auto"/>
        <w:right w:val="none" w:sz="0" w:space="0" w:color="auto"/>
      </w:divBdr>
    </w:div>
    <w:div w:id="1825586726">
      <w:bodyDiv w:val="1"/>
      <w:marLeft w:val="0"/>
      <w:marRight w:val="0"/>
      <w:marTop w:val="0"/>
      <w:marBottom w:val="0"/>
      <w:divBdr>
        <w:top w:val="none" w:sz="0" w:space="0" w:color="auto"/>
        <w:left w:val="none" w:sz="0" w:space="0" w:color="auto"/>
        <w:bottom w:val="none" w:sz="0" w:space="0" w:color="auto"/>
        <w:right w:val="none" w:sz="0" w:space="0" w:color="auto"/>
      </w:divBdr>
    </w:div>
    <w:div w:id="1868523825">
      <w:bodyDiv w:val="1"/>
      <w:marLeft w:val="0"/>
      <w:marRight w:val="0"/>
      <w:marTop w:val="0"/>
      <w:marBottom w:val="0"/>
      <w:divBdr>
        <w:top w:val="none" w:sz="0" w:space="0" w:color="auto"/>
        <w:left w:val="none" w:sz="0" w:space="0" w:color="auto"/>
        <w:bottom w:val="none" w:sz="0" w:space="0" w:color="auto"/>
        <w:right w:val="none" w:sz="0" w:space="0" w:color="auto"/>
      </w:divBdr>
    </w:div>
    <w:div w:id="1887906110">
      <w:bodyDiv w:val="1"/>
      <w:marLeft w:val="0"/>
      <w:marRight w:val="0"/>
      <w:marTop w:val="0"/>
      <w:marBottom w:val="0"/>
      <w:divBdr>
        <w:top w:val="none" w:sz="0" w:space="0" w:color="auto"/>
        <w:left w:val="none" w:sz="0" w:space="0" w:color="auto"/>
        <w:bottom w:val="none" w:sz="0" w:space="0" w:color="auto"/>
        <w:right w:val="none" w:sz="0" w:space="0" w:color="auto"/>
      </w:divBdr>
    </w:div>
    <w:div w:id="1914968366">
      <w:bodyDiv w:val="1"/>
      <w:marLeft w:val="0"/>
      <w:marRight w:val="0"/>
      <w:marTop w:val="0"/>
      <w:marBottom w:val="0"/>
      <w:divBdr>
        <w:top w:val="none" w:sz="0" w:space="0" w:color="auto"/>
        <w:left w:val="none" w:sz="0" w:space="0" w:color="auto"/>
        <w:bottom w:val="none" w:sz="0" w:space="0" w:color="auto"/>
        <w:right w:val="none" w:sz="0" w:space="0" w:color="auto"/>
      </w:divBdr>
    </w:div>
    <w:div w:id="1915434114">
      <w:bodyDiv w:val="1"/>
      <w:marLeft w:val="0"/>
      <w:marRight w:val="0"/>
      <w:marTop w:val="0"/>
      <w:marBottom w:val="0"/>
      <w:divBdr>
        <w:top w:val="none" w:sz="0" w:space="0" w:color="auto"/>
        <w:left w:val="none" w:sz="0" w:space="0" w:color="auto"/>
        <w:bottom w:val="none" w:sz="0" w:space="0" w:color="auto"/>
        <w:right w:val="none" w:sz="0" w:space="0" w:color="auto"/>
      </w:divBdr>
    </w:div>
    <w:div w:id="1961645452">
      <w:bodyDiv w:val="1"/>
      <w:marLeft w:val="0"/>
      <w:marRight w:val="0"/>
      <w:marTop w:val="0"/>
      <w:marBottom w:val="0"/>
      <w:divBdr>
        <w:top w:val="none" w:sz="0" w:space="0" w:color="auto"/>
        <w:left w:val="none" w:sz="0" w:space="0" w:color="auto"/>
        <w:bottom w:val="none" w:sz="0" w:space="0" w:color="auto"/>
        <w:right w:val="none" w:sz="0" w:space="0" w:color="auto"/>
      </w:divBdr>
    </w:div>
    <w:div w:id="1998486739">
      <w:bodyDiv w:val="1"/>
      <w:marLeft w:val="0"/>
      <w:marRight w:val="0"/>
      <w:marTop w:val="0"/>
      <w:marBottom w:val="0"/>
      <w:divBdr>
        <w:top w:val="none" w:sz="0" w:space="0" w:color="auto"/>
        <w:left w:val="none" w:sz="0" w:space="0" w:color="auto"/>
        <w:bottom w:val="none" w:sz="0" w:space="0" w:color="auto"/>
        <w:right w:val="none" w:sz="0" w:space="0" w:color="auto"/>
      </w:divBdr>
    </w:div>
    <w:div w:id="2005085546">
      <w:bodyDiv w:val="1"/>
      <w:marLeft w:val="0"/>
      <w:marRight w:val="0"/>
      <w:marTop w:val="0"/>
      <w:marBottom w:val="0"/>
      <w:divBdr>
        <w:top w:val="none" w:sz="0" w:space="0" w:color="auto"/>
        <w:left w:val="none" w:sz="0" w:space="0" w:color="auto"/>
        <w:bottom w:val="none" w:sz="0" w:space="0" w:color="auto"/>
        <w:right w:val="none" w:sz="0" w:space="0" w:color="auto"/>
      </w:divBdr>
      <w:divsChild>
        <w:div w:id="1940209932">
          <w:marLeft w:val="0"/>
          <w:marRight w:val="0"/>
          <w:marTop w:val="0"/>
          <w:marBottom w:val="0"/>
          <w:divBdr>
            <w:top w:val="none" w:sz="0" w:space="0" w:color="auto"/>
            <w:left w:val="none" w:sz="0" w:space="0" w:color="auto"/>
            <w:bottom w:val="none" w:sz="0" w:space="0" w:color="auto"/>
            <w:right w:val="none" w:sz="0" w:space="0" w:color="auto"/>
          </w:divBdr>
          <w:divsChild>
            <w:div w:id="1291744804">
              <w:marLeft w:val="0"/>
              <w:marRight w:val="0"/>
              <w:marTop w:val="0"/>
              <w:marBottom w:val="0"/>
              <w:divBdr>
                <w:top w:val="none" w:sz="0" w:space="0" w:color="auto"/>
                <w:left w:val="none" w:sz="0" w:space="0" w:color="auto"/>
                <w:bottom w:val="none" w:sz="0" w:space="0" w:color="auto"/>
                <w:right w:val="none" w:sz="0" w:space="0" w:color="auto"/>
              </w:divBdr>
              <w:divsChild>
                <w:div w:id="1464614441">
                  <w:marLeft w:val="0"/>
                  <w:marRight w:val="0"/>
                  <w:marTop w:val="0"/>
                  <w:marBottom w:val="0"/>
                  <w:divBdr>
                    <w:top w:val="none" w:sz="0" w:space="0" w:color="auto"/>
                    <w:left w:val="none" w:sz="0" w:space="0" w:color="auto"/>
                    <w:bottom w:val="none" w:sz="0" w:space="0" w:color="auto"/>
                    <w:right w:val="none" w:sz="0" w:space="0" w:color="auto"/>
                  </w:divBdr>
                  <w:divsChild>
                    <w:div w:id="862784145">
                      <w:marLeft w:val="1"/>
                      <w:marRight w:val="1"/>
                      <w:marTop w:val="0"/>
                      <w:marBottom w:val="0"/>
                      <w:divBdr>
                        <w:top w:val="none" w:sz="0" w:space="0" w:color="auto"/>
                        <w:left w:val="none" w:sz="0" w:space="0" w:color="auto"/>
                        <w:bottom w:val="none" w:sz="0" w:space="0" w:color="auto"/>
                        <w:right w:val="none" w:sz="0" w:space="0" w:color="auto"/>
                      </w:divBdr>
                      <w:divsChild>
                        <w:div w:id="2062360576">
                          <w:marLeft w:val="0"/>
                          <w:marRight w:val="0"/>
                          <w:marTop w:val="0"/>
                          <w:marBottom w:val="0"/>
                          <w:divBdr>
                            <w:top w:val="none" w:sz="0" w:space="0" w:color="auto"/>
                            <w:left w:val="none" w:sz="0" w:space="0" w:color="auto"/>
                            <w:bottom w:val="none" w:sz="0" w:space="0" w:color="auto"/>
                            <w:right w:val="none" w:sz="0" w:space="0" w:color="auto"/>
                          </w:divBdr>
                          <w:divsChild>
                            <w:div w:id="1921792367">
                              <w:marLeft w:val="0"/>
                              <w:marRight w:val="0"/>
                              <w:marTop w:val="0"/>
                              <w:marBottom w:val="360"/>
                              <w:divBdr>
                                <w:top w:val="none" w:sz="0" w:space="0" w:color="auto"/>
                                <w:left w:val="none" w:sz="0" w:space="0" w:color="auto"/>
                                <w:bottom w:val="none" w:sz="0" w:space="0" w:color="auto"/>
                                <w:right w:val="none" w:sz="0" w:space="0" w:color="auto"/>
                              </w:divBdr>
                              <w:divsChild>
                                <w:div w:id="1274090780">
                                  <w:marLeft w:val="0"/>
                                  <w:marRight w:val="0"/>
                                  <w:marTop w:val="0"/>
                                  <w:marBottom w:val="0"/>
                                  <w:divBdr>
                                    <w:top w:val="none" w:sz="0" w:space="0" w:color="auto"/>
                                    <w:left w:val="none" w:sz="0" w:space="0" w:color="auto"/>
                                    <w:bottom w:val="none" w:sz="0" w:space="0" w:color="auto"/>
                                    <w:right w:val="none" w:sz="0" w:space="0" w:color="auto"/>
                                  </w:divBdr>
                                  <w:divsChild>
                                    <w:div w:id="77993297">
                                      <w:marLeft w:val="0"/>
                                      <w:marRight w:val="0"/>
                                      <w:marTop w:val="0"/>
                                      <w:marBottom w:val="0"/>
                                      <w:divBdr>
                                        <w:top w:val="none" w:sz="0" w:space="0" w:color="auto"/>
                                        <w:left w:val="none" w:sz="0" w:space="0" w:color="auto"/>
                                        <w:bottom w:val="none" w:sz="0" w:space="0" w:color="auto"/>
                                        <w:right w:val="none" w:sz="0" w:space="0" w:color="auto"/>
                                      </w:divBdr>
                                      <w:divsChild>
                                        <w:div w:id="278688346">
                                          <w:marLeft w:val="0"/>
                                          <w:marRight w:val="0"/>
                                          <w:marTop w:val="0"/>
                                          <w:marBottom w:val="0"/>
                                          <w:divBdr>
                                            <w:top w:val="none" w:sz="0" w:space="0" w:color="auto"/>
                                            <w:left w:val="none" w:sz="0" w:space="0" w:color="auto"/>
                                            <w:bottom w:val="none" w:sz="0" w:space="0" w:color="auto"/>
                                            <w:right w:val="none" w:sz="0" w:space="0" w:color="auto"/>
                                          </w:divBdr>
                                          <w:divsChild>
                                            <w:div w:id="1451633070">
                                              <w:marLeft w:val="0"/>
                                              <w:marRight w:val="0"/>
                                              <w:marTop w:val="0"/>
                                              <w:marBottom w:val="0"/>
                                              <w:divBdr>
                                                <w:top w:val="none" w:sz="0" w:space="0" w:color="auto"/>
                                                <w:left w:val="none" w:sz="0" w:space="0" w:color="auto"/>
                                                <w:bottom w:val="none" w:sz="0" w:space="0" w:color="auto"/>
                                                <w:right w:val="none" w:sz="0" w:space="0" w:color="auto"/>
                                              </w:divBdr>
                                              <w:divsChild>
                                                <w:div w:id="628243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2586355">
      <w:bodyDiv w:val="1"/>
      <w:marLeft w:val="0"/>
      <w:marRight w:val="0"/>
      <w:marTop w:val="0"/>
      <w:marBottom w:val="0"/>
      <w:divBdr>
        <w:top w:val="none" w:sz="0" w:space="0" w:color="auto"/>
        <w:left w:val="none" w:sz="0" w:space="0" w:color="auto"/>
        <w:bottom w:val="none" w:sz="0" w:space="0" w:color="auto"/>
        <w:right w:val="none" w:sz="0" w:space="0" w:color="auto"/>
      </w:divBdr>
    </w:div>
    <w:div w:id="2025738728">
      <w:bodyDiv w:val="1"/>
      <w:marLeft w:val="0"/>
      <w:marRight w:val="0"/>
      <w:marTop w:val="0"/>
      <w:marBottom w:val="0"/>
      <w:divBdr>
        <w:top w:val="none" w:sz="0" w:space="0" w:color="auto"/>
        <w:left w:val="none" w:sz="0" w:space="0" w:color="auto"/>
        <w:bottom w:val="none" w:sz="0" w:space="0" w:color="auto"/>
        <w:right w:val="none" w:sz="0" w:space="0" w:color="auto"/>
      </w:divBdr>
    </w:div>
    <w:div w:id="2031449076">
      <w:bodyDiv w:val="1"/>
      <w:marLeft w:val="0"/>
      <w:marRight w:val="0"/>
      <w:marTop w:val="0"/>
      <w:marBottom w:val="0"/>
      <w:divBdr>
        <w:top w:val="none" w:sz="0" w:space="0" w:color="auto"/>
        <w:left w:val="none" w:sz="0" w:space="0" w:color="auto"/>
        <w:bottom w:val="none" w:sz="0" w:space="0" w:color="auto"/>
        <w:right w:val="none" w:sz="0" w:space="0" w:color="auto"/>
      </w:divBdr>
    </w:div>
    <w:div w:id="2058577117">
      <w:bodyDiv w:val="1"/>
      <w:marLeft w:val="0"/>
      <w:marRight w:val="0"/>
      <w:marTop w:val="0"/>
      <w:marBottom w:val="0"/>
      <w:divBdr>
        <w:top w:val="none" w:sz="0" w:space="0" w:color="auto"/>
        <w:left w:val="none" w:sz="0" w:space="0" w:color="auto"/>
        <w:bottom w:val="none" w:sz="0" w:space="0" w:color="auto"/>
        <w:right w:val="none" w:sz="0" w:space="0" w:color="auto"/>
      </w:divBdr>
    </w:div>
    <w:div w:id="2075660433">
      <w:bodyDiv w:val="1"/>
      <w:marLeft w:val="0"/>
      <w:marRight w:val="0"/>
      <w:marTop w:val="0"/>
      <w:marBottom w:val="0"/>
      <w:divBdr>
        <w:top w:val="none" w:sz="0" w:space="0" w:color="auto"/>
        <w:left w:val="none" w:sz="0" w:space="0" w:color="auto"/>
        <w:bottom w:val="none" w:sz="0" w:space="0" w:color="auto"/>
        <w:right w:val="none" w:sz="0" w:space="0" w:color="auto"/>
      </w:divBdr>
    </w:div>
    <w:div w:id="2078744221">
      <w:bodyDiv w:val="1"/>
      <w:marLeft w:val="0"/>
      <w:marRight w:val="0"/>
      <w:marTop w:val="0"/>
      <w:marBottom w:val="0"/>
      <w:divBdr>
        <w:top w:val="none" w:sz="0" w:space="0" w:color="auto"/>
        <w:left w:val="none" w:sz="0" w:space="0" w:color="auto"/>
        <w:bottom w:val="none" w:sz="0" w:space="0" w:color="auto"/>
        <w:right w:val="none" w:sz="0" w:space="0" w:color="auto"/>
      </w:divBdr>
    </w:div>
    <w:div w:id="2086142634">
      <w:bodyDiv w:val="1"/>
      <w:marLeft w:val="0"/>
      <w:marRight w:val="0"/>
      <w:marTop w:val="0"/>
      <w:marBottom w:val="0"/>
      <w:divBdr>
        <w:top w:val="none" w:sz="0" w:space="0" w:color="auto"/>
        <w:left w:val="none" w:sz="0" w:space="0" w:color="auto"/>
        <w:bottom w:val="none" w:sz="0" w:space="0" w:color="auto"/>
        <w:right w:val="none" w:sz="0" w:space="0" w:color="auto"/>
      </w:divBdr>
    </w:div>
    <w:div w:id="2098865660">
      <w:bodyDiv w:val="1"/>
      <w:marLeft w:val="0"/>
      <w:marRight w:val="0"/>
      <w:marTop w:val="0"/>
      <w:marBottom w:val="0"/>
      <w:divBdr>
        <w:top w:val="none" w:sz="0" w:space="0" w:color="auto"/>
        <w:left w:val="none" w:sz="0" w:space="0" w:color="auto"/>
        <w:bottom w:val="none" w:sz="0" w:space="0" w:color="auto"/>
        <w:right w:val="none" w:sz="0" w:space="0" w:color="auto"/>
      </w:divBdr>
    </w:div>
    <w:div w:id="2108193464">
      <w:bodyDiv w:val="1"/>
      <w:marLeft w:val="0"/>
      <w:marRight w:val="0"/>
      <w:marTop w:val="0"/>
      <w:marBottom w:val="0"/>
      <w:divBdr>
        <w:top w:val="none" w:sz="0" w:space="0" w:color="auto"/>
        <w:left w:val="none" w:sz="0" w:space="0" w:color="auto"/>
        <w:bottom w:val="none" w:sz="0" w:space="0" w:color="auto"/>
        <w:right w:val="none" w:sz="0" w:space="0" w:color="auto"/>
      </w:divBdr>
    </w:div>
    <w:div w:id="2117358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oleObject" Target="embeddings/Microsoft_Word_97_-_2003_Document1.doc"/><Relationship Id="rId23"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7.emf"/><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6.png"/><Relationship Id="rId1" Type="http://schemas.openxmlformats.org/officeDocument/2006/relationships/image" Target="media/image5.png"/><Relationship Id="rId4" Type="http://schemas.openxmlformats.org/officeDocument/2006/relationships/image" Target="media/image3.png"/></Relationships>
</file>

<file path=word/_rels/header4.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6.png"/><Relationship Id="rId1" Type="http://schemas.openxmlformats.org/officeDocument/2006/relationships/image" Target="media/image5.png"/><Relationship Id="rId4"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36828C-FFDB-4ACA-94C1-5B7A82380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49</Pages>
  <Words>6362</Words>
  <Characters>34355</Characters>
  <Application>Microsoft Office Word</Application>
  <DocSecurity>0</DocSecurity>
  <Lines>286</Lines>
  <Paragraphs>81</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40636</CharactersWithSpaces>
  <SharedDoc>false</SharedDoc>
  <HLinks>
    <vt:vector size="498" baseType="variant">
      <vt:variant>
        <vt:i4>7929897</vt:i4>
      </vt:variant>
      <vt:variant>
        <vt:i4>462</vt:i4>
      </vt:variant>
      <vt:variant>
        <vt:i4>0</vt:i4>
      </vt:variant>
      <vt:variant>
        <vt:i4>5</vt:i4>
      </vt:variant>
      <vt:variant>
        <vt:lpwstr>https://www.espa.gr/el/Pages/staticAntiFraudPolicy.aspx</vt:lpwstr>
      </vt:variant>
      <vt:variant>
        <vt:lpwstr/>
      </vt:variant>
      <vt:variant>
        <vt:i4>196703</vt:i4>
      </vt:variant>
      <vt:variant>
        <vt:i4>459</vt:i4>
      </vt:variant>
      <vt:variant>
        <vt:i4>0</vt:i4>
      </vt:variant>
      <vt:variant>
        <vt:i4>5</vt:i4>
      </vt:variant>
      <vt:variant>
        <vt:lpwstr>http://www.pepattikis.gr/</vt:lpwstr>
      </vt:variant>
      <vt:variant>
        <vt:lpwstr/>
      </vt:variant>
      <vt:variant>
        <vt:i4>7274561</vt:i4>
      </vt:variant>
      <vt:variant>
        <vt:i4>456</vt:i4>
      </vt:variant>
      <vt:variant>
        <vt:i4>0</vt:i4>
      </vt:variant>
      <vt:variant>
        <vt:i4>5</vt:i4>
      </vt:variant>
      <vt:variant>
        <vt:lpwstr>mailto:attiki@mou.gr</vt:lpwstr>
      </vt:variant>
      <vt:variant>
        <vt:lpwstr/>
      </vt:variant>
      <vt:variant>
        <vt:i4>6422565</vt:i4>
      </vt:variant>
      <vt:variant>
        <vt:i4>453</vt:i4>
      </vt:variant>
      <vt:variant>
        <vt:i4>0</vt:i4>
      </vt:variant>
      <vt:variant>
        <vt:i4>5</vt:i4>
      </vt:variant>
      <vt:variant>
        <vt:lpwstr>http://www.espa.gr/</vt:lpwstr>
      </vt:variant>
      <vt:variant>
        <vt:lpwstr/>
      </vt:variant>
      <vt:variant>
        <vt:i4>196703</vt:i4>
      </vt:variant>
      <vt:variant>
        <vt:i4>450</vt:i4>
      </vt:variant>
      <vt:variant>
        <vt:i4>0</vt:i4>
      </vt:variant>
      <vt:variant>
        <vt:i4>5</vt:i4>
      </vt:variant>
      <vt:variant>
        <vt:lpwstr>http://www.pepattikis.gr/</vt:lpwstr>
      </vt:variant>
      <vt:variant>
        <vt:lpwstr/>
      </vt:variant>
      <vt:variant>
        <vt:i4>196703</vt:i4>
      </vt:variant>
      <vt:variant>
        <vt:i4>447</vt:i4>
      </vt:variant>
      <vt:variant>
        <vt:i4>0</vt:i4>
      </vt:variant>
      <vt:variant>
        <vt:i4>5</vt:i4>
      </vt:variant>
      <vt:variant>
        <vt:lpwstr>http://www.pepattikis.gr/</vt:lpwstr>
      </vt:variant>
      <vt:variant>
        <vt:lpwstr/>
      </vt:variant>
      <vt:variant>
        <vt:i4>196703</vt:i4>
      </vt:variant>
      <vt:variant>
        <vt:i4>444</vt:i4>
      </vt:variant>
      <vt:variant>
        <vt:i4>0</vt:i4>
      </vt:variant>
      <vt:variant>
        <vt:i4>5</vt:i4>
      </vt:variant>
      <vt:variant>
        <vt:lpwstr>http://www.pepattikis.gr/</vt:lpwstr>
      </vt:variant>
      <vt:variant>
        <vt:lpwstr/>
      </vt:variant>
      <vt:variant>
        <vt:i4>6422565</vt:i4>
      </vt:variant>
      <vt:variant>
        <vt:i4>441</vt:i4>
      </vt:variant>
      <vt:variant>
        <vt:i4>0</vt:i4>
      </vt:variant>
      <vt:variant>
        <vt:i4>5</vt:i4>
      </vt:variant>
      <vt:variant>
        <vt:lpwstr>http://www.espa.gr/</vt:lpwstr>
      </vt:variant>
      <vt:variant>
        <vt:lpwstr/>
      </vt:variant>
      <vt:variant>
        <vt:i4>196703</vt:i4>
      </vt:variant>
      <vt:variant>
        <vt:i4>438</vt:i4>
      </vt:variant>
      <vt:variant>
        <vt:i4>0</vt:i4>
      </vt:variant>
      <vt:variant>
        <vt:i4>5</vt:i4>
      </vt:variant>
      <vt:variant>
        <vt:lpwstr>http://www.pepattikis.gr/</vt:lpwstr>
      </vt:variant>
      <vt:variant>
        <vt:lpwstr/>
      </vt:variant>
      <vt:variant>
        <vt:i4>196703</vt:i4>
      </vt:variant>
      <vt:variant>
        <vt:i4>435</vt:i4>
      </vt:variant>
      <vt:variant>
        <vt:i4>0</vt:i4>
      </vt:variant>
      <vt:variant>
        <vt:i4>5</vt:i4>
      </vt:variant>
      <vt:variant>
        <vt:lpwstr>http://www.pepattikis.gr/</vt:lpwstr>
      </vt:variant>
      <vt:variant>
        <vt:lpwstr/>
      </vt:variant>
      <vt:variant>
        <vt:i4>196703</vt:i4>
      </vt:variant>
      <vt:variant>
        <vt:i4>432</vt:i4>
      </vt:variant>
      <vt:variant>
        <vt:i4>0</vt:i4>
      </vt:variant>
      <vt:variant>
        <vt:i4>5</vt:i4>
      </vt:variant>
      <vt:variant>
        <vt:lpwstr>http://www.pepattikis.gr/</vt:lpwstr>
      </vt:variant>
      <vt:variant>
        <vt:lpwstr/>
      </vt:variant>
      <vt:variant>
        <vt:i4>1507328</vt:i4>
      </vt:variant>
      <vt:variant>
        <vt:i4>426</vt:i4>
      </vt:variant>
      <vt:variant>
        <vt:i4>0</vt:i4>
      </vt:variant>
      <vt:variant>
        <vt:i4>5</vt:i4>
      </vt:variant>
      <vt:variant>
        <vt:lpwstr>http://www.ependyseis.gr/mis</vt:lpwstr>
      </vt:variant>
      <vt:variant>
        <vt:lpwstr/>
      </vt:variant>
      <vt:variant>
        <vt:i4>6422565</vt:i4>
      </vt:variant>
      <vt:variant>
        <vt:i4>423</vt:i4>
      </vt:variant>
      <vt:variant>
        <vt:i4>0</vt:i4>
      </vt:variant>
      <vt:variant>
        <vt:i4>5</vt:i4>
      </vt:variant>
      <vt:variant>
        <vt:lpwstr>http://www.espa.gr/</vt:lpwstr>
      </vt:variant>
      <vt:variant>
        <vt:lpwstr/>
      </vt:variant>
      <vt:variant>
        <vt:i4>196703</vt:i4>
      </vt:variant>
      <vt:variant>
        <vt:i4>420</vt:i4>
      </vt:variant>
      <vt:variant>
        <vt:i4>0</vt:i4>
      </vt:variant>
      <vt:variant>
        <vt:i4>5</vt:i4>
      </vt:variant>
      <vt:variant>
        <vt:lpwstr>http://www.pepattikis.gr/</vt:lpwstr>
      </vt:variant>
      <vt:variant>
        <vt:lpwstr/>
      </vt:variant>
      <vt:variant>
        <vt:i4>1245234</vt:i4>
      </vt:variant>
      <vt:variant>
        <vt:i4>410</vt:i4>
      </vt:variant>
      <vt:variant>
        <vt:i4>0</vt:i4>
      </vt:variant>
      <vt:variant>
        <vt:i4>5</vt:i4>
      </vt:variant>
      <vt:variant>
        <vt:lpwstr/>
      </vt:variant>
      <vt:variant>
        <vt:lpwstr>_Toc508784775</vt:lpwstr>
      </vt:variant>
      <vt:variant>
        <vt:i4>1245234</vt:i4>
      </vt:variant>
      <vt:variant>
        <vt:i4>404</vt:i4>
      </vt:variant>
      <vt:variant>
        <vt:i4>0</vt:i4>
      </vt:variant>
      <vt:variant>
        <vt:i4>5</vt:i4>
      </vt:variant>
      <vt:variant>
        <vt:lpwstr/>
      </vt:variant>
      <vt:variant>
        <vt:lpwstr>_Toc508784774</vt:lpwstr>
      </vt:variant>
      <vt:variant>
        <vt:i4>1245234</vt:i4>
      </vt:variant>
      <vt:variant>
        <vt:i4>398</vt:i4>
      </vt:variant>
      <vt:variant>
        <vt:i4>0</vt:i4>
      </vt:variant>
      <vt:variant>
        <vt:i4>5</vt:i4>
      </vt:variant>
      <vt:variant>
        <vt:lpwstr/>
      </vt:variant>
      <vt:variant>
        <vt:lpwstr>_Toc508784773</vt:lpwstr>
      </vt:variant>
      <vt:variant>
        <vt:i4>1245234</vt:i4>
      </vt:variant>
      <vt:variant>
        <vt:i4>392</vt:i4>
      </vt:variant>
      <vt:variant>
        <vt:i4>0</vt:i4>
      </vt:variant>
      <vt:variant>
        <vt:i4>5</vt:i4>
      </vt:variant>
      <vt:variant>
        <vt:lpwstr/>
      </vt:variant>
      <vt:variant>
        <vt:lpwstr>_Toc508784772</vt:lpwstr>
      </vt:variant>
      <vt:variant>
        <vt:i4>1245234</vt:i4>
      </vt:variant>
      <vt:variant>
        <vt:i4>386</vt:i4>
      </vt:variant>
      <vt:variant>
        <vt:i4>0</vt:i4>
      </vt:variant>
      <vt:variant>
        <vt:i4>5</vt:i4>
      </vt:variant>
      <vt:variant>
        <vt:lpwstr/>
      </vt:variant>
      <vt:variant>
        <vt:lpwstr>_Toc508784771</vt:lpwstr>
      </vt:variant>
      <vt:variant>
        <vt:i4>1245234</vt:i4>
      </vt:variant>
      <vt:variant>
        <vt:i4>380</vt:i4>
      </vt:variant>
      <vt:variant>
        <vt:i4>0</vt:i4>
      </vt:variant>
      <vt:variant>
        <vt:i4>5</vt:i4>
      </vt:variant>
      <vt:variant>
        <vt:lpwstr/>
      </vt:variant>
      <vt:variant>
        <vt:lpwstr>_Toc508784770</vt:lpwstr>
      </vt:variant>
      <vt:variant>
        <vt:i4>1179698</vt:i4>
      </vt:variant>
      <vt:variant>
        <vt:i4>374</vt:i4>
      </vt:variant>
      <vt:variant>
        <vt:i4>0</vt:i4>
      </vt:variant>
      <vt:variant>
        <vt:i4>5</vt:i4>
      </vt:variant>
      <vt:variant>
        <vt:lpwstr/>
      </vt:variant>
      <vt:variant>
        <vt:lpwstr>_Toc508784769</vt:lpwstr>
      </vt:variant>
      <vt:variant>
        <vt:i4>1179698</vt:i4>
      </vt:variant>
      <vt:variant>
        <vt:i4>368</vt:i4>
      </vt:variant>
      <vt:variant>
        <vt:i4>0</vt:i4>
      </vt:variant>
      <vt:variant>
        <vt:i4>5</vt:i4>
      </vt:variant>
      <vt:variant>
        <vt:lpwstr/>
      </vt:variant>
      <vt:variant>
        <vt:lpwstr>_Toc508784768</vt:lpwstr>
      </vt:variant>
      <vt:variant>
        <vt:i4>1179698</vt:i4>
      </vt:variant>
      <vt:variant>
        <vt:i4>362</vt:i4>
      </vt:variant>
      <vt:variant>
        <vt:i4>0</vt:i4>
      </vt:variant>
      <vt:variant>
        <vt:i4>5</vt:i4>
      </vt:variant>
      <vt:variant>
        <vt:lpwstr/>
      </vt:variant>
      <vt:variant>
        <vt:lpwstr>_Toc508784767</vt:lpwstr>
      </vt:variant>
      <vt:variant>
        <vt:i4>1179698</vt:i4>
      </vt:variant>
      <vt:variant>
        <vt:i4>356</vt:i4>
      </vt:variant>
      <vt:variant>
        <vt:i4>0</vt:i4>
      </vt:variant>
      <vt:variant>
        <vt:i4>5</vt:i4>
      </vt:variant>
      <vt:variant>
        <vt:lpwstr/>
      </vt:variant>
      <vt:variant>
        <vt:lpwstr>_Toc508784766</vt:lpwstr>
      </vt:variant>
      <vt:variant>
        <vt:i4>1179698</vt:i4>
      </vt:variant>
      <vt:variant>
        <vt:i4>350</vt:i4>
      </vt:variant>
      <vt:variant>
        <vt:i4>0</vt:i4>
      </vt:variant>
      <vt:variant>
        <vt:i4>5</vt:i4>
      </vt:variant>
      <vt:variant>
        <vt:lpwstr/>
      </vt:variant>
      <vt:variant>
        <vt:lpwstr>_Toc508784765</vt:lpwstr>
      </vt:variant>
      <vt:variant>
        <vt:i4>1179698</vt:i4>
      </vt:variant>
      <vt:variant>
        <vt:i4>344</vt:i4>
      </vt:variant>
      <vt:variant>
        <vt:i4>0</vt:i4>
      </vt:variant>
      <vt:variant>
        <vt:i4>5</vt:i4>
      </vt:variant>
      <vt:variant>
        <vt:lpwstr/>
      </vt:variant>
      <vt:variant>
        <vt:lpwstr>_Toc508784764</vt:lpwstr>
      </vt:variant>
      <vt:variant>
        <vt:i4>1179698</vt:i4>
      </vt:variant>
      <vt:variant>
        <vt:i4>338</vt:i4>
      </vt:variant>
      <vt:variant>
        <vt:i4>0</vt:i4>
      </vt:variant>
      <vt:variant>
        <vt:i4>5</vt:i4>
      </vt:variant>
      <vt:variant>
        <vt:lpwstr/>
      </vt:variant>
      <vt:variant>
        <vt:lpwstr>_Toc508784763</vt:lpwstr>
      </vt:variant>
      <vt:variant>
        <vt:i4>1179698</vt:i4>
      </vt:variant>
      <vt:variant>
        <vt:i4>332</vt:i4>
      </vt:variant>
      <vt:variant>
        <vt:i4>0</vt:i4>
      </vt:variant>
      <vt:variant>
        <vt:i4>5</vt:i4>
      </vt:variant>
      <vt:variant>
        <vt:lpwstr/>
      </vt:variant>
      <vt:variant>
        <vt:lpwstr>_Toc508784762</vt:lpwstr>
      </vt:variant>
      <vt:variant>
        <vt:i4>1179698</vt:i4>
      </vt:variant>
      <vt:variant>
        <vt:i4>326</vt:i4>
      </vt:variant>
      <vt:variant>
        <vt:i4>0</vt:i4>
      </vt:variant>
      <vt:variant>
        <vt:i4>5</vt:i4>
      </vt:variant>
      <vt:variant>
        <vt:lpwstr/>
      </vt:variant>
      <vt:variant>
        <vt:lpwstr>_Toc508784761</vt:lpwstr>
      </vt:variant>
      <vt:variant>
        <vt:i4>1179698</vt:i4>
      </vt:variant>
      <vt:variant>
        <vt:i4>320</vt:i4>
      </vt:variant>
      <vt:variant>
        <vt:i4>0</vt:i4>
      </vt:variant>
      <vt:variant>
        <vt:i4>5</vt:i4>
      </vt:variant>
      <vt:variant>
        <vt:lpwstr/>
      </vt:variant>
      <vt:variant>
        <vt:lpwstr>_Toc508784760</vt:lpwstr>
      </vt:variant>
      <vt:variant>
        <vt:i4>1114162</vt:i4>
      </vt:variant>
      <vt:variant>
        <vt:i4>314</vt:i4>
      </vt:variant>
      <vt:variant>
        <vt:i4>0</vt:i4>
      </vt:variant>
      <vt:variant>
        <vt:i4>5</vt:i4>
      </vt:variant>
      <vt:variant>
        <vt:lpwstr/>
      </vt:variant>
      <vt:variant>
        <vt:lpwstr>_Toc508784759</vt:lpwstr>
      </vt:variant>
      <vt:variant>
        <vt:i4>1114162</vt:i4>
      </vt:variant>
      <vt:variant>
        <vt:i4>308</vt:i4>
      </vt:variant>
      <vt:variant>
        <vt:i4>0</vt:i4>
      </vt:variant>
      <vt:variant>
        <vt:i4>5</vt:i4>
      </vt:variant>
      <vt:variant>
        <vt:lpwstr/>
      </vt:variant>
      <vt:variant>
        <vt:lpwstr>_Toc508784758</vt:lpwstr>
      </vt:variant>
      <vt:variant>
        <vt:i4>1114162</vt:i4>
      </vt:variant>
      <vt:variant>
        <vt:i4>302</vt:i4>
      </vt:variant>
      <vt:variant>
        <vt:i4>0</vt:i4>
      </vt:variant>
      <vt:variant>
        <vt:i4>5</vt:i4>
      </vt:variant>
      <vt:variant>
        <vt:lpwstr/>
      </vt:variant>
      <vt:variant>
        <vt:lpwstr>_Toc508784757</vt:lpwstr>
      </vt:variant>
      <vt:variant>
        <vt:i4>1114162</vt:i4>
      </vt:variant>
      <vt:variant>
        <vt:i4>296</vt:i4>
      </vt:variant>
      <vt:variant>
        <vt:i4>0</vt:i4>
      </vt:variant>
      <vt:variant>
        <vt:i4>5</vt:i4>
      </vt:variant>
      <vt:variant>
        <vt:lpwstr/>
      </vt:variant>
      <vt:variant>
        <vt:lpwstr>_Toc508784754</vt:lpwstr>
      </vt:variant>
      <vt:variant>
        <vt:i4>1114162</vt:i4>
      </vt:variant>
      <vt:variant>
        <vt:i4>290</vt:i4>
      </vt:variant>
      <vt:variant>
        <vt:i4>0</vt:i4>
      </vt:variant>
      <vt:variant>
        <vt:i4>5</vt:i4>
      </vt:variant>
      <vt:variant>
        <vt:lpwstr/>
      </vt:variant>
      <vt:variant>
        <vt:lpwstr>_Toc508784753</vt:lpwstr>
      </vt:variant>
      <vt:variant>
        <vt:i4>1048626</vt:i4>
      </vt:variant>
      <vt:variant>
        <vt:i4>284</vt:i4>
      </vt:variant>
      <vt:variant>
        <vt:i4>0</vt:i4>
      </vt:variant>
      <vt:variant>
        <vt:i4>5</vt:i4>
      </vt:variant>
      <vt:variant>
        <vt:lpwstr/>
      </vt:variant>
      <vt:variant>
        <vt:lpwstr>_Toc508784747</vt:lpwstr>
      </vt:variant>
      <vt:variant>
        <vt:i4>1048626</vt:i4>
      </vt:variant>
      <vt:variant>
        <vt:i4>278</vt:i4>
      </vt:variant>
      <vt:variant>
        <vt:i4>0</vt:i4>
      </vt:variant>
      <vt:variant>
        <vt:i4>5</vt:i4>
      </vt:variant>
      <vt:variant>
        <vt:lpwstr/>
      </vt:variant>
      <vt:variant>
        <vt:lpwstr>_Toc508784746</vt:lpwstr>
      </vt:variant>
      <vt:variant>
        <vt:i4>1048626</vt:i4>
      </vt:variant>
      <vt:variant>
        <vt:i4>272</vt:i4>
      </vt:variant>
      <vt:variant>
        <vt:i4>0</vt:i4>
      </vt:variant>
      <vt:variant>
        <vt:i4>5</vt:i4>
      </vt:variant>
      <vt:variant>
        <vt:lpwstr/>
      </vt:variant>
      <vt:variant>
        <vt:lpwstr>_Toc508784745</vt:lpwstr>
      </vt:variant>
      <vt:variant>
        <vt:i4>1048626</vt:i4>
      </vt:variant>
      <vt:variant>
        <vt:i4>266</vt:i4>
      </vt:variant>
      <vt:variant>
        <vt:i4>0</vt:i4>
      </vt:variant>
      <vt:variant>
        <vt:i4>5</vt:i4>
      </vt:variant>
      <vt:variant>
        <vt:lpwstr/>
      </vt:variant>
      <vt:variant>
        <vt:lpwstr>_Toc508784744</vt:lpwstr>
      </vt:variant>
      <vt:variant>
        <vt:i4>1048626</vt:i4>
      </vt:variant>
      <vt:variant>
        <vt:i4>260</vt:i4>
      </vt:variant>
      <vt:variant>
        <vt:i4>0</vt:i4>
      </vt:variant>
      <vt:variant>
        <vt:i4>5</vt:i4>
      </vt:variant>
      <vt:variant>
        <vt:lpwstr/>
      </vt:variant>
      <vt:variant>
        <vt:lpwstr>_Toc508784743</vt:lpwstr>
      </vt:variant>
      <vt:variant>
        <vt:i4>1048626</vt:i4>
      </vt:variant>
      <vt:variant>
        <vt:i4>254</vt:i4>
      </vt:variant>
      <vt:variant>
        <vt:i4>0</vt:i4>
      </vt:variant>
      <vt:variant>
        <vt:i4>5</vt:i4>
      </vt:variant>
      <vt:variant>
        <vt:lpwstr/>
      </vt:variant>
      <vt:variant>
        <vt:lpwstr>_Toc508784742</vt:lpwstr>
      </vt:variant>
      <vt:variant>
        <vt:i4>1048626</vt:i4>
      </vt:variant>
      <vt:variant>
        <vt:i4>248</vt:i4>
      </vt:variant>
      <vt:variant>
        <vt:i4>0</vt:i4>
      </vt:variant>
      <vt:variant>
        <vt:i4>5</vt:i4>
      </vt:variant>
      <vt:variant>
        <vt:lpwstr/>
      </vt:variant>
      <vt:variant>
        <vt:lpwstr>_Toc508784741</vt:lpwstr>
      </vt:variant>
      <vt:variant>
        <vt:i4>1048626</vt:i4>
      </vt:variant>
      <vt:variant>
        <vt:i4>242</vt:i4>
      </vt:variant>
      <vt:variant>
        <vt:i4>0</vt:i4>
      </vt:variant>
      <vt:variant>
        <vt:i4>5</vt:i4>
      </vt:variant>
      <vt:variant>
        <vt:lpwstr/>
      </vt:variant>
      <vt:variant>
        <vt:lpwstr>_Toc508784740</vt:lpwstr>
      </vt:variant>
      <vt:variant>
        <vt:i4>1507378</vt:i4>
      </vt:variant>
      <vt:variant>
        <vt:i4>236</vt:i4>
      </vt:variant>
      <vt:variant>
        <vt:i4>0</vt:i4>
      </vt:variant>
      <vt:variant>
        <vt:i4>5</vt:i4>
      </vt:variant>
      <vt:variant>
        <vt:lpwstr/>
      </vt:variant>
      <vt:variant>
        <vt:lpwstr>_Toc508784739</vt:lpwstr>
      </vt:variant>
      <vt:variant>
        <vt:i4>1507378</vt:i4>
      </vt:variant>
      <vt:variant>
        <vt:i4>230</vt:i4>
      </vt:variant>
      <vt:variant>
        <vt:i4>0</vt:i4>
      </vt:variant>
      <vt:variant>
        <vt:i4>5</vt:i4>
      </vt:variant>
      <vt:variant>
        <vt:lpwstr/>
      </vt:variant>
      <vt:variant>
        <vt:lpwstr>_Toc508784738</vt:lpwstr>
      </vt:variant>
      <vt:variant>
        <vt:i4>1507378</vt:i4>
      </vt:variant>
      <vt:variant>
        <vt:i4>224</vt:i4>
      </vt:variant>
      <vt:variant>
        <vt:i4>0</vt:i4>
      </vt:variant>
      <vt:variant>
        <vt:i4>5</vt:i4>
      </vt:variant>
      <vt:variant>
        <vt:lpwstr/>
      </vt:variant>
      <vt:variant>
        <vt:lpwstr>_Toc508784737</vt:lpwstr>
      </vt:variant>
      <vt:variant>
        <vt:i4>1507378</vt:i4>
      </vt:variant>
      <vt:variant>
        <vt:i4>218</vt:i4>
      </vt:variant>
      <vt:variant>
        <vt:i4>0</vt:i4>
      </vt:variant>
      <vt:variant>
        <vt:i4>5</vt:i4>
      </vt:variant>
      <vt:variant>
        <vt:lpwstr/>
      </vt:variant>
      <vt:variant>
        <vt:lpwstr>_Toc508784736</vt:lpwstr>
      </vt:variant>
      <vt:variant>
        <vt:i4>1507378</vt:i4>
      </vt:variant>
      <vt:variant>
        <vt:i4>212</vt:i4>
      </vt:variant>
      <vt:variant>
        <vt:i4>0</vt:i4>
      </vt:variant>
      <vt:variant>
        <vt:i4>5</vt:i4>
      </vt:variant>
      <vt:variant>
        <vt:lpwstr/>
      </vt:variant>
      <vt:variant>
        <vt:lpwstr>_Toc508784735</vt:lpwstr>
      </vt:variant>
      <vt:variant>
        <vt:i4>1507378</vt:i4>
      </vt:variant>
      <vt:variant>
        <vt:i4>206</vt:i4>
      </vt:variant>
      <vt:variant>
        <vt:i4>0</vt:i4>
      </vt:variant>
      <vt:variant>
        <vt:i4>5</vt:i4>
      </vt:variant>
      <vt:variant>
        <vt:lpwstr/>
      </vt:variant>
      <vt:variant>
        <vt:lpwstr>_Toc508784734</vt:lpwstr>
      </vt:variant>
      <vt:variant>
        <vt:i4>1507378</vt:i4>
      </vt:variant>
      <vt:variant>
        <vt:i4>200</vt:i4>
      </vt:variant>
      <vt:variant>
        <vt:i4>0</vt:i4>
      </vt:variant>
      <vt:variant>
        <vt:i4>5</vt:i4>
      </vt:variant>
      <vt:variant>
        <vt:lpwstr/>
      </vt:variant>
      <vt:variant>
        <vt:lpwstr>_Toc508784733</vt:lpwstr>
      </vt:variant>
      <vt:variant>
        <vt:i4>1507378</vt:i4>
      </vt:variant>
      <vt:variant>
        <vt:i4>194</vt:i4>
      </vt:variant>
      <vt:variant>
        <vt:i4>0</vt:i4>
      </vt:variant>
      <vt:variant>
        <vt:i4>5</vt:i4>
      </vt:variant>
      <vt:variant>
        <vt:lpwstr/>
      </vt:variant>
      <vt:variant>
        <vt:lpwstr>_Toc508784732</vt:lpwstr>
      </vt:variant>
      <vt:variant>
        <vt:i4>1507378</vt:i4>
      </vt:variant>
      <vt:variant>
        <vt:i4>188</vt:i4>
      </vt:variant>
      <vt:variant>
        <vt:i4>0</vt:i4>
      </vt:variant>
      <vt:variant>
        <vt:i4>5</vt:i4>
      </vt:variant>
      <vt:variant>
        <vt:lpwstr/>
      </vt:variant>
      <vt:variant>
        <vt:lpwstr>_Toc508784731</vt:lpwstr>
      </vt:variant>
      <vt:variant>
        <vt:i4>1507378</vt:i4>
      </vt:variant>
      <vt:variant>
        <vt:i4>182</vt:i4>
      </vt:variant>
      <vt:variant>
        <vt:i4>0</vt:i4>
      </vt:variant>
      <vt:variant>
        <vt:i4>5</vt:i4>
      </vt:variant>
      <vt:variant>
        <vt:lpwstr/>
      </vt:variant>
      <vt:variant>
        <vt:lpwstr>_Toc508784730</vt:lpwstr>
      </vt:variant>
      <vt:variant>
        <vt:i4>1441842</vt:i4>
      </vt:variant>
      <vt:variant>
        <vt:i4>176</vt:i4>
      </vt:variant>
      <vt:variant>
        <vt:i4>0</vt:i4>
      </vt:variant>
      <vt:variant>
        <vt:i4>5</vt:i4>
      </vt:variant>
      <vt:variant>
        <vt:lpwstr/>
      </vt:variant>
      <vt:variant>
        <vt:lpwstr>_Toc508784729</vt:lpwstr>
      </vt:variant>
      <vt:variant>
        <vt:i4>1441842</vt:i4>
      </vt:variant>
      <vt:variant>
        <vt:i4>170</vt:i4>
      </vt:variant>
      <vt:variant>
        <vt:i4>0</vt:i4>
      </vt:variant>
      <vt:variant>
        <vt:i4>5</vt:i4>
      </vt:variant>
      <vt:variant>
        <vt:lpwstr/>
      </vt:variant>
      <vt:variant>
        <vt:lpwstr>_Toc508784728</vt:lpwstr>
      </vt:variant>
      <vt:variant>
        <vt:i4>1441842</vt:i4>
      </vt:variant>
      <vt:variant>
        <vt:i4>164</vt:i4>
      </vt:variant>
      <vt:variant>
        <vt:i4>0</vt:i4>
      </vt:variant>
      <vt:variant>
        <vt:i4>5</vt:i4>
      </vt:variant>
      <vt:variant>
        <vt:lpwstr/>
      </vt:variant>
      <vt:variant>
        <vt:lpwstr>_Toc508784727</vt:lpwstr>
      </vt:variant>
      <vt:variant>
        <vt:i4>1441842</vt:i4>
      </vt:variant>
      <vt:variant>
        <vt:i4>158</vt:i4>
      </vt:variant>
      <vt:variant>
        <vt:i4>0</vt:i4>
      </vt:variant>
      <vt:variant>
        <vt:i4>5</vt:i4>
      </vt:variant>
      <vt:variant>
        <vt:lpwstr/>
      </vt:variant>
      <vt:variant>
        <vt:lpwstr>_Toc508784726</vt:lpwstr>
      </vt:variant>
      <vt:variant>
        <vt:i4>1441842</vt:i4>
      </vt:variant>
      <vt:variant>
        <vt:i4>152</vt:i4>
      </vt:variant>
      <vt:variant>
        <vt:i4>0</vt:i4>
      </vt:variant>
      <vt:variant>
        <vt:i4>5</vt:i4>
      </vt:variant>
      <vt:variant>
        <vt:lpwstr/>
      </vt:variant>
      <vt:variant>
        <vt:lpwstr>_Toc508784725</vt:lpwstr>
      </vt:variant>
      <vt:variant>
        <vt:i4>1441842</vt:i4>
      </vt:variant>
      <vt:variant>
        <vt:i4>146</vt:i4>
      </vt:variant>
      <vt:variant>
        <vt:i4>0</vt:i4>
      </vt:variant>
      <vt:variant>
        <vt:i4>5</vt:i4>
      </vt:variant>
      <vt:variant>
        <vt:lpwstr/>
      </vt:variant>
      <vt:variant>
        <vt:lpwstr>_Toc508784724</vt:lpwstr>
      </vt:variant>
      <vt:variant>
        <vt:i4>1441842</vt:i4>
      </vt:variant>
      <vt:variant>
        <vt:i4>140</vt:i4>
      </vt:variant>
      <vt:variant>
        <vt:i4>0</vt:i4>
      </vt:variant>
      <vt:variant>
        <vt:i4>5</vt:i4>
      </vt:variant>
      <vt:variant>
        <vt:lpwstr/>
      </vt:variant>
      <vt:variant>
        <vt:lpwstr>_Toc508784723</vt:lpwstr>
      </vt:variant>
      <vt:variant>
        <vt:i4>1441842</vt:i4>
      </vt:variant>
      <vt:variant>
        <vt:i4>134</vt:i4>
      </vt:variant>
      <vt:variant>
        <vt:i4>0</vt:i4>
      </vt:variant>
      <vt:variant>
        <vt:i4>5</vt:i4>
      </vt:variant>
      <vt:variant>
        <vt:lpwstr/>
      </vt:variant>
      <vt:variant>
        <vt:lpwstr>_Toc508784722</vt:lpwstr>
      </vt:variant>
      <vt:variant>
        <vt:i4>1441842</vt:i4>
      </vt:variant>
      <vt:variant>
        <vt:i4>128</vt:i4>
      </vt:variant>
      <vt:variant>
        <vt:i4>0</vt:i4>
      </vt:variant>
      <vt:variant>
        <vt:i4>5</vt:i4>
      </vt:variant>
      <vt:variant>
        <vt:lpwstr/>
      </vt:variant>
      <vt:variant>
        <vt:lpwstr>_Toc508784721</vt:lpwstr>
      </vt:variant>
      <vt:variant>
        <vt:i4>1441842</vt:i4>
      </vt:variant>
      <vt:variant>
        <vt:i4>122</vt:i4>
      </vt:variant>
      <vt:variant>
        <vt:i4>0</vt:i4>
      </vt:variant>
      <vt:variant>
        <vt:i4>5</vt:i4>
      </vt:variant>
      <vt:variant>
        <vt:lpwstr/>
      </vt:variant>
      <vt:variant>
        <vt:lpwstr>_Toc508784720</vt:lpwstr>
      </vt:variant>
      <vt:variant>
        <vt:i4>1376306</vt:i4>
      </vt:variant>
      <vt:variant>
        <vt:i4>116</vt:i4>
      </vt:variant>
      <vt:variant>
        <vt:i4>0</vt:i4>
      </vt:variant>
      <vt:variant>
        <vt:i4>5</vt:i4>
      </vt:variant>
      <vt:variant>
        <vt:lpwstr/>
      </vt:variant>
      <vt:variant>
        <vt:lpwstr>_Toc508784719</vt:lpwstr>
      </vt:variant>
      <vt:variant>
        <vt:i4>1376306</vt:i4>
      </vt:variant>
      <vt:variant>
        <vt:i4>110</vt:i4>
      </vt:variant>
      <vt:variant>
        <vt:i4>0</vt:i4>
      </vt:variant>
      <vt:variant>
        <vt:i4>5</vt:i4>
      </vt:variant>
      <vt:variant>
        <vt:lpwstr/>
      </vt:variant>
      <vt:variant>
        <vt:lpwstr>_Toc508784718</vt:lpwstr>
      </vt:variant>
      <vt:variant>
        <vt:i4>1376306</vt:i4>
      </vt:variant>
      <vt:variant>
        <vt:i4>104</vt:i4>
      </vt:variant>
      <vt:variant>
        <vt:i4>0</vt:i4>
      </vt:variant>
      <vt:variant>
        <vt:i4>5</vt:i4>
      </vt:variant>
      <vt:variant>
        <vt:lpwstr/>
      </vt:variant>
      <vt:variant>
        <vt:lpwstr>_Toc508784717</vt:lpwstr>
      </vt:variant>
      <vt:variant>
        <vt:i4>1376306</vt:i4>
      </vt:variant>
      <vt:variant>
        <vt:i4>98</vt:i4>
      </vt:variant>
      <vt:variant>
        <vt:i4>0</vt:i4>
      </vt:variant>
      <vt:variant>
        <vt:i4>5</vt:i4>
      </vt:variant>
      <vt:variant>
        <vt:lpwstr/>
      </vt:variant>
      <vt:variant>
        <vt:lpwstr>_Toc508784716</vt:lpwstr>
      </vt:variant>
      <vt:variant>
        <vt:i4>1376306</vt:i4>
      </vt:variant>
      <vt:variant>
        <vt:i4>92</vt:i4>
      </vt:variant>
      <vt:variant>
        <vt:i4>0</vt:i4>
      </vt:variant>
      <vt:variant>
        <vt:i4>5</vt:i4>
      </vt:variant>
      <vt:variant>
        <vt:lpwstr/>
      </vt:variant>
      <vt:variant>
        <vt:lpwstr>_Toc508784714</vt:lpwstr>
      </vt:variant>
      <vt:variant>
        <vt:i4>1376306</vt:i4>
      </vt:variant>
      <vt:variant>
        <vt:i4>86</vt:i4>
      </vt:variant>
      <vt:variant>
        <vt:i4>0</vt:i4>
      </vt:variant>
      <vt:variant>
        <vt:i4>5</vt:i4>
      </vt:variant>
      <vt:variant>
        <vt:lpwstr/>
      </vt:variant>
      <vt:variant>
        <vt:lpwstr>_Toc508784713</vt:lpwstr>
      </vt:variant>
      <vt:variant>
        <vt:i4>1376306</vt:i4>
      </vt:variant>
      <vt:variant>
        <vt:i4>80</vt:i4>
      </vt:variant>
      <vt:variant>
        <vt:i4>0</vt:i4>
      </vt:variant>
      <vt:variant>
        <vt:i4>5</vt:i4>
      </vt:variant>
      <vt:variant>
        <vt:lpwstr/>
      </vt:variant>
      <vt:variant>
        <vt:lpwstr>_Toc508784712</vt:lpwstr>
      </vt:variant>
      <vt:variant>
        <vt:i4>1376306</vt:i4>
      </vt:variant>
      <vt:variant>
        <vt:i4>74</vt:i4>
      </vt:variant>
      <vt:variant>
        <vt:i4>0</vt:i4>
      </vt:variant>
      <vt:variant>
        <vt:i4>5</vt:i4>
      </vt:variant>
      <vt:variant>
        <vt:lpwstr/>
      </vt:variant>
      <vt:variant>
        <vt:lpwstr>_Toc508784711</vt:lpwstr>
      </vt:variant>
      <vt:variant>
        <vt:i4>1376306</vt:i4>
      </vt:variant>
      <vt:variant>
        <vt:i4>68</vt:i4>
      </vt:variant>
      <vt:variant>
        <vt:i4>0</vt:i4>
      </vt:variant>
      <vt:variant>
        <vt:i4>5</vt:i4>
      </vt:variant>
      <vt:variant>
        <vt:lpwstr/>
      </vt:variant>
      <vt:variant>
        <vt:lpwstr>_Toc508784710</vt:lpwstr>
      </vt:variant>
      <vt:variant>
        <vt:i4>1310770</vt:i4>
      </vt:variant>
      <vt:variant>
        <vt:i4>62</vt:i4>
      </vt:variant>
      <vt:variant>
        <vt:i4>0</vt:i4>
      </vt:variant>
      <vt:variant>
        <vt:i4>5</vt:i4>
      </vt:variant>
      <vt:variant>
        <vt:lpwstr/>
      </vt:variant>
      <vt:variant>
        <vt:lpwstr>_Toc508784709</vt:lpwstr>
      </vt:variant>
      <vt:variant>
        <vt:i4>1310770</vt:i4>
      </vt:variant>
      <vt:variant>
        <vt:i4>56</vt:i4>
      </vt:variant>
      <vt:variant>
        <vt:i4>0</vt:i4>
      </vt:variant>
      <vt:variant>
        <vt:i4>5</vt:i4>
      </vt:variant>
      <vt:variant>
        <vt:lpwstr/>
      </vt:variant>
      <vt:variant>
        <vt:lpwstr>_Toc508784708</vt:lpwstr>
      </vt:variant>
      <vt:variant>
        <vt:i4>1310770</vt:i4>
      </vt:variant>
      <vt:variant>
        <vt:i4>50</vt:i4>
      </vt:variant>
      <vt:variant>
        <vt:i4>0</vt:i4>
      </vt:variant>
      <vt:variant>
        <vt:i4>5</vt:i4>
      </vt:variant>
      <vt:variant>
        <vt:lpwstr/>
      </vt:variant>
      <vt:variant>
        <vt:lpwstr>_Toc508784707</vt:lpwstr>
      </vt:variant>
      <vt:variant>
        <vt:i4>1310770</vt:i4>
      </vt:variant>
      <vt:variant>
        <vt:i4>44</vt:i4>
      </vt:variant>
      <vt:variant>
        <vt:i4>0</vt:i4>
      </vt:variant>
      <vt:variant>
        <vt:i4>5</vt:i4>
      </vt:variant>
      <vt:variant>
        <vt:lpwstr/>
      </vt:variant>
      <vt:variant>
        <vt:lpwstr>_Toc508784706</vt:lpwstr>
      </vt:variant>
      <vt:variant>
        <vt:i4>1310770</vt:i4>
      </vt:variant>
      <vt:variant>
        <vt:i4>38</vt:i4>
      </vt:variant>
      <vt:variant>
        <vt:i4>0</vt:i4>
      </vt:variant>
      <vt:variant>
        <vt:i4>5</vt:i4>
      </vt:variant>
      <vt:variant>
        <vt:lpwstr/>
      </vt:variant>
      <vt:variant>
        <vt:lpwstr>_Toc508784705</vt:lpwstr>
      </vt:variant>
      <vt:variant>
        <vt:i4>1310770</vt:i4>
      </vt:variant>
      <vt:variant>
        <vt:i4>32</vt:i4>
      </vt:variant>
      <vt:variant>
        <vt:i4>0</vt:i4>
      </vt:variant>
      <vt:variant>
        <vt:i4>5</vt:i4>
      </vt:variant>
      <vt:variant>
        <vt:lpwstr/>
      </vt:variant>
      <vt:variant>
        <vt:lpwstr>_Toc508784704</vt:lpwstr>
      </vt:variant>
      <vt:variant>
        <vt:i4>1310770</vt:i4>
      </vt:variant>
      <vt:variant>
        <vt:i4>26</vt:i4>
      </vt:variant>
      <vt:variant>
        <vt:i4>0</vt:i4>
      </vt:variant>
      <vt:variant>
        <vt:i4>5</vt:i4>
      </vt:variant>
      <vt:variant>
        <vt:lpwstr/>
      </vt:variant>
      <vt:variant>
        <vt:lpwstr>_Toc508784703</vt:lpwstr>
      </vt:variant>
      <vt:variant>
        <vt:i4>1310770</vt:i4>
      </vt:variant>
      <vt:variant>
        <vt:i4>20</vt:i4>
      </vt:variant>
      <vt:variant>
        <vt:i4>0</vt:i4>
      </vt:variant>
      <vt:variant>
        <vt:i4>5</vt:i4>
      </vt:variant>
      <vt:variant>
        <vt:lpwstr/>
      </vt:variant>
      <vt:variant>
        <vt:lpwstr>_Toc508784702</vt:lpwstr>
      </vt:variant>
      <vt:variant>
        <vt:i4>1310770</vt:i4>
      </vt:variant>
      <vt:variant>
        <vt:i4>14</vt:i4>
      </vt:variant>
      <vt:variant>
        <vt:i4>0</vt:i4>
      </vt:variant>
      <vt:variant>
        <vt:i4>5</vt:i4>
      </vt:variant>
      <vt:variant>
        <vt:lpwstr/>
      </vt:variant>
      <vt:variant>
        <vt:lpwstr>_Toc508784701</vt:lpwstr>
      </vt:variant>
      <vt:variant>
        <vt:i4>1310770</vt:i4>
      </vt:variant>
      <vt:variant>
        <vt:i4>8</vt:i4>
      </vt:variant>
      <vt:variant>
        <vt:i4>0</vt:i4>
      </vt:variant>
      <vt:variant>
        <vt:i4>5</vt:i4>
      </vt:variant>
      <vt:variant>
        <vt:lpwstr/>
      </vt:variant>
      <vt:variant>
        <vt:lpwstr>_Toc508784700</vt:lpwstr>
      </vt:variant>
      <vt:variant>
        <vt:i4>1900595</vt:i4>
      </vt:variant>
      <vt:variant>
        <vt:i4>2</vt:i4>
      </vt:variant>
      <vt:variant>
        <vt:i4>0</vt:i4>
      </vt:variant>
      <vt:variant>
        <vt:i4>5</vt:i4>
      </vt:variant>
      <vt:variant>
        <vt:lpwstr/>
      </vt:variant>
      <vt:variant>
        <vt:lpwstr>_Toc508784699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ΣΥΝΑΝΙΔΗΣ ΑΛΕΚΟΣ - ΜΟΝ.Α'</dc:creator>
  <cp:lastModifiedBy>Liontos Napoleon</cp:lastModifiedBy>
  <cp:revision>3</cp:revision>
  <cp:lastPrinted>2018-09-17T07:14:00Z</cp:lastPrinted>
  <dcterms:created xsi:type="dcterms:W3CDTF">2019-03-20T12:16:00Z</dcterms:created>
  <dcterms:modified xsi:type="dcterms:W3CDTF">2019-03-21T11:06:00Z</dcterms:modified>
</cp:coreProperties>
</file>